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76" w:rsidRDefault="000E0E76" w:rsidP="000E0E76">
      <w:pPr>
        <w:suppressAutoHyphens/>
        <w:jc w:val="center"/>
        <w:rPr>
          <w:iCs/>
          <w:noProof/>
          <w:color w:val="000000"/>
          <w:kern w:val="3"/>
          <w:sz w:val="28"/>
          <w:szCs w:val="28"/>
          <w:lang w:eastAsia="zh-CN"/>
        </w:rPr>
      </w:pPr>
      <w:r>
        <w:rPr>
          <w:noProof/>
          <w:color w:val="000000"/>
          <w:kern w:val="3"/>
          <w:sz w:val="28"/>
          <w:szCs w:val="28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76" w:rsidRDefault="000E0E76" w:rsidP="000E0E76">
      <w:pPr>
        <w:suppressAutoHyphens/>
        <w:jc w:val="center"/>
        <w:rPr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0E0E76" w:rsidRDefault="000E0E76" w:rsidP="000E0E76">
      <w:pPr>
        <w:suppressAutoHyphens/>
        <w:jc w:val="center"/>
        <w:rPr>
          <w:b/>
          <w:iCs/>
          <w:color w:val="000000"/>
          <w:kern w:val="3"/>
          <w:sz w:val="28"/>
          <w:szCs w:val="28"/>
          <w:lang w:val="de-DE" w:eastAsia="ja-JP" w:bidi="fa-IR"/>
        </w:rPr>
      </w:pPr>
      <w:r>
        <w:rPr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0E0E76" w:rsidRDefault="000E0E76" w:rsidP="000E0E76">
      <w:pPr>
        <w:suppressAutoHyphens/>
        <w:jc w:val="center"/>
        <w:rPr>
          <w:b/>
          <w:iCs/>
          <w:color w:val="000000"/>
          <w:kern w:val="3"/>
          <w:sz w:val="28"/>
          <w:szCs w:val="28"/>
          <w:lang w:val="de-DE" w:eastAsia="ja-JP" w:bidi="fa-IR"/>
        </w:rPr>
      </w:pPr>
      <w:r>
        <w:rPr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0E0E76" w:rsidRDefault="000E0E76" w:rsidP="000E0E76">
      <w:pPr>
        <w:suppressAutoHyphens/>
        <w:jc w:val="center"/>
        <w:rPr>
          <w:b/>
          <w:iCs/>
          <w:color w:val="000000"/>
          <w:kern w:val="3"/>
          <w:sz w:val="28"/>
          <w:szCs w:val="28"/>
          <w:lang w:val="de-DE" w:eastAsia="ja-JP" w:bidi="fa-IR"/>
        </w:rPr>
      </w:pPr>
      <w:r>
        <w:rPr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0E0E76" w:rsidRDefault="000E0E76" w:rsidP="000E0E76">
      <w:pPr>
        <w:suppressAutoHyphens/>
        <w:jc w:val="center"/>
        <w:rPr>
          <w:iCs/>
          <w:color w:val="000000"/>
          <w:kern w:val="3"/>
          <w:sz w:val="28"/>
          <w:szCs w:val="28"/>
          <w:lang w:val="de-DE" w:eastAsia="ja-JP" w:bidi="fa-IR"/>
        </w:rPr>
      </w:pPr>
    </w:p>
    <w:p w:rsidR="000E0E76" w:rsidRDefault="000E0E76" w:rsidP="000E0E76">
      <w:pPr>
        <w:suppressAutoHyphens/>
        <w:jc w:val="center"/>
        <w:rPr>
          <w:b/>
          <w:iCs/>
          <w:color w:val="000000"/>
          <w:kern w:val="3"/>
          <w:sz w:val="28"/>
          <w:szCs w:val="28"/>
          <w:lang w:eastAsia="ja-JP" w:bidi="fa-IR"/>
        </w:rPr>
      </w:pPr>
      <w:r>
        <w:rPr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0E0E76" w:rsidRDefault="000E0E76" w:rsidP="000E0E76">
      <w:pPr>
        <w:suppressAutoHyphens/>
        <w:rPr>
          <w:iCs/>
          <w:color w:val="000000"/>
          <w:sz w:val="28"/>
          <w:szCs w:val="28"/>
          <w:lang w:eastAsia="zh-CN"/>
        </w:rPr>
      </w:pPr>
      <w:r>
        <w:rPr>
          <w:iCs/>
          <w:color w:val="000000"/>
          <w:kern w:val="3"/>
          <w:sz w:val="28"/>
          <w:szCs w:val="28"/>
          <w:lang w:eastAsia="ja-JP" w:bidi="fa-IR"/>
        </w:rPr>
        <w:t>о</w:t>
      </w:r>
      <w:r>
        <w:rPr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>
        <w:rPr>
          <w:iCs/>
          <w:color w:val="000000"/>
          <w:kern w:val="3"/>
          <w:sz w:val="28"/>
          <w:szCs w:val="28"/>
          <w:lang w:eastAsia="ja-JP" w:bidi="fa-IR"/>
        </w:rPr>
        <w:t xml:space="preserve">16 июля </w:t>
      </w:r>
      <w:r>
        <w:rPr>
          <w:iCs/>
          <w:color w:val="000000"/>
          <w:kern w:val="3"/>
          <w:sz w:val="28"/>
          <w:szCs w:val="28"/>
          <w:lang w:val="de-DE" w:eastAsia="ja-JP" w:bidi="fa-IR"/>
        </w:rPr>
        <w:t>20</w:t>
      </w:r>
      <w:r>
        <w:rPr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>
        <w:rPr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>
        <w:rPr>
          <w:iCs/>
          <w:color w:val="000000"/>
          <w:kern w:val="3"/>
          <w:sz w:val="28"/>
          <w:szCs w:val="28"/>
          <w:lang w:val="de-DE" w:eastAsia="ja-JP" w:bidi="fa-IR"/>
        </w:rPr>
        <w:tab/>
      </w:r>
      <w:r>
        <w:rPr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                          </w:t>
      </w:r>
      <w:r>
        <w:rPr>
          <w:iCs/>
          <w:color w:val="000000"/>
          <w:kern w:val="3"/>
          <w:sz w:val="28"/>
          <w:szCs w:val="28"/>
          <w:lang w:val="de-DE" w:eastAsia="ja-JP" w:bidi="fa-IR"/>
        </w:rPr>
        <w:t>№</w:t>
      </w:r>
      <w:r w:rsidR="005A4A22">
        <w:rPr>
          <w:iCs/>
          <w:color w:val="000000"/>
          <w:kern w:val="3"/>
          <w:sz w:val="28"/>
          <w:szCs w:val="28"/>
          <w:lang w:eastAsia="ja-JP" w:bidi="fa-IR"/>
        </w:rPr>
        <w:t xml:space="preserve"> 140</w:t>
      </w:r>
      <w:r>
        <w:rPr>
          <w:iCs/>
          <w:color w:val="000000"/>
          <w:kern w:val="3"/>
          <w:sz w:val="28"/>
          <w:szCs w:val="28"/>
          <w:lang w:eastAsia="ja-JP" w:bidi="fa-IR"/>
        </w:rPr>
        <w:t xml:space="preserve"> </w:t>
      </w:r>
    </w:p>
    <w:p w:rsidR="000E0E76" w:rsidRDefault="000E0E76" w:rsidP="000E0E76">
      <w:pPr>
        <w:shd w:val="clear" w:color="auto" w:fill="FFFFFF"/>
        <w:suppressAutoHyphens/>
        <w:spacing w:before="5"/>
        <w:ind w:right="38"/>
        <w:jc w:val="center"/>
        <w:rPr>
          <w:iCs/>
          <w:color w:val="000000"/>
          <w:sz w:val="28"/>
          <w:szCs w:val="28"/>
          <w:lang w:eastAsia="zh-CN"/>
        </w:rPr>
      </w:pPr>
      <w:r>
        <w:rPr>
          <w:iCs/>
          <w:color w:val="000000"/>
          <w:sz w:val="28"/>
          <w:szCs w:val="28"/>
          <w:lang w:eastAsia="zh-CN"/>
        </w:rPr>
        <w:t>город  Кропоткин</w:t>
      </w:r>
    </w:p>
    <w:p w:rsidR="0040101F" w:rsidRPr="0061475B" w:rsidRDefault="0040101F" w:rsidP="00265FBF">
      <w:pPr>
        <w:widowControl w:val="0"/>
        <w:jc w:val="center"/>
        <w:rPr>
          <w:sz w:val="28"/>
          <w:szCs w:val="28"/>
        </w:rPr>
      </w:pPr>
    </w:p>
    <w:p w:rsidR="00985D9F" w:rsidRPr="0061475B" w:rsidRDefault="00985D9F" w:rsidP="00265FBF">
      <w:pPr>
        <w:widowControl w:val="0"/>
        <w:jc w:val="center"/>
        <w:rPr>
          <w:sz w:val="28"/>
          <w:szCs w:val="28"/>
        </w:rPr>
      </w:pPr>
    </w:p>
    <w:p w:rsidR="0061475B" w:rsidRPr="00053CF7" w:rsidRDefault="00F8165A" w:rsidP="00265FBF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053CF7">
        <w:rPr>
          <w:rFonts w:ascii="Times New Roman" w:hAnsi="Times New Roman"/>
          <w:b/>
          <w:sz w:val="28"/>
          <w:szCs w:val="28"/>
        </w:rPr>
        <w:t xml:space="preserve">О </w:t>
      </w:r>
      <w:r w:rsidR="00DF586A" w:rsidRPr="00053CF7">
        <w:rPr>
          <w:rFonts w:ascii="Times New Roman" w:hAnsi="Times New Roman"/>
          <w:b/>
          <w:sz w:val="28"/>
          <w:szCs w:val="28"/>
        </w:rPr>
        <w:t xml:space="preserve">внесении изменений </w:t>
      </w:r>
      <w:r w:rsidR="0011115A" w:rsidRPr="00053CF7">
        <w:rPr>
          <w:rFonts w:ascii="Times New Roman" w:hAnsi="Times New Roman"/>
          <w:b/>
          <w:sz w:val="28"/>
          <w:szCs w:val="28"/>
        </w:rPr>
        <w:t xml:space="preserve">и дополнений </w:t>
      </w:r>
      <w:r w:rsidR="00DF586A" w:rsidRPr="00053CF7">
        <w:rPr>
          <w:rFonts w:ascii="Times New Roman" w:hAnsi="Times New Roman"/>
          <w:b/>
          <w:sz w:val="28"/>
          <w:szCs w:val="28"/>
        </w:rPr>
        <w:t>в</w:t>
      </w:r>
      <w:r w:rsidRPr="00053CF7">
        <w:rPr>
          <w:rFonts w:ascii="Times New Roman" w:hAnsi="Times New Roman"/>
          <w:b/>
          <w:sz w:val="28"/>
          <w:szCs w:val="28"/>
        </w:rPr>
        <w:t xml:space="preserve"> Устав </w:t>
      </w:r>
    </w:p>
    <w:p w:rsidR="00F8165A" w:rsidRPr="00053CF7" w:rsidRDefault="0061475B" w:rsidP="00265FBF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053CF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CD2124" w:rsidRPr="00053CF7">
        <w:rPr>
          <w:rFonts w:ascii="Times New Roman" w:hAnsi="Times New Roman"/>
          <w:b/>
          <w:sz w:val="28"/>
          <w:szCs w:val="28"/>
        </w:rPr>
        <w:t xml:space="preserve">Кавказский </w:t>
      </w:r>
      <w:r w:rsidR="00205EC3" w:rsidRPr="00053CF7">
        <w:rPr>
          <w:rFonts w:ascii="Times New Roman" w:hAnsi="Times New Roman"/>
          <w:b/>
          <w:sz w:val="28"/>
          <w:szCs w:val="28"/>
        </w:rPr>
        <w:t>район</w:t>
      </w:r>
    </w:p>
    <w:p w:rsidR="00F8165A" w:rsidRPr="0061475B" w:rsidRDefault="00F8165A" w:rsidP="00265FB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8165A" w:rsidRPr="00D61311" w:rsidRDefault="00F8165A" w:rsidP="00265FBF">
      <w:pPr>
        <w:widowControl w:val="0"/>
        <w:ind w:firstLine="709"/>
        <w:jc w:val="both"/>
        <w:rPr>
          <w:sz w:val="28"/>
          <w:szCs w:val="28"/>
        </w:rPr>
      </w:pPr>
      <w:r w:rsidRPr="00D61311">
        <w:rPr>
          <w:sz w:val="28"/>
          <w:szCs w:val="28"/>
        </w:rPr>
        <w:t xml:space="preserve">В целях приведения Устава </w:t>
      </w:r>
      <w:r w:rsidR="0061475B" w:rsidRPr="00D61311">
        <w:rPr>
          <w:sz w:val="28"/>
          <w:szCs w:val="28"/>
        </w:rPr>
        <w:t xml:space="preserve">муниципального образования </w:t>
      </w:r>
      <w:r w:rsidR="00CD2124">
        <w:rPr>
          <w:sz w:val="28"/>
          <w:szCs w:val="28"/>
        </w:rPr>
        <w:t>Кавказский</w:t>
      </w:r>
      <w:r w:rsidR="00205EC3" w:rsidRPr="00D61311">
        <w:rPr>
          <w:sz w:val="28"/>
          <w:szCs w:val="28"/>
        </w:rPr>
        <w:t xml:space="preserve"> район</w:t>
      </w:r>
      <w:r w:rsidRPr="00D61311">
        <w:rPr>
          <w:sz w:val="28"/>
          <w:szCs w:val="28"/>
        </w:rPr>
        <w:t xml:space="preserve"> в соответствие с действующим законодательством, в соответствии с пунктом 1 части 10 статьи 35, статьей 44 Федерального закона от 6 октября 2003 года № 131-ФЗ </w:t>
      </w:r>
      <w:r w:rsidR="00AB56B7">
        <w:rPr>
          <w:sz w:val="28"/>
          <w:szCs w:val="28"/>
        </w:rPr>
        <w:t>"</w:t>
      </w:r>
      <w:r w:rsidRPr="00D613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B56B7">
        <w:rPr>
          <w:sz w:val="28"/>
          <w:szCs w:val="28"/>
        </w:rPr>
        <w:t>"</w:t>
      </w:r>
      <w:r w:rsidRPr="00D61311">
        <w:rPr>
          <w:sz w:val="28"/>
          <w:szCs w:val="28"/>
        </w:rPr>
        <w:t xml:space="preserve"> Совет </w:t>
      </w:r>
      <w:r w:rsidR="0061475B" w:rsidRPr="00D61311">
        <w:rPr>
          <w:sz w:val="28"/>
        </w:rPr>
        <w:t xml:space="preserve">муниципального образования </w:t>
      </w:r>
      <w:r w:rsidR="00CD2124">
        <w:rPr>
          <w:sz w:val="28"/>
        </w:rPr>
        <w:t>Кавказский</w:t>
      </w:r>
      <w:r w:rsidR="00E71AA9" w:rsidRPr="00D61311">
        <w:rPr>
          <w:sz w:val="28"/>
          <w:szCs w:val="28"/>
        </w:rPr>
        <w:t xml:space="preserve"> </w:t>
      </w:r>
      <w:r w:rsidR="00205EC3" w:rsidRPr="00D61311">
        <w:rPr>
          <w:sz w:val="28"/>
          <w:szCs w:val="28"/>
        </w:rPr>
        <w:t xml:space="preserve">район </w:t>
      </w:r>
      <w:r w:rsidRPr="00D61311">
        <w:rPr>
          <w:sz w:val="28"/>
          <w:szCs w:val="28"/>
        </w:rPr>
        <w:t>РЕШИЛ:</w:t>
      </w:r>
    </w:p>
    <w:p w:rsidR="00CD2124" w:rsidRDefault="00C67D4C" w:rsidP="00CD2124">
      <w:pPr>
        <w:ind w:firstLine="708"/>
        <w:jc w:val="both"/>
        <w:rPr>
          <w:sz w:val="28"/>
        </w:rPr>
      </w:pPr>
      <w:r w:rsidRPr="006F7168">
        <w:rPr>
          <w:sz w:val="28"/>
        </w:rPr>
        <w:t xml:space="preserve">1. </w:t>
      </w:r>
      <w:proofErr w:type="gramStart"/>
      <w:r w:rsidR="00F8165A" w:rsidRPr="006F7168">
        <w:rPr>
          <w:sz w:val="28"/>
        </w:rPr>
        <w:t xml:space="preserve">Внести в Устав </w:t>
      </w:r>
      <w:r w:rsidRPr="006F7168">
        <w:rPr>
          <w:sz w:val="28"/>
        </w:rPr>
        <w:t xml:space="preserve">муниципального образования </w:t>
      </w:r>
      <w:r w:rsidR="00CD2124">
        <w:rPr>
          <w:sz w:val="28"/>
        </w:rPr>
        <w:t>Кавказский</w:t>
      </w:r>
      <w:r w:rsidR="00205EC3" w:rsidRPr="006F7168">
        <w:rPr>
          <w:sz w:val="28"/>
        </w:rPr>
        <w:t xml:space="preserve"> </w:t>
      </w:r>
      <w:r w:rsidR="00205EC3" w:rsidRPr="006F7168">
        <w:rPr>
          <w:sz w:val="28"/>
          <w:szCs w:val="28"/>
        </w:rPr>
        <w:t>район</w:t>
      </w:r>
      <w:r w:rsidR="00F8165A" w:rsidRPr="006F7168">
        <w:rPr>
          <w:sz w:val="28"/>
        </w:rPr>
        <w:t xml:space="preserve">, принятый решением Совета </w:t>
      </w:r>
      <w:r w:rsidRPr="006F7168">
        <w:rPr>
          <w:sz w:val="28"/>
        </w:rPr>
        <w:t xml:space="preserve">муниципального образования </w:t>
      </w:r>
      <w:r w:rsidR="00CD2124">
        <w:rPr>
          <w:sz w:val="28"/>
        </w:rPr>
        <w:t>Кавказский</w:t>
      </w:r>
      <w:r w:rsidRPr="006F7168">
        <w:rPr>
          <w:sz w:val="28"/>
          <w:szCs w:val="28"/>
        </w:rPr>
        <w:t xml:space="preserve"> </w:t>
      </w:r>
      <w:r w:rsidR="00205EC3" w:rsidRPr="006F7168">
        <w:rPr>
          <w:sz w:val="28"/>
          <w:szCs w:val="28"/>
        </w:rPr>
        <w:t>район</w:t>
      </w:r>
      <w:r w:rsidR="00205EC3" w:rsidRPr="006F7168">
        <w:rPr>
          <w:sz w:val="28"/>
        </w:rPr>
        <w:t xml:space="preserve"> </w:t>
      </w:r>
      <w:r w:rsidR="00830BA5" w:rsidRPr="006F7168">
        <w:rPr>
          <w:sz w:val="28"/>
        </w:rPr>
        <w:t xml:space="preserve">от </w:t>
      </w:r>
      <w:r w:rsidR="00CD2124">
        <w:rPr>
          <w:sz w:val="28"/>
          <w:szCs w:val="28"/>
        </w:rPr>
        <w:t xml:space="preserve">29 марта 2017 года № 421 (в редакции решений Совета муниципального образования Кавказский район от </w:t>
      </w:r>
      <w:r w:rsidR="00CD2124">
        <w:rPr>
          <w:sz w:val="28"/>
        </w:rPr>
        <w:t xml:space="preserve">30 мая 2018 года № 575, 29 мая 2019 № 100, 26 июня 2020 года № 228, </w:t>
      </w:r>
      <w:r w:rsidR="00CD2124">
        <w:rPr>
          <w:sz w:val="28"/>
          <w:szCs w:val="28"/>
        </w:rPr>
        <w:t xml:space="preserve">24 июня 2021 года № 331, 30 июня 2022 года № 421, 25 мая 2023 года № 522), </w:t>
      </w:r>
      <w:r w:rsidR="00CD2124">
        <w:rPr>
          <w:sz w:val="28"/>
        </w:rPr>
        <w:t>изменения, согласно</w:t>
      </w:r>
      <w:proofErr w:type="gramEnd"/>
      <w:r w:rsidR="00CD2124">
        <w:rPr>
          <w:sz w:val="28"/>
        </w:rPr>
        <w:t xml:space="preserve"> приложению.</w:t>
      </w:r>
    </w:p>
    <w:p w:rsidR="00480B3B" w:rsidRDefault="00236EA3" w:rsidP="00480B3B">
      <w:pPr>
        <w:pStyle w:val="11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6C1829" w:rsidRPr="006F7168">
        <w:rPr>
          <w:rFonts w:ascii="Times New Roman" w:hAnsi="Times New Roman"/>
          <w:sz w:val="28"/>
        </w:rPr>
        <w:t xml:space="preserve">. Контроль за выполнением настоящего решения возложить на </w:t>
      </w:r>
      <w:r w:rsidR="00480B3B">
        <w:rPr>
          <w:rFonts w:ascii="Times New Roman" w:hAnsi="Times New Roman"/>
          <w:sz w:val="28"/>
        </w:rPr>
        <w:t xml:space="preserve">постоянную комиссию </w:t>
      </w:r>
      <w:r w:rsidR="00480B3B">
        <w:rPr>
          <w:rFonts w:ascii="Times New Roman" w:hAnsi="Times New Roman"/>
          <w:color w:val="000000"/>
          <w:sz w:val="28"/>
        </w:rPr>
        <w:t>Совета муниципального образования Кавказский район по вопросам местного самоуправления, законности и правопорядка</w:t>
      </w:r>
      <w:r w:rsidR="00053CF7">
        <w:rPr>
          <w:rFonts w:ascii="Times New Roman" w:hAnsi="Times New Roman"/>
          <w:color w:val="000000"/>
          <w:sz w:val="28"/>
        </w:rPr>
        <w:t xml:space="preserve"> </w:t>
      </w:r>
      <w:r w:rsidR="00480B3B">
        <w:rPr>
          <w:rFonts w:ascii="Times New Roman" w:hAnsi="Times New Roman"/>
          <w:color w:val="000000"/>
          <w:sz w:val="28"/>
        </w:rPr>
        <w:t>(</w:t>
      </w:r>
      <w:r w:rsidR="00A9798F">
        <w:rPr>
          <w:rFonts w:ascii="Times New Roman" w:hAnsi="Times New Roman"/>
          <w:color w:val="000000"/>
          <w:sz w:val="28"/>
          <w:szCs w:val="28"/>
        </w:rPr>
        <w:t>Кошелев И.В</w:t>
      </w:r>
      <w:r w:rsidR="00480B3B">
        <w:rPr>
          <w:rFonts w:ascii="Times New Roman" w:hAnsi="Times New Roman"/>
          <w:color w:val="000000"/>
          <w:sz w:val="28"/>
        </w:rPr>
        <w:t>).</w:t>
      </w:r>
    </w:p>
    <w:p w:rsidR="006C1829" w:rsidRDefault="00236EA3" w:rsidP="00265FBF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851F0">
        <w:rPr>
          <w:rFonts w:ascii="Times New Roman" w:hAnsi="Times New Roman"/>
          <w:sz w:val="28"/>
        </w:rPr>
        <w:t>3</w:t>
      </w:r>
      <w:r w:rsidR="006C1829" w:rsidRPr="005851F0">
        <w:rPr>
          <w:rFonts w:ascii="Times New Roman" w:hAnsi="Times New Roman"/>
          <w:sz w:val="28"/>
        </w:rPr>
        <w:t>. Настоящее р</w:t>
      </w:r>
      <w:r w:rsidR="006C1829" w:rsidRPr="005851F0">
        <w:rPr>
          <w:rFonts w:ascii="Times New Roman" w:hAnsi="Times New Roman"/>
          <w:sz w:val="28"/>
          <w:szCs w:val="28"/>
        </w:rPr>
        <w:t xml:space="preserve">ешение вступает в силу </w:t>
      </w:r>
      <w:r w:rsidR="00516032" w:rsidRPr="005851F0">
        <w:rPr>
          <w:rFonts w:ascii="Times New Roman" w:hAnsi="Times New Roman"/>
          <w:sz w:val="28"/>
          <w:szCs w:val="28"/>
        </w:rPr>
        <w:t>на следующий день после</w:t>
      </w:r>
      <w:r w:rsidR="006C1829" w:rsidRPr="005851F0">
        <w:rPr>
          <w:rFonts w:ascii="Times New Roman" w:hAnsi="Times New Roman"/>
          <w:sz w:val="28"/>
          <w:szCs w:val="28"/>
        </w:rPr>
        <w:t xml:space="preserve"> дня его официального опубликования, </w:t>
      </w:r>
      <w:r w:rsidRPr="005851F0">
        <w:rPr>
          <w:rFonts w:ascii="Times New Roman" w:hAnsi="Times New Roman"/>
          <w:sz w:val="28"/>
          <w:szCs w:val="28"/>
        </w:rPr>
        <w:t>произведенного после государственной регистрации</w:t>
      </w:r>
      <w:r w:rsidR="00860557" w:rsidRPr="005851F0">
        <w:rPr>
          <w:rFonts w:ascii="Times New Roman" w:hAnsi="Times New Roman"/>
          <w:sz w:val="28"/>
          <w:szCs w:val="28"/>
        </w:rPr>
        <w:t>, за исключением пункт</w:t>
      </w:r>
      <w:r w:rsidR="00711A09" w:rsidRPr="005851F0">
        <w:rPr>
          <w:rFonts w:ascii="Times New Roman" w:hAnsi="Times New Roman"/>
          <w:sz w:val="28"/>
          <w:szCs w:val="28"/>
        </w:rPr>
        <w:t xml:space="preserve">ов </w:t>
      </w:r>
      <w:r w:rsidR="00321EAC">
        <w:rPr>
          <w:rFonts w:ascii="Times New Roman" w:hAnsi="Times New Roman"/>
          <w:sz w:val="28"/>
          <w:szCs w:val="28"/>
        </w:rPr>
        <w:t>7</w:t>
      </w:r>
      <w:r w:rsidR="00711A09" w:rsidRPr="005851F0">
        <w:rPr>
          <w:rFonts w:ascii="Times New Roman" w:hAnsi="Times New Roman"/>
          <w:sz w:val="28"/>
          <w:szCs w:val="28"/>
        </w:rPr>
        <w:t xml:space="preserve">, </w:t>
      </w:r>
      <w:r w:rsidR="00B37B47">
        <w:rPr>
          <w:rFonts w:ascii="Times New Roman" w:hAnsi="Times New Roman"/>
          <w:sz w:val="28"/>
          <w:szCs w:val="28"/>
        </w:rPr>
        <w:t>8</w:t>
      </w:r>
      <w:r w:rsidR="00EA0A01">
        <w:rPr>
          <w:rFonts w:ascii="Times New Roman" w:hAnsi="Times New Roman"/>
          <w:sz w:val="28"/>
          <w:szCs w:val="28"/>
        </w:rPr>
        <w:t xml:space="preserve">, </w:t>
      </w:r>
      <w:r w:rsidR="00D97653">
        <w:rPr>
          <w:rFonts w:ascii="Times New Roman" w:hAnsi="Times New Roman"/>
          <w:sz w:val="28"/>
          <w:szCs w:val="28"/>
        </w:rPr>
        <w:t>12</w:t>
      </w:r>
      <w:r w:rsidR="00711A09" w:rsidRPr="005851F0">
        <w:rPr>
          <w:rFonts w:ascii="Times New Roman" w:hAnsi="Times New Roman"/>
          <w:sz w:val="28"/>
          <w:szCs w:val="28"/>
        </w:rPr>
        <w:t xml:space="preserve">, </w:t>
      </w:r>
      <w:r w:rsidR="007213C5">
        <w:rPr>
          <w:rFonts w:ascii="Times New Roman" w:hAnsi="Times New Roman"/>
          <w:sz w:val="28"/>
          <w:szCs w:val="28"/>
        </w:rPr>
        <w:t>20</w:t>
      </w:r>
      <w:r w:rsidR="00860557" w:rsidRPr="005851F0">
        <w:rPr>
          <w:rFonts w:ascii="Times New Roman" w:hAnsi="Times New Roman"/>
          <w:sz w:val="28"/>
          <w:szCs w:val="28"/>
        </w:rPr>
        <w:t xml:space="preserve"> приложения к настоящему решению, вступающ</w:t>
      </w:r>
      <w:r w:rsidR="00711A09" w:rsidRPr="005851F0">
        <w:rPr>
          <w:rFonts w:ascii="Times New Roman" w:hAnsi="Times New Roman"/>
          <w:sz w:val="28"/>
          <w:szCs w:val="28"/>
        </w:rPr>
        <w:t>их</w:t>
      </w:r>
      <w:r w:rsidR="00860557" w:rsidRPr="005851F0">
        <w:rPr>
          <w:rFonts w:ascii="Times New Roman" w:hAnsi="Times New Roman"/>
          <w:sz w:val="28"/>
          <w:szCs w:val="28"/>
        </w:rPr>
        <w:t xml:space="preserve"> в силу с </w:t>
      </w:r>
      <w:r w:rsidR="00711A09" w:rsidRPr="005851F0">
        <w:rPr>
          <w:rFonts w:ascii="Times New Roman" w:hAnsi="Times New Roman"/>
          <w:sz w:val="28"/>
          <w:szCs w:val="28"/>
        </w:rPr>
        <w:t>1 сентября 2024 года</w:t>
      </w:r>
      <w:r w:rsidR="00860557" w:rsidRPr="005851F0">
        <w:rPr>
          <w:rFonts w:ascii="Times New Roman" w:hAnsi="Times New Roman"/>
          <w:sz w:val="28"/>
          <w:szCs w:val="28"/>
        </w:rPr>
        <w:t>, но не ранее дня официального опубликования после государственной регистрации</w:t>
      </w:r>
      <w:r w:rsidR="006C1829" w:rsidRPr="005851F0">
        <w:rPr>
          <w:rFonts w:ascii="Times New Roman" w:hAnsi="Times New Roman"/>
          <w:sz w:val="28"/>
          <w:szCs w:val="28"/>
        </w:rPr>
        <w:t>.</w:t>
      </w:r>
    </w:p>
    <w:p w:rsidR="00CD2124" w:rsidRPr="00B9447F" w:rsidRDefault="00CD2124" w:rsidP="00053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1275"/>
        <w:gridCol w:w="4395"/>
      </w:tblGrid>
      <w:tr w:rsidR="00480B3B" w:rsidTr="005A4A22">
        <w:tc>
          <w:tcPr>
            <w:tcW w:w="4503" w:type="dxa"/>
          </w:tcPr>
          <w:p w:rsidR="00480B3B" w:rsidRDefault="005A4A22" w:rsidP="000B0FD3">
            <w:pPr>
              <w:tabs>
                <w:tab w:val="left" w:pos="-142"/>
              </w:tabs>
              <w:snapToGri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480B3B" w:rsidRDefault="00480B3B" w:rsidP="000B0FD3">
            <w:pPr>
              <w:tabs>
                <w:tab w:val="left" w:pos="-142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80B3B" w:rsidRDefault="00480B3B" w:rsidP="000B0FD3">
            <w:pPr>
              <w:tabs>
                <w:tab w:val="left" w:pos="-142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Кавказский район </w:t>
            </w:r>
          </w:p>
          <w:p w:rsidR="00480B3B" w:rsidRDefault="0098374B" w:rsidP="000B0FD3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Ю.А.Ханин</w:t>
            </w:r>
          </w:p>
        </w:tc>
        <w:tc>
          <w:tcPr>
            <w:tcW w:w="1275" w:type="dxa"/>
          </w:tcPr>
          <w:p w:rsidR="00480B3B" w:rsidRDefault="00480B3B" w:rsidP="000B0FD3">
            <w:pPr>
              <w:snapToGrid w:val="0"/>
              <w:ind w:right="-1"/>
              <w:jc w:val="both"/>
              <w:rPr>
                <w:sz w:val="28"/>
              </w:rPr>
            </w:pPr>
          </w:p>
        </w:tc>
        <w:tc>
          <w:tcPr>
            <w:tcW w:w="4395" w:type="dxa"/>
          </w:tcPr>
          <w:p w:rsidR="00480B3B" w:rsidRDefault="00480B3B" w:rsidP="000B0FD3">
            <w:pPr>
              <w:snapToGrid w:val="0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</w:t>
            </w:r>
          </w:p>
          <w:p w:rsidR="00480B3B" w:rsidRDefault="00480B3B" w:rsidP="000B0FD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480B3B" w:rsidRDefault="00480B3B" w:rsidP="000B0FD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Кавказский район</w:t>
            </w:r>
          </w:p>
          <w:p w:rsidR="00480B3B" w:rsidRDefault="00480B3B" w:rsidP="000B0FD3">
            <w:pPr>
              <w:ind w:right="-1"/>
              <w:jc w:val="right"/>
              <w:rPr>
                <w:sz w:val="28"/>
              </w:rPr>
            </w:pPr>
            <w:r>
              <w:rPr>
                <w:sz w:val="28"/>
              </w:rPr>
              <w:t>И.В. Савин</w:t>
            </w:r>
          </w:p>
        </w:tc>
      </w:tr>
    </w:tbl>
    <w:p w:rsidR="006C1829" w:rsidRPr="00A33B18" w:rsidRDefault="006C1829" w:rsidP="00265FBF">
      <w:pPr>
        <w:widowControl w:val="0"/>
        <w:jc w:val="both"/>
      </w:pPr>
    </w:p>
    <w:p w:rsidR="003E20A9" w:rsidRPr="003E20A9" w:rsidRDefault="003E20A9" w:rsidP="000E0E76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sectPr w:rsidR="003E20A9" w:rsidRPr="003E20A9" w:rsidSect="00053CF7">
      <w:headerReference w:type="default" r:id="rId9"/>
      <w:pgSz w:w="11906" w:h="16838"/>
      <w:pgMar w:top="1134" w:right="567" w:bottom="284" w:left="1276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3DF" w:rsidRDefault="001B63DF" w:rsidP="009836CE">
      <w:r>
        <w:separator/>
      </w:r>
    </w:p>
  </w:endnote>
  <w:endnote w:type="continuationSeparator" w:id="0">
    <w:p w:rsidR="001B63DF" w:rsidRDefault="001B63DF" w:rsidP="0098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3DF" w:rsidRDefault="001B63DF" w:rsidP="009836CE">
      <w:r>
        <w:separator/>
      </w:r>
    </w:p>
  </w:footnote>
  <w:footnote w:type="continuationSeparator" w:id="0">
    <w:p w:rsidR="001B63DF" w:rsidRDefault="001B63DF" w:rsidP="00983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DB" w:rsidRDefault="00C44B2E" w:rsidP="00A40EDB">
    <w:pPr>
      <w:pStyle w:val="a5"/>
      <w:jc w:val="center"/>
    </w:pPr>
    <w:fldSimple w:instr=" PAGE   \* MERGEFORMAT ">
      <w:r w:rsidR="000E0E76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8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">
    <w:nsid w:val="2DB37495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7">
    <w:nsid w:val="497F4C87"/>
    <w:multiLevelType w:val="multilevel"/>
    <w:tmpl w:val="2168F2FA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6" w:hanging="2160"/>
      </w:pPr>
      <w:rPr>
        <w:rFonts w:hint="default"/>
      </w:rPr>
    </w:lvl>
  </w:abstractNum>
  <w:abstractNum w:abstractNumId="8">
    <w:nsid w:val="735720AE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29B"/>
    <w:rsid w:val="00000744"/>
    <w:rsid w:val="00001D99"/>
    <w:rsid w:val="00002D39"/>
    <w:rsid w:val="0000337F"/>
    <w:rsid w:val="00011ED8"/>
    <w:rsid w:val="00012D79"/>
    <w:rsid w:val="000137D1"/>
    <w:rsid w:val="000139F4"/>
    <w:rsid w:val="00017639"/>
    <w:rsid w:val="00023928"/>
    <w:rsid w:val="00024B26"/>
    <w:rsid w:val="00030B6B"/>
    <w:rsid w:val="00031DD2"/>
    <w:rsid w:val="0003299C"/>
    <w:rsid w:val="00034C08"/>
    <w:rsid w:val="00036797"/>
    <w:rsid w:val="00044F98"/>
    <w:rsid w:val="000467D1"/>
    <w:rsid w:val="00047411"/>
    <w:rsid w:val="00053CF7"/>
    <w:rsid w:val="00055E9F"/>
    <w:rsid w:val="00056D7D"/>
    <w:rsid w:val="00057209"/>
    <w:rsid w:val="00060A2A"/>
    <w:rsid w:val="00061865"/>
    <w:rsid w:val="000647F3"/>
    <w:rsid w:val="00067977"/>
    <w:rsid w:val="00076940"/>
    <w:rsid w:val="0008229B"/>
    <w:rsid w:val="00091615"/>
    <w:rsid w:val="000953C8"/>
    <w:rsid w:val="0009691C"/>
    <w:rsid w:val="000A00B9"/>
    <w:rsid w:val="000A05EB"/>
    <w:rsid w:val="000A0786"/>
    <w:rsid w:val="000A1DE9"/>
    <w:rsid w:val="000A29D0"/>
    <w:rsid w:val="000A41C7"/>
    <w:rsid w:val="000B0B06"/>
    <w:rsid w:val="000B0FD3"/>
    <w:rsid w:val="000B2495"/>
    <w:rsid w:val="000B5AC3"/>
    <w:rsid w:val="000B7C44"/>
    <w:rsid w:val="000D26CD"/>
    <w:rsid w:val="000E0129"/>
    <w:rsid w:val="000E0E76"/>
    <w:rsid w:val="000E7781"/>
    <w:rsid w:val="000E7EB1"/>
    <w:rsid w:val="000F2709"/>
    <w:rsid w:val="000F2B41"/>
    <w:rsid w:val="000F67A1"/>
    <w:rsid w:val="000F750A"/>
    <w:rsid w:val="000F7ACF"/>
    <w:rsid w:val="000F7F86"/>
    <w:rsid w:val="001007B5"/>
    <w:rsid w:val="001063AA"/>
    <w:rsid w:val="00106C4A"/>
    <w:rsid w:val="00107355"/>
    <w:rsid w:val="001103B7"/>
    <w:rsid w:val="0011115A"/>
    <w:rsid w:val="00112040"/>
    <w:rsid w:val="00113960"/>
    <w:rsid w:val="00113A77"/>
    <w:rsid w:val="00114802"/>
    <w:rsid w:val="00123603"/>
    <w:rsid w:val="00125783"/>
    <w:rsid w:val="00127292"/>
    <w:rsid w:val="00127A96"/>
    <w:rsid w:val="00131503"/>
    <w:rsid w:val="001316D5"/>
    <w:rsid w:val="0013589C"/>
    <w:rsid w:val="0014158F"/>
    <w:rsid w:val="00142EBC"/>
    <w:rsid w:val="001438E1"/>
    <w:rsid w:val="001449E1"/>
    <w:rsid w:val="00146683"/>
    <w:rsid w:val="001473D1"/>
    <w:rsid w:val="00147906"/>
    <w:rsid w:val="00151E47"/>
    <w:rsid w:val="00152756"/>
    <w:rsid w:val="00154FCF"/>
    <w:rsid w:val="00156770"/>
    <w:rsid w:val="00161BAB"/>
    <w:rsid w:val="00164806"/>
    <w:rsid w:val="00166117"/>
    <w:rsid w:val="0017009C"/>
    <w:rsid w:val="001745DB"/>
    <w:rsid w:val="001752D5"/>
    <w:rsid w:val="00175BB6"/>
    <w:rsid w:val="001804CB"/>
    <w:rsid w:val="00180770"/>
    <w:rsid w:val="0018139A"/>
    <w:rsid w:val="00181962"/>
    <w:rsid w:val="00186D35"/>
    <w:rsid w:val="001959A9"/>
    <w:rsid w:val="0019655B"/>
    <w:rsid w:val="001A0E19"/>
    <w:rsid w:val="001A3DEC"/>
    <w:rsid w:val="001A4F56"/>
    <w:rsid w:val="001B63DF"/>
    <w:rsid w:val="001C3620"/>
    <w:rsid w:val="001C50C6"/>
    <w:rsid w:val="001D0792"/>
    <w:rsid w:val="001D0FD6"/>
    <w:rsid w:val="001D287A"/>
    <w:rsid w:val="001D3D2A"/>
    <w:rsid w:val="001E20FF"/>
    <w:rsid w:val="001E264E"/>
    <w:rsid w:val="001E561C"/>
    <w:rsid w:val="001E749B"/>
    <w:rsid w:val="001F2A1B"/>
    <w:rsid w:val="001F2E6C"/>
    <w:rsid w:val="001F5CAA"/>
    <w:rsid w:val="001F710D"/>
    <w:rsid w:val="00204B97"/>
    <w:rsid w:val="00204E54"/>
    <w:rsid w:val="00205EC3"/>
    <w:rsid w:val="00205F27"/>
    <w:rsid w:val="00206776"/>
    <w:rsid w:val="00206B33"/>
    <w:rsid w:val="00206C97"/>
    <w:rsid w:val="00206EBB"/>
    <w:rsid w:val="00206F4E"/>
    <w:rsid w:val="00210337"/>
    <w:rsid w:val="00210BC9"/>
    <w:rsid w:val="0021221B"/>
    <w:rsid w:val="002127A1"/>
    <w:rsid w:val="0021307F"/>
    <w:rsid w:val="0021604A"/>
    <w:rsid w:val="00216264"/>
    <w:rsid w:val="002251EB"/>
    <w:rsid w:val="00225916"/>
    <w:rsid w:val="0023185C"/>
    <w:rsid w:val="00231867"/>
    <w:rsid w:val="00236EA3"/>
    <w:rsid w:val="00237F90"/>
    <w:rsid w:val="002405DE"/>
    <w:rsid w:val="00240AF7"/>
    <w:rsid w:val="00243BF3"/>
    <w:rsid w:val="00246ADA"/>
    <w:rsid w:val="002506F3"/>
    <w:rsid w:val="0025134A"/>
    <w:rsid w:val="00251A48"/>
    <w:rsid w:val="00254580"/>
    <w:rsid w:val="00255641"/>
    <w:rsid w:val="00255D4D"/>
    <w:rsid w:val="00256071"/>
    <w:rsid w:val="002565DD"/>
    <w:rsid w:val="00262786"/>
    <w:rsid w:val="00264E54"/>
    <w:rsid w:val="00265FBF"/>
    <w:rsid w:val="00267DDC"/>
    <w:rsid w:val="0027454A"/>
    <w:rsid w:val="0027601A"/>
    <w:rsid w:val="0027627B"/>
    <w:rsid w:val="00277169"/>
    <w:rsid w:val="00280242"/>
    <w:rsid w:val="00280FDA"/>
    <w:rsid w:val="00281084"/>
    <w:rsid w:val="00283D2B"/>
    <w:rsid w:val="00286A49"/>
    <w:rsid w:val="0028734B"/>
    <w:rsid w:val="0029020B"/>
    <w:rsid w:val="00296624"/>
    <w:rsid w:val="00296B88"/>
    <w:rsid w:val="00297376"/>
    <w:rsid w:val="002A0A4E"/>
    <w:rsid w:val="002A23E9"/>
    <w:rsid w:val="002A6FFE"/>
    <w:rsid w:val="002B0EF9"/>
    <w:rsid w:val="002B24F6"/>
    <w:rsid w:val="002B2BD5"/>
    <w:rsid w:val="002B31F3"/>
    <w:rsid w:val="002B3438"/>
    <w:rsid w:val="002B5BAD"/>
    <w:rsid w:val="002B6E3C"/>
    <w:rsid w:val="002C3349"/>
    <w:rsid w:val="002C6CC0"/>
    <w:rsid w:val="002C6FC3"/>
    <w:rsid w:val="002C7940"/>
    <w:rsid w:val="002D0005"/>
    <w:rsid w:val="002D0DB9"/>
    <w:rsid w:val="002D1182"/>
    <w:rsid w:val="002D15AE"/>
    <w:rsid w:val="002D1627"/>
    <w:rsid w:val="002D1A8E"/>
    <w:rsid w:val="002D200C"/>
    <w:rsid w:val="002E5019"/>
    <w:rsid w:val="002E636D"/>
    <w:rsid w:val="002E7AF8"/>
    <w:rsid w:val="002F76BE"/>
    <w:rsid w:val="002F7B10"/>
    <w:rsid w:val="00303178"/>
    <w:rsid w:val="00303591"/>
    <w:rsid w:val="00307092"/>
    <w:rsid w:val="0030712D"/>
    <w:rsid w:val="00310D63"/>
    <w:rsid w:val="00313A53"/>
    <w:rsid w:val="003146CF"/>
    <w:rsid w:val="0031510A"/>
    <w:rsid w:val="003169C2"/>
    <w:rsid w:val="00316AB5"/>
    <w:rsid w:val="00317819"/>
    <w:rsid w:val="00321EAC"/>
    <w:rsid w:val="00322F6A"/>
    <w:rsid w:val="00323F1D"/>
    <w:rsid w:val="003260F5"/>
    <w:rsid w:val="003319C2"/>
    <w:rsid w:val="003325AC"/>
    <w:rsid w:val="00336145"/>
    <w:rsid w:val="00340F0D"/>
    <w:rsid w:val="00342F2D"/>
    <w:rsid w:val="003430AB"/>
    <w:rsid w:val="00347B98"/>
    <w:rsid w:val="0035161D"/>
    <w:rsid w:val="003542B7"/>
    <w:rsid w:val="0036071E"/>
    <w:rsid w:val="00361C17"/>
    <w:rsid w:val="0036332B"/>
    <w:rsid w:val="0036456B"/>
    <w:rsid w:val="00370437"/>
    <w:rsid w:val="0037138F"/>
    <w:rsid w:val="00383149"/>
    <w:rsid w:val="003836FC"/>
    <w:rsid w:val="003839C2"/>
    <w:rsid w:val="00386E62"/>
    <w:rsid w:val="00391285"/>
    <w:rsid w:val="003A0290"/>
    <w:rsid w:val="003A1696"/>
    <w:rsid w:val="003A1A27"/>
    <w:rsid w:val="003A24D0"/>
    <w:rsid w:val="003A306C"/>
    <w:rsid w:val="003A451A"/>
    <w:rsid w:val="003A5D0F"/>
    <w:rsid w:val="003A5FC8"/>
    <w:rsid w:val="003A613B"/>
    <w:rsid w:val="003A77DF"/>
    <w:rsid w:val="003A7E22"/>
    <w:rsid w:val="003B1C97"/>
    <w:rsid w:val="003B2C71"/>
    <w:rsid w:val="003B2E97"/>
    <w:rsid w:val="003B480D"/>
    <w:rsid w:val="003B4D1B"/>
    <w:rsid w:val="003B5F77"/>
    <w:rsid w:val="003C14E1"/>
    <w:rsid w:val="003C1D84"/>
    <w:rsid w:val="003C62E1"/>
    <w:rsid w:val="003D2ED5"/>
    <w:rsid w:val="003D4280"/>
    <w:rsid w:val="003E20A9"/>
    <w:rsid w:val="003E28B5"/>
    <w:rsid w:val="003E4662"/>
    <w:rsid w:val="003E6738"/>
    <w:rsid w:val="003F28E1"/>
    <w:rsid w:val="003F4510"/>
    <w:rsid w:val="003F4F37"/>
    <w:rsid w:val="003F7081"/>
    <w:rsid w:val="0040101F"/>
    <w:rsid w:val="00403186"/>
    <w:rsid w:val="00403A0B"/>
    <w:rsid w:val="004053DA"/>
    <w:rsid w:val="004064CF"/>
    <w:rsid w:val="0041216F"/>
    <w:rsid w:val="004143E5"/>
    <w:rsid w:val="00420CDB"/>
    <w:rsid w:val="00421A3C"/>
    <w:rsid w:val="0042252C"/>
    <w:rsid w:val="004234EF"/>
    <w:rsid w:val="00424001"/>
    <w:rsid w:val="00432D22"/>
    <w:rsid w:val="004343CE"/>
    <w:rsid w:val="00437D90"/>
    <w:rsid w:val="0044017A"/>
    <w:rsid w:val="004419FE"/>
    <w:rsid w:val="004454D5"/>
    <w:rsid w:val="00447261"/>
    <w:rsid w:val="004503EC"/>
    <w:rsid w:val="004513A7"/>
    <w:rsid w:val="004520F3"/>
    <w:rsid w:val="0045761F"/>
    <w:rsid w:val="00461331"/>
    <w:rsid w:val="0046274D"/>
    <w:rsid w:val="00462920"/>
    <w:rsid w:val="00465187"/>
    <w:rsid w:val="00472B51"/>
    <w:rsid w:val="00473AB8"/>
    <w:rsid w:val="00480B3B"/>
    <w:rsid w:val="00482BFA"/>
    <w:rsid w:val="00484C1A"/>
    <w:rsid w:val="00485808"/>
    <w:rsid w:val="004959F9"/>
    <w:rsid w:val="00496EA8"/>
    <w:rsid w:val="004B333B"/>
    <w:rsid w:val="004B4AF7"/>
    <w:rsid w:val="004B6A04"/>
    <w:rsid w:val="004C23E1"/>
    <w:rsid w:val="004C38F9"/>
    <w:rsid w:val="004E09FD"/>
    <w:rsid w:val="004E5A6E"/>
    <w:rsid w:val="004F1359"/>
    <w:rsid w:val="004F224F"/>
    <w:rsid w:val="004F5B8C"/>
    <w:rsid w:val="004F702C"/>
    <w:rsid w:val="00501790"/>
    <w:rsid w:val="00506740"/>
    <w:rsid w:val="005120B6"/>
    <w:rsid w:val="0051308C"/>
    <w:rsid w:val="00513700"/>
    <w:rsid w:val="00515A65"/>
    <w:rsid w:val="00515C91"/>
    <w:rsid w:val="00516032"/>
    <w:rsid w:val="005225DD"/>
    <w:rsid w:val="00525A85"/>
    <w:rsid w:val="00531ED4"/>
    <w:rsid w:val="005467F5"/>
    <w:rsid w:val="00546EF3"/>
    <w:rsid w:val="00547C7C"/>
    <w:rsid w:val="0056138F"/>
    <w:rsid w:val="00562C5B"/>
    <w:rsid w:val="00566529"/>
    <w:rsid w:val="0057162D"/>
    <w:rsid w:val="005724FB"/>
    <w:rsid w:val="00573435"/>
    <w:rsid w:val="005744A2"/>
    <w:rsid w:val="00575E21"/>
    <w:rsid w:val="005764D4"/>
    <w:rsid w:val="005765FE"/>
    <w:rsid w:val="00577AFB"/>
    <w:rsid w:val="00580761"/>
    <w:rsid w:val="005851F0"/>
    <w:rsid w:val="00587CBD"/>
    <w:rsid w:val="00590FD0"/>
    <w:rsid w:val="005924BE"/>
    <w:rsid w:val="0059509B"/>
    <w:rsid w:val="00596207"/>
    <w:rsid w:val="00596527"/>
    <w:rsid w:val="005A04C7"/>
    <w:rsid w:val="005A3344"/>
    <w:rsid w:val="005A3651"/>
    <w:rsid w:val="005A3E32"/>
    <w:rsid w:val="005A4A22"/>
    <w:rsid w:val="005A62DF"/>
    <w:rsid w:val="005A6F7B"/>
    <w:rsid w:val="005B5C99"/>
    <w:rsid w:val="005B6027"/>
    <w:rsid w:val="005C11B6"/>
    <w:rsid w:val="005C49B8"/>
    <w:rsid w:val="005C4BBC"/>
    <w:rsid w:val="005C5C42"/>
    <w:rsid w:val="005C5E48"/>
    <w:rsid w:val="005C73E1"/>
    <w:rsid w:val="005C7FB7"/>
    <w:rsid w:val="005D0424"/>
    <w:rsid w:val="005D0D48"/>
    <w:rsid w:val="005D4615"/>
    <w:rsid w:val="005D54F2"/>
    <w:rsid w:val="005E00CB"/>
    <w:rsid w:val="005E0841"/>
    <w:rsid w:val="005E086B"/>
    <w:rsid w:val="005E5A93"/>
    <w:rsid w:val="005E7A7A"/>
    <w:rsid w:val="005F26C1"/>
    <w:rsid w:val="005F3968"/>
    <w:rsid w:val="005F5940"/>
    <w:rsid w:val="00602723"/>
    <w:rsid w:val="00603803"/>
    <w:rsid w:val="0060408D"/>
    <w:rsid w:val="0060471F"/>
    <w:rsid w:val="00605F29"/>
    <w:rsid w:val="006062C0"/>
    <w:rsid w:val="0061475B"/>
    <w:rsid w:val="00615342"/>
    <w:rsid w:val="00616F04"/>
    <w:rsid w:val="00622291"/>
    <w:rsid w:val="006226DC"/>
    <w:rsid w:val="00623C78"/>
    <w:rsid w:val="00632190"/>
    <w:rsid w:val="006371AC"/>
    <w:rsid w:val="00640EBC"/>
    <w:rsid w:val="00642C6C"/>
    <w:rsid w:val="00642EC3"/>
    <w:rsid w:val="00645128"/>
    <w:rsid w:val="00645CC1"/>
    <w:rsid w:val="00651623"/>
    <w:rsid w:val="0065683D"/>
    <w:rsid w:val="00657115"/>
    <w:rsid w:val="006571F9"/>
    <w:rsid w:val="00657C41"/>
    <w:rsid w:val="00662139"/>
    <w:rsid w:val="00664474"/>
    <w:rsid w:val="00664C8E"/>
    <w:rsid w:val="006661AA"/>
    <w:rsid w:val="0066650E"/>
    <w:rsid w:val="00666F4E"/>
    <w:rsid w:val="00672A04"/>
    <w:rsid w:val="00673DDD"/>
    <w:rsid w:val="00674D0A"/>
    <w:rsid w:val="00675FF7"/>
    <w:rsid w:val="0068250D"/>
    <w:rsid w:val="0068268B"/>
    <w:rsid w:val="006855F3"/>
    <w:rsid w:val="00690198"/>
    <w:rsid w:val="006950AA"/>
    <w:rsid w:val="00695D30"/>
    <w:rsid w:val="00695F81"/>
    <w:rsid w:val="00696FF2"/>
    <w:rsid w:val="006A2B3D"/>
    <w:rsid w:val="006A4EE3"/>
    <w:rsid w:val="006A6244"/>
    <w:rsid w:val="006C1339"/>
    <w:rsid w:val="006C1829"/>
    <w:rsid w:val="006C5CF7"/>
    <w:rsid w:val="006C6301"/>
    <w:rsid w:val="006D3F97"/>
    <w:rsid w:val="006D4B04"/>
    <w:rsid w:val="006D7B8F"/>
    <w:rsid w:val="006E2AC1"/>
    <w:rsid w:val="006E6015"/>
    <w:rsid w:val="006E7085"/>
    <w:rsid w:val="006F1748"/>
    <w:rsid w:val="006F1A78"/>
    <w:rsid w:val="006F3EBC"/>
    <w:rsid w:val="006F7168"/>
    <w:rsid w:val="006F7449"/>
    <w:rsid w:val="006F7731"/>
    <w:rsid w:val="006F79AC"/>
    <w:rsid w:val="00700691"/>
    <w:rsid w:val="00702EE6"/>
    <w:rsid w:val="0070458C"/>
    <w:rsid w:val="00711A09"/>
    <w:rsid w:val="007123BD"/>
    <w:rsid w:val="00713EF7"/>
    <w:rsid w:val="007213C5"/>
    <w:rsid w:val="00725E71"/>
    <w:rsid w:val="00726AB2"/>
    <w:rsid w:val="007308DB"/>
    <w:rsid w:val="007337BB"/>
    <w:rsid w:val="00735C57"/>
    <w:rsid w:val="0074104E"/>
    <w:rsid w:val="0074236D"/>
    <w:rsid w:val="00743157"/>
    <w:rsid w:val="0074376E"/>
    <w:rsid w:val="00744F55"/>
    <w:rsid w:val="00750F1C"/>
    <w:rsid w:val="00752B8A"/>
    <w:rsid w:val="007538E4"/>
    <w:rsid w:val="0075729B"/>
    <w:rsid w:val="00760063"/>
    <w:rsid w:val="007617F6"/>
    <w:rsid w:val="00763466"/>
    <w:rsid w:val="007638A5"/>
    <w:rsid w:val="007717AB"/>
    <w:rsid w:val="007721D9"/>
    <w:rsid w:val="0077526E"/>
    <w:rsid w:val="0077595D"/>
    <w:rsid w:val="00775D6A"/>
    <w:rsid w:val="007764CE"/>
    <w:rsid w:val="0078015E"/>
    <w:rsid w:val="00784CB0"/>
    <w:rsid w:val="00793B61"/>
    <w:rsid w:val="00796FA0"/>
    <w:rsid w:val="007A0C9D"/>
    <w:rsid w:val="007A5987"/>
    <w:rsid w:val="007A5ABB"/>
    <w:rsid w:val="007A68B0"/>
    <w:rsid w:val="007B2D1D"/>
    <w:rsid w:val="007B33DD"/>
    <w:rsid w:val="007B3716"/>
    <w:rsid w:val="007B4A88"/>
    <w:rsid w:val="007B66D2"/>
    <w:rsid w:val="007C06D1"/>
    <w:rsid w:val="007C0864"/>
    <w:rsid w:val="007C16B3"/>
    <w:rsid w:val="007C3952"/>
    <w:rsid w:val="007D0BD2"/>
    <w:rsid w:val="007D20C6"/>
    <w:rsid w:val="007D4651"/>
    <w:rsid w:val="007D718E"/>
    <w:rsid w:val="007E25E1"/>
    <w:rsid w:val="007E2677"/>
    <w:rsid w:val="007E57AE"/>
    <w:rsid w:val="007F02ED"/>
    <w:rsid w:val="007F084E"/>
    <w:rsid w:val="007F2C29"/>
    <w:rsid w:val="007F2CD8"/>
    <w:rsid w:val="00805703"/>
    <w:rsid w:val="00805B7F"/>
    <w:rsid w:val="0080726E"/>
    <w:rsid w:val="0081142F"/>
    <w:rsid w:val="00812ACD"/>
    <w:rsid w:val="00813CF6"/>
    <w:rsid w:val="008213F1"/>
    <w:rsid w:val="00822A0A"/>
    <w:rsid w:val="00824711"/>
    <w:rsid w:val="00824EB0"/>
    <w:rsid w:val="00830BA5"/>
    <w:rsid w:val="008344D0"/>
    <w:rsid w:val="008362CC"/>
    <w:rsid w:val="00836AE7"/>
    <w:rsid w:val="00837CA9"/>
    <w:rsid w:val="00843A00"/>
    <w:rsid w:val="00860557"/>
    <w:rsid w:val="008612CF"/>
    <w:rsid w:val="0086349F"/>
    <w:rsid w:val="00866AB1"/>
    <w:rsid w:val="0087001E"/>
    <w:rsid w:val="008704F6"/>
    <w:rsid w:val="00871209"/>
    <w:rsid w:val="008745AD"/>
    <w:rsid w:val="0087580B"/>
    <w:rsid w:val="0087704F"/>
    <w:rsid w:val="0088118D"/>
    <w:rsid w:val="00887EC8"/>
    <w:rsid w:val="00891C7D"/>
    <w:rsid w:val="008920BC"/>
    <w:rsid w:val="00892659"/>
    <w:rsid w:val="0089779C"/>
    <w:rsid w:val="008A12B4"/>
    <w:rsid w:val="008A1624"/>
    <w:rsid w:val="008A3013"/>
    <w:rsid w:val="008A4CF7"/>
    <w:rsid w:val="008A6E9D"/>
    <w:rsid w:val="008A6F5E"/>
    <w:rsid w:val="008B01F2"/>
    <w:rsid w:val="008B2505"/>
    <w:rsid w:val="008B288C"/>
    <w:rsid w:val="008B6F06"/>
    <w:rsid w:val="008C368C"/>
    <w:rsid w:val="008C4934"/>
    <w:rsid w:val="008D4F34"/>
    <w:rsid w:val="008D509E"/>
    <w:rsid w:val="008D6B00"/>
    <w:rsid w:val="008D7733"/>
    <w:rsid w:val="008E454D"/>
    <w:rsid w:val="008E6B60"/>
    <w:rsid w:val="008F3CC5"/>
    <w:rsid w:val="008F476D"/>
    <w:rsid w:val="008F4BC1"/>
    <w:rsid w:val="008F56B8"/>
    <w:rsid w:val="008F59FE"/>
    <w:rsid w:val="008F6C08"/>
    <w:rsid w:val="008F7B53"/>
    <w:rsid w:val="00905777"/>
    <w:rsid w:val="00906D33"/>
    <w:rsid w:val="00911115"/>
    <w:rsid w:val="00915021"/>
    <w:rsid w:val="00915022"/>
    <w:rsid w:val="00925474"/>
    <w:rsid w:val="00927600"/>
    <w:rsid w:val="00930A16"/>
    <w:rsid w:val="009352C0"/>
    <w:rsid w:val="00935BBA"/>
    <w:rsid w:val="0093798B"/>
    <w:rsid w:val="00941FCF"/>
    <w:rsid w:val="00943EAF"/>
    <w:rsid w:val="00947BD6"/>
    <w:rsid w:val="00947E78"/>
    <w:rsid w:val="00953BAD"/>
    <w:rsid w:val="00956300"/>
    <w:rsid w:val="00960256"/>
    <w:rsid w:val="00965FF7"/>
    <w:rsid w:val="009836CE"/>
    <w:rsid w:val="0098374B"/>
    <w:rsid w:val="009843E1"/>
    <w:rsid w:val="00984837"/>
    <w:rsid w:val="00984F1E"/>
    <w:rsid w:val="00985D9F"/>
    <w:rsid w:val="00990581"/>
    <w:rsid w:val="009910D4"/>
    <w:rsid w:val="00992096"/>
    <w:rsid w:val="00993F7B"/>
    <w:rsid w:val="009948B0"/>
    <w:rsid w:val="009949DB"/>
    <w:rsid w:val="009A1FFB"/>
    <w:rsid w:val="009A6E2E"/>
    <w:rsid w:val="009A7EA6"/>
    <w:rsid w:val="009B0CE8"/>
    <w:rsid w:val="009B4D26"/>
    <w:rsid w:val="009B6B68"/>
    <w:rsid w:val="009C0929"/>
    <w:rsid w:val="009C164C"/>
    <w:rsid w:val="009C200C"/>
    <w:rsid w:val="009C224A"/>
    <w:rsid w:val="009C63E7"/>
    <w:rsid w:val="009D0419"/>
    <w:rsid w:val="009D2BB1"/>
    <w:rsid w:val="009D2DC3"/>
    <w:rsid w:val="009D6E18"/>
    <w:rsid w:val="009D79E8"/>
    <w:rsid w:val="009F21E2"/>
    <w:rsid w:val="009F3737"/>
    <w:rsid w:val="00A02A1B"/>
    <w:rsid w:val="00A0479A"/>
    <w:rsid w:val="00A051B1"/>
    <w:rsid w:val="00A07990"/>
    <w:rsid w:val="00A144E4"/>
    <w:rsid w:val="00A14529"/>
    <w:rsid w:val="00A25B9F"/>
    <w:rsid w:val="00A300E6"/>
    <w:rsid w:val="00A30212"/>
    <w:rsid w:val="00A3251C"/>
    <w:rsid w:val="00A33B18"/>
    <w:rsid w:val="00A36A26"/>
    <w:rsid w:val="00A4030F"/>
    <w:rsid w:val="00A4067B"/>
    <w:rsid w:val="00A40EDB"/>
    <w:rsid w:val="00A474E6"/>
    <w:rsid w:val="00A477F1"/>
    <w:rsid w:val="00A529B7"/>
    <w:rsid w:val="00A52FFD"/>
    <w:rsid w:val="00A54E9E"/>
    <w:rsid w:val="00A604EA"/>
    <w:rsid w:val="00A615C2"/>
    <w:rsid w:val="00A61E79"/>
    <w:rsid w:val="00A651C2"/>
    <w:rsid w:val="00A7006F"/>
    <w:rsid w:val="00A712F3"/>
    <w:rsid w:val="00A72C5D"/>
    <w:rsid w:val="00A73E9F"/>
    <w:rsid w:val="00A90787"/>
    <w:rsid w:val="00A90C1D"/>
    <w:rsid w:val="00A9798F"/>
    <w:rsid w:val="00AA5F57"/>
    <w:rsid w:val="00AA7B9C"/>
    <w:rsid w:val="00AB1E6D"/>
    <w:rsid w:val="00AB56B7"/>
    <w:rsid w:val="00AC08B7"/>
    <w:rsid w:val="00AC15CE"/>
    <w:rsid w:val="00AC6F2C"/>
    <w:rsid w:val="00AD2B0E"/>
    <w:rsid w:val="00AD2E4B"/>
    <w:rsid w:val="00AD711C"/>
    <w:rsid w:val="00AE1718"/>
    <w:rsid w:val="00AE2161"/>
    <w:rsid w:val="00AE4ADB"/>
    <w:rsid w:val="00AF056F"/>
    <w:rsid w:val="00AF1251"/>
    <w:rsid w:val="00AF1AB9"/>
    <w:rsid w:val="00AF4577"/>
    <w:rsid w:val="00AF59C9"/>
    <w:rsid w:val="00AF7DA8"/>
    <w:rsid w:val="00B034ED"/>
    <w:rsid w:val="00B040B2"/>
    <w:rsid w:val="00B0432C"/>
    <w:rsid w:val="00B106FD"/>
    <w:rsid w:val="00B1443A"/>
    <w:rsid w:val="00B25C8E"/>
    <w:rsid w:val="00B27292"/>
    <w:rsid w:val="00B27DCA"/>
    <w:rsid w:val="00B30C45"/>
    <w:rsid w:val="00B30F93"/>
    <w:rsid w:val="00B313B2"/>
    <w:rsid w:val="00B3463A"/>
    <w:rsid w:val="00B35141"/>
    <w:rsid w:val="00B36007"/>
    <w:rsid w:val="00B37B47"/>
    <w:rsid w:val="00B40220"/>
    <w:rsid w:val="00B424FA"/>
    <w:rsid w:val="00B42E77"/>
    <w:rsid w:val="00B437DC"/>
    <w:rsid w:val="00B449A5"/>
    <w:rsid w:val="00B472C8"/>
    <w:rsid w:val="00B51F19"/>
    <w:rsid w:val="00B53878"/>
    <w:rsid w:val="00B619F0"/>
    <w:rsid w:val="00B63D5F"/>
    <w:rsid w:val="00B653D4"/>
    <w:rsid w:val="00B7456C"/>
    <w:rsid w:val="00B765EE"/>
    <w:rsid w:val="00B769EE"/>
    <w:rsid w:val="00B77E8C"/>
    <w:rsid w:val="00B819CE"/>
    <w:rsid w:val="00B828F3"/>
    <w:rsid w:val="00B9447F"/>
    <w:rsid w:val="00B9631A"/>
    <w:rsid w:val="00B963A8"/>
    <w:rsid w:val="00B96886"/>
    <w:rsid w:val="00BA0427"/>
    <w:rsid w:val="00BA4BD1"/>
    <w:rsid w:val="00BB1654"/>
    <w:rsid w:val="00BB27E8"/>
    <w:rsid w:val="00BC0875"/>
    <w:rsid w:val="00BC2D2F"/>
    <w:rsid w:val="00BD07A2"/>
    <w:rsid w:val="00BD1B3D"/>
    <w:rsid w:val="00BD7256"/>
    <w:rsid w:val="00BE0674"/>
    <w:rsid w:val="00BE419A"/>
    <w:rsid w:val="00BE47F4"/>
    <w:rsid w:val="00BF0A64"/>
    <w:rsid w:val="00BF1FA9"/>
    <w:rsid w:val="00BF3167"/>
    <w:rsid w:val="00BF644D"/>
    <w:rsid w:val="00C00305"/>
    <w:rsid w:val="00C00CC1"/>
    <w:rsid w:val="00C01C49"/>
    <w:rsid w:val="00C02BB3"/>
    <w:rsid w:val="00C0444D"/>
    <w:rsid w:val="00C11A73"/>
    <w:rsid w:val="00C12F53"/>
    <w:rsid w:val="00C16A4B"/>
    <w:rsid w:val="00C17BEC"/>
    <w:rsid w:val="00C23C1E"/>
    <w:rsid w:val="00C254CA"/>
    <w:rsid w:val="00C25A77"/>
    <w:rsid w:val="00C266B3"/>
    <w:rsid w:val="00C35061"/>
    <w:rsid w:val="00C36B18"/>
    <w:rsid w:val="00C37445"/>
    <w:rsid w:val="00C378BE"/>
    <w:rsid w:val="00C378C5"/>
    <w:rsid w:val="00C423DA"/>
    <w:rsid w:val="00C44B2E"/>
    <w:rsid w:val="00C45055"/>
    <w:rsid w:val="00C45D66"/>
    <w:rsid w:val="00C55B06"/>
    <w:rsid w:val="00C55FE5"/>
    <w:rsid w:val="00C61D36"/>
    <w:rsid w:val="00C64155"/>
    <w:rsid w:val="00C65E3E"/>
    <w:rsid w:val="00C6625D"/>
    <w:rsid w:val="00C67D4C"/>
    <w:rsid w:val="00C704CD"/>
    <w:rsid w:val="00C7254B"/>
    <w:rsid w:val="00C76C8E"/>
    <w:rsid w:val="00C81266"/>
    <w:rsid w:val="00C815D9"/>
    <w:rsid w:val="00C845CB"/>
    <w:rsid w:val="00C928FA"/>
    <w:rsid w:val="00C95972"/>
    <w:rsid w:val="00C95AB8"/>
    <w:rsid w:val="00CA0448"/>
    <w:rsid w:val="00CA56B3"/>
    <w:rsid w:val="00CB3218"/>
    <w:rsid w:val="00CB327E"/>
    <w:rsid w:val="00CB32E4"/>
    <w:rsid w:val="00CB3D7C"/>
    <w:rsid w:val="00CC5B78"/>
    <w:rsid w:val="00CC685A"/>
    <w:rsid w:val="00CD166B"/>
    <w:rsid w:val="00CD1FF4"/>
    <w:rsid w:val="00CD2124"/>
    <w:rsid w:val="00CE00A3"/>
    <w:rsid w:val="00CF0A8D"/>
    <w:rsid w:val="00CF5315"/>
    <w:rsid w:val="00CF6220"/>
    <w:rsid w:val="00CF6C30"/>
    <w:rsid w:val="00D0137C"/>
    <w:rsid w:val="00D03388"/>
    <w:rsid w:val="00D03B60"/>
    <w:rsid w:val="00D10798"/>
    <w:rsid w:val="00D1533B"/>
    <w:rsid w:val="00D223EA"/>
    <w:rsid w:val="00D2601D"/>
    <w:rsid w:val="00D275E2"/>
    <w:rsid w:val="00D323F9"/>
    <w:rsid w:val="00D341C4"/>
    <w:rsid w:val="00D35E30"/>
    <w:rsid w:val="00D42FEE"/>
    <w:rsid w:val="00D45A13"/>
    <w:rsid w:val="00D55815"/>
    <w:rsid w:val="00D61311"/>
    <w:rsid w:val="00D61331"/>
    <w:rsid w:val="00D65CE8"/>
    <w:rsid w:val="00D670FD"/>
    <w:rsid w:val="00D709AC"/>
    <w:rsid w:val="00D757AA"/>
    <w:rsid w:val="00D778C1"/>
    <w:rsid w:val="00D82B34"/>
    <w:rsid w:val="00D84701"/>
    <w:rsid w:val="00D85379"/>
    <w:rsid w:val="00D85479"/>
    <w:rsid w:val="00D87DA8"/>
    <w:rsid w:val="00D916B3"/>
    <w:rsid w:val="00D92FD8"/>
    <w:rsid w:val="00D9338E"/>
    <w:rsid w:val="00D93C9B"/>
    <w:rsid w:val="00D95F6D"/>
    <w:rsid w:val="00D97653"/>
    <w:rsid w:val="00DA03EE"/>
    <w:rsid w:val="00DA2AAB"/>
    <w:rsid w:val="00DA388D"/>
    <w:rsid w:val="00DA4D32"/>
    <w:rsid w:val="00DA50E5"/>
    <w:rsid w:val="00DA5E27"/>
    <w:rsid w:val="00DB154D"/>
    <w:rsid w:val="00DB3BAB"/>
    <w:rsid w:val="00DC08BA"/>
    <w:rsid w:val="00DC0921"/>
    <w:rsid w:val="00DC2030"/>
    <w:rsid w:val="00DC7B9F"/>
    <w:rsid w:val="00DD2575"/>
    <w:rsid w:val="00DF04E9"/>
    <w:rsid w:val="00DF27FE"/>
    <w:rsid w:val="00DF3839"/>
    <w:rsid w:val="00DF461A"/>
    <w:rsid w:val="00DF586A"/>
    <w:rsid w:val="00E0116C"/>
    <w:rsid w:val="00E04B58"/>
    <w:rsid w:val="00E0674E"/>
    <w:rsid w:val="00E12ADB"/>
    <w:rsid w:val="00E13D5B"/>
    <w:rsid w:val="00E176B7"/>
    <w:rsid w:val="00E20EA5"/>
    <w:rsid w:val="00E21D4D"/>
    <w:rsid w:val="00E21F71"/>
    <w:rsid w:val="00E224F9"/>
    <w:rsid w:val="00E2703D"/>
    <w:rsid w:val="00E315AF"/>
    <w:rsid w:val="00E32BE9"/>
    <w:rsid w:val="00E37645"/>
    <w:rsid w:val="00E417B9"/>
    <w:rsid w:val="00E43B44"/>
    <w:rsid w:val="00E467BE"/>
    <w:rsid w:val="00E51135"/>
    <w:rsid w:val="00E54528"/>
    <w:rsid w:val="00E54F1E"/>
    <w:rsid w:val="00E62782"/>
    <w:rsid w:val="00E640F4"/>
    <w:rsid w:val="00E64F31"/>
    <w:rsid w:val="00E71AA9"/>
    <w:rsid w:val="00E8408A"/>
    <w:rsid w:val="00E84117"/>
    <w:rsid w:val="00E87397"/>
    <w:rsid w:val="00E93F6D"/>
    <w:rsid w:val="00E942ED"/>
    <w:rsid w:val="00E963CC"/>
    <w:rsid w:val="00E96E55"/>
    <w:rsid w:val="00E973B8"/>
    <w:rsid w:val="00EA0A01"/>
    <w:rsid w:val="00EA2F8E"/>
    <w:rsid w:val="00EA34FA"/>
    <w:rsid w:val="00EA6AFD"/>
    <w:rsid w:val="00EA6F04"/>
    <w:rsid w:val="00EA7F07"/>
    <w:rsid w:val="00EB09C7"/>
    <w:rsid w:val="00EC4D0A"/>
    <w:rsid w:val="00EC56B8"/>
    <w:rsid w:val="00EC5B62"/>
    <w:rsid w:val="00EC75AB"/>
    <w:rsid w:val="00EC76F0"/>
    <w:rsid w:val="00EC7B9F"/>
    <w:rsid w:val="00ED30ED"/>
    <w:rsid w:val="00EE72DB"/>
    <w:rsid w:val="00EF07E2"/>
    <w:rsid w:val="00EF65F0"/>
    <w:rsid w:val="00F035D8"/>
    <w:rsid w:val="00F05E44"/>
    <w:rsid w:val="00F160DE"/>
    <w:rsid w:val="00F206BD"/>
    <w:rsid w:val="00F21883"/>
    <w:rsid w:val="00F23A74"/>
    <w:rsid w:val="00F27854"/>
    <w:rsid w:val="00F30421"/>
    <w:rsid w:val="00F3054C"/>
    <w:rsid w:val="00F33CA1"/>
    <w:rsid w:val="00F35783"/>
    <w:rsid w:val="00F36101"/>
    <w:rsid w:val="00F42270"/>
    <w:rsid w:val="00F427DA"/>
    <w:rsid w:val="00F42B3D"/>
    <w:rsid w:val="00F45C54"/>
    <w:rsid w:val="00F473FD"/>
    <w:rsid w:val="00F50E92"/>
    <w:rsid w:val="00F51A73"/>
    <w:rsid w:val="00F608F5"/>
    <w:rsid w:val="00F62300"/>
    <w:rsid w:val="00F6321B"/>
    <w:rsid w:val="00F648C8"/>
    <w:rsid w:val="00F66FF8"/>
    <w:rsid w:val="00F72337"/>
    <w:rsid w:val="00F764BD"/>
    <w:rsid w:val="00F77759"/>
    <w:rsid w:val="00F8075C"/>
    <w:rsid w:val="00F80CEC"/>
    <w:rsid w:val="00F8165A"/>
    <w:rsid w:val="00F83BC2"/>
    <w:rsid w:val="00F84E59"/>
    <w:rsid w:val="00F9405A"/>
    <w:rsid w:val="00F95B1C"/>
    <w:rsid w:val="00F96DCC"/>
    <w:rsid w:val="00FA1C4A"/>
    <w:rsid w:val="00FA3454"/>
    <w:rsid w:val="00FA6652"/>
    <w:rsid w:val="00FA7467"/>
    <w:rsid w:val="00FB04EA"/>
    <w:rsid w:val="00FB0970"/>
    <w:rsid w:val="00FB0E4E"/>
    <w:rsid w:val="00FB2FE1"/>
    <w:rsid w:val="00FC0B9C"/>
    <w:rsid w:val="00FC2A7C"/>
    <w:rsid w:val="00FC3E50"/>
    <w:rsid w:val="00FC40C1"/>
    <w:rsid w:val="00FC6928"/>
    <w:rsid w:val="00FD2135"/>
    <w:rsid w:val="00FD2DC5"/>
    <w:rsid w:val="00FD607C"/>
    <w:rsid w:val="00FD7854"/>
    <w:rsid w:val="00FE0E11"/>
    <w:rsid w:val="00FE5AD6"/>
    <w:rsid w:val="00FE6D48"/>
    <w:rsid w:val="00FE73F8"/>
    <w:rsid w:val="00FF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B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5B78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rsid w:val="00CC5B7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C5B78"/>
    <w:pPr>
      <w:keepNext/>
      <w:jc w:val="center"/>
      <w:outlineLvl w:val="2"/>
    </w:pPr>
    <w:rPr>
      <w:b/>
      <w:bCs/>
      <w:caps/>
      <w:sz w:val="27"/>
    </w:rPr>
  </w:style>
  <w:style w:type="paragraph" w:styleId="5">
    <w:name w:val="heading 5"/>
    <w:basedOn w:val="a"/>
    <w:next w:val="a"/>
    <w:link w:val="50"/>
    <w:qFormat/>
    <w:rsid w:val="00204E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01C4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8229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8229B"/>
    <w:pPr>
      <w:widowControl w:val="0"/>
      <w:snapToGrid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CC5B78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Текст Знак"/>
    <w:link w:val="a3"/>
    <w:rsid w:val="00386E62"/>
    <w:rPr>
      <w:rFonts w:ascii="Courier New" w:hAnsi="Courier New"/>
    </w:rPr>
  </w:style>
  <w:style w:type="paragraph" w:styleId="a7">
    <w:name w:val="Body Text"/>
    <w:basedOn w:val="a"/>
    <w:link w:val="a8"/>
    <w:rsid w:val="00F8165A"/>
    <w:pPr>
      <w:spacing w:after="120"/>
    </w:pPr>
  </w:style>
  <w:style w:type="character" w:customStyle="1" w:styleId="a8">
    <w:name w:val="Основной текст Знак"/>
    <w:link w:val="a7"/>
    <w:rsid w:val="00F8165A"/>
    <w:rPr>
      <w:sz w:val="24"/>
      <w:szCs w:val="24"/>
    </w:rPr>
  </w:style>
  <w:style w:type="paragraph" w:customStyle="1" w:styleId="ConsPlusNormal">
    <w:name w:val="ConsPlusNormal"/>
    <w:next w:val="a"/>
    <w:rsid w:val="00F8165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с отступом 21"/>
    <w:basedOn w:val="a"/>
    <w:rsid w:val="00F8165A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styleId="a9">
    <w:name w:val="footer"/>
    <w:basedOn w:val="a"/>
    <w:link w:val="aa"/>
    <w:rsid w:val="00983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36CE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9836CE"/>
    <w:rPr>
      <w:sz w:val="28"/>
      <w:szCs w:val="24"/>
    </w:rPr>
  </w:style>
  <w:style w:type="paragraph" w:styleId="ab">
    <w:name w:val="Body Text Indent"/>
    <w:basedOn w:val="a"/>
    <w:rsid w:val="00031DD2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031DD2"/>
    <w:pPr>
      <w:suppressAutoHyphens/>
      <w:ind w:firstLine="900"/>
      <w:jc w:val="both"/>
    </w:pPr>
    <w:rPr>
      <w:color w:val="000000"/>
      <w:sz w:val="28"/>
      <w:lang w:eastAsia="ar-SA"/>
    </w:rPr>
  </w:style>
  <w:style w:type="paragraph" w:styleId="ac">
    <w:name w:val="Balloon Text"/>
    <w:basedOn w:val="a"/>
    <w:semiHidden/>
    <w:rsid w:val="00281084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rsid w:val="001007B5"/>
    <w:rPr>
      <w:color w:val="106BBE"/>
    </w:rPr>
  </w:style>
  <w:style w:type="paragraph" w:customStyle="1" w:styleId="ConsPlusCell">
    <w:name w:val="ConsPlusCell"/>
    <w:basedOn w:val="a"/>
    <w:uiPriority w:val="99"/>
    <w:rsid w:val="00447261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80">
    <w:name w:val="Заголовок 8 Знак"/>
    <w:link w:val="8"/>
    <w:rsid w:val="00C01C4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e">
    <w:name w:val="Стиль"/>
    <w:rsid w:val="00D757A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50">
    <w:name w:val="Заголовок 5 Знак"/>
    <w:link w:val="5"/>
    <w:semiHidden/>
    <w:rsid w:val="00204E5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2">
    <w:name w:val="Основной текст с отступом 22"/>
    <w:basedOn w:val="a"/>
    <w:rsid w:val="00666F4E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  <w:style w:type="character" w:styleId="af">
    <w:name w:val="Hyperlink"/>
    <w:uiPriority w:val="99"/>
    <w:unhideWhenUsed/>
    <w:rsid w:val="003E4662"/>
    <w:rPr>
      <w:color w:val="0000FF"/>
      <w:u w:val="single"/>
    </w:rPr>
  </w:style>
  <w:style w:type="paragraph" w:customStyle="1" w:styleId="WW-3">
    <w:name w:val="WW-Основной текст с отступом 3"/>
    <w:basedOn w:val="a"/>
    <w:rsid w:val="0046274D"/>
    <w:pPr>
      <w:widowControl w:val="0"/>
      <w:tabs>
        <w:tab w:val="left" w:pos="-1276"/>
      </w:tabs>
      <w:suppressAutoHyphens/>
      <w:ind w:firstLine="851"/>
      <w:jc w:val="both"/>
    </w:pPr>
    <w:rPr>
      <w:rFonts w:eastAsia="Calibri"/>
      <w:b/>
      <w:bCs/>
      <w:i/>
      <w:iCs/>
      <w:kern w:val="1"/>
      <w:sz w:val="28"/>
      <w:szCs w:val="28"/>
      <w:lang w:eastAsia="en-US"/>
    </w:rPr>
  </w:style>
  <w:style w:type="paragraph" w:customStyle="1" w:styleId="af0">
    <w:name w:val="адресат"/>
    <w:basedOn w:val="a"/>
    <w:rsid w:val="00023928"/>
    <w:pPr>
      <w:suppressAutoHyphens/>
      <w:spacing w:line="100" w:lineRule="atLeast"/>
    </w:pPr>
    <w:rPr>
      <w:rFonts w:eastAsia="Andale Sans UI"/>
      <w:kern w:val="1"/>
      <w:lang w:eastAsia="ar-SA"/>
    </w:rPr>
  </w:style>
  <w:style w:type="character" w:customStyle="1" w:styleId="WW8Num3z0">
    <w:name w:val="WW8Num3z0"/>
    <w:rsid w:val="006F7168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rsid w:val="00805B7F"/>
    <w:rPr>
      <w:b/>
      <w:bCs/>
      <w:caps/>
      <w:sz w:val="32"/>
      <w:szCs w:val="24"/>
    </w:rPr>
  </w:style>
  <w:style w:type="paragraph" w:customStyle="1" w:styleId="11">
    <w:name w:val="Текст1"/>
    <w:basedOn w:val="a"/>
    <w:rsid w:val="00480B3B"/>
    <w:rPr>
      <w:rFonts w:ascii="Courier New" w:hAnsi="Courier New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"/>
    <w:rsid w:val="00437D90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210">
    <w:name w:val="Основной текст 21"/>
    <w:basedOn w:val="a"/>
    <w:rsid w:val="002C3349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CF70-4BD5-4AC5-99B9-FBB9BAD5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1768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Yurotdel</dc:creator>
  <cp:lastModifiedBy>SovetPK</cp:lastModifiedBy>
  <cp:revision>5</cp:revision>
  <cp:lastPrinted>2024-07-15T07:09:00Z</cp:lastPrinted>
  <dcterms:created xsi:type="dcterms:W3CDTF">2024-07-15T07:09:00Z</dcterms:created>
  <dcterms:modified xsi:type="dcterms:W3CDTF">2024-07-16T13:03:00Z</dcterms:modified>
</cp:coreProperties>
</file>