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1A35DD" w:rsidRPr="0021552F" w:rsidTr="00D24F4C">
        <w:trPr>
          <w:trHeight w:val="838"/>
        </w:trPr>
        <w:tc>
          <w:tcPr>
            <w:tcW w:w="3503" w:type="dxa"/>
            <w:shd w:val="clear" w:color="auto" w:fill="auto"/>
          </w:tcPr>
          <w:p w:rsidR="001A35DD" w:rsidRPr="0021552F" w:rsidRDefault="001A35DD" w:rsidP="00765316">
            <w:pPr>
              <w:spacing w:after="0"/>
              <w:ind w:firstLine="567"/>
              <w:jc w:val="both"/>
              <w:rPr>
                <w:rFonts w:ascii="Times New Roman" w:hAnsi="Times New Roman" w:cs="Times New Roman"/>
                <w:b/>
                <w:sz w:val="20"/>
                <w:szCs w:val="20"/>
              </w:rPr>
            </w:pPr>
          </w:p>
          <w:p w:rsidR="001A35DD" w:rsidRPr="0021552F" w:rsidRDefault="001A35DD" w:rsidP="00765316">
            <w:pPr>
              <w:spacing w:after="0"/>
              <w:ind w:right="992"/>
              <w:jc w:val="center"/>
              <w:rPr>
                <w:rFonts w:ascii="Times New Roman" w:hAnsi="Times New Roman" w:cs="Times New Roman"/>
                <w:b/>
                <w:sz w:val="20"/>
                <w:szCs w:val="20"/>
              </w:rPr>
            </w:pPr>
          </w:p>
          <w:p w:rsidR="001A35DD" w:rsidRPr="0021552F" w:rsidRDefault="001A35DD" w:rsidP="00B21FFB">
            <w:pPr>
              <w:spacing w:after="0"/>
              <w:ind w:left="459" w:right="276"/>
              <w:jc w:val="center"/>
              <w:rPr>
                <w:rFonts w:ascii="Times New Roman" w:hAnsi="Times New Roman" w:cs="Times New Roman"/>
                <w:b/>
                <w:sz w:val="20"/>
                <w:szCs w:val="20"/>
              </w:rPr>
            </w:pPr>
            <w:r w:rsidRPr="0021552F">
              <w:rPr>
                <w:rFonts w:ascii="Times New Roman" w:hAnsi="Times New Roman" w:cs="Times New Roman"/>
                <w:b/>
                <w:sz w:val="20"/>
                <w:szCs w:val="20"/>
              </w:rPr>
              <w:t>ОБЩЕСТВО С ОГРАНИЧЕННОЙ ОТВЕТСТВЕННОСТЬЮ</w:t>
            </w:r>
          </w:p>
          <w:p w:rsidR="001A35DD" w:rsidRPr="0021552F" w:rsidRDefault="001A35DD" w:rsidP="00B21FFB">
            <w:pPr>
              <w:spacing w:after="0"/>
              <w:ind w:left="459" w:right="276"/>
              <w:jc w:val="center"/>
              <w:rPr>
                <w:rFonts w:ascii="Times New Roman" w:hAnsi="Times New Roman" w:cs="Times New Roman"/>
                <w:sz w:val="20"/>
                <w:szCs w:val="20"/>
              </w:rPr>
            </w:pPr>
            <w:r w:rsidRPr="0021552F">
              <w:rPr>
                <w:rFonts w:ascii="Times New Roman" w:hAnsi="Times New Roman" w:cs="Times New Roman"/>
                <w:b/>
                <w:sz w:val="20"/>
                <w:szCs w:val="20"/>
              </w:rPr>
              <w:t>«ГК-ГРУПП»</w:t>
            </w:r>
          </w:p>
          <w:p w:rsidR="001A35DD" w:rsidRPr="0021552F" w:rsidRDefault="001A35DD" w:rsidP="00765316">
            <w:pPr>
              <w:spacing w:after="0"/>
              <w:ind w:firstLine="567"/>
              <w:jc w:val="both"/>
              <w:rPr>
                <w:rFonts w:ascii="Times New Roman" w:hAnsi="Times New Roman" w:cs="Times New Roman"/>
                <w:sz w:val="20"/>
                <w:szCs w:val="20"/>
              </w:rPr>
            </w:pPr>
          </w:p>
        </w:tc>
        <w:tc>
          <w:tcPr>
            <w:tcW w:w="3021" w:type="dxa"/>
            <w:shd w:val="clear" w:color="auto" w:fill="auto"/>
          </w:tcPr>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r w:rsidRPr="0021552F">
              <w:rPr>
                <w:rFonts w:ascii="Times New Roman" w:hAnsi="Times New Roman" w:cs="Times New Roman"/>
                <w:noProof/>
                <w:sz w:val="20"/>
                <w:szCs w:val="20"/>
                <w:lang w:eastAsia="ru-RU"/>
              </w:rPr>
              <w:drawing>
                <wp:anchor distT="0" distB="0" distL="114300" distR="114300" simplePos="0" relativeHeight="251661312" behindDoc="1" locked="0" layoutInCell="1" allowOverlap="1" wp14:anchorId="292074C0" wp14:editId="5D2BA88A">
                  <wp:simplePos x="0" y="0"/>
                  <wp:positionH relativeFrom="page">
                    <wp:posOffset>306070</wp:posOffset>
                  </wp:positionH>
                  <wp:positionV relativeFrom="page">
                    <wp:posOffset>447675</wp:posOffset>
                  </wp:positionV>
                  <wp:extent cx="1836420" cy="52006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6420" cy="520065"/>
                          </a:xfrm>
                          <a:prstGeom prst="rect">
                            <a:avLst/>
                          </a:prstGeom>
                          <a:noFill/>
                        </pic:spPr>
                      </pic:pic>
                    </a:graphicData>
                  </a:graphic>
                  <wp14:sizeRelH relativeFrom="page">
                    <wp14:pctWidth>0</wp14:pctWidth>
                  </wp14:sizeRelH>
                  <wp14:sizeRelV relativeFrom="page">
                    <wp14:pctHeight>0</wp14:pctHeight>
                  </wp14:sizeRelV>
                </wp:anchor>
              </w:drawing>
            </w:r>
          </w:p>
        </w:tc>
        <w:tc>
          <w:tcPr>
            <w:tcW w:w="4336" w:type="dxa"/>
            <w:shd w:val="clear" w:color="auto" w:fill="auto"/>
          </w:tcPr>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РФ, Республика Татарстан;</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 xml:space="preserve">421001, г. Казань, ул. </w:t>
            </w:r>
            <w:proofErr w:type="spellStart"/>
            <w:r w:rsidRPr="0021552F">
              <w:rPr>
                <w:rFonts w:ascii="Times New Roman" w:hAnsi="Times New Roman" w:cs="Times New Roman"/>
                <w:sz w:val="16"/>
                <w:szCs w:val="16"/>
              </w:rPr>
              <w:t>Четаева</w:t>
            </w:r>
            <w:proofErr w:type="spellEnd"/>
            <w:r w:rsidRPr="0021552F">
              <w:rPr>
                <w:rFonts w:ascii="Times New Roman" w:hAnsi="Times New Roman" w:cs="Times New Roman"/>
                <w:sz w:val="16"/>
                <w:szCs w:val="16"/>
              </w:rPr>
              <w:t>, д. 4; оф. 19</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Тел. +7 (917) 231-59-81</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ИНН/КПП 1659199710/165701001</w:t>
            </w:r>
          </w:p>
          <w:p w:rsidR="001A35DD" w:rsidRPr="0021552F" w:rsidRDefault="001A35DD" w:rsidP="00765316">
            <w:pPr>
              <w:spacing w:after="0"/>
              <w:ind w:firstLine="567"/>
              <w:jc w:val="center"/>
              <w:rPr>
                <w:rFonts w:ascii="Times New Roman" w:hAnsi="Times New Roman" w:cs="Times New Roman"/>
                <w:sz w:val="20"/>
                <w:szCs w:val="20"/>
              </w:rPr>
            </w:pPr>
            <w:r w:rsidRPr="0021552F">
              <w:rPr>
                <w:rFonts w:ascii="Times New Roman" w:hAnsi="Times New Roman" w:cs="Times New Roman"/>
                <w:sz w:val="16"/>
                <w:szCs w:val="16"/>
              </w:rPr>
              <w:t>ОГРН 1191690048615</w:t>
            </w:r>
          </w:p>
        </w:tc>
      </w:tr>
    </w:tbl>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r w:rsidRPr="0021552F">
        <w:rPr>
          <w:rFonts w:ascii="Times New Roman" w:hAnsi="Times New Roman" w:cs="Times New Roman"/>
          <w:noProof/>
          <w:sz w:val="20"/>
          <w:lang w:eastAsia="ru-RU"/>
        </w:rPr>
        <mc:AlternateContent>
          <mc:Choice Requires="wps">
            <w:drawing>
              <wp:anchor distT="0" distB="0" distL="182880" distR="182880" simplePos="0" relativeHeight="251659264" behindDoc="0" locked="0" layoutInCell="1" allowOverlap="1" wp14:anchorId="6EED9836" wp14:editId="2BF546E8">
                <wp:simplePos x="0" y="0"/>
                <wp:positionH relativeFrom="margin">
                  <wp:posOffset>481330</wp:posOffset>
                </wp:positionH>
                <wp:positionV relativeFrom="paragraph">
                  <wp:posOffset>180916</wp:posOffset>
                </wp:positionV>
                <wp:extent cx="5323205" cy="1488440"/>
                <wp:effectExtent l="0" t="0" r="0" b="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148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6564" w:rsidRPr="00717488" w:rsidRDefault="00186564" w:rsidP="00765316">
                            <w:pPr>
                              <w:tabs>
                                <w:tab w:val="left" w:pos="8334"/>
                              </w:tabs>
                              <w:spacing w:after="0" w:line="264" w:lineRule="auto"/>
                              <w:ind w:right="18"/>
                              <w:jc w:val="center"/>
                              <w:rPr>
                                <w:rFonts w:ascii="Times New Roman" w:eastAsia="Arial" w:hAnsi="Times New Roman" w:cs="Times New Roman"/>
                                <w:b/>
                                <w:smallCaps/>
                                <w:sz w:val="32"/>
                                <w:szCs w:val="32"/>
                              </w:rPr>
                            </w:pPr>
                            <w:r w:rsidRPr="00717488">
                              <w:rPr>
                                <w:rFonts w:ascii="Times New Roman" w:hAnsi="Times New Roman" w:cs="Times New Roman"/>
                                <w:b/>
                                <w:bCs/>
                                <w:sz w:val="32"/>
                                <w:szCs w:val="32"/>
                              </w:rPr>
                              <w:t xml:space="preserve">ПРОЕКТ ВНЕСЕНИЯ ИЗМЕНЕНИЙ В ГЕНЕРАЛЬНЫЙ ПЛАН </w:t>
                            </w:r>
                            <w:r>
                              <w:rPr>
                                <w:rFonts w:ascii="Times New Roman" w:eastAsia="Arial" w:hAnsi="Times New Roman" w:cs="Times New Roman"/>
                                <w:b/>
                                <w:smallCaps/>
                                <w:sz w:val="32"/>
                                <w:szCs w:val="32"/>
                              </w:rPr>
                              <w:t>ПРИВОЛЬНОГО СЕЛЬСКОГО</w:t>
                            </w:r>
                            <w:r w:rsidRPr="00717488">
                              <w:rPr>
                                <w:rFonts w:ascii="Times New Roman" w:eastAsia="Arial" w:hAnsi="Times New Roman" w:cs="Times New Roman"/>
                                <w:b/>
                                <w:smallCaps/>
                                <w:sz w:val="32"/>
                                <w:szCs w:val="32"/>
                              </w:rPr>
                              <w:t xml:space="preserve"> ПОСЕЛЕНИЯ КАВКАЗСКОГО РАЙОНА КРАСНОДАРСКОГО КРАЯ</w:t>
                            </w:r>
                          </w:p>
                          <w:p w:rsidR="00186564" w:rsidRPr="00765316" w:rsidRDefault="00186564" w:rsidP="00765316">
                            <w:pPr>
                              <w:tabs>
                                <w:tab w:val="left" w:pos="8334"/>
                              </w:tabs>
                              <w:spacing w:after="0" w:line="264" w:lineRule="auto"/>
                              <w:ind w:right="18"/>
                              <w:jc w:val="center"/>
                              <w:rPr>
                                <w:rFonts w:ascii="Times New Roman" w:hAnsi="Times New Roman" w:cs="Times New Roman"/>
                                <w:b/>
                                <w:bCs/>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D9836" id="_x0000_t202" coordsize="21600,21600" o:spt="202" path="m,l,21600r21600,l21600,xe">
                <v:stroke joinstyle="miter"/>
                <v:path gradientshapeok="t" o:connecttype="rect"/>
              </v:shapetype>
              <v:shape id="Надпись 5" o:spid="_x0000_s1026" type="#_x0000_t202" style="position:absolute;margin-left:37.9pt;margin-top:14.25pt;width:419.15pt;height:117.2pt;z-index:251659264;visibility:visible;mso-wrap-style:square;mso-width-percent:0;mso-height-percent:0;mso-wrap-distance-left:14.4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" stroked="f">
                <v:fill opacity="0"/>
                <v:textbox inset="0,0,0,0">
                  <w:txbxContent>
                    <w:p w:rsidR="00186564" w:rsidRPr="00717488" w:rsidRDefault="00186564" w:rsidP="00765316">
                      <w:pPr>
                        <w:tabs>
                          <w:tab w:val="left" w:pos="8334"/>
                        </w:tabs>
                        <w:spacing w:after="0" w:line="264" w:lineRule="auto"/>
                        <w:ind w:right="18"/>
                        <w:jc w:val="center"/>
                        <w:rPr>
                          <w:rFonts w:ascii="Times New Roman" w:eastAsia="Arial" w:hAnsi="Times New Roman" w:cs="Times New Roman"/>
                          <w:b/>
                          <w:smallCaps/>
                          <w:sz w:val="32"/>
                          <w:szCs w:val="32"/>
                        </w:rPr>
                      </w:pPr>
                      <w:r w:rsidRPr="00717488">
                        <w:rPr>
                          <w:rFonts w:ascii="Times New Roman" w:hAnsi="Times New Roman" w:cs="Times New Roman"/>
                          <w:b/>
                          <w:bCs/>
                          <w:sz w:val="32"/>
                          <w:szCs w:val="32"/>
                        </w:rPr>
                        <w:t xml:space="preserve">ПРОЕКТ ВНЕСЕНИЯ ИЗМЕНЕНИЙ В ГЕНЕРАЛЬНЫЙ ПЛАН </w:t>
                      </w:r>
                      <w:r>
                        <w:rPr>
                          <w:rFonts w:ascii="Times New Roman" w:eastAsia="Arial" w:hAnsi="Times New Roman" w:cs="Times New Roman"/>
                          <w:b/>
                          <w:smallCaps/>
                          <w:sz w:val="32"/>
                          <w:szCs w:val="32"/>
                        </w:rPr>
                        <w:t>ПРИВОЛЬНОГО СЕЛЬСКОГО</w:t>
                      </w:r>
                      <w:r w:rsidRPr="00717488">
                        <w:rPr>
                          <w:rFonts w:ascii="Times New Roman" w:eastAsia="Arial" w:hAnsi="Times New Roman" w:cs="Times New Roman"/>
                          <w:b/>
                          <w:smallCaps/>
                          <w:sz w:val="32"/>
                          <w:szCs w:val="32"/>
                        </w:rPr>
                        <w:t xml:space="preserve"> ПОСЕЛЕНИЯ КАВКАЗСКОГО РАЙОНА КРАСНОДАРСКОГО КРАЯ</w:t>
                      </w:r>
                    </w:p>
                    <w:p w:rsidR="00186564" w:rsidRPr="00765316" w:rsidRDefault="00186564" w:rsidP="00765316">
                      <w:pPr>
                        <w:tabs>
                          <w:tab w:val="left" w:pos="8334"/>
                        </w:tabs>
                        <w:spacing w:after="0" w:line="264" w:lineRule="auto"/>
                        <w:ind w:right="18"/>
                        <w:jc w:val="center"/>
                        <w:rPr>
                          <w:rFonts w:ascii="Times New Roman" w:hAnsi="Times New Roman" w:cs="Times New Roman"/>
                          <w:b/>
                          <w:bCs/>
                          <w:sz w:val="36"/>
                          <w:szCs w:val="36"/>
                        </w:rPr>
                      </w:pPr>
                    </w:p>
                  </w:txbxContent>
                </v:textbox>
                <w10:wrap type="square" anchorx="margin"/>
              </v:shape>
            </w:pict>
          </mc:Fallback>
        </mc:AlternateContent>
      </w: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pStyle w:val="aff5"/>
        <w:spacing w:before="0" w:after="0"/>
        <w:jc w:val="center"/>
        <w:rPr>
          <w:rFonts w:ascii="Times New Roman" w:hAnsi="Times New Roman"/>
          <w:sz w:val="28"/>
          <w:lang w:val="ru-RU"/>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745B25" w:rsidP="00765316">
      <w:pPr>
        <w:pStyle w:val="aff5"/>
        <w:spacing w:before="0" w:after="0"/>
        <w:jc w:val="center"/>
        <w:rPr>
          <w:rFonts w:ascii="Times New Roman" w:hAnsi="Times New Roman"/>
          <w:sz w:val="28"/>
        </w:rPr>
      </w:pPr>
      <w:r w:rsidRPr="0021552F">
        <w:rPr>
          <w:rFonts w:ascii="Times New Roman" w:hAnsi="Times New Roman"/>
          <w:noProof/>
          <w:lang w:val="ru-RU" w:eastAsia="ru-RU"/>
        </w:rPr>
        <mc:AlternateContent>
          <mc:Choice Requires="wps">
            <w:drawing>
              <wp:anchor distT="0" distB="0" distL="182880" distR="182880" simplePos="0" relativeHeight="251660288" behindDoc="0" locked="0" layoutInCell="1" allowOverlap="1" wp14:anchorId="1FDEA610" wp14:editId="3B9573E0">
                <wp:simplePos x="0" y="0"/>
                <wp:positionH relativeFrom="margin">
                  <wp:posOffset>530225</wp:posOffset>
                </wp:positionH>
                <wp:positionV relativeFrom="page">
                  <wp:posOffset>6027420</wp:posOffset>
                </wp:positionV>
                <wp:extent cx="5274945" cy="427990"/>
                <wp:effectExtent l="6985" t="7620" r="4445" b="254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427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6564" w:rsidRPr="00145B4E" w:rsidRDefault="00186564" w:rsidP="001A35DD">
                            <w:pPr>
                              <w:pStyle w:val="aff8"/>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186564" w:rsidRPr="00145B4E" w:rsidRDefault="00186564" w:rsidP="001A35DD">
                            <w:pPr>
                              <w:pStyle w:val="aff8"/>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186564" w:rsidRPr="00B8076E" w:rsidRDefault="00186564" w:rsidP="001A35DD">
                            <w:pPr>
                              <w:pStyle w:val="Style7"/>
                              <w:widowControl/>
                              <w:tabs>
                                <w:tab w:val="left" w:pos="878"/>
                              </w:tabs>
                              <w:rPr>
                                <w:color w:val="FF0000"/>
                                <w:sz w:val="28"/>
                                <w:szCs w:val="28"/>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EA610" id="Надпись 4" o:spid="_x0000_s1027" type="#_x0000_t202" style="position:absolute;left:0;text-align:left;margin-left:41.75pt;margin-top:474.6pt;width:415.35pt;height:33.7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" stroked="f">
                <v:fill opacity="0"/>
                <v:textbox inset="0,0,0,0">
                  <w:txbxContent>
                    <w:p w:rsidR="00186564" w:rsidRPr="00145B4E" w:rsidRDefault="00186564" w:rsidP="001A35DD">
                      <w:pPr>
                        <w:pStyle w:val="aff8"/>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186564" w:rsidRPr="00145B4E" w:rsidRDefault="00186564" w:rsidP="001A35DD">
                      <w:pPr>
                        <w:pStyle w:val="aff8"/>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186564" w:rsidRPr="00B8076E" w:rsidRDefault="00186564" w:rsidP="001A35DD">
                      <w:pPr>
                        <w:pStyle w:val="Style7"/>
                        <w:widowControl/>
                        <w:tabs>
                          <w:tab w:val="left" w:pos="878"/>
                        </w:tabs>
                        <w:rPr>
                          <w:color w:val="FF0000"/>
                          <w:sz w:val="28"/>
                          <w:szCs w:val="28"/>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rPr>
                          <w:sz w:val="40"/>
                          <w:szCs w:val="40"/>
                        </w:rPr>
                      </w:pPr>
                    </w:p>
                    <w:p w:rsidR="00186564" w:rsidRDefault="00186564" w:rsidP="001A35DD">
                      <w:pPr>
                        <w:pStyle w:val="aff8"/>
                        <w:spacing w:before="40" w:after="560" w:line="216" w:lineRule="auto"/>
                        <w:jc w:val="center"/>
                      </w:pPr>
                    </w:p>
                  </w:txbxContent>
                </v:textbox>
                <w10:wrap type="square" anchorx="margin" anchory="page"/>
              </v:shape>
            </w:pict>
          </mc:Fallback>
        </mc:AlternateContent>
      </w: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45B25">
      <w:pPr>
        <w:pStyle w:val="aff5"/>
        <w:spacing w:before="0" w:after="0"/>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3D1A46" w:rsidRDefault="003D1A46" w:rsidP="003D1A46">
      <w:pPr>
        <w:pStyle w:val="aff5"/>
        <w:spacing w:before="0" w:after="0"/>
        <w:jc w:val="center"/>
        <w:rPr>
          <w:rFonts w:ascii="Times New Roman" w:hAnsi="Times New Roman"/>
          <w:sz w:val="28"/>
          <w:lang w:val="ru-RU"/>
        </w:rPr>
      </w:pPr>
    </w:p>
    <w:p w:rsidR="003D1A46" w:rsidRDefault="003D1A46" w:rsidP="003D1A46">
      <w:pPr>
        <w:pStyle w:val="aff5"/>
        <w:spacing w:before="0" w:after="0"/>
        <w:jc w:val="center"/>
        <w:rPr>
          <w:rFonts w:ascii="Times New Roman" w:hAnsi="Times New Roman"/>
          <w:sz w:val="28"/>
          <w:lang w:val="ru-RU"/>
        </w:rPr>
      </w:pPr>
    </w:p>
    <w:p w:rsidR="003D1A46" w:rsidRPr="003D1A46" w:rsidRDefault="003D1A46" w:rsidP="003D1A46">
      <w:pPr>
        <w:pStyle w:val="aff5"/>
        <w:spacing w:before="0" w:after="0"/>
        <w:jc w:val="center"/>
        <w:rPr>
          <w:rFonts w:ascii="Times New Roman" w:hAnsi="Times New Roman"/>
          <w:sz w:val="28"/>
          <w:lang w:val="ru-RU"/>
        </w:rPr>
      </w:pPr>
      <w:bookmarkStart w:id="0" w:name="_GoBack"/>
      <w:bookmarkEnd w:id="0"/>
    </w:p>
    <w:p w:rsidR="00717488" w:rsidRPr="0021552F" w:rsidRDefault="001A35DD" w:rsidP="00D408BA">
      <w:pPr>
        <w:pStyle w:val="aff5"/>
        <w:spacing w:before="0" w:after="0"/>
        <w:jc w:val="center"/>
        <w:rPr>
          <w:rFonts w:ascii="Times New Roman" w:hAnsi="Times New Roman"/>
          <w:sz w:val="28"/>
        </w:rPr>
      </w:pPr>
      <w:r w:rsidRPr="0021552F">
        <w:rPr>
          <w:rFonts w:ascii="Times New Roman" w:hAnsi="Times New Roman"/>
          <w:sz w:val="28"/>
        </w:rPr>
        <w:t>Казань, 2022 г.</w:t>
      </w:r>
    </w:p>
    <w:sdt>
      <w:sdtPr>
        <w:rPr>
          <w:rFonts w:asciiTheme="minorHAnsi" w:eastAsiaTheme="minorHAnsi" w:hAnsiTheme="minorHAnsi" w:cstheme="minorBidi"/>
          <w:color w:val="auto"/>
          <w:sz w:val="22"/>
          <w:szCs w:val="22"/>
          <w:lang w:eastAsia="en-US"/>
        </w:rPr>
        <w:id w:val="-2080125501"/>
        <w:docPartObj>
          <w:docPartGallery w:val="Table of Contents"/>
          <w:docPartUnique/>
        </w:docPartObj>
      </w:sdtPr>
      <w:sdtEndPr>
        <w:rPr>
          <w:rFonts w:ascii="Times New Roman" w:hAnsi="Times New Roman" w:cs="Times New Roman"/>
          <w:b/>
          <w:bCs/>
          <w:sz w:val="28"/>
          <w:szCs w:val="28"/>
        </w:rPr>
      </w:sdtEndPr>
      <w:sdtContent>
        <w:p w:rsidR="005B6F7E" w:rsidRPr="0083219D" w:rsidRDefault="0083219D" w:rsidP="006D34B5">
          <w:pPr>
            <w:pStyle w:val="affb"/>
            <w:tabs>
              <w:tab w:val="clear" w:pos="3617"/>
              <w:tab w:val="num" w:pos="3289"/>
            </w:tabs>
            <w:spacing w:after="240"/>
            <w:ind w:firstLine="653"/>
            <w:rPr>
              <w:rFonts w:ascii="Times New Roman" w:hAnsi="Times New Roman" w:cs="Times New Roman"/>
              <w:b/>
              <w:color w:val="auto"/>
              <w:sz w:val="28"/>
              <w:szCs w:val="28"/>
            </w:rPr>
          </w:pPr>
          <w:r w:rsidRPr="0083219D">
            <w:rPr>
              <w:rFonts w:ascii="Times New Roman" w:hAnsi="Times New Roman" w:cs="Times New Roman"/>
              <w:b/>
              <w:color w:val="auto"/>
              <w:sz w:val="28"/>
              <w:szCs w:val="28"/>
            </w:rPr>
            <w:t>ОГЛАВЛЕНИЕ</w:t>
          </w:r>
        </w:p>
        <w:p w:rsidR="006D34B5" w:rsidRPr="006D34B5" w:rsidRDefault="005B6F7E" w:rsidP="006D34B5">
          <w:pPr>
            <w:pStyle w:val="1d"/>
            <w:tabs>
              <w:tab w:val="left" w:pos="400"/>
              <w:tab w:val="right" w:leader="dot" w:pos="9911"/>
            </w:tabs>
            <w:spacing w:after="0" w:line="276" w:lineRule="auto"/>
            <w:jc w:val="both"/>
            <w:rPr>
              <w:rFonts w:ascii="Times New Roman" w:eastAsiaTheme="minorEastAsia" w:hAnsi="Times New Roman" w:cs="Times New Roman"/>
              <w:noProof/>
              <w:sz w:val="28"/>
              <w:szCs w:val="28"/>
              <w:lang w:eastAsia="ru-RU"/>
            </w:rPr>
          </w:pPr>
          <w:r w:rsidRPr="005B6F7E">
            <w:rPr>
              <w:rFonts w:ascii="Times New Roman" w:hAnsi="Times New Roman" w:cs="Times New Roman"/>
              <w:b/>
              <w:sz w:val="28"/>
              <w:szCs w:val="28"/>
            </w:rPr>
            <w:fldChar w:fldCharType="begin"/>
          </w:r>
          <w:r w:rsidRPr="005B6F7E">
            <w:rPr>
              <w:rFonts w:ascii="Times New Roman" w:hAnsi="Times New Roman" w:cs="Times New Roman"/>
              <w:b/>
              <w:sz w:val="28"/>
              <w:szCs w:val="28"/>
            </w:rPr>
            <w:instrText xml:space="preserve"> TOC \o "1-3" \h \z \u </w:instrText>
          </w:r>
          <w:r w:rsidRPr="005B6F7E">
            <w:rPr>
              <w:rFonts w:ascii="Times New Roman" w:hAnsi="Times New Roman" w:cs="Times New Roman"/>
              <w:b/>
              <w:sz w:val="28"/>
              <w:szCs w:val="28"/>
            </w:rPr>
            <w:fldChar w:fldCharType="separate"/>
          </w:r>
          <w:hyperlink w:anchor="_Toc131516340" w:history="1">
            <w:r w:rsidR="006D34B5" w:rsidRPr="006D34B5">
              <w:rPr>
                <w:rStyle w:val="affc"/>
                <w:rFonts w:ascii="Times New Roman" w:eastAsia="Times New Roman" w:hAnsi="Times New Roman" w:cs="Times New Roman"/>
                <w:noProof/>
                <w:sz w:val="28"/>
                <w:szCs w:val="28"/>
                <w:lang w:eastAsia="ru-RU"/>
              </w:rPr>
              <w:t>1.</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eastAsia="Times New Roman" w:hAnsi="Times New Roman" w:cs="Times New Roman"/>
                <w:noProof/>
                <w:sz w:val="28"/>
                <w:szCs w:val="28"/>
                <w:lang w:eastAsia="ru-RU"/>
              </w:rPr>
              <w:t>ПОЯСНИТЕЛЬНАЯ ЗАПИСКА</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_Toc131516340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3</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1" w:history="1">
            <w:r w:rsidR="006D34B5" w:rsidRPr="006D34B5">
              <w:rPr>
                <w:rStyle w:val="affc"/>
                <w:rFonts w:ascii="Times New Roman" w:hAnsi="Times New Roman" w:cs="Times New Roman"/>
                <w:noProof/>
                <w:sz w:val="28"/>
                <w:szCs w:val="28"/>
                <w:lang w:eastAsia="ru-RU"/>
              </w:rPr>
              <w:t>1.1.</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hAnsi="Times New Roman" w:cs="Times New Roman"/>
                <w:noProof/>
                <w:sz w:val="28"/>
                <w:szCs w:val="28"/>
                <w:lang w:eastAsia="ru-RU"/>
              </w:rPr>
              <w:t>Описание структуры Генерального плана</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_Toc131516341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3</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2" w:history="1">
            <w:r w:rsidR="006D34B5" w:rsidRPr="006D34B5">
              <w:rPr>
                <w:rStyle w:val="affc"/>
                <w:rFonts w:ascii="Times New Roman" w:hAnsi="Times New Roman" w:cs="Times New Roman"/>
                <w:noProof/>
                <w:sz w:val="28"/>
                <w:szCs w:val="28"/>
                <w:lang w:eastAsia="ru-RU"/>
              </w:rPr>
              <w:t>1.2. Термины и определения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_Toc131516342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3</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3" w:history="1">
            <w:r w:rsidR="006D34B5" w:rsidRPr="006D34B5">
              <w:rPr>
                <w:rStyle w:val="affc"/>
                <w:rFonts w:ascii="Times New Roman" w:hAnsi="Times New Roman" w:cs="Times New Roman"/>
                <w:noProof/>
                <w:sz w:val="28"/>
                <w:szCs w:val="28"/>
                <w:lang w:eastAsia="ru-RU"/>
              </w:rPr>
              <w:t>1.3. Краткое руководство пользователя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_Toc131516343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5</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4" w:history="1">
            <w:r w:rsidR="006D34B5" w:rsidRPr="006D34B5">
              <w:rPr>
                <w:rStyle w:val="affc"/>
                <w:rFonts w:ascii="Times New Roman" w:eastAsia="Times New Roman" w:hAnsi="Times New Roman" w:cs="Times New Roman"/>
                <w:noProof/>
                <w:sz w:val="28"/>
                <w:szCs w:val="28"/>
                <w:lang w:eastAsia="ru-RU"/>
              </w:rPr>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_Toc131516344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7</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5" w:history="1">
            <w:r w:rsidR="006D34B5" w:rsidRPr="006D34B5">
              <w:rPr>
                <w:rStyle w:val="affc"/>
                <w:rFonts w:ascii="Times New Roman" w:hAnsi="Times New Roman" w:cs="Times New Roman"/>
                <w:noProof/>
                <w:sz w:val="28"/>
                <w:szCs w:val="28"/>
                <w:lang w:eastAsia="ru-RU"/>
              </w:rPr>
              <w:t>1.5. Обоснование выбранного варианта размещения объектов местного значения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_Toc131516345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8</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6" w:history="1">
            <w:r w:rsidR="006D34B5" w:rsidRPr="006D34B5">
              <w:rPr>
                <w:rStyle w:val="affc"/>
                <w:rFonts w:ascii="Times New Roman" w:eastAsia="Times New Roman" w:hAnsi="Times New Roman" w:cs="Times New Roman"/>
                <w:noProof/>
                <w:sz w:val="28"/>
                <w:szCs w:val="28"/>
                <w:lang w:eastAsia="ru-RU"/>
              </w:rPr>
              <w:t>1.6. Оценка возможного влияния планируемых для размещения объектов местного значения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_Toc131516346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9</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7" w:history="1">
            <w:r w:rsidR="006D34B5" w:rsidRPr="006D34B5">
              <w:rPr>
                <w:rStyle w:val="affc"/>
                <w:rFonts w:ascii="Times New Roman" w:eastAsia="Times New Roman" w:hAnsi="Times New Roman" w:cs="Times New Roman"/>
                <w:noProof/>
                <w:sz w:val="28"/>
                <w:szCs w:val="28"/>
                <w:lang w:eastAsia="ru-RU"/>
              </w:rPr>
              <w:t>1.7. Утвержденные документами территориального планирования субъекта Российской Федерации</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_Toc131516347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11</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8" w:history="1">
            <w:r w:rsidR="006D34B5" w:rsidRPr="006D34B5">
              <w:rPr>
                <w:rStyle w:val="affc"/>
                <w:rFonts w:ascii="Times New Roman" w:eastAsia="Times New Roman" w:hAnsi="Times New Roman" w:cs="Times New Roman"/>
                <w:noProof/>
                <w:sz w:val="28"/>
                <w:szCs w:val="28"/>
                <w:lang w:eastAsia="ru-RU"/>
              </w:rPr>
              <w:t>1.8. Утвержденные документом территориального планирования муниципального района</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_Toc131516348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11</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49" w:history="1">
            <w:r w:rsidR="006D34B5" w:rsidRPr="006D34B5">
              <w:rPr>
                <w:rStyle w:val="affc"/>
                <w:rFonts w:ascii="Times New Roman" w:eastAsia="Times New Roman" w:hAnsi="Times New Roman" w:cs="Times New Roman"/>
                <w:noProof/>
                <w:sz w:val="28"/>
                <w:szCs w:val="28"/>
                <w:lang w:eastAsia="ru-RU"/>
              </w:rPr>
              <w:t>1.9. Перечень и характеристика основных факторов риска возникновения чрезвычайных ситуаций природного и техногенного характера</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_Toc131516349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11</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50" w:history="1">
            <w:r w:rsidR="006D34B5" w:rsidRPr="006D34B5">
              <w:rPr>
                <w:rStyle w:val="affc"/>
                <w:rFonts w:ascii="Times New Roman" w:eastAsia="Times New Roman" w:hAnsi="Times New Roman" w:cs="Times New Roman"/>
                <w:noProof/>
                <w:sz w:val="28"/>
                <w:szCs w:val="28"/>
                <w:lang w:eastAsia="ru-RU"/>
              </w:rPr>
              <w:t>1.10. Перечень земельных участков, которые включаются в границы населенных пунктов, входящих в состав поселения или исключаются из их границ</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_Toc131516350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32</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1d"/>
            <w:tabs>
              <w:tab w:val="left" w:pos="4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51" w:history="1">
            <w:r w:rsidR="006D34B5" w:rsidRPr="006D34B5">
              <w:rPr>
                <w:rStyle w:val="affc"/>
                <w:rFonts w:ascii="Times New Roman" w:eastAsia="Times New Roman" w:hAnsi="Times New Roman" w:cs="Times New Roman"/>
                <w:noProof/>
                <w:sz w:val="28"/>
                <w:szCs w:val="28"/>
                <w:lang w:eastAsia="ru-RU"/>
              </w:rPr>
              <w:t>2.</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eastAsia="Times New Roman" w:hAnsi="Times New Roman" w:cs="Times New Roman"/>
                <w:noProof/>
                <w:sz w:val="28"/>
                <w:szCs w:val="28"/>
                <w:lang w:eastAsia="ru-RU"/>
              </w:rPr>
              <w:t>АНАЛИЗ ИСПОЛЬЗОВАНИЯ ТЕРРИТОРИИ ПОСЕЛЕНИЯ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_Toc131516351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48</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52" w:history="1">
            <w:r w:rsidR="006D34B5" w:rsidRPr="006D34B5">
              <w:rPr>
                <w:rStyle w:val="affc"/>
                <w:rFonts w:ascii="Times New Roman" w:hAnsi="Times New Roman" w:cs="Times New Roman"/>
                <w:noProof/>
                <w:sz w:val="28"/>
                <w:szCs w:val="28"/>
                <w:lang w:eastAsia="ru-RU"/>
              </w:rPr>
              <w:t>2.1.</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hAnsi="Times New Roman" w:cs="Times New Roman"/>
                <w:noProof/>
                <w:sz w:val="28"/>
                <w:szCs w:val="28"/>
                <w:lang w:eastAsia="ru-RU"/>
              </w:rPr>
              <w:t>Комплексная оценка и информация об основных проблемах развития территории</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_Toc131516352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48</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53" w:history="1">
            <w:r w:rsidR="006D34B5" w:rsidRPr="006D34B5">
              <w:rPr>
                <w:rStyle w:val="affc"/>
                <w:rFonts w:ascii="Times New Roman" w:eastAsia="Times New Roman" w:hAnsi="Times New Roman" w:cs="Times New Roman"/>
                <w:noProof/>
                <w:sz w:val="28"/>
                <w:szCs w:val="28"/>
                <w:lang w:eastAsia="ru-RU"/>
              </w:rPr>
              <w:t>2.2.</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eastAsia="Times New Roman" w:hAnsi="Times New Roman" w:cs="Times New Roman"/>
                <w:noProof/>
                <w:sz w:val="28"/>
                <w:szCs w:val="28"/>
                <w:lang w:eastAsia="ru-RU"/>
              </w:rPr>
              <w:t>Возможные направления развития и прогнозируемых ограничений их использования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_Toc131516353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73</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54" w:history="1">
            <w:r w:rsidR="006D34B5" w:rsidRPr="006D34B5">
              <w:rPr>
                <w:rStyle w:val="affc"/>
                <w:rFonts w:ascii="Times New Roman" w:eastAsia="Times New Roman" w:hAnsi="Times New Roman" w:cs="Times New Roman"/>
                <w:noProof/>
                <w:sz w:val="28"/>
                <w:szCs w:val="28"/>
                <w:lang w:eastAsia="ru-RU"/>
              </w:rPr>
              <w:t>2.3.</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eastAsia="Times New Roman" w:hAnsi="Times New Roman" w:cs="Times New Roman"/>
                <w:noProof/>
                <w:sz w:val="28"/>
                <w:szCs w:val="28"/>
                <w:lang w:eastAsia="ru-RU"/>
              </w:rPr>
              <w:t>Список объектов культурного наследия и перечень мероприятий по сохранению объектов культурного наследия</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_Toc131516354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96</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84" w:history="1">
            <w:r w:rsidR="006D34B5" w:rsidRPr="006D34B5">
              <w:rPr>
                <w:rStyle w:val="affc"/>
                <w:rFonts w:ascii="Times New Roman" w:eastAsia="Times New Roman" w:hAnsi="Times New Roman" w:cs="Times New Roman"/>
                <w:noProof/>
                <w:sz w:val="28"/>
                <w:szCs w:val="28"/>
                <w:lang w:eastAsia="ru-RU"/>
              </w:rPr>
              <w:t>2.4.</w:t>
            </w:r>
            <w:r w:rsidR="006D34B5" w:rsidRPr="006D34B5">
              <w:rPr>
                <w:rFonts w:ascii="Times New Roman" w:eastAsiaTheme="minorEastAsia" w:hAnsi="Times New Roman" w:cs="Times New Roman"/>
                <w:noProof/>
                <w:sz w:val="28"/>
                <w:szCs w:val="28"/>
                <w:lang w:eastAsia="ru-RU"/>
              </w:rPr>
              <w:tab/>
            </w:r>
            <w:r w:rsidR="006D34B5" w:rsidRPr="006D34B5">
              <w:rPr>
                <w:rStyle w:val="affc"/>
                <w:rFonts w:ascii="Times New Roman" w:eastAsia="Times New Roman" w:hAnsi="Times New Roman" w:cs="Times New Roman"/>
                <w:noProof/>
                <w:sz w:val="28"/>
                <w:szCs w:val="28"/>
                <w:lang w:eastAsia="ru-RU"/>
              </w:rPr>
              <w:t>Описание природных условий и ресурсов территории</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_Toc131516384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101</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85" w:history="1">
            <w:r w:rsidR="006D34B5" w:rsidRPr="006D34B5">
              <w:rPr>
                <w:rStyle w:val="affc"/>
                <w:rFonts w:ascii="Times New Roman" w:eastAsia="Times New Roman" w:hAnsi="Times New Roman" w:cs="Times New Roman"/>
                <w:bCs/>
                <w:iCs/>
                <w:noProof/>
                <w:sz w:val="28"/>
                <w:szCs w:val="28"/>
                <w:lang w:eastAsia="x-none"/>
              </w:rPr>
              <w:t xml:space="preserve">2.5. </w:t>
            </w:r>
            <w:r w:rsidR="006D34B5" w:rsidRPr="006D34B5">
              <w:rPr>
                <w:rStyle w:val="affc"/>
                <w:rFonts w:ascii="Times New Roman" w:eastAsia="Times New Roman" w:hAnsi="Times New Roman" w:cs="Times New Roman"/>
                <w:bCs/>
                <w:iCs/>
                <w:noProof/>
                <w:sz w:val="28"/>
                <w:szCs w:val="28"/>
                <w:lang w:val="x-none" w:eastAsia="x-none"/>
              </w:rPr>
              <w:t>Оценка современного состояния окружающей среды</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_Toc131516385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105</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86" w:history="1">
            <w:r w:rsidR="006D34B5" w:rsidRPr="006D34B5">
              <w:rPr>
                <w:rStyle w:val="affc"/>
                <w:rFonts w:ascii="Times New Roman" w:eastAsia="Times New Roman" w:hAnsi="Times New Roman" w:cs="Times New Roman"/>
                <w:iCs/>
                <w:noProof/>
                <w:sz w:val="28"/>
                <w:szCs w:val="28"/>
                <w:lang w:eastAsia="x-none"/>
              </w:rPr>
              <w:t xml:space="preserve">2.5.1. </w:t>
            </w:r>
            <w:r w:rsidR="006D34B5" w:rsidRPr="006D34B5">
              <w:rPr>
                <w:rStyle w:val="affc"/>
                <w:rFonts w:ascii="Times New Roman" w:eastAsia="Times New Roman" w:hAnsi="Times New Roman" w:cs="Times New Roman"/>
                <w:iCs/>
                <w:noProof/>
                <w:sz w:val="28"/>
                <w:szCs w:val="28"/>
                <w:lang w:val="x-none" w:eastAsia="x-none"/>
              </w:rPr>
              <w:t>Зоны с особыми условиями использования территории</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_Toc131516386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108</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87" w:history="1">
            <w:r w:rsidR="006D34B5" w:rsidRPr="006D34B5">
              <w:rPr>
                <w:rStyle w:val="affc"/>
                <w:rFonts w:ascii="Times New Roman" w:eastAsia="Times New Roman" w:hAnsi="Times New Roman" w:cs="Times New Roman"/>
                <w:iCs/>
                <w:noProof/>
                <w:sz w:val="28"/>
                <w:szCs w:val="28"/>
                <w:lang w:eastAsia="x-none"/>
              </w:rPr>
              <w:t>2.5.2 Мероприятия по устойчивому развитию территории</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_Toc131516387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120</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1d"/>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88" w:history="1">
            <w:r w:rsidR="006D34B5" w:rsidRPr="006D34B5">
              <w:rPr>
                <w:rStyle w:val="affc"/>
                <w:rFonts w:ascii="Times New Roman" w:hAnsi="Times New Roman" w:cs="Times New Roman"/>
                <w:noProof/>
                <w:sz w:val="28"/>
                <w:szCs w:val="28"/>
                <w:lang w:eastAsia="ru-RU"/>
              </w:rPr>
              <w:t>3. ТЕХНИКО-ЭКОНОМИЧЕСКИЕ ПОКАЗАТЕЛИ</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_Toc131516388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126</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89" w:history="1">
            <w:r w:rsidR="006D34B5" w:rsidRPr="006D34B5">
              <w:rPr>
                <w:rStyle w:val="affc"/>
                <w:rFonts w:ascii="Times New Roman" w:eastAsia="Times New Roman" w:hAnsi="Times New Roman" w:cs="Times New Roman"/>
                <w:iCs/>
                <w:noProof/>
                <w:sz w:val="28"/>
                <w:szCs w:val="28"/>
                <w:lang w:eastAsia="x-none"/>
              </w:rPr>
              <w:t>3.1. Баланс использования территории Привольного сельского поселения Кавказского района</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_Toc131516389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126</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90" w:history="1">
            <w:r w:rsidR="006D34B5" w:rsidRPr="006D34B5">
              <w:rPr>
                <w:rStyle w:val="affc"/>
                <w:rFonts w:ascii="Times New Roman" w:eastAsia="Times New Roman" w:hAnsi="Times New Roman" w:cs="Times New Roman"/>
                <w:iCs/>
                <w:noProof/>
                <w:sz w:val="28"/>
                <w:szCs w:val="28"/>
                <w:lang w:eastAsia="x-none"/>
              </w:rPr>
              <w:t>3</w:t>
            </w:r>
            <w:r w:rsidR="006D34B5" w:rsidRPr="006D34B5">
              <w:rPr>
                <w:rStyle w:val="affc"/>
                <w:rFonts w:ascii="Times New Roman" w:eastAsia="Times New Roman" w:hAnsi="Times New Roman" w:cs="Times New Roman"/>
                <w:iCs/>
                <w:noProof/>
                <w:sz w:val="28"/>
                <w:szCs w:val="28"/>
                <w:lang w:val="x-none" w:eastAsia="x-none"/>
              </w:rPr>
              <w:t>.</w:t>
            </w:r>
            <w:r w:rsidR="006D34B5" w:rsidRPr="006D34B5">
              <w:rPr>
                <w:rStyle w:val="affc"/>
                <w:rFonts w:ascii="Times New Roman" w:eastAsia="Times New Roman" w:hAnsi="Times New Roman" w:cs="Times New Roman"/>
                <w:iCs/>
                <w:noProof/>
                <w:sz w:val="28"/>
                <w:szCs w:val="28"/>
                <w:lang w:eastAsia="x-none"/>
              </w:rPr>
              <w:t>2</w:t>
            </w:r>
            <w:r w:rsidR="006D34B5" w:rsidRPr="006D34B5">
              <w:rPr>
                <w:rStyle w:val="affc"/>
                <w:rFonts w:ascii="Times New Roman" w:eastAsia="Times New Roman" w:hAnsi="Times New Roman" w:cs="Times New Roman"/>
                <w:iCs/>
                <w:noProof/>
                <w:sz w:val="28"/>
                <w:szCs w:val="28"/>
                <w:lang w:val="x-none" w:eastAsia="x-none"/>
              </w:rPr>
              <w:t xml:space="preserve">. </w:t>
            </w:r>
            <w:r w:rsidR="006D34B5" w:rsidRPr="006D34B5">
              <w:rPr>
                <w:rStyle w:val="affc"/>
                <w:rFonts w:ascii="Times New Roman" w:eastAsia="Times New Roman" w:hAnsi="Times New Roman" w:cs="Times New Roman"/>
                <w:bCs/>
                <w:iCs/>
                <w:noProof/>
                <w:sz w:val="28"/>
                <w:szCs w:val="28"/>
                <w:lang w:val="x-none" w:eastAsia="x-none"/>
              </w:rPr>
              <w:t>Основные технико-экономические показатели проекта</w:t>
            </w:r>
            <w:r w:rsidR="006D34B5" w:rsidRPr="006D34B5">
              <w:rPr>
                <w:rStyle w:val="affc"/>
                <w:rFonts w:ascii="Times New Roman" w:eastAsia="Times New Roman" w:hAnsi="Times New Roman" w:cs="Times New Roman"/>
                <w:bCs/>
                <w:iCs/>
                <w:noProof/>
                <w:sz w:val="28"/>
                <w:szCs w:val="28"/>
                <w:lang w:eastAsia="x-none"/>
              </w:rPr>
              <w:t xml:space="preserve"> внесения изменений в</w:t>
            </w:r>
            <w:r w:rsidR="006D34B5" w:rsidRPr="006D34B5">
              <w:rPr>
                <w:rStyle w:val="affc"/>
                <w:rFonts w:ascii="Times New Roman" w:eastAsia="Times New Roman" w:hAnsi="Times New Roman" w:cs="Times New Roman"/>
                <w:bCs/>
                <w:iCs/>
                <w:noProof/>
                <w:sz w:val="28"/>
                <w:szCs w:val="28"/>
                <w:lang w:val="x-none" w:eastAsia="x-none"/>
              </w:rPr>
              <w:t xml:space="preserve"> </w:t>
            </w:r>
            <w:r w:rsidR="006D34B5" w:rsidRPr="006D34B5">
              <w:rPr>
                <w:rStyle w:val="affc"/>
                <w:rFonts w:ascii="Times New Roman" w:eastAsia="Times New Roman" w:hAnsi="Times New Roman" w:cs="Times New Roman"/>
                <w:bCs/>
                <w:iCs/>
                <w:noProof/>
                <w:sz w:val="28"/>
                <w:szCs w:val="28"/>
                <w:lang w:eastAsia="x-none"/>
              </w:rPr>
              <w:t>Г</w:t>
            </w:r>
            <w:r w:rsidR="006D34B5" w:rsidRPr="006D34B5">
              <w:rPr>
                <w:rStyle w:val="affc"/>
                <w:rFonts w:ascii="Times New Roman" w:eastAsia="Times New Roman" w:hAnsi="Times New Roman" w:cs="Times New Roman"/>
                <w:bCs/>
                <w:iCs/>
                <w:noProof/>
                <w:sz w:val="28"/>
                <w:szCs w:val="28"/>
                <w:lang w:val="x-none" w:eastAsia="x-none"/>
              </w:rPr>
              <w:t>енераль</w:t>
            </w:r>
            <w:r w:rsidR="006D34B5" w:rsidRPr="006D34B5">
              <w:rPr>
                <w:rStyle w:val="affc"/>
                <w:rFonts w:ascii="Times New Roman" w:eastAsia="Times New Roman" w:hAnsi="Times New Roman" w:cs="Times New Roman"/>
                <w:bCs/>
                <w:iCs/>
                <w:noProof/>
                <w:sz w:val="28"/>
                <w:szCs w:val="28"/>
                <w:lang w:eastAsia="x-none"/>
              </w:rPr>
              <w:t>ный</w:t>
            </w:r>
            <w:r w:rsidR="006D34B5" w:rsidRPr="006D34B5">
              <w:rPr>
                <w:rStyle w:val="affc"/>
                <w:rFonts w:ascii="Times New Roman" w:eastAsia="Times New Roman" w:hAnsi="Times New Roman" w:cs="Times New Roman"/>
                <w:bCs/>
                <w:iCs/>
                <w:noProof/>
                <w:sz w:val="28"/>
                <w:szCs w:val="28"/>
                <w:lang w:val="x-none" w:eastAsia="x-none"/>
              </w:rPr>
              <w:t xml:space="preserve"> план</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_Toc131516390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127</w:t>
            </w:r>
            <w:r w:rsidR="006D34B5" w:rsidRPr="006D34B5">
              <w:rPr>
                <w:rFonts w:ascii="Times New Roman" w:hAnsi="Times New Roman" w:cs="Times New Roman"/>
                <w:noProof/>
                <w:webHidden/>
                <w:sz w:val="28"/>
                <w:szCs w:val="28"/>
              </w:rPr>
              <w:fldChar w:fldCharType="end"/>
            </w:r>
          </w:hyperlink>
        </w:p>
        <w:p w:rsidR="006D34B5" w:rsidRPr="006D34B5" w:rsidRDefault="00186564" w:rsidP="006D34B5">
          <w:pPr>
            <w:pStyle w:val="1d"/>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1516391" w:history="1">
            <w:r w:rsidR="006D34B5" w:rsidRPr="006D34B5">
              <w:rPr>
                <w:rStyle w:val="affc"/>
                <w:rFonts w:ascii="Times New Roman" w:eastAsia="Times New Roman" w:hAnsi="Times New Roman" w:cs="Times New Roman"/>
                <w:bCs/>
                <w:noProof/>
                <w:kern w:val="32"/>
                <w:sz w:val="28"/>
                <w:szCs w:val="28"/>
                <w:lang w:eastAsia="ru-RU"/>
              </w:rPr>
              <w:t>4. СПИСОК ИСПОЛЬЗОВАННОЙ ЛИТЕРАТУРЫ</w:t>
            </w:r>
            <w:r w:rsidR="006D34B5" w:rsidRPr="006D34B5">
              <w:rPr>
                <w:rFonts w:ascii="Times New Roman" w:hAnsi="Times New Roman" w:cs="Times New Roman"/>
                <w:noProof/>
                <w:webHidden/>
                <w:sz w:val="28"/>
                <w:szCs w:val="28"/>
              </w:rPr>
              <w:tab/>
            </w:r>
            <w:r w:rsidR="006D34B5" w:rsidRPr="006D34B5">
              <w:rPr>
                <w:rFonts w:ascii="Times New Roman" w:hAnsi="Times New Roman" w:cs="Times New Roman"/>
                <w:noProof/>
                <w:webHidden/>
                <w:sz w:val="28"/>
                <w:szCs w:val="28"/>
              </w:rPr>
              <w:fldChar w:fldCharType="begin"/>
            </w:r>
            <w:r w:rsidR="006D34B5" w:rsidRPr="006D34B5">
              <w:rPr>
                <w:rFonts w:ascii="Times New Roman" w:hAnsi="Times New Roman" w:cs="Times New Roman"/>
                <w:noProof/>
                <w:webHidden/>
                <w:sz w:val="28"/>
                <w:szCs w:val="28"/>
              </w:rPr>
              <w:instrText xml:space="preserve"> PAGEREF _Toc131516391 \h </w:instrText>
            </w:r>
            <w:r w:rsidR="006D34B5" w:rsidRPr="006D34B5">
              <w:rPr>
                <w:rFonts w:ascii="Times New Roman" w:hAnsi="Times New Roman" w:cs="Times New Roman"/>
                <w:noProof/>
                <w:webHidden/>
                <w:sz w:val="28"/>
                <w:szCs w:val="28"/>
              </w:rPr>
            </w:r>
            <w:r w:rsidR="006D34B5" w:rsidRPr="006D34B5">
              <w:rPr>
                <w:rFonts w:ascii="Times New Roman" w:hAnsi="Times New Roman" w:cs="Times New Roman"/>
                <w:noProof/>
                <w:webHidden/>
                <w:sz w:val="28"/>
                <w:szCs w:val="28"/>
              </w:rPr>
              <w:fldChar w:fldCharType="separate"/>
            </w:r>
            <w:r w:rsidR="00CD6179">
              <w:rPr>
                <w:rFonts w:ascii="Times New Roman" w:hAnsi="Times New Roman" w:cs="Times New Roman"/>
                <w:noProof/>
                <w:webHidden/>
                <w:sz w:val="28"/>
                <w:szCs w:val="28"/>
              </w:rPr>
              <w:t>132</w:t>
            </w:r>
            <w:r w:rsidR="006D34B5" w:rsidRPr="006D34B5">
              <w:rPr>
                <w:rFonts w:ascii="Times New Roman" w:hAnsi="Times New Roman" w:cs="Times New Roman"/>
                <w:noProof/>
                <w:webHidden/>
                <w:sz w:val="28"/>
                <w:szCs w:val="28"/>
              </w:rPr>
              <w:fldChar w:fldCharType="end"/>
            </w:r>
          </w:hyperlink>
        </w:p>
        <w:p w:rsidR="005B6F7E" w:rsidRPr="005B6F7E" w:rsidRDefault="005B6F7E">
          <w:pPr>
            <w:rPr>
              <w:rFonts w:ascii="Times New Roman" w:hAnsi="Times New Roman" w:cs="Times New Roman"/>
              <w:b/>
              <w:sz w:val="28"/>
              <w:szCs w:val="28"/>
            </w:rPr>
          </w:pPr>
          <w:r w:rsidRPr="005B6F7E">
            <w:rPr>
              <w:rFonts w:ascii="Times New Roman" w:hAnsi="Times New Roman" w:cs="Times New Roman"/>
              <w:b/>
              <w:bCs/>
              <w:sz w:val="28"/>
              <w:szCs w:val="28"/>
            </w:rPr>
            <w:fldChar w:fldCharType="end"/>
          </w:r>
        </w:p>
      </w:sdtContent>
    </w:sdt>
    <w:p w:rsidR="00717488" w:rsidRPr="005B6F7E" w:rsidRDefault="00717488" w:rsidP="00717488">
      <w:pPr>
        <w:rPr>
          <w:rFonts w:ascii="Times New Roman" w:hAnsi="Times New Roman" w:cs="Times New Roman"/>
          <w:b/>
          <w:sz w:val="28"/>
          <w:szCs w:val="28"/>
          <w:lang w:eastAsia="ru-RU"/>
        </w:rPr>
        <w:sectPr w:rsidR="00717488" w:rsidRPr="005B6F7E" w:rsidSect="007B7211">
          <w:footerReference w:type="even" r:id="rId9"/>
          <w:footerReference w:type="default" r:id="rId10"/>
          <w:footerReference w:type="first" r:id="rId11"/>
          <w:pgSz w:w="11906" w:h="16838"/>
          <w:pgMar w:top="851" w:right="851" w:bottom="851" w:left="1134" w:header="709" w:footer="709" w:gutter="0"/>
          <w:cols w:space="708"/>
          <w:titlePg/>
          <w:docGrid w:linePitch="360"/>
        </w:sectPr>
      </w:pPr>
    </w:p>
    <w:p w:rsidR="001A35DD" w:rsidRPr="0021552F" w:rsidRDefault="00765316" w:rsidP="00765316">
      <w:pPr>
        <w:pStyle w:val="1b"/>
        <w:numPr>
          <w:ilvl w:val="0"/>
          <w:numId w:val="1"/>
        </w:numPr>
        <w:jc w:val="center"/>
        <w:rPr>
          <w:rFonts w:ascii="Times New Roman" w:eastAsia="Times New Roman" w:hAnsi="Times New Roman" w:cs="Times New Roman"/>
          <w:b/>
          <w:color w:val="auto"/>
          <w:sz w:val="28"/>
          <w:szCs w:val="28"/>
          <w:lang w:eastAsia="ru-RU"/>
        </w:rPr>
      </w:pPr>
      <w:bookmarkStart w:id="1" w:name="_Toc131516340"/>
      <w:r w:rsidRPr="0021552F">
        <w:rPr>
          <w:rFonts w:ascii="Times New Roman" w:eastAsia="Times New Roman" w:hAnsi="Times New Roman" w:cs="Times New Roman"/>
          <w:b/>
          <w:color w:val="auto"/>
          <w:sz w:val="28"/>
          <w:szCs w:val="28"/>
          <w:lang w:eastAsia="ru-RU"/>
        </w:rPr>
        <w:lastRenderedPageBreak/>
        <w:t>ПОЯСНИТЕЛЬНАЯ ЗАПИСКА</w:t>
      </w:r>
      <w:bookmarkEnd w:id="1"/>
    </w:p>
    <w:p w:rsidR="001A35DD" w:rsidRPr="0021552F" w:rsidRDefault="001A35DD" w:rsidP="00765316">
      <w:pPr>
        <w:pStyle w:val="24"/>
        <w:numPr>
          <w:ilvl w:val="1"/>
          <w:numId w:val="1"/>
        </w:numPr>
        <w:jc w:val="center"/>
        <w:rPr>
          <w:rFonts w:ascii="Times New Roman" w:hAnsi="Times New Roman" w:cs="Times New Roman"/>
          <w:b/>
          <w:color w:val="auto"/>
          <w:sz w:val="28"/>
          <w:szCs w:val="28"/>
          <w:lang w:eastAsia="ru-RU"/>
        </w:rPr>
      </w:pPr>
      <w:bookmarkStart w:id="2" w:name="_Toc100667158"/>
      <w:bookmarkStart w:id="3" w:name="_Toc131516341"/>
      <w:r w:rsidRPr="0021552F">
        <w:rPr>
          <w:rFonts w:ascii="Times New Roman" w:hAnsi="Times New Roman" w:cs="Times New Roman"/>
          <w:b/>
          <w:color w:val="auto"/>
          <w:sz w:val="28"/>
          <w:szCs w:val="28"/>
          <w:lang w:eastAsia="ru-RU"/>
        </w:rPr>
        <w:t xml:space="preserve">Описание структуры </w:t>
      </w:r>
      <w:bookmarkEnd w:id="2"/>
      <w:r w:rsidRPr="0021552F">
        <w:rPr>
          <w:rFonts w:ascii="Times New Roman" w:hAnsi="Times New Roman" w:cs="Times New Roman"/>
          <w:b/>
          <w:color w:val="auto"/>
          <w:sz w:val="28"/>
          <w:szCs w:val="28"/>
          <w:lang w:eastAsia="ru-RU"/>
        </w:rPr>
        <w:t>Генерального плана</w:t>
      </w:r>
      <w:bookmarkEnd w:id="3"/>
    </w:p>
    <w:tbl>
      <w:tblPr>
        <w:tblW w:w="0" w:type="auto"/>
        <w:jc w:val="center"/>
        <w:tblCellMar>
          <w:left w:w="0" w:type="dxa"/>
          <w:right w:w="0" w:type="dxa"/>
        </w:tblCellMar>
        <w:tblLook w:val="04A0" w:firstRow="1" w:lastRow="0" w:firstColumn="1" w:lastColumn="0" w:noHBand="0" w:noVBand="1"/>
      </w:tblPr>
      <w:tblGrid>
        <w:gridCol w:w="686"/>
        <w:gridCol w:w="6739"/>
        <w:gridCol w:w="1451"/>
        <w:gridCol w:w="1029"/>
      </w:tblGrid>
      <w:tr w:rsidR="00532AA8" w:rsidRPr="0003762E" w:rsidTr="0003762E">
        <w:trPr>
          <w:trHeight w:val="676"/>
          <w:jc w:val="center"/>
        </w:trPr>
        <w:tc>
          <w:tcPr>
            <w:tcW w:w="0" w:type="auto"/>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 п./п.</w:t>
            </w:r>
          </w:p>
        </w:tc>
        <w:tc>
          <w:tcPr>
            <w:tcW w:w="0" w:type="auto"/>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Наименование документа (файла документа)</w:t>
            </w:r>
          </w:p>
        </w:tc>
        <w:tc>
          <w:tcPr>
            <w:tcW w:w="0" w:type="auto"/>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Расширения</w:t>
            </w:r>
          </w:p>
        </w:tc>
        <w:tc>
          <w:tcPr>
            <w:tcW w:w="0" w:type="auto"/>
            <w:tcBorders>
              <w:top w:val="single" w:sz="6" w:space="0" w:color="000000"/>
              <w:left w:val="single" w:sz="6" w:space="0" w:color="CCCCCC"/>
              <w:bottom w:val="single" w:sz="6" w:space="0" w:color="000000"/>
              <w:right w:val="single" w:sz="6" w:space="0" w:color="000000"/>
            </w:tcBorders>
            <w:shd w:val="clear" w:color="auto" w:fill="FAFBFC"/>
            <w:vAlign w:val="center"/>
          </w:tcPr>
          <w:p w:rsidR="00532AA8"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Масштаб</w:t>
            </w:r>
          </w:p>
        </w:tc>
      </w:tr>
      <w:tr w:rsidR="007F49F9" w:rsidRPr="0003762E" w:rsidTr="0003762E">
        <w:trPr>
          <w:trHeight w:val="315"/>
          <w:jc w:val="center"/>
        </w:trPr>
        <w:tc>
          <w:tcPr>
            <w:tcW w:w="0" w:type="auto"/>
            <w:gridSpan w:val="4"/>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Утверждаемая часть Генерального плана</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Положение о территориальном планировании</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doc</w:t>
            </w:r>
            <w:proofErr w:type="spellEnd"/>
            <w:r w:rsidRPr="0003762E">
              <w:rPr>
                <w:rFonts w:ascii="Times New Roman" w:hAnsi="Times New Roman" w:cs="Times New Roman"/>
                <w:sz w:val="24"/>
                <w:szCs w:val="24"/>
                <w:lang w:eastAsia="ru-RU"/>
              </w:rPr>
              <w:t xml:space="preserve">, </w:t>
            </w:r>
            <w:proofErr w:type="spellStart"/>
            <w:r w:rsidRPr="0003762E">
              <w:rPr>
                <w:rFonts w:ascii="Times New Roman" w:hAnsi="Times New Roman" w:cs="Times New Roman"/>
                <w:sz w:val="24"/>
                <w:szCs w:val="24"/>
                <w:lang w:eastAsia="ru-RU"/>
              </w:rPr>
              <w:t>docx</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Приложение к положению о территориальном планировании в форме электронного документа</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xml</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Карта границ населенных пунктов (в том числе границ образуемых населенных пунктов)</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gml</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Карта планируемого размещения объектов</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gml</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Карта функциональных зон поселения или городского округа</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gml</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6</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 карт границ населенных пунктов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1:10000</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7</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 карт планируемого размещения объектов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jpeg</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1:10000</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8</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 карт функциональных зон поселения или городского округа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eastAsia="ru-RU"/>
              </w:rPr>
              <w:t>1:10000</w:t>
            </w:r>
          </w:p>
        </w:tc>
      </w:tr>
      <w:tr w:rsidR="007F49F9"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9</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Фрагмент карты границ населенных пунктов (в том числе границ образуемых населенных пунктов)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1:5000</w:t>
            </w:r>
          </w:p>
        </w:tc>
      </w:tr>
      <w:tr w:rsidR="007F49F9"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10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Фрагмент карты планируемого размещения объектов местного значения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eastAsia="ru-RU"/>
              </w:rPr>
              <w:t>1:5000</w:t>
            </w:r>
          </w:p>
        </w:tc>
      </w:tr>
      <w:tr w:rsidR="007F49F9"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11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Фрагмент карты функциональных зон поселения или городского округа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eastAsia="ru-RU"/>
              </w:rPr>
              <w:t>1:5000</w:t>
            </w:r>
          </w:p>
        </w:tc>
      </w:tr>
      <w:tr w:rsidR="007F49F9" w:rsidRPr="0003762E" w:rsidTr="0003762E">
        <w:trPr>
          <w:trHeight w:val="315"/>
          <w:jc w:val="center"/>
        </w:trPr>
        <w:tc>
          <w:tcPr>
            <w:tcW w:w="0" w:type="auto"/>
            <w:gridSpan w:val="4"/>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Материалы по обоснованию Генерального плана</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Материалы по обоснованию в текстовой форме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doc</w:t>
            </w:r>
            <w:proofErr w:type="spellEnd"/>
            <w:r w:rsidRPr="0003762E">
              <w:rPr>
                <w:rFonts w:ascii="Times New Roman" w:hAnsi="Times New Roman" w:cs="Times New Roman"/>
                <w:sz w:val="24"/>
                <w:szCs w:val="24"/>
                <w:lang w:eastAsia="ru-RU"/>
              </w:rPr>
              <w:t xml:space="preserve">, </w:t>
            </w:r>
            <w:proofErr w:type="spellStart"/>
            <w:r w:rsidRPr="0003762E">
              <w:rPr>
                <w:rFonts w:ascii="Times New Roman" w:hAnsi="Times New Roman" w:cs="Times New Roman"/>
                <w:sz w:val="24"/>
                <w:szCs w:val="24"/>
                <w:lang w:eastAsia="ru-RU"/>
              </w:rPr>
              <w:t>docx</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 xml:space="preserve">Материалы по обоснованию в формате </w:t>
            </w:r>
            <w:proofErr w:type="spellStart"/>
            <w:r w:rsidRPr="0003762E">
              <w:rPr>
                <w:rFonts w:ascii="Times New Roman" w:hAnsi="Times New Roman" w:cs="Times New Roman"/>
                <w:sz w:val="24"/>
                <w:szCs w:val="24"/>
                <w:lang w:eastAsia="ru-RU"/>
              </w:rPr>
              <w:t>xml</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xml</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 материалов по обоснованию в виде карт в растровом 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jpeg</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1:10000</w:t>
            </w:r>
          </w:p>
        </w:tc>
      </w:tr>
      <w:tr w:rsidR="00532AA8" w:rsidRPr="0003762E" w:rsidTr="0003762E">
        <w:trPr>
          <w:trHeight w:val="315"/>
          <w:jc w:val="center"/>
        </w:trPr>
        <w:tc>
          <w:tcPr>
            <w:tcW w:w="0" w:type="auto"/>
            <w:tcBorders>
              <w:top w:val="single" w:sz="6" w:space="0" w:color="CCCCCC"/>
              <w:left w:val="single" w:sz="6" w:space="0" w:color="000000"/>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4</w:t>
            </w:r>
          </w:p>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Материалы по обоснованию в виде карт</w:t>
            </w:r>
          </w:p>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gml</w:t>
            </w:r>
            <w:proofErr w:type="spellEnd"/>
          </w:p>
        </w:tc>
        <w:tc>
          <w:tcPr>
            <w:tcW w:w="0" w:type="auto"/>
            <w:tcBorders>
              <w:top w:val="single" w:sz="6" w:space="0" w:color="CCCCCC"/>
              <w:left w:val="single" w:sz="6" w:space="0" w:color="CCCCCC"/>
              <w:bottom w:val="single" w:sz="4" w:space="0" w:color="auto"/>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сведения, предусмотренные п.3.1 ст.19, п.5.1 ст.23 и п.6.1 ст.30 Градостроительного кодекса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proofErr w:type="spellStart"/>
            <w:r w:rsidRPr="0003762E">
              <w:rPr>
                <w:rFonts w:ascii="Times New Roman" w:hAnsi="Times New Roman" w:cs="Times New Roman"/>
                <w:sz w:val="24"/>
                <w:szCs w:val="24"/>
                <w:lang w:eastAsia="ru-RU"/>
              </w:rPr>
              <w:t>pdf</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32AA8" w:rsidRPr="0003762E" w:rsidRDefault="00CE4185"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bl>
    <w:p w:rsidR="001A35DD" w:rsidRPr="0021552F" w:rsidRDefault="001A35DD" w:rsidP="00765316">
      <w:pPr>
        <w:spacing w:after="0"/>
        <w:rPr>
          <w:rFonts w:ascii="Times New Roman" w:hAnsi="Times New Roman" w:cs="Times New Roman"/>
          <w:b/>
        </w:rPr>
      </w:pPr>
    </w:p>
    <w:p w:rsidR="00811020" w:rsidRPr="0021552F" w:rsidRDefault="00765316" w:rsidP="00765316">
      <w:pPr>
        <w:pStyle w:val="24"/>
        <w:numPr>
          <w:ilvl w:val="0"/>
          <w:numId w:val="0"/>
        </w:numPr>
        <w:ind w:left="1440" w:hanging="360"/>
        <w:jc w:val="center"/>
        <w:rPr>
          <w:rFonts w:ascii="Times New Roman" w:hAnsi="Times New Roman" w:cs="Times New Roman"/>
          <w:b/>
          <w:color w:val="auto"/>
          <w:sz w:val="28"/>
          <w:szCs w:val="28"/>
          <w:lang w:eastAsia="ru-RU"/>
        </w:rPr>
      </w:pPr>
      <w:bookmarkStart w:id="4" w:name="_Toc100667159"/>
      <w:bookmarkStart w:id="5" w:name="_Toc131516342"/>
      <w:r w:rsidRPr="0021552F">
        <w:rPr>
          <w:rFonts w:ascii="Times New Roman" w:hAnsi="Times New Roman" w:cs="Times New Roman"/>
          <w:b/>
          <w:color w:val="auto"/>
          <w:sz w:val="28"/>
          <w:szCs w:val="28"/>
          <w:lang w:eastAsia="ru-RU"/>
        </w:rPr>
        <w:t xml:space="preserve">1.2. </w:t>
      </w:r>
      <w:r w:rsidR="00811020" w:rsidRPr="0021552F">
        <w:rPr>
          <w:rFonts w:ascii="Times New Roman" w:hAnsi="Times New Roman" w:cs="Times New Roman"/>
          <w:b/>
          <w:color w:val="auto"/>
          <w:sz w:val="28"/>
          <w:szCs w:val="28"/>
          <w:lang w:eastAsia="ru-RU"/>
        </w:rPr>
        <w:t>Термины и определения</w:t>
      </w:r>
      <w:bookmarkEnd w:id="4"/>
      <w:bookmarkEnd w:id="5"/>
    </w:p>
    <w:p w:rsidR="00CE4185"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Бытовое обслуживание населения</w:t>
      </w:r>
      <w:r w:rsidRPr="0021552F">
        <w:rPr>
          <w:rFonts w:ascii="Times New Roman" w:eastAsia="Times New Roman" w:hAnsi="Times New Roman" w:cs="Times New Roman"/>
          <w:sz w:val="28"/>
          <w:szCs w:val="28"/>
          <w:lang w:eastAsia="ru-RU"/>
        </w:rPr>
        <w:t xml:space="preserve"> -</w:t>
      </w:r>
      <w:r w:rsidRPr="00CE4185">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отрасль экономики, состоящая из предприятий различных организационно-правовых форм собственности и индивидуальных предпринимателей, занимающихся оказанием бытовых услуг (выполнением работ);</w:t>
      </w:r>
    </w:p>
    <w:p w:rsidR="00CE4185" w:rsidRPr="00CE4185"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hAnsi="Times New Roman" w:cs="Times New Roman"/>
          <w:sz w:val="28"/>
          <w:szCs w:val="28"/>
          <w:u w:val="single"/>
        </w:rPr>
        <w:t>Жилищный фонд</w:t>
      </w:r>
      <w:r w:rsidRPr="0021552F">
        <w:rPr>
          <w:rFonts w:ascii="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 xml:space="preserve"> совокупность всех жилых помещений, находящихся на территории поселения;</w:t>
      </w:r>
    </w:p>
    <w:p w:rsidR="00811020" w:rsidRDefault="00811020" w:rsidP="00765316">
      <w:pPr>
        <w:spacing w:after="0"/>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Зоны с особыми условиями использования территорий</w:t>
      </w:r>
      <w:r w:rsidRPr="0021552F">
        <w:rPr>
          <w:rFonts w:ascii="Times New Roman" w:eastAsia="Times New Roman" w:hAnsi="Times New Roman" w:cs="Times New Roman"/>
          <w:sz w:val="28"/>
          <w:szCs w:val="28"/>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1552F">
        <w:rPr>
          <w:rFonts w:ascii="Times New Roman" w:eastAsia="Times New Roman" w:hAnsi="Times New Roman" w:cs="Times New Roman"/>
          <w:sz w:val="28"/>
          <w:szCs w:val="28"/>
          <w:lang w:eastAsia="ru-RU"/>
        </w:rPr>
        <w:t>водоохранные</w:t>
      </w:r>
      <w:proofErr w:type="spellEnd"/>
      <w:r w:rsidRPr="0021552F">
        <w:rPr>
          <w:rFonts w:ascii="Times New Roman" w:eastAsia="Times New Roman" w:hAnsi="Times New Roman" w:cs="Times New Roman"/>
          <w:sz w:val="28"/>
          <w:szCs w:val="28"/>
          <w:lang w:eastAsia="ru-RU"/>
        </w:rPr>
        <w:t xml:space="preserve"> зоны, зоны санитарной охраны источников питьевого и </w:t>
      </w:r>
      <w:r w:rsidRPr="0021552F">
        <w:rPr>
          <w:rFonts w:ascii="Times New Roman" w:eastAsia="Times New Roman" w:hAnsi="Times New Roman" w:cs="Times New Roman"/>
          <w:sz w:val="28"/>
          <w:szCs w:val="28"/>
          <w:lang w:eastAsia="ru-RU"/>
        </w:rPr>
        <w:lastRenderedPageBreak/>
        <w:t>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Инженерная подготовка территории</w:t>
      </w:r>
      <w:r w:rsidRPr="0021552F">
        <w:rPr>
          <w:rFonts w:ascii="Times New Roman" w:eastAsia="Times New Roman" w:hAnsi="Times New Roman" w:cs="Times New Roman"/>
          <w:sz w:val="28"/>
          <w:szCs w:val="28"/>
          <w:lang w:eastAsia="ru-RU"/>
        </w:rPr>
        <w:t xml:space="preserve"> – это комплекс инженерных мероприятий по освоению территорий для рационального градостроительного исп</w:t>
      </w:r>
      <w:r>
        <w:rPr>
          <w:rFonts w:ascii="Times New Roman" w:eastAsia="Times New Roman" w:hAnsi="Times New Roman" w:cs="Times New Roman"/>
          <w:sz w:val="28"/>
          <w:szCs w:val="28"/>
          <w:lang w:eastAsia="ru-RU"/>
        </w:rPr>
        <w:t>ользования.</w:t>
      </w:r>
    </w:p>
    <w:p w:rsidR="00811020" w:rsidRDefault="00811020" w:rsidP="00765316">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Реконструкция</w:t>
      </w:r>
      <w:r w:rsidRPr="0021552F">
        <w:rPr>
          <w:rFonts w:ascii="Times New Roman" w:eastAsia="Times New Roman" w:hAnsi="Times New Roman" w:cs="Times New Roman"/>
          <w:sz w:val="28"/>
          <w:szCs w:val="28"/>
          <w:lang w:eastAsia="ru-RU"/>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 </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Социальное обслуживание граждан</w:t>
      </w:r>
      <w:r w:rsidRPr="0021552F">
        <w:rPr>
          <w:rFonts w:ascii="Times New Roman" w:eastAsia="Times New Roman" w:hAnsi="Times New Roman" w:cs="Times New Roman"/>
          <w:sz w:val="28"/>
          <w:szCs w:val="28"/>
          <w:lang w:eastAsia="ru-RU"/>
        </w:rPr>
        <w:t xml:space="preserve"> - деятельность по предоставле</w:t>
      </w:r>
      <w:r>
        <w:rPr>
          <w:rFonts w:ascii="Times New Roman" w:eastAsia="Times New Roman" w:hAnsi="Times New Roman" w:cs="Times New Roman"/>
          <w:sz w:val="28"/>
          <w:szCs w:val="28"/>
          <w:lang w:eastAsia="ru-RU"/>
        </w:rPr>
        <w:t>нию социальных услуг гражданам;</w:t>
      </w:r>
    </w:p>
    <w:p w:rsidR="00811020" w:rsidRPr="0021552F" w:rsidRDefault="00811020" w:rsidP="00690128">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Строительство</w:t>
      </w:r>
      <w:r w:rsidR="003C32E2" w:rsidRPr="0021552F">
        <w:rPr>
          <w:rFonts w:ascii="Times New Roman" w:eastAsia="Times New Roman" w:hAnsi="Times New Roman" w:cs="Times New Roman"/>
          <w:sz w:val="28"/>
          <w:szCs w:val="28"/>
          <w:lang w:eastAsia="ru-RU"/>
        </w:rPr>
        <w:t xml:space="preserve"> - </w:t>
      </w:r>
      <w:r w:rsidRPr="0021552F">
        <w:rPr>
          <w:rFonts w:ascii="Times New Roman" w:eastAsia="Times New Roman" w:hAnsi="Times New Roman" w:cs="Times New Roman"/>
          <w:sz w:val="28"/>
          <w:szCs w:val="28"/>
          <w:lang w:eastAsia="ru-RU"/>
        </w:rPr>
        <w:t xml:space="preserve">создание зданий, строений, сооружений (в том числе на месте сносимых объектов капитального строительства); </w:t>
      </w:r>
    </w:p>
    <w:p w:rsidR="00811020" w:rsidRDefault="00811020" w:rsidP="00765316">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Территории общего пользования</w:t>
      </w:r>
      <w:r w:rsidRPr="00CE4185">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территории, которыми беспрепятственно пользуется неограниченный круг лиц (в том числе площади, улицы, проезды, набережные, скверы, бульвары);</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Туристско-рекреационный потенциал территории</w:t>
      </w:r>
      <w:r>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xml:space="preserve"> совокупность туристско-рекреационных ресурсов, их территориальных сочетаний и условий реализации, способствующих удовлетворению туристско-рекреационных потребностей людей;</w:t>
      </w:r>
    </w:p>
    <w:p w:rsidR="00811020" w:rsidRDefault="00811020" w:rsidP="00765316">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Устойчивое развитие территорий</w:t>
      </w:r>
      <w:r w:rsidRPr="0021552F">
        <w:rPr>
          <w:rFonts w:ascii="Times New Roman" w:eastAsia="Times New Roman" w:hAnsi="Times New Roman" w:cs="Times New Roman"/>
          <w:sz w:val="28"/>
          <w:szCs w:val="28"/>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E4185" w:rsidRPr="0021552F" w:rsidRDefault="00CE4185" w:rsidP="00CE4185">
      <w:pPr>
        <w:spacing w:after="0"/>
        <w:ind w:firstLine="36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Функциональные зоны</w:t>
      </w:r>
      <w:r w:rsidRPr="0021552F">
        <w:rPr>
          <w:rFonts w:ascii="Times New Roman" w:eastAsia="Times New Roman" w:hAnsi="Times New Roman" w:cs="Times New Roman"/>
          <w:sz w:val="28"/>
          <w:szCs w:val="28"/>
          <w:lang w:eastAsia="ru-RU"/>
        </w:rPr>
        <w:t xml:space="preserve"> - зоны, для которых документами территориального планирования определены границы и функциональное назначение.</w:t>
      </w:r>
    </w:p>
    <w:p w:rsidR="006C34FA" w:rsidRPr="0021552F" w:rsidRDefault="006C34FA" w:rsidP="00CE4185">
      <w:pPr>
        <w:spacing w:after="0"/>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u w:val="single"/>
        </w:rPr>
        <w:t>Чрезвычайная ситуация природного характера</w:t>
      </w:r>
      <w:r w:rsidRPr="0021552F">
        <w:rPr>
          <w:rFonts w:ascii="Times New Roman" w:hAnsi="Times New Roman" w:cs="Times New Roman"/>
          <w:sz w:val="28"/>
          <w:szCs w:val="28"/>
        </w:rPr>
        <w:t xml:space="preserve"> - обстановка на определённой территории или акватории, сложившаяся в результате стихийного природного бедствия, которое может повлечь или повлекло за собой человеческие жертвы, ущерб здоровью людей и окружающей среде, значительные материальные потери и нарушение условий жизнедеятельности людей. Различают природные чрезвычайные ситуации по характеру источника и масштабам.</w:t>
      </w:r>
    </w:p>
    <w:p w:rsidR="006C34FA" w:rsidRPr="0021552F" w:rsidRDefault="006C34FA" w:rsidP="00CE4185">
      <w:pPr>
        <w:widowControl w:val="0"/>
        <w:tabs>
          <w:tab w:val="num" w:pos="325"/>
        </w:tabs>
        <w:suppressAutoHyphens/>
        <w:ind w:firstLine="567"/>
        <w:jc w:val="both"/>
        <w:rPr>
          <w:rFonts w:ascii="Times New Roman" w:eastAsia="Lucida Sans Unicode" w:hAnsi="Times New Roman" w:cs="Times New Roman"/>
          <w:kern w:val="1"/>
          <w:sz w:val="28"/>
          <w:szCs w:val="28"/>
        </w:rPr>
      </w:pPr>
      <w:r w:rsidRPr="0021552F">
        <w:rPr>
          <w:rFonts w:ascii="Times New Roman" w:eastAsia="Lucida Sans Unicode" w:hAnsi="Times New Roman" w:cs="Times New Roman"/>
          <w:kern w:val="1"/>
          <w:sz w:val="28"/>
          <w:szCs w:val="28"/>
          <w:u w:val="single"/>
        </w:rPr>
        <w:t>Чрезвычайная ситуация техногенного характера</w:t>
      </w:r>
      <w:r w:rsidRPr="0021552F">
        <w:rPr>
          <w:rFonts w:ascii="Times New Roman" w:eastAsia="Lucida Sans Unicode" w:hAnsi="Times New Roman" w:cs="Times New Roman"/>
          <w:kern w:val="1"/>
          <w:sz w:val="28"/>
          <w:szCs w:val="28"/>
        </w:rPr>
        <w:t xml:space="preserve"> – обстановка, при которой в результате возникновения аварии на объекте, определённой территории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среде. Различают чрезвычайную ситуацию техногенного характера по месту их возникновения и по характеру основных поражающих факторов источника чрезвычайной ситуации. Чрезвычайные ситуации техногенного характера создаются взрывами, пожарами, крушениями, выбросами химических и радиоактивных веществ, разрушениями, падениями, обвалами на объектах </w:t>
      </w:r>
      <w:proofErr w:type="spellStart"/>
      <w:r w:rsidRPr="0021552F">
        <w:rPr>
          <w:rFonts w:ascii="Times New Roman" w:eastAsia="Lucida Sans Unicode" w:hAnsi="Times New Roman" w:cs="Times New Roman"/>
          <w:kern w:val="1"/>
          <w:sz w:val="28"/>
          <w:szCs w:val="28"/>
        </w:rPr>
        <w:t>техносферы</w:t>
      </w:r>
      <w:proofErr w:type="spellEnd"/>
      <w:r w:rsidRPr="0021552F">
        <w:rPr>
          <w:rFonts w:ascii="Times New Roman" w:eastAsia="Lucida Sans Unicode" w:hAnsi="Times New Roman" w:cs="Times New Roman"/>
          <w:kern w:val="1"/>
          <w:sz w:val="28"/>
          <w:szCs w:val="28"/>
        </w:rPr>
        <w:t>.</w:t>
      </w:r>
    </w:p>
    <w:p w:rsidR="00811020" w:rsidRPr="0021552F" w:rsidRDefault="00765316" w:rsidP="00765316">
      <w:pPr>
        <w:pStyle w:val="24"/>
        <w:numPr>
          <w:ilvl w:val="0"/>
          <w:numId w:val="0"/>
        </w:numPr>
        <w:ind w:left="360"/>
        <w:jc w:val="center"/>
        <w:rPr>
          <w:rFonts w:ascii="Times New Roman" w:hAnsi="Times New Roman" w:cs="Times New Roman"/>
          <w:b/>
          <w:color w:val="auto"/>
          <w:sz w:val="28"/>
          <w:szCs w:val="28"/>
          <w:lang w:eastAsia="ru-RU"/>
        </w:rPr>
      </w:pPr>
      <w:bookmarkStart w:id="6" w:name="_Toc100667160"/>
      <w:bookmarkStart w:id="7" w:name="_Toc131516343"/>
      <w:r w:rsidRPr="0021552F">
        <w:rPr>
          <w:rFonts w:ascii="Times New Roman" w:hAnsi="Times New Roman" w:cs="Times New Roman"/>
          <w:b/>
          <w:color w:val="auto"/>
          <w:sz w:val="28"/>
          <w:szCs w:val="28"/>
          <w:lang w:eastAsia="ru-RU"/>
        </w:rPr>
        <w:lastRenderedPageBreak/>
        <w:t>1.3</w:t>
      </w:r>
      <w:r w:rsidR="00651297" w:rsidRPr="0021552F">
        <w:rPr>
          <w:rFonts w:ascii="Times New Roman" w:hAnsi="Times New Roman" w:cs="Times New Roman"/>
          <w:b/>
          <w:color w:val="auto"/>
          <w:sz w:val="28"/>
          <w:szCs w:val="28"/>
          <w:lang w:eastAsia="ru-RU"/>
        </w:rPr>
        <w:t>.</w:t>
      </w:r>
      <w:r w:rsidRPr="0021552F">
        <w:rPr>
          <w:rFonts w:ascii="Times New Roman" w:hAnsi="Times New Roman" w:cs="Times New Roman"/>
          <w:b/>
          <w:color w:val="auto"/>
          <w:sz w:val="28"/>
          <w:szCs w:val="28"/>
          <w:lang w:eastAsia="ru-RU"/>
        </w:rPr>
        <w:t xml:space="preserve"> </w:t>
      </w:r>
      <w:r w:rsidR="00D25E03" w:rsidRPr="0021552F">
        <w:rPr>
          <w:rFonts w:ascii="Times New Roman" w:hAnsi="Times New Roman" w:cs="Times New Roman"/>
          <w:b/>
          <w:color w:val="auto"/>
          <w:sz w:val="28"/>
          <w:szCs w:val="28"/>
          <w:lang w:eastAsia="ru-RU"/>
        </w:rPr>
        <w:t>Краткое руководство пользователя</w:t>
      </w:r>
      <w:bookmarkEnd w:id="6"/>
      <w:bookmarkEnd w:id="7"/>
    </w:p>
    <w:p w:rsidR="00D25E03" w:rsidRPr="0021552F" w:rsidRDefault="00D25E03" w:rsidP="00765316">
      <w:pPr>
        <w:pStyle w:val="ConsNonformat"/>
        <w:widowControl/>
        <w:ind w:righ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Проект внесения изменений в Генеральный план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разработан ООО «ГК-групп» на основании </w:t>
      </w:r>
      <w:r w:rsidRPr="00141AC0">
        <w:rPr>
          <w:rFonts w:ascii="Times New Roman" w:hAnsi="Times New Roman" w:cs="Times New Roman"/>
          <w:sz w:val="28"/>
          <w:szCs w:val="28"/>
        </w:rPr>
        <w:t xml:space="preserve">Постановление администрации муниципального образования Кавказский район от </w:t>
      </w:r>
      <w:r w:rsidR="00141AC0" w:rsidRPr="00141AC0">
        <w:rPr>
          <w:rFonts w:ascii="Times New Roman" w:hAnsi="Times New Roman" w:cs="Times New Roman"/>
          <w:sz w:val="28"/>
          <w:szCs w:val="28"/>
        </w:rPr>
        <w:t>26.05.2022</w:t>
      </w:r>
      <w:r w:rsidRPr="00141AC0">
        <w:rPr>
          <w:rFonts w:ascii="Times New Roman" w:hAnsi="Times New Roman" w:cs="Times New Roman"/>
          <w:sz w:val="28"/>
          <w:szCs w:val="28"/>
        </w:rPr>
        <w:t xml:space="preserve"> г. №</w:t>
      </w:r>
      <w:r w:rsidR="00141AC0" w:rsidRPr="00141AC0">
        <w:rPr>
          <w:rFonts w:ascii="Times New Roman" w:hAnsi="Times New Roman" w:cs="Times New Roman"/>
          <w:sz w:val="28"/>
          <w:szCs w:val="28"/>
        </w:rPr>
        <w:t>772</w:t>
      </w:r>
      <w:r w:rsidRPr="00141AC0">
        <w:rPr>
          <w:rFonts w:ascii="Times New Roman" w:hAnsi="Times New Roman" w:cs="Times New Roman"/>
          <w:sz w:val="28"/>
          <w:szCs w:val="28"/>
        </w:rPr>
        <w:t xml:space="preserve"> «О подготовке проект</w:t>
      </w:r>
      <w:r w:rsidR="00141AC0" w:rsidRPr="00141AC0">
        <w:rPr>
          <w:rFonts w:ascii="Times New Roman" w:hAnsi="Times New Roman" w:cs="Times New Roman"/>
          <w:sz w:val="28"/>
          <w:szCs w:val="28"/>
        </w:rPr>
        <w:t>ов</w:t>
      </w:r>
      <w:r w:rsidRPr="00141AC0">
        <w:rPr>
          <w:rFonts w:ascii="Times New Roman" w:hAnsi="Times New Roman" w:cs="Times New Roman"/>
          <w:sz w:val="28"/>
          <w:szCs w:val="28"/>
        </w:rPr>
        <w:t xml:space="preserve"> </w:t>
      </w:r>
      <w:r w:rsidR="00141AC0" w:rsidRPr="00141AC0">
        <w:rPr>
          <w:rFonts w:ascii="Times New Roman" w:hAnsi="Times New Roman" w:cs="Times New Roman"/>
          <w:sz w:val="28"/>
          <w:szCs w:val="28"/>
        </w:rPr>
        <w:t>внесения изменений в генеральные</w:t>
      </w:r>
      <w:r w:rsidRPr="00141AC0">
        <w:rPr>
          <w:rFonts w:ascii="Times New Roman" w:hAnsi="Times New Roman" w:cs="Times New Roman"/>
          <w:sz w:val="28"/>
          <w:szCs w:val="28"/>
        </w:rPr>
        <w:t xml:space="preserve"> план</w:t>
      </w:r>
      <w:r w:rsidR="00141AC0" w:rsidRPr="00141AC0">
        <w:rPr>
          <w:rFonts w:ascii="Times New Roman" w:hAnsi="Times New Roman" w:cs="Times New Roman"/>
          <w:sz w:val="28"/>
          <w:szCs w:val="28"/>
        </w:rPr>
        <w:t>ы</w:t>
      </w:r>
      <w:r w:rsidRPr="00141AC0">
        <w:rPr>
          <w:rFonts w:ascii="Times New Roman" w:hAnsi="Times New Roman" w:cs="Times New Roman"/>
          <w:sz w:val="28"/>
          <w:szCs w:val="28"/>
        </w:rPr>
        <w:t xml:space="preserve"> </w:t>
      </w:r>
      <w:r w:rsidR="00141AC0" w:rsidRPr="00141AC0">
        <w:rPr>
          <w:rFonts w:ascii="Times New Roman" w:hAnsi="Times New Roman" w:cs="Times New Roman"/>
          <w:sz w:val="28"/>
          <w:szCs w:val="28"/>
        </w:rPr>
        <w:t xml:space="preserve">сельского поселения </w:t>
      </w:r>
      <w:proofErr w:type="spellStart"/>
      <w:r w:rsidR="00141AC0" w:rsidRPr="00141AC0">
        <w:rPr>
          <w:rFonts w:ascii="Times New Roman" w:hAnsi="Times New Roman" w:cs="Times New Roman"/>
          <w:sz w:val="28"/>
          <w:szCs w:val="28"/>
        </w:rPr>
        <w:t>им.М.Горького</w:t>
      </w:r>
      <w:proofErr w:type="spellEnd"/>
      <w:r w:rsidR="00141AC0" w:rsidRPr="00141AC0">
        <w:rPr>
          <w:rFonts w:ascii="Times New Roman" w:hAnsi="Times New Roman" w:cs="Times New Roman"/>
          <w:sz w:val="28"/>
          <w:szCs w:val="28"/>
        </w:rPr>
        <w:t xml:space="preserve"> и </w:t>
      </w:r>
      <w:r w:rsidR="00B03C4C" w:rsidRPr="00141AC0">
        <w:rPr>
          <w:rFonts w:ascii="Times New Roman" w:hAnsi="Times New Roman" w:cs="Times New Roman"/>
          <w:sz w:val="28"/>
          <w:szCs w:val="28"/>
        </w:rPr>
        <w:t>Привольного сельского поселения</w:t>
      </w:r>
      <w:r w:rsidRPr="00141AC0">
        <w:rPr>
          <w:rFonts w:ascii="Times New Roman" w:hAnsi="Times New Roman" w:cs="Times New Roman"/>
          <w:sz w:val="28"/>
          <w:szCs w:val="28"/>
        </w:rPr>
        <w:t xml:space="preserve"> Кавказского района».</w:t>
      </w:r>
    </w:p>
    <w:p w:rsidR="00D25E03" w:rsidRPr="0021552F" w:rsidRDefault="00D25E03" w:rsidP="00765316">
      <w:pPr>
        <w:pStyle w:val="ConsNonformat"/>
        <w:widowControl/>
        <w:ind w:right="0" w:firstLine="567"/>
        <w:jc w:val="both"/>
        <w:rPr>
          <w:rFonts w:ascii="Times New Roman" w:eastAsia="Arial" w:hAnsi="Times New Roman" w:cs="Times New Roman"/>
          <w:b/>
          <w:smallCaps/>
          <w:sz w:val="28"/>
          <w:szCs w:val="28"/>
        </w:rPr>
      </w:pPr>
      <w:r w:rsidRPr="0021552F">
        <w:rPr>
          <w:rFonts w:ascii="Times New Roman" w:hAnsi="Times New Roman" w:cs="Times New Roman"/>
          <w:sz w:val="28"/>
          <w:szCs w:val="28"/>
        </w:rPr>
        <w:t xml:space="preserve">Заказчик проекта – </w:t>
      </w:r>
      <w:r w:rsidRPr="0021552F">
        <w:rPr>
          <w:rFonts w:ascii="Times New Roman" w:hAnsi="Times New Roman" w:cs="Times New Roman"/>
          <w:sz w:val="28"/>
          <w:szCs w:val="28"/>
          <w:lang w:eastAsia="en-US"/>
        </w:rPr>
        <w:t>Администрация муниципального образования Кавказский район Краснодарского края.</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Источник финансирования работ – Бюджет муниципального образования Кавказский район.</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xml:space="preserve">Подготовка проекта внесения изменений в Генеральный план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w:t>
      </w:r>
      <w:r w:rsidRPr="0021552F">
        <w:rPr>
          <w:rFonts w:ascii="Times New Roman" w:hAnsi="Times New Roman" w:cs="Times New Roman"/>
          <w:sz w:val="28"/>
          <w:szCs w:val="28"/>
          <w:shd w:val="clear" w:color="auto" w:fill="FFFFFF"/>
        </w:rPr>
        <w:t>и осуществляется в целях:</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определение назначения территорий исходя из совокупности социальных, экономических, экологических и иных факторов, зон с особыми условиями использования территорий, в целях обеспечения устойчивого развития территории сельского поселения, развития инженерной, транспортной и социальной инфраструктур, позволяющего обеспечить комплексное устойчивое развитие планируемой территории с благоприятными условиями жизнедеятельности;</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обоснование необходимости резервирования и изъятия земельных участков для размещения объектов местного значения поселения.</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приведения в соответствие Генерального плана МО Кавказского района Краснодарского края по Приказу Министерства экономического развития Российской Федерации от 9.01.2018 г. № 10 (ред. от 9.08.2018);</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xml:space="preserve">Подготовка описания местоположения границы </w:t>
      </w:r>
      <w:r w:rsidR="00E64A62" w:rsidRPr="0021552F">
        <w:rPr>
          <w:rFonts w:ascii="Times New Roman" w:hAnsi="Times New Roman" w:cs="Times New Roman"/>
          <w:sz w:val="28"/>
          <w:szCs w:val="28"/>
          <w:shd w:val="clear" w:color="auto" w:fill="FFFFFF"/>
        </w:rPr>
        <w:t>населенн</w:t>
      </w:r>
      <w:r w:rsidR="00E64A62">
        <w:rPr>
          <w:rFonts w:ascii="Times New Roman" w:hAnsi="Times New Roman" w:cs="Times New Roman"/>
          <w:sz w:val="28"/>
          <w:szCs w:val="28"/>
          <w:shd w:val="clear" w:color="auto" w:fill="FFFFFF"/>
        </w:rPr>
        <w:t>ых пунктов Привольного сельского поселения</w:t>
      </w:r>
      <w:r w:rsidRPr="0021552F">
        <w:rPr>
          <w:rFonts w:ascii="Times New Roman" w:hAnsi="Times New Roman" w:cs="Times New Roman"/>
          <w:sz w:val="28"/>
          <w:szCs w:val="28"/>
          <w:shd w:val="clear" w:color="auto" w:fill="FFFFFF"/>
        </w:rPr>
        <w:t xml:space="preserve"> осуществляется в целях:</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внесения сведений о границе населенн</w:t>
      </w:r>
      <w:r w:rsidR="00E64A62">
        <w:rPr>
          <w:rFonts w:ascii="Times New Roman" w:hAnsi="Times New Roman" w:cs="Times New Roman"/>
          <w:sz w:val="28"/>
          <w:szCs w:val="28"/>
          <w:shd w:val="clear" w:color="auto" w:fill="FFFFFF"/>
        </w:rPr>
        <w:t>ых пунктов</w:t>
      </w:r>
      <w:r w:rsidR="00D66EC3">
        <w:rPr>
          <w:rFonts w:ascii="Times New Roman" w:hAnsi="Times New Roman" w:cs="Times New Roman"/>
          <w:sz w:val="28"/>
          <w:szCs w:val="28"/>
          <w:shd w:val="clear" w:color="auto" w:fill="FFFFFF"/>
        </w:rPr>
        <w:t xml:space="preserve"> </w:t>
      </w:r>
      <w:r w:rsidRPr="0021552F">
        <w:rPr>
          <w:rFonts w:ascii="Times New Roman" w:hAnsi="Times New Roman" w:cs="Times New Roman"/>
          <w:sz w:val="28"/>
          <w:szCs w:val="28"/>
          <w:shd w:val="clear" w:color="auto" w:fill="FFFFFF"/>
        </w:rPr>
        <w:t>в Единый государственный реестр недвижимости (далее - ЕГРН).</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Проект внесения изменений в Генеральный план разработан на следующие временные сроки его реализации:</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Первая очередь</w:t>
      </w:r>
      <w:r w:rsidRPr="0021552F">
        <w:rPr>
          <w:rFonts w:ascii="Times New Roman" w:hAnsi="Times New Roman" w:cs="Times New Roman"/>
          <w:sz w:val="28"/>
          <w:szCs w:val="28"/>
        </w:rPr>
        <w:t>, на которую определены первоочередные мероприятия по реализации проекта внесения изменений в Генеральный план – до 2032 года.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Расчетный срок</w:t>
      </w:r>
      <w:r w:rsidRPr="0021552F">
        <w:rPr>
          <w:rFonts w:ascii="Times New Roman" w:hAnsi="Times New Roman" w:cs="Times New Roman"/>
          <w:sz w:val="28"/>
          <w:szCs w:val="28"/>
        </w:rPr>
        <w:t>, на который запланированы все основные проектные решения проекта внесения изменений в Генеральный план – до 2042 года.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В соответствии со статьей 23 градостроительного кодекса Российской Федерации проект внесения изменений в Генеральный план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включает в себя:</w:t>
      </w:r>
    </w:p>
    <w:p w:rsidR="00D25E03" w:rsidRPr="0021552F" w:rsidRDefault="00D25E03" w:rsidP="00765316">
      <w:pPr>
        <w:tabs>
          <w:tab w:val="left" w:pos="0"/>
        </w:tabs>
        <w:spacing w:after="0"/>
        <w:ind w:firstLine="567"/>
        <w:jc w:val="both"/>
        <w:rPr>
          <w:rFonts w:ascii="Times New Roman" w:hAnsi="Times New Roman" w:cs="Times New Roman"/>
          <w:sz w:val="28"/>
          <w:szCs w:val="28"/>
          <w:u w:val="single"/>
        </w:rPr>
      </w:pPr>
      <w:r w:rsidRPr="0021552F">
        <w:rPr>
          <w:rFonts w:ascii="Times New Roman" w:hAnsi="Times New Roman" w:cs="Times New Roman"/>
          <w:sz w:val="28"/>
          <w:szCs w:val="28"/>
          <w:u w:val="single"/>
        </w:rPr>
        <w:t>Утверждаемую в составе текстовых и графических материалов:</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 материалы</w:t>
      </w:r>
      <w:r w:rsidRPr="0021552F">
        <w:rPr>
          <w:rFonts w:ascii="Times New Roman" w:hAnsi="Times New Roman" w:cs="Times New Roman"/>
          <w:sz w:val="28"/>
          <w:szCs w:val="28"/>
        </w:rPr>
        <w:t xml:space="preserve"> – Положение о территориальном планировании, которое включают в себя цели и задачи территориального планирования,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lastRenderedPageBreak/>
        <w:t>Графические материалы</w:t>
      </w:r>
      <w:r w:rsidRPr="0021552F">
        <w:rPr>
          <w:rFonts w:ascii="Times New Roman" w:hAnsi="Times New Roman" w:cs="Times New Roman"/>
          <w:sz w:val="28"/>
          <w:szCs w:val="28"/>
        </w:rPr>
        <w:t xml:space="preserve"> содержат карты территориального планирования.</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Материалы по обоснованию проекта,</w:t>
      </w:r>
      <w:r w:rsidRPr="0021552F">
        <w:rPr>
          <w:rFonts w:ascii="Times New Roman" w:hAnsi="Times New Roman" w:cs="Times New Roman"/>
          <w:sz w:val="28"/>
          <w:szCs w:val="28"/>
        </w:rPr>
        <w:t xml:space="preserve"> 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проекта внесения изменений в Генеральный план сельского поселения, выполненные в составе текстовых и графических материалов.</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 материалы</w:t>
      </w:r>
      <w:r w:rsidRPr="0021552F">
        <w:rPr>
          <w:rFonts w:ascii="Times New Roman" w:hAnsi="Times New Roman" w:cs="Times New Roman"/>
          <w:sz w:val="28"/>
          <w:szCs w:val="28"/>
        </w:rPr>
        <w:t xml:space="preserve"> включают в себя анализ состояния территории поселения, проблем и направлений ее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 материалы</w:t>
      </w:r>
      <w:r w:rsidRPr="0021552F">
        <w:rPr>
          <w:rFonts w:ascii="Times New Roman" w:hAnsi="Times New Roman" w:cs="Times New Roman"/>
          <w:sz w:val="28"/>
          <w:szCs w:val="28"/>
        </w:rPr>
        <w:t xml:space="preserve"> содержат схемы по обоснованию Положений проекта внесения изменений в Генеральный план. </w:t>
      </w:r>
    </w:p>
    <w:p w:rsidR="002D2EA2" w:rsidRPr="0021552F" w:rsidRDefault="002D2EA2" w:rsidP="00765316">
      <w:pPr>
        <w:spacing w:after="0"/>
        <w:rPr>
          <w:rFonts w:ascii="Times New Roman" w:hAnsi="Times New Roman" w:cs="Times New Roman"/>
          <w:sz w:val="28"/>
          <w:szCs w:val="28"/>
        </w:rPr>
      </w:pPr>
      <w:r w:rsidRPr="0021552F">
        <w:rPr>
          <w:rFonts w:ascii="Times New Roman" w:hAnsi="Times New Roman" w:cs="Times New Roman"/>
          <w:sz w:val="28"/>
          <w:szCs w:val="28"/>
        </w:rPr>
        <w:br w:type="page"/>
      </w:r>
    </w:p>
    <w:p w:rsidR="00EA4E79" w:rsidRPr="0021552F" w:rsidRDefault="002D2EA2" w:rsidP="00765316">
      <w:pPr>
        <w:pStyle w:val="24"/>
        <w:numPr>
          <w:ilvl w:val="0"/>
          <w:numId w:val="0"/>
        </w:numPr>
        <w:ind w:left="360"/>
        <w:jc w:val="center"/>
        <w:rPr>
          <w:rFonts w:ascii="Times New Roman" w:eastAsia="Times New Roman" w:hAnsi="Times New Roman" w:cs="Times New Roman"/>
          <w:b/>
          <w:color w:val="auto"/>
          <w:sz w:val="28"/>
          <w:szCs w:val="28"/>
          <w:lang w:eastAsia="ru-RU"/>
        </w:rPr>
      </w:pPr>
      <w:bookmarkStart w:id="8" w:name="_Toc100667161"/>
      <w:bookmarkStart w:id="9" w:name="_Toc131516344"/>
      <w:r w:rsidRPr="0021552F">
        <w:rPr>
          <w:rFonts w:ascii="Times New Roman" w:eastAsia="Times New Roman" w:hAnsi="Times New Roman" w:cs="Times New Roman"/>
          <w:b/>
          <w:color w:val="auto"/>
          <w:sz w:val="28"/>
          <w:szCs w:val="28"/>
          <w:lang w:eastAsia="ru-RU"/>
        </w:rPr>
        <w:lastRenderedPageBreak/>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Start w:id="10" w:name="_Toc100667162"/>
      <w:bookmarkEnd w:id="8"/>
      <w:bookmarkEnd w:id="9"/>
    </w:p>
    <w:p w:rsidR="00EA4E79" w:rsidRPr="0021552F" w:rsidRDefault="00EA4E79" w:rsidP="00690128">
      <w:pPr>
        <w:spacing w:after="0" w:line="240" w:lineRule="auto"/>
        <w:ind w:firstLine="709"/>
        <w:jc w:val="both"/>
        <w:rPr>
          <w:rFonts w:ascii="Times New Roman" w:eastAsia="Times New Roman" w:hAnsi="Times New Roman" w:cs="Times New Roman"/>
          <w:sz w:val="28"/>
          <w:szCs w:val="28"/>
          <w:lang w:eastAsia="ar-SA" w:bidi="en-US"/>
        </w:rPr>
      </w:pPr>
      <w:r w:rsidRPr="0021552F">
        <w:rPr>
          <w:rFonts w:ascii="Times New Roman" w:eastAsia="Times New Roman" w:hAnsi="Times New Roman" w:cs="Times New Roman"/>
          <w:sz w:val="28"/>
          <w:szCs w:val="28"/>
          <w:lang w:eastAsia="ar-SA" w:bidi="en-US"/>
        </w:rPr>
        <w:t xml:space="preserve">Комплексное социально-экономическое развитие </w:t>
      </w:r>
      <w:r w:rsidR="00B03C4C">
        <w:rPr>
          <w:rFonts w:ascii="Times New Roman" w:eastAsia="Times New Roman" w:hAnsi="Times New Roman" w:cs="Times New Roman"/>
          <w:sz w:val="28"/>
          <w:szCs w:val="28"/>
          <w:lang w:eastAsia="ar-SA" w:bidi="en-US"/>
        </w:rPr>
        <w:t>Привольного сельского поселения</w:t>
      </w:r>
      <w:r w:rsidRPr="0021552F">
        <w:rPr>
          <w:rFonts w:ascii="Times New Roman" w:eastAsia="Times New Roman" w:hAnsi="Times New Roman" w:cs="Times New Roman"/>
          <w:sz w:val="28"/>
          <w:szCs w:val="28"/>
          <w:lang w:eastAsia="ar-SA" w:bidi="en-US"/>
        </w:rPr>
        <w:t xml:space="preserve"> Кавказского района осуществляется с учетом программ развития, принятых на федеральном, региональном и муниципальном уровне.</w:t>
      </w:r>
    </w:p>
    <w:p w:rsidR="00EA4E79" w:rsidRPr="0021552F" w:rsidRDefault="00121A82" w:rsidP="0003762E">
      <w:pPr>
        <w:spacing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bidi="ru-RU"/>
        </w:rPr>
        <w:t>Таблица 1.4.1</w:t>
      </w:r>
    </w:p>
    <w:tbl>
      <w:tblPr>
        <w:tblW w:w="0" w:type="auto"/>
        <w:jc w:val="center"/>
        <w:tblCellMar>
          <w:left w:w="57" w:type="dxa"/>
          <w:right w:w="57" w:type="dxa"/>
        </w:tblCellMar>
        <w:tblLook w:val="04A0" w:firstRow="1" w:lastRow="0" w:firstColumn="1" w:lastColumn="0" w:noHBand="0" w:noVBand="1"/>
      </w:tblPr>
      <w:tblGrid>
        <w:gridCol w:w="940"/>
        <w:gridCol w:w="4585"/>
        <w:gridCol w:w="4366"/>
      </w:tblGrid>
      <w:tr w:rsidR="00EA4E79" w:rsidRPr="0021552F" w:rsidTr="007B7211">
        <w:trPr>
          <w:cantSplit/>
          <w:trHeight w:val="159"/>
          <w:tblHeader/>
          <w:jc w:val="center"/>
        </w:trPr>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№№п/п</w:t>
            </w:r>
          </w:p>
        </w:tc>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Наименование программы</w:t>
            </w:r>
          </w:p>
        </w:tc>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Нормативно-правовой акт</w:t>
            </w:r>
          </w:p>
        </w:tc>
      </w:tr>
      <w:tr w:rsidR="00EA4E79" w:rsidRPr="0021552F" w:rsidTr="007B7211">
        <w:trPr>
          <w:cantSplit/>
          <w:trHeight w:val="208"/>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1</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Программа</w:t>
            </w:r>
          </w:p>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комплексного развития транспортной инфраструктуры</w:t>
            </w:r>
            <w:r w:rsidR="00D7052A" w:rsidRPr="0021552F">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Привольного сельского поселения</w:t>
            </w:r>
            <w:r w:rsidRPr="0021552F">
              <w:rPr>
                <w:rFonts w:ascii="Times New Roman" w:eastAsia="Times New Roman" w:hAnsi="Times New Roman" w:cs="Times New Roman"/>
                <w:sz w:val="24"/>
                <w:szCs w:val="24"/>
                <w:lang w:eastAsia="ru-RU"/>
              </w:rPr>
              <w:t xml:space="preserve"> Кавказского района на 2017-2030 годы</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 xml:space="preserve">Решение совета </w:t>
            </w:r>
            <w:r w:rsidR="00B03C4C" w:rsidRPr="000F254F">
              <w:rPr>
                <w:rFonts w:ascii="Times New Roman" w:eastAsia="Times New Roman" w:hAnsi="Times New Roman" w:cs="Times New Roman"/>
                <w:sz w:val="24"/>
                <w:szCs w:val="24"/>
                <w:lang w:eastAsia="ru-RU"/>
              </w:rPr>
              <w:t>Привольного сельского поселения</w:t>
            </w:r>
            <w:r w:rsidRPr="000F254F">
              <w:rPr>
                <w:rFonts w:ascii="Times New Roman" w:eastAsia="Times New Roman" w:hAnsi="Times New Roman" w:cs="Times New Roman"/>
                <w:sz w:val="24"/>
                <w:szCs w:val="24"/>
                <w:lang w:eastAsia="ru-RU"/>
              </w:rPr>
              <w:t xml:space="preserve"> Кавказского района (протокол от </w:t>
            </w:r>
            <w:r w:rsidR="000F254F" w:rsidRPr="000F254F">
              <w:rPr>
                <w:rFonts w:ascii="Times New Roman" w:eastAsia="Times New Roman" w:hAnsi="Times New Roman" w:cs="Times New Roman"/>
                <w:sz w:val="24"/>
                <w:szCs w:val="24"/>
                <w:lang w:eastAsia="ru-RU"/>
              </w:rPr>
              <w:t>22</w:t>
            </w:r>
            <w:r w:rsidR="00D7052A" w:rsidRPr="000F254F">
              <w:rPr>
                <w:rFonts w:ascii="Times New Roman" w:eastAsia="Times New Roman" w:hAnsi="Times New Roman" w:cs="Times New Roman"/>
                <w:sz w:val="24"/>
                <w:szCs w:val="24"/>
                <w:lang w:eastAsia="ru-RU"/>
              </w:rPr>
              <w:t>.09.2017 г. №</w:t>
            </w:r>
            <w:r w:rsidR="000F254F" w:rsidRPr="000F254F">
              <w:rPr>
                <w:rFonts w:ascii="Times New Roman" w:eastAsia="Times New Roman" w:hAnsi="Times New Roman" w:cs="Times New Roman"/>
                <w:sz w:val="24"/>
                <w:szCs w:val="24"/>
                <w:lang w:eastAsia="ru-RU"/>
              </w:rPr>
              <w:t xml:space="preserve"> 156</w:t>
            </w:r>
            <w:r w:rsidRPr="000F254F">
              <w:rPr>
                <w:rFonts w:ascii="Times New Roman" w:eastAsia="Times New Roman" w:hAnsi="Times New Roman" w:cs="Times New Roman"/>
                <w:sz w:val="24"/>
                <w:szCs w:val="24"/>
                <w:lang w:eastAsia="ru-RU"/>
              </w:rPr>
              <w:t>)</w:t>
            </w:r>
          </w:p>
        </w:tc>
      </w:tr>
      <w:tr w:rsidR="00EA4E79" w:rsidRPr="0021552F" w:rsidTr="007B7211">
        <w:trPr>
          <w:cantSplit/>
          <w:trHeight w:val="1359"/>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Программа</w:t>
            </w:r>
          </w:p>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комплексного развития</w:t>
            </w:r>
          </w:p>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социальной инфраструктуры</w:t>
            </w:r>
          </w:p>
          <w:p w:rsidR="00EA4E79" w:rsidRPr="0021552F" w:rsidRDefault="00B03C4C" w:rsidP="007B72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Привольного сельского поселения</w:t>
            </w:r>
            <w:r w:rsidR="00D7052A" w:rsidRPr="0021552F">
              <w:rPr>
                <w:rFonts w:ascii="Times New Roman" w:eastAsia="Times New Roman" w:hAnsi="Times New Roman" w:cs="Times New Roman"/>
                <w:sz w:val="24"/>
                <w:szCs w:val="24"/>
                <w:lang w:eastAsia="ru-RU"/>
              </w:rPr>
              <w:t xml:space="preserve"> Кавказского района на 2017-2030</w:t>
            </w:r>
            <w:r w:rsidR="00EA4E79" w:rsidRPr="0021552F">
              <w:rPr>
                <w:rFonts w:ascii="Times New Roman" w:eastAsia="Times New Roman" w:hAnsi="Times New Roman" w:cs="Times New Roman"/>
                <w:sz w:val="24"/>
                <w:szCs w:val="24"/>
                <w:lang w:eastAsia="ru-RU"/>
              </w:rPr>
              <w:t xml:space="preserve"> годы</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 xml:space="preserve">Решение совета </w:t>
            </w:r>
            <w:r w:rsidR="00B03C4C" w:rsidRPr="000F254F">
              <w:rPr>
                <w:rFonts w:ascii="Times New Roman" w:eastAsia="Times New Roman" w:hAnsi="Times New Roman" w:cs="Times New Roman"/>
                <w:sz w:val="24"/>
                <w:szCs w:val="24"/>
                <w:lang w:eastAsia="ru-RU"/>
              </w:rPr>
              <w:t>Привольного сельского поселения</w:t>
            </w:r>
            <w:r w:rsidRPr="000F254F">
              <w:rPr>
                <w:rFonts w:ascii="Times New Roman" w:eastAsia="Times New Roman" w:hAnsi="Times New Roman" w:cs="Times New Roman"/>
                <w:sz w:val="24"/>
                <w:szCs w:val="24"/>
                <w:lang w:eastAsia="ru-RU"/>
              </w:rPr>
              <w:t xml:space="preserve"> Кавказского района </w:t>
            </w:r>
            <w:r w:rsidR="00D7052A" w:rsidRPr="000F254F">
              <w:rPr>
                <w:rFonts w:ascii="Times New Roman" w:eastAsia="Times New Roman" w:hAnsi="Times New Roman" w:cs="Times New Roman"/>
                <w:sz w:val="24"/>
                <w:szCs w:val="24"/>
                <w:lang w:eastAsia="ru-RU"/>
              </w:rPr>
              <w:t>(протокол от 2</w:t>
            </w:r>
            <w:r w:rsidR="000F254F" w:rsidRPr="000F254F">
              <w:rPr>
                <w:rFonts w:ascii="Times New Roman" w:eastAsia="Times New Roman" w:hAnsi="Times New Roman" w:cs="Times New Roman"/>
                <w:sz w:val="24"/>
                <w:szCs w:val="24"/>
                <w:lang w:eastAsia="ru-RU"/>
              </w:rPr>
              <w:t>2</w:t>
            </w:r>
            <w:r w:rsidR="00D7052A" w:rsidRPr="000F254F">
              <w:rPr>
                <w:rFonts w:ascii="Times New Roman" w:eastAsia="Times New Roman" w:hAnsi="Times New Roman" w:cs="Times New Roman"/>
                <w:sz w:val="24"/>
                <w:szCs w:val="24"/>
                <w:lang w:eastAsia="ru-RU"/>
              </w:rPr>
              <w:t xml:space="preserve">.09.2017 г. № </w:t>
            </w:r>
            <w:r w:rsidR="000F254F" w:rsidRPr="000F254F">
              <w:rPr>
                <w:rFonts w:ascii="Times New Roman" w:eastAsia="Times New Roman" w:hAnsi="Times New Roman" w:cs="Times New Roman"/>
                <w:sz w:val="24"/>
                <w:szCs w:val="24"/>
                <w:lang w:eastAsia="ru-RU"/>
              </w:rPr>
              <w:t>155</w:t>
            </w:r>
            <w:r w:rsidRPr="000F254F">
              <w:rPr>
                <w:rFonts w:ascii="Times New Roman" w:eastAsia="Times New Roman" w:hAnsi="Times New Roman" w:cs="Times New Roman"/>
                <w:sz w:val="24"/>
                <w:szCs w:val="24"/>
                <w:lang w:eastAsia="ru-RU"/>
              </w:rPr>
              <w:t>)</w:t>
            </w:r>
          </w:p>
        </w:tc>
      </w:tr>
      <w:tr w:rsidR="00EA4E79" w:rsidRPr="0021552F" w:rsidTr="007B7211">
        <w:trPr>
          <w:cantSplit/>
          <w:trHeight w:val="208"/>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3</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Программа</w:t>
            </w:r>
          </w:p>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комплексного развития систем коммунальной</w:t>
            </w:r>
          </w:p>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инфраструктуры </w:t>
            </w:r>
            <w:r w:rsidR="00D7052A" w:rsidRPr="0021552F">
              <w:rPr>
                <w:rFonts w:ascii="Times New Roman" w:eastAsia="Times New Roman" w:hAnsi="Times New Roman" w:cs="Times New Roman"/>
                <w:sz w:val="24"/>
                <w:szCs w:val="24"/>
                <w:lang w:eastAsia="ru-RU"/>
              </w:rPr>
              <w:t>Кавказского</w:t>
            </w:r>
            <w:r w:rsidRPr="0021552F">
              <w:rPr>
                <w:rFonts w:ascii="Times New Roman" w:eastAsia="Times New Roman" w:hAnsi="Times New Roman" w:cs="Times New Roman"/>
                <w:sz w:val="24"/>
                <w:szCs w:val="24"/>
                <w:lang w:eastAsia="ru-RU"/>
              </w:rPr>
              <w:t xml:space="preserve"> сельского</w:t>
            </w:r>
          </w:p>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поселения Кавказского района</w:t>
            </w:r>
          </w:p>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К</w:t>
            </w:r>
            <w:r w:rsidR="00D7052A" w:rsidRPr="0021552F">
              <w:rPr>
                <w:rFonts w:ascii="Times New Roman" w:eastAsia="Times New Roman" w:hAnsi="Times New Roman" w:cs="Times New Roman"/>
                <w:sz w:val="24"/>
                <w:szCs w:val="24"/>
                <w:lang w:eastAsia="ru-RU"/>
              </w:rPr>
              <w:t>раснодарского края на 2016 - 2026</w:t>
            </w:r>
            <w:r w:rsidRPr="0021552F">
              <w:rPr>
                <w:rFonts w:ascii="Times New Roman" w:eastAsia="Times New Roman" w:hAnsi="Times New Roman" w:cs="Times New Roman"/>
                <w:sz w:val="24"/>
                <w:szCs w:val="24"/>
                <w:lang w:eastAsia="ru-RU"/>
              </w:rPr>
              <w:t xml:space="preserve"> годы</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B03C4C">
              <w:rPr>
                <w:rFonts w:ascii="Times New Roman" w:eastAsia="Times New Roman" w:hAnsi="Times New Roman" w:cs="Times New Roman"/>
                <w:sz w:val="24"/>
                <w:szCs w:val="24"/>
                <w:lang w:eastAsia="ru-RU"/>
              </w:rPr>
              <w:t xml:space="preserve">Решение совета </w:t>
            </w:r>
            <w:r w:rsidR="00B03C4C" w:rsidRPr="00B03C4C">
              <w:rPr>
                <w:rFonts w:ascii="Times New Roman" w:eastAsia="Times New Roman" w:hAnsi="Times New Roman" w:cs="Times New Roman"/>
                <w:sz w:val="24"/>
                <w:szCs w:val="24"/>
                <w:lang w:eastAsia="ru-RU"/>
              </w:rPr>
              <w:t>Привольного сельского поселения</w:t>
            </w:r>
            <w:r w:rsidRPr="00B03C4C">
              <w:rPr>
                <w:rFonts w:ascii="Times New Roman" w:eastAsia="Times New Roman" w:hAnsi="Times New Roman" w:cs="Times New Roman"/>
                <w:sz w:val="24"/>
                <w:szCs w:val="24"/>
                <w:lang w:eastAsia="ru-RU"/>
              </w:rPr>
              <w:t xml:space="preserve"> Кавказского района </w:t>
            </w:r>
            <w:r w:rsidR="00B03C4C" w:rsidRPr="00B03C4C">
              <w:rPr>
                <w:rFonts w:ascii="Times New Roman" w:eastAsia="Times New Roman" w:hAnsi="Times New Roman" w:cs="Times New Roman"/>
                <w:sz w:val="24"/>
                <w:szCs w:val="24"/>
                <w:lang w:eastAsia="ru-RU"/>
              </w:rPr>
              <w:t>(протокол от 14.07.2016</w:t>
            </w:r>
            <w:r w:rsidR="00D7052A" w:rsidRPr="00B03C4C">
              <w:rPr>
                <w:rFonts w:ascii="Times New Roman" w:eastAsia="Times New Roman" w:hAnsi="Times New Roman" w:cs="Times New Roman"/>
                <w:sz w:val="24"/>
                <w:szCs w:val="24"/>
                <w:lang w:eastAsia="ru-RU"/>
              </w:rPr>
              <w:t xml:space="preserve"> г. №</w:t>
            </w:r>
            <w:r w:rsidR="00B03C4C" w:rsidRPr="00B03C4C">
              <w:rPr>
                <w:rFonts w:ascii="Times New Roman" w:eastAsia="Times New Roman" w:hAnsi="Times New Roman" w:cs="Times New Roman"/>
                <w:sz w:val="24"/>
                <w:szCs w:val="24"/>
                <w:lang w:eastAsia="ru-RU"/>
              </w:rPr>
              <w:t>101</w:t>
            </w:r>
            <w:r w:rsidRPr="00B03C4C">
              <w:rPr>
                <w:rFonts w:ascii="Times New Roman" w:eastAsia="Times New Roman" w:hAnsi="Times New Roman" w:cs="Times New Roman"/>
                <w:sz w:val="24"/>
                <w:szCs w:val="24"/>
                <w:lang w:eastAsia="ru-RU"/>
              </w:rPr>
              <w:t>)</w:t>
            </w:r>
          </w:p>
        </w:tc>
      </w:tr>
      <w:tr w:rsidR="00EA4E79" w:rsidRPr="0021552F" w:rsidTr="007B7211">
        <w:trPr>
          <w:cantSplit/>
          <w:trHeight w:val="208"/>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4</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 xml:space="preserve">Правила землепользования и застройки </w:t>
            </w:r>
            <w:r w:rsidR="00D7052A" w:rsidRPr="0021552F">
              <w:rPr>
                <w:rFonts w:ascii="Times New Roman" w:eastAsia="Times New Roman" w:hAnsi="Times New Roman" w:cs="Times New Roman"/>
                <w:sz w:val="24"/>
                <w:szCs w:val="24"/>
                <w:lang w:eastAsia="ru-RU"/>
              </w:rPr>
              <w:t>сельских поселений муниципального образования Кавказский район</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Решение совета муниципального образования Кавказский район Краснодарск</w:t>
            </w:r>
            <w:r w:rsidR="00D7052A" w:rsidRPr="000F254F">
              <w:rPr>
                <w:rFonts w:ascii="Times New Roman" w:eastAsia="Times New Roman" w:hAnsi="Times New Roman" w:cs="Times New Roman"/>
                <w:sz w:val="24"/>
                <w:szCs w:val="24"/>
                <w:lang w:eastAsia="ru-RU"/>
              </w:rPr>
              <w:t>ого края (протокол от 27.05.2021</w:t>
            </w:r>
            <w:r w:rsidRPr="000F254F">
              <w:rPr>
                <w:rFonts w:ascii="Times New Roman" w:eastAsia="Times New Roman" w:hAnsi="Times New Roman" w:cs="Times New Roman"/>
                <w:sz w:val="24"/>
                <w:szCs w:val="24"/>
                <w:lang w:eastAsia="ru-RU"/>
              </w:rPr>
              <w:t xml:space="preserve"> г. № 326)</w:t>
            </w:r>
          </w:p>
        </w:tc>
      </w:tr>
      <w:tr w:rsidR="00EA4E79" w:rsidRPr="0021552F" w:rsidTr="007B7211">
        <w:trPr>
          <w:cantSplit/>
          <w:trHeight w:val="208"/>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5</w:t>
            </w:r>
          </w:p>
        </w:tc>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Схема территориального планирования муниципального образования Кавказский район Краснодарского края</w:t>
            </w:r>
          </w:p>
        </w:tc>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7B7211">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 Администрации муниципального образования Кавказский район от 11.02.2011 г. № 93</w:t>
            </w:r>
          </w:p>
        </w:tc>
      </w:tr>
      <w:tr w:rsidR="00EA4E79" w:rsidRPr="0021552F" w:rsidTr="007B7211">
        <w:trPr>
          <w:cantSplit/>
          <w:trHeight w:val="208"/>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6</w:t>
            </w:r>
          </w:p>
        </w:tc>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B7211">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Схема территориального планирования Краснодарского края</w:t>
            </w:r>
          </w:p>
        </w:tc>
        <w:tc>
          <w:tcPr>
            <w:tcW w:w="0" w:type="auto"/>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7B7211">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 Главы администрации (губернатора) Краснодарского края от 18.05.2020 г. № 274</w:t>
            </w:r>
          </w:p>
        </w:tc>
      </w:tr>
      <w:tr w:rsidR="00EA4E79" w:rsidRPr="0021552F" w:rsidTr="007B7211">
        <w:trPr>
          <w:cantSplit/>
          <w:trHeight w:val="208"/>
          <w:jc w:val="center"/>
        </w:trPr>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7</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B7211">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Стратегия социально-экономического развития Краснодарского края до 2030 года</w:t>
            </w:r>
          </w:p>
        </w:tc>
        <w:tc>
          <w:tcPr>
            <w:tcW w:w="0" w:type="auto"/>
            <w:tcBorders>
              <w:top w:val="single" w:sz="12" w:space="0" w:color="000000"/>
              <w:left w:val="single" w:sz="12" w:space="0" w:color="000000"/>
              <w:bottom w:val="single" w:sz="12" w:space="0" w:color="000000"/>
              <w:right w:val="single" w:sz="12" w:space="0" w:color="000000"/>
            </w:tcBorders>
            <w:vAlign w:val="center"/>
          </w:tcPr>
          <w:p w:rsidR="00EA4E79" w:rsidRPr="000F254F" w:rsidRDefault="00EA4E79" w:rsidP="007B7211">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val="x-none" w:eastAsia="ru-RU"/>
              </w:rPr>
              <w:t>Постановление</w:t>
            </w:r>
            <w:r w:rsidRPr="000F254F">
              <w:rPr>
                <w:rFonts w:ascii="Times New Roman" w:eastAsia="Times New Roman" w:hAnsi="Times New Roman" w:cs="Times New Roman"/>
                <w:sz w:val="24"/>
                <w:szCs w:val="24"/>
                <w:lang w:eastAsia="ru-RU"/>
              </w:rPr>
              <w:t xml:space="preserve"> Законодательного Собрания Краснодарского края</w:t>
            </w:r>
            <w:r w:rsidRPr="000F254F">
              <w:rPr>
                <w:rFonts w:ascii="Times New Roman" w:eastAsia="Times New Roman" w:hAnsi="Times New Roman" w:cs="Times New Roman"/>
                <w:sz w:val="24"/>
                <w:szCs w:val="24"/>
                <w:lang w:val="x-none" w:eastAsia="ru-RU"/>
              </w:rPr>
              <w:t xml:space="preserve"> от 11.12.2018</w:t>
            </w:r>
            <w:r w:rsidRPr="000F254F">
              <w:rPr>
                <w:rFonts w:ascii="Times New Roman" w:eastAsia="Times New Roman" w:hAnsi="Times New Roman" w:cs="Times New Roman"/>
                <w:sz w:val="24"/>
                <w:szCs w:val="24"/>
                <w:lang w:eastAsia="ru-RU"/>
              </w:rPr>
              <w:t>г. №3930-К3</w:t>
            </w:r>
          </w:p>
        </w:tc>
      </w:tr>
    </w:tbl>
    <w:p w:rsidR="00EA4E79" w:rsidRDefault="00EA4E79"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Pr="0021552F" w:rsidRDefault="00121A82" w:rsidP="00765316">
      <w:pPr>
        <w:spacing w:after="0"/>
        <w:jc w:val="center"/>
        <w:rPr>
          <w:rFonts w:ascii="Times New Roman" w:hAnsi="Times New Roman" w:cs="Times New Roman"/>
          <w:lang w:eastAsia="ru-RU"/>
        </w:rPr>
      </w:pPr>
    </w:p>
    <w:p w:rsidR="00121A82" w:rsidRDefault="00121A82" w:rsidP="00121A82">
      <w:pPr>
        <w:pStyle w:val="24"/>
        <w:numPr>
          <w:ilvl w:val="0"/>
          <w:numId w:val="0"/>
        </w:numPr>
        <w:ind w:left="1080"/>
        <w:jc w:val="center"/>
        <w:rPr>
          <w:rFonts w:ascii="Times New Roman" w:hAnsi="Times New Roman" w:cs="Times New Roman"/>
          <w:b/>
          <w:color w:val="auto"/>
          <w:sz w:val="28"/>
          <w:szCs w:val="28"/>
          <w:highlight w:val="green"/>
          <w:lang w:eastAsia="ru-RU"/>
        </w:rPr>
        <w:sectPr w:rsidR="00121A82" w:rsidSect="0003762E">
          <w:pgSz w:w="11906" w:h="16838"/>
          <w:pgMar w:top="851" w:right="851" w:bottom="851" w:left="1134" w:header="708" w:footer="708" w:gutter="0"/>
          <w:cols w:space="708"/>
          <w:docGrid w:linePitch="360"/>
        </w:sectPr>
      </w:pPr>
    </w:p>
    <w:p w:rsidR="00121A82" w:rsidRPr="00FE263D" w:rsidRDefault="002D2EA2" w:rsidP="00F80B73">
      <w:pPr>
        <w:pStyle w:val="24"/>
        <w:numPr>
          <w:ilvl w:val="0"/>
          <w:numId w:val="0"/>
        </w:numPr>
        <w:ind w:left="1080"/>
        <w:jc w:val="center"/>
        <w:rPr>
          <w:rFonts w:ascii="Times New Roman" w:hAnsi="Times New Roman" w:cs="Times New Roman"/>
          <w:b/>
          <w:color w:val="auto"/>
          <w:sz w:val="28"/>
          <w:szCs w:val="28"/>
          <w:lang w:eastAsia="ru-RU"/>
        </w:rPr>
      </w:pPr>
      <w:bookmarkStart w:id="11" w:name="_Toc131516345"/>
      <w:r w:rsidRPr="00FE263D">
        <w:rPr>
          <w:rFonts w:ascii="Times New Roman" w:hAnsi="Times New Roman" w:cs="Times New Roman"/>
          <w:b/>
          <w:color w:val="auto"/>
          <w:sz w:val="28"/>
          <w:szCs w:val="28"/>
          <w:lang w:eastAsia="ru-RU"/>
        </w:rPr>
        <w:lastRenderedPageBreak/>
        <w:t>1.5. Обоснование выбранного варианта размещения объектов местного значения</w:t>
      </w:r>
      <w:bookmarkEnd w:id="10"/>
      <w:bookmarkEnd w:id="11"/>
    </w:p>
    <w:p w:rsidR="00121A82" w:rsidRPr="003C7327" w:rsidRDefault="00121A82" w:rsidP="00121A82">
      <w:pPr>
        <w:spacing w:after="0"/>
        <w:ind w:firstLine="708"/>
        <w:jc w:val="right"/>
        <w:rPr>
          <w:rFonts w:ascii="Times New Roman" w:hAnsi="Times New Roman" w:cs="Times New Roman"/>
          <w:sz w:val="28"/>
          <w:szCs w:val="28"/>
        </w:rPr>
      </w:pPr>
      <w:r w:rsidRPr="003C7327">
        <w:rPr>
          <w:rFonts w:ascii="Times New Roman" w:hAnsi="Times New Roman" w:cs="Times New Roman"/>
          <w:sz w:val="28"/>
          <w:szCs w:val="28"/>
        </w:rPr>
        <w:t>Таблица 1.5.1.</w:t>
      </w:r>
    </w:p>
    <w:p w:rsidR="00121A82" w:rsidRPr="003C7327" w:rsidRDefault="00121A82" w:rsidP="0003762E">
      <w:pPr>
        <w:ind w:firstLine="708"/>
        <w:jc w:val="center"/>
        <w:rPr>
          <w:rFonts w:ascii="Times New Roman" w:hAnsi="Times New Roman" w:cs="Times New Roman"/>
          <w:sz w:val="28"/>
          <w:szCs w:val="28"/>
        </w:rPr>
      </w:pPr>
      <w:r w:rsidRPr="003C7327">
        <w:rPr>
          <w:rFonts w:ascii="Times New Roman" w:hAnsi="Times New Roman" w:cs="Times New Roman"/>
          <w:sz w:val="28"/>
          <w:szCs w:val="28"/>
        </w:rPr>
        <w:t>Назначение функциональных зон, а также сведения и обоснование о планируемых для размещения в них объектах местного значения</w:t>
      </w:r>
    </w:p>
    <w:tbl>
      <w:tblPr>
        <w:tblStyle w:val="affff0"/>
        <w:tblW w:w="5000" w:type="pct"/>
        <w:jc w:val="center"/>
        <w:tblLook w:val="04A0" w:firstRow="1" w:lastRow="0" w:firstColumn="1" w:lastColumn="0" w:noHBand="0" w:noVBand="1"/>
      </w:tblPr>
      <w:tblGrid>
        <w:gridCol w:w="6439"/>
        <w:gridCol w:w="2796"/>
        <w:gridCol w:w="5608"/>
      </w:tblGrid>
      <w:tr w:rsidR="00121A82" w:rsidRPr="003C7327" w:rsidTr="00186564">
        <w:trPr>
          <w:tblHeader/>
          <w:jc w:val="center"/>
        </w:trPr>
        <w:tc>
          <w:tcPr>
            <w:tcW w:w="2169" w:type="pct"/>
            <w:vAlign w:val="center"/>
          </w:tcPr>
          <w:p w:rsidR="00121A82" w:rsidRPr="003C7327" w:rsidRDefault="007E0C83" w:rsidP="00186564">
            <w:pPr>
              <w:jc w:val="center"/>
              <w:rPr>
                <w:b/>
                <w:sz w:val="24"/>
                <w:szCs w:val="24"/>
              </w:rPr>
            </w:pPr>
            <w:r w:rsidRPr="003C7327">
              <w:rPr>
                <w:b/>
                <w:sz w:val="24"/>
                <w:szCs w:val="24"/>
              </w:rPr>
              <w:t>Назначение функциональной зоны</w:t>
            </w:r>
          </w:p>
        </w:tc>
        <w:tc>
          <w:tcPr>
            <w:tcW w:w="942" w:type="pct"/>
            <w:vAlign w:val="center"/>
          </w:tcPr>
          <w:p w:rsidR="00121A82" w:rsidRPr="003C7327" w:rsidRDefault="007E0C83" w:rsidP="00186564">
            <w:pPr>
              <w:jc w:val="center"/>
              <w:rPr>
                <w:b/>
                <w:sz w:val="24"/>
                <w:szCs w:val="24"/>
              </w:rPr>
            </w:pPr>
            <w:r w:rsidRPr="003C7327">
              <w:rPr>
                <w:b/>
                <w:sz w:val="24"/>
                <w:szCs w:val="24"/>
              </w:rPr>
              <w:t>Сведения о планируемых для размещения объектах</w:t>
            </w:r>
          </w:p>
        </w:tc>
        <w:tc>
          <w:tcPr>
            <w:tcW w:w="1890" w:type="pct"/>
            <w:vAlign w:val="center"/>
          </w:tcPr>
          <w:p w:rsidR="00121A82" w:rsidRPr="003C7327" w:rsidRDefault="007E0C83" w:rsidP="00186564">
            <w:pPr>
              <w:jc w:val="center"/>
              <w:rPr>
                <w:b/>
                <w:sz w:val="24"/>
                <w:szCs w:val="24"/>
              </w:rPr>
            </w:pPr>
            <w:r w:rsidRPr="003C7327">
              <w:rPr>
                <w:b/>
                <w:sz w:val="24"/>
                <w:szCs w:val="24"/>
              </w:rPr>
              <w:t>Обоснование размещения объекта местного значения</w:t>
            </w:r>
          </w:p>
        </w:tc>
      </w:tr>
      <w:tr w:rsidR="000F254F" w:rsidRPr="003C7327" w:rsidTr="00186564">
        <w:trPr>
          <w:jc w:val="center"/>
        </w:trPr>
        <w:tc>
          <w:tcPr>
            <w:tcW w:w="2169" w:type="pct"/>
            <w:vMerge w:val="restart"/>
            <w:vAlign w:val="center"/>
          </w:tcPr>
          <w:p w:rsidR="000F254F" w:rsidRPr="003C7327" w:rsidRDefault="000F254F" w:rsidP="00186564">
            <w:pPr>
              <w:jc w:val="center"/>
              <w:rPr>
                <w:sz w:val="24"/>
                <w:szCs w:val="24"/>
                <w:u w:val="single"/>
              </w:rPr>
            </w:pPr>
            <w:r w:rsidRPr="003C7327">
              <w:rPr>
                <w:sz w:val="24"/>
                <w:szCs w:val="24"/>
                <w:u w:val="single"/>
              </w:rPr>
              <w:t>Зона специализированной общественной застройки</w:t>
            </w:r>
          </w:p>
          <w:p w:rsidR="000F254F" w:rsidRPr="003C7327" w:rsidRDefault="000F254F" w:rsidP="00186564">
            <w:pPr>
              <w:jc w:val="center"/>
              <w:rPr>
                <w:sz w:val="24"/>
                <w:szCs w:val="24"/>
              </w:rPr>
            </w:pPr>
            <w:r w:rsidRPr="003C7327">
              <w:rPr>
                <w:sz w:val="24"/>
                <w:szCs w:val="24"/>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городской черты, так и за ее пределами.</w:t>
            </w:r>
          </w:p>
          <w:p w:rsidR="000F254F" w:rsidRPr="003C7327" w:rsidRDefault="000F254F" w:rsidP="00186564">
            <w:pPr>
              <w:jc w:val="center"/>
              <w:rPr>
                <w:sz w:val="24"/>
                <w:szCs w:val="24"/>
              </w:rPr>
            </w:pPr>
            <w:r w:rsidRPr="003C7327">
              <w:rPr>
                <w:sz w:val="24"/>
                <w:szCs w:val="24"/>
              </w:rPr>
              <w:t>При размещении указанных зон следует учитывать особенности их функционирования, потребность в территории, необходимость устройства стоянок автомобилей большой вместимости, создание развитой транспортной и инженерной инфраструктуры, а также степень воздействия на окружающую среду и прилегающую застройку.</w:t>
            </w:r>
          </w:p>
        </w:tc>
        <w:tc>
          <w:tcPr>
            <w:tcW w:w="942" w:type="pct"/>
            <w:vAlign w:val="center"/>
          </w:tcPr>
          <w:p w:rsidR="000F254F" w:rsidRPr="003C7327" w:rsidRDefault="000F254F" w:rsidP="00186564">
            <w:pPr>
              <w:jc w:val="center"/>
              <w:rPr>
                <w:sz w:val="24"/>
                <w:szCs w:val="24"/>
              </w:rPr>
            </w:pPr>
            <w:r w:rsidRPr="003C7327">
              <w:rPr>
                <w:sz w:val="24"/>
                <w:szCs w:val="24"/>
              </w:rPr>
              <w:t>Организация кружков детского творчества на базе действующей школы</w:t>
            </w:r>
            <w:r w:rsidR="003D1655" w:rsidRPr="003C7327">
              <w:rPr>
                <w:sz w:val="24"/>
                <w:szCs w:val="24"/>
              </w:rPr>
              <w:t xml:space="preserve"> на 20 мест</w:t>
            </w:r>
          </w:p>
          <w:p w:rsidR="0066679D" w:rsidRPr="003C7327" w:rsidRDefault="0066679D" w:rsidP="00186564">
            <w:pPr>
              <w:jc w:val="center"/>
              <w:rPr>
                <w:sz w:val="24"/>
                <w:szCs w:val="24"/>
              </w:rPr>
            </w:pPr>
            <w:r w:rsidRPr="003C7327">
              <w:rPr>
                <w:sz w:val="24"/>
                <w:szCs w:val="24"/>
              </w:rPr>
              <w:t>(</w:t>
            </w:r>
            <w:proofErr w:type="spellStart"/>
            <w:r w:rsidRPr="003C7327">
              <w:rPr>
                <w:sz w:val="24"/>
                <w:szCs w:val="24"/>
              </w:rPr>
              <w:t>х.Полтавский</w:t>
            </w:r>
            <w:proofErr w:type="spellEnd"/>
            <w:r w:rsidRPr="003C7327">
              <w:rPr>
                <w:sz w:val="24"/>
                <w:szCs w:val="24"/>
              </w:rPr>
              <w:t>)</w:t>
            </w:r>
          </w:p>
        </w:tc>
        <w:tc>
          <w:tcPr>
            <w:tcW w:w="1890" w:type="pct"/>
            <w:vAlign w:val="center"/>
          </w:tcPr>
          <w:p w:rsidR="000F254F" w:rsidRPr="003C7327" w:rsidRDefault="003D1655" w:rsidP="00186564">
            <w:pPr>
              <w:jc w:val="center"/>
              <w:rPr>
                <w:sz w:val="24"/>
                <w:szCs w:val="24"/>
              </w:rPr>
            </w:pPr>
            <w:r w:rsidRPr="003C7327">
              <w:rPr>
                <w:sz w:val="24"/>
                <w:szCs w:val="24"/>
              </w:rPr>
              <w:t xml:space="preserve">Мероприятие по организации кружков детского творчества в школе проводится в связи с </w:t>
            </w:r>
            <w:r w:rsidR="0066679D" w:rsidRPr="003C7327">
              <w:rPr>
                <w:sz w:val="24"/>
                <w:szCs w:val="24"/>
              </w:rPr>
              <w:t xml:space="preserve">отсутствием объектов дошкольного образования на территории сельского поселения. Организация </w:t>
            </w:r>
            <w:r w:rsidR="008F556B" w:rsidRPr="003C7327">
              <w:rPr>
                <w:sz w:val="24"/>
                <w:szCs w:val="24"/>
              </w:rPr>
              <w:t>создаст</w:t>
            </w:r>
            <w:r w:rsidR="0066679D" w:rsidRPr="003C7327">
              <w:rPr>
                <w:sz w:val="24"/>
                <w:szCs w:val="24"/>
              </w:rPr>
              <w:t xml:space="preserve"> </w:t>
            </w:r>
            <w:r w:rsidR="008F556B" w:rsidRPr="003C7327">
              <w:rPr>
                <w:sz w:val="24"/>
                <w:szCs w:val="24"/>
              </w:rPr>
              <w:t>4 рабочих места</w:t>
            </w:r>
            <w:r w:rsidR="0066679D" w:rsidRPr="003C7327">
              <w:rPr>
                <w:sz w:val="24"/>
                <w:szCs w:val="24"/>
              </w:rPr>
              <w:t xml:space="preserve"> и обеспечит </w:t>
            </w:r>
            <w:r w:rsidR="008F556B" w:rsidRPr="003C7327">
              <w:rPr>
                <w:sz w:val="24"/>
                <w:szCs w:val="24"/>
              </w:rPr>
              <w:t>поселение местами на 106% от нормативной потребности.</w:t>
            </w:r>
          </w:p>
        </w:tc>
      </w:tr>
      <w:tr w:rsidR="000F254F" w:rsidRPr="003C7327" w:rsidTr="00186564">
        <w:trPr>
          <w:jc w:val="center"/>
        </w:trPr>
        <w:tc>
          <w:tcPr>
            <w:tcW w:w="2169" w:type="pct"/>
            <w:vMerge/>
            <w:vAlign w:val="center"/>
          </w:tcPr>
          <w:p w:rsidR="000F254F" w:rsidRPr="003C7327" w:rsidRDefault="000F254F" w:rsidP="00186564">
            <w:pPr>
              <w:jc w:val="center"/>
              <w:rPr>
                <w:sz w:val="24"/>
                <w:szCs w:val="24"/>
                <w:u w:val="single"/>
              </w:rPr>
            </w:pPr>
          </w:p>
        </w:tc>
        <w:tc>
          <w:tcPr>
            <w:tcW w:w="942" w:type="pct"/>
            <w:vAlign w:val="center"/>
          </w:tcPr>
          <w:p w:rsidR="000F254F" w:rsidRPr="003C7327" w:rsidRDefault="000F254F" w:rsidP="00186564">
            <w:pPr>
              <w:jc w:val="center"/>
              <w:rPr>
                <w:sz w:val="24"/>
                <w:szCs w:val="24"/>
              </w:rPr>
            </w:pPr>
            <w:r w:rsidRPr="003C7327">
              <w:rPr>
                <w:sz w:val="24"/>
                <w:szCs w:val="24"/>
              </w:rPr>
              <w:t xml:space="preserve">Строительство </w:t>
            </w:r>
            <w:r w:rsidR="004C0D05" w:rsidRPr="003C7327">
              <w:rPr>
                <w:sz w:val="24"/>
                <w:szCs w:val="24"/>
              </w:rPr>
              <w:t xml:space="preserve">площадки для занятий спортом площадью </w:t>
            </w:r>
            <w:r w:rsidR="00A34179" w:rsidRPr="003C7327">
              <w:rPr>
                <w:sz w:val="24"/>
                <w:szCs w:val="24"/>
              </w:rPr>
              <w:t>0,42 га</w:t>
            </w:r>
          </w:p>
          <w:p w:rsidR="00D5145F" w:rsidRPr="003C7327" w:rsidRDefault="00D5145F" w:rsidP="00186564">
            <w:pPr>
              <w:jc w:val="center"/>
              <w:rPr>
                <w:sz w:val="24"/>
                <w:szCs w:val="24"/>
              </w:rPr>
            </w:pPr>
            <w:r w:rsidRPr="003C7327">
              <w:rPr>
                <w:sz w:val="24"/>
                <w:szCs w:val="24"/>
              </w:rPr>
              <w:t>(</w:t>
            </w:r>
            <w:proofErr w:type="spellStart"/>
            <w:r w:rsidRPr="003C7327">
              <w:rPr>
                <w:sz w:val="24"/>
                <w:szCs w:val="24"/>
              </w:rPr>
              <w:t>х.Полтавский</w:t>
            </w:r>
            <w:proofErr w:type="spellEnd"/>
            <w:r w:rsidRPr="003C7327">
              <w:rPr>
                <w:sz w:val="24"/>
                <w:szCs w:val="24"/>
              </w:rPr>
              <w:t>)</w:t>
            </w:r>
          </w:p>
        </w:tc>
        <w:tc>
          <w:tcPr>
            <w:tcW w:w="1890" w:type="pct"/>
            <w:vAlign w:val="center"/>
          </w:tcPr>
          <w:p w:rsidR="00A2639B" w:rsidRPr="003C7327" w:rsidRDefault="00A2639B" w:rsidP="00186564">
            <w:pPr>
              <w:jc w:val="center"/>
              <w:rPr>
                <w:sz w:val="24"/>
                <w:szCs w:val="24"/>
              </w:rPr>
            </w:pPr>
            <w:r w:rsidRPr="003C7327">
              <w:rPr>
                <w:sz w:val="24"/>
                <w:szCs w:val="24"/>
              </w:rPr>
              <w:t>Значения расчетного показателя максимально допустимого уровня пешеходной доступности 15 м</w:t>
            </w:r>
            <w:r w:rsidR="00A34179" w:rsidRPr="003C7327">
              <w:rPr>
                <w:sz w:val="24"/>
                <w:szCs w:val="24"/>
              </w:rPr>
              <w:t>ин</w:t>
            </w:r>
            <w:r w:rsidRPr="003C7327">
              <w:rPr>
                <w:sz w:val="24"/>
                <w:szCs w:val="24"/>
              </w:rPr>
              <w:t>.</w:t>
            </w:r>
            <w:r w:rsidR="004C0D05" w:rsidRPr="003C7327">
              <w:rPr>
                <w:sz w:val="24"/>
                <w:szCs w:val="24"/>
              </w:rPr>
              <w:t xml:space="preserve"> Территории </w:t>
            </w:r>
            <w:proofErr w:type="spellStart"/>
            <w:r w:rsidR="004C0D05" w:rsidRPr="003C7327">
              <w:rPr>
                <w:sz w:val="24"/>
                <w:szCs w:val="24"/>
              </w:rPr>
              <w:t>н.п</w:t>
            </w:r>
            <w:proofErr w:type="spellEnd"/>
            <w:r w:rsidR="004C0D05" w:rsidRPr="003C7327">
              <w:rPr>
                <w:sz w:val="24"/>
                <w:szCs w:val="24"/>
              </w:rPr>
              <w:t>. Полтавский, Прибрежный и Красная звезда не удовлетворяют показатель максимально допустимого уровня территориальной доступности.</w:t>
            </w:r>
          </w:p>
        </w:tc>
      </w:tr>
      <w:tr w:rsidR="00D5145F" w:rsidRPr="003C7327" w:rsidTr="00186564">
        <w:trPr>
          <w:trHeight w:val="3312"/>
          <w:jc w:val="center"/>
        </w:trPr>
        <w:tc>
          <w:tcPr>
            <w:tcW w:w="2169" w:type="pct"/>
            <w:vAlign w:val="center"/>
          </w:tcPr>
          <w:p w:rsidR="00D5145F" w:rsidRPr="003C7327" w:rsidRDefault="00D5145F" w:rsidP="00186564">
            <w:pPr>
              <w:jc w:val="center"/>
              <w:rPr>
                <w:sz w:val="24"/>
                <w:szCs w:val="24"/>
                <w:u w:val="single"/>
              </w:rPr>
            </w:pPr>
            <w:r w:rsidRPr="003C7327">
              <w:rPr>
                <w:sz w:val="24"/>
                <w:szCs w:val="24"/>
                <w:u w:val="single"/>
              </w:rPr>
              <w:t>Многофункциональная общественно-деловая зона</w:t>
            </w:r>
          </w:p>
          <w:p w:rsidR="00D5145F" w:rsidRPr="003C7327" w:rsidRDefault="00D5145F" w:rsidP="00186564">
            <w:pPr>
              <w:jc w:val="center"/>
              <w:rPr>
                <w:sz w:val="24"/>
                <w:szCs w:val="24"/>
              </w:rPr>
            </w:pPr>
            <w:r w:rsidRPr="003C7327">
              <w:rPr>
                <w:sz w:val="24"/>
                <w:szCs w:val="24"/>
              </w:rPr>
              <w:t>Зона предназначена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w:t>
            </w:r>
          </w:p>
          <w:p w:rsidR="00D5145F" w:rsidRPr="003C7327" w:rsidRDefault="00D5145F" w:rsidP="00186564">
            <w:pPr>
              <w:jc w:val="center"/>
              <w:rPr>
                <w:sz w:val="24"/>
                <w:szCs w:val="24"/>
              </w:rPr>
            </w:pPr>
          </w:p>
        </w:tc>
        <w:tc>
          <w:tcPr>
            <w:tcW w:w="942" w:type="pct"/>
            <w:vAlign w:val="center"/>
          </w:tcPr>
          <w:p w:rsidR="00D5145F" w:rsidRPr="003C7327" w:rsidRDefault="00D5145F" w:rsidP="00186564">
            <w:pPr>
              <w:jc w:val="center"/>
              <w:rPr>
                <w:sz w:val="24"/>
                <w:szCs w:val="24"/>
              </w:rPr>
            </w:pPr>
            <w:r w:rsidRPr="003C7327">
              <w:rPr>
                <w:sz w:val="24"/>
                <w:szCs w:val="24"/>
              </w:rPr>
              <w:t>Строительство парикмахерской (</w:t>
            </w:r>
            <w:proofErr w:type="spellStart"/>
            <w:r w:rsidRPr="003C7327">
              <w:rPr>
                <w:sz w:val="24"/>
                <w:szCs w:val="24"/>
              </w:rPr>
              <w:t>х.Привольный</w:t>
            </w:r>
            <w:proofErr w:type="spellEnd"/>
            <w:r w:rsidRPr="003C7327">
              <w:rPr>
                <w:sz w:val="24"/>
                <w:szCs w:val="24"/>
              </w:rPr>
              <w:t>)</w:t>
            </w:r>
          </w:p>
        </w:tc>
        <w:tc>
          <w:tcPr>
            <w:tcW w:w="1890" w:type="pct"/>
            <w:vAlign w:val="center"/>
          </w:tcPr>
          <w:p w:rsidR="00D5145F" w:rsidRPr="003C7327" w:rsidRDefault="00D5145F" w:rsidP="00186564">
            <w:pPr>
              <w:jc w:val="center"/>
              <w:rPr>
                <w:sz w:val="24"/>
                <w:szCs w:val="24"/>
              </w:rPr>
            </w:pPr>
            <w:r w:rsidRPr="003C7327">
              <w:rPr>
                <w:sz w:val="24"/>
                <w:szCs w:val="24"/>
              </w:rPr>
              <w:t xml:space="preserve">Строительство салона парикмахерской обеспечит поселение 4 рабочими местами. На территории </w:t>
            </w:r>
            <w:r w:rsidR="003D1655" w:rsidRPr="003C7327">
              <w:rPr>
                <w:sz w:val="24"/>
                <w:szCs w:val="24"/>
              </w:rPr>
              <w:t xml:space="preserve">сельского поселения </w:t>
            </w:r>
            <w:r w:rsidRPr="003C7327">
              <w:rPr>
                <w:sz w:val="24"/>
                <w:szCs w:val="24"/>
              </w:rPr>
              <w:t>п</w:t>
            </w:r>
            <w:r w:rsidR="003D1655" w:rsidRPr="003C7327">
              <w:rPr>
                <w:sz w:val="24"/>
                <w:szCs w:val="24"/>
              </w:rPr>
              <w:t>редприятий</w:t>
            </w:r>
            <w:r w:rsidRPr="003C7327">
              <w:rPr>
                <w:sz w:val="24"/>
                <w:szCs w:val="24"/>
              </w:rPr>
              <w:t xml:space="preserve"> бытового обслуживания</w:t>
            </w:r>
            <w:r w:rsidR="003D1655" w:rsidRPr="003C7327">
              <w:rPr>
                <w:sz w:val="24"/>
                <w:szCs w:val="24"/>
              </w:rPr>
              <w:t xml:space="preserve"> не расположено.</w:t>
            </w:r>
            <w:r w:rsidR="003C7327" w:rsidRPr="003C7327">
              <w:rPr>
                <w:sz w:val="24"/>
                <w:szCs w:val="24"/>
              </w:rPr>
              <w:t xml:space="preserve"> Реализация мероприятия повысит качество обслуживания населения объектами социальной инфраструктуры</w:t>
            </w:r>
          </w:p>
        </w:tc>
      </w:tr>
    </w:tbl>
    <w:p w:rsidR="00121A82" w:rsidRDefault="00121A82" w:rsidP="00FE263D">
      <w:pPr>
        <w:spacing w:after="0"/>
        <w:rPr>
          <w:rFonts w:ascii="Times New Roman" w:hAnsi="Times New Roman" w:cs="Times New Roman"/>
          <w:sz w:val="28"/>
          <w:szCs w:val="28"/>
          <w:highlight w:val="yellow"/>
        </w:rPr>
        <w:sectPr w:rsidR="00121A82" w:rsidSect="0003762E">
          <w:pgSz w:w="16838" w:h="11906" w:orient="landscape"/>
          <w:pgMar w:top="851" w:right="851" w:bottom="851" w:left="1134" w:header="709" w:footer="709" w:gutter="0"/>
          <w:cols w:space="708"/>
          <w:docGrid w:linePitch="360"/>
        </w:sectPr>
      </w:pPr>
    </w:p>
    <w:p w:rsidR="005A4228" w:rsidRPr="00FE263D" w:rsidRDefault="00FE263D" w:rsidP="00FE263D">
      <w:pPr>
        <w:pStyle w:val="24"/>
        <w:numPr>
          <w:ilvl w:val="0"/>
          <w:numId w:val="0"/>
        </w:numPr>
        <w:ind w:left="1440" w:hanging="360"/>
        <w:jc w:val="center"/>
        <w:rPr>
          <w:rFonts w:ascii="Times New Roman" w:eastAsia="Times New Roman" w:hAnsi="Times New Roman" w:cs="Times New Roman"/>
          <w:b/>
          <w:color w:val="auto"/>
          <w:sz w:val="28"/>
          <w:szCs w:val="28"/>
          <w:highlight w:val="yellow"/>
          <w:lang w:eastAsia="ru-RU"/>
        </w:rPr>
      </w:pPr>
      <w:bookmarkStart w:id="12" w:name="_Toc100667163"/>
      <w:bookmarkStart w:id="13" w:name="_Toc131516346"/>
      <w:r w:rsidRPr="008F0EBF">
        <w:rPr>
          <w:rFonts w:ascii="Times New Roman" w:eastAsia="Times New Roman" w:hAnsi="Times New Roman" w:cs="Times New Roman"/>
          <w:b/>
          <w:color w:val="auto"/>
          <w:sz w:val="28"/>
          <w:szCs w:val="28"/>
          <w:lang w:eastAsia="ru-RU"/>
        </w:rPr>
        <w:lastRenderedPageBreak/>
        <w:t>1.6. Оценка возможного влияния планируемых для размещения объектов местного значения</w:t>
      </w:r>
      <w:bookmarkEnd w:id="12"/>
      <w:bookmarkEnd w:id="13"/>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Размещение планируемых объектов может оказать положительное или негативное влияние на комплексное развитие территории. В зависимости от вида объекта это влияние может касаться всей или части территории.</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Возможный эффект влияния планируемых для размещения объектов местного значения сельского поселения на комплексное развитие территории может быть прямой и косвенный. Прямой эффект проявляется через повышение степени обоснованности, сокращение сроков осуществления и материальных затрат последующих управленческих решений в области градостроительной деятельности и в других видах деятельности экономической, социальной и экологической сфер муниципального управления.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Прямой эффект от реализации проекта внесения изменений в Генеральный план связан с принципами территориального планирования: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обеспечение устойчивого развития территории (во всех его аспектах);</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обеспечение сбалансированного учета экологических, экономических, социальных и иных факторов;</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учет других требований, закрепленных в законодательстве.</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Кроме того, эффективность территориального планирования вытекает из определения его назначения (</w:t>
      </w:r>
      <w:proofErr w:type="spellStart"/>
      <w:r w:rsidRPr="008F0EBF">
        <w:rPr>
          <w:rFonts w:ascii="Times New Roman" w:eastAsia="Times New Roman" w:hAnsi="Times New Roman" w:cs="Times New Roman"/>
          <w:sz w:val="28"/>
          <w:szCs w:val="24"/>
          <w:lang w:eastAsia="zh-CN"/>
        </w:rPr>
        <w:t>ГрК</w:t>
      </w:r>
      <w:proofErr w:type="spellEnd"/>
      <w:r w:rsidRPr="008F0EBF">
        <w:rPr>
          <w:rFonts w:ascii="Times New Roman" w:eastAsia="Times New Roman" w:hAnsi="Times New Roman" w:cs="Times New Roman"/>
          <w:sz w:val="28"/>
          <w:szCs w:val="24"/>
          <w:lang w:eastAsia="zh-CN"/>
        </w:rPr>
        <w:t xml:space="preserve"> РФ, часть 1 статьи 9):</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развитие инженерной, транспортной, социальной инфраструктур;</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учет интересов граждан, их объединений, муниципальных образований, субъектов Российской Федерации, Российской Федерации.</w:t>
      </w:r>
    </w:p>
    <w:p w:rsidR="00345478" w:rsidRPr="005A4228" w:rsidRDefault="00345478" w:rsidP="00765316">
      <w:pPr>
        <w:suppressAutoHyphens/>
        <w:spacing w:after="0" w:line="240" w:lineRule="auto"/>
        <w:ind w:firstLine="851"/>
        <w:jc w:val="both"/>
        <w:rPr>
          <w:rFonts w:ascii="Times New Roman" w:eastAsia="Times New Roman" w:hAnsi="Times New Roman" w:cs="Times New Roman"/>
          <w:b/>
          <w:sz w:val="28"/>
          <w:szCs w:val="24"/>
          <w:lang w:eastAsia="zh-CN"/>
        </w:rPr>
      </w:pPr>
      <w:r w:rsidRPr="008F0EBF">
        <w:rPr>
          <w:rFonts w:ascii="Times New Roman" w:eastAsia="Times New Roman" w:hAnsi="Times New Roman" w:cs="Times New Roman"/>
          <w:sz w:val="28"/>
          <w:szCs w:val="24"/>
          <w:lang w:eastAsia="zh-CN"/>
        </w:rPr>
        <w:t xml:space="preserve">Основные виды прямого эффекта от реализации мероприятий по территориальному планированию представлены в </w:t>
      </w:r>
      <w:r w:rsidRPr="005A4228">
        <w:rPr>
          <w:rFonts w:ascii="Times New Roman" w:eastAsia="Times New Roman" w:hAnsi="Times New Roman" w:cs="Times New Roman"/>
          <w:sz w:val="28"/>
          <w:szCs w:val="24"/>
          <w:lang w:eastAsia="zh-CN"/>
        </w:rPr>
        <w:t xml:space="preserve">таблице </w:t>
      </w:r>
      <w:r w:rsidR="005A4228" w:rsidRPr="005A4228">
        <w:rPr>
          <w:rFonts w:ascii="Times New Roman" w:eastAsia="Times New Roman" w:hAnsi="Times New Roman" w:cs="Times New Roman"/>
          <w:sz w:val="28"/>
          <w:szCs w:val="24"/>
          <w:lang w:eastAsia="zh-CN"/>
        </w:rPr>
        <w:t>1.6.1</w:t>
      </w:r>
      <w:r w:rsidRPr="005A4228">
        <w:rPr>
          <w:rFonts w:ascii="Times New Roman" w:eastAsia="Times New Roman" w:hAnsi="Times New Roman" w:cs="Times New Roman"/>
          <w:sz w:val="28"/>
          <w:szCs w:val="24"/>
          <w:lang w:eastAsia="zh-CN"/>
        </w:rPr>
        <w:t>.</w:t>
      </w:r>
    </w:p>
    <w:p w:rsidR="00345478" w:rsidRPr="008F0EBF" w:rsidRDefault="00345478" w:rsidP="00690128">
      <w:pPr>
        <w:suppressAutoHyphens/>
        <w:spacing w:after="0" w:line="240" w:lineRule="auto"/>
        <w:jc w:val="right"/>
        <w:rPr>
          <w:rFonts w:ascii="Times New Roman" w:eastAsia="Times New Roman" w:hAnsi="Times New Roman" w:cs="Times New Roman"/>
          <w:b/>
          <w:sz w:val="28"/>
          <w:szCs w:val="24"/>
          <w:lang w:eastAsia="zh-CN"/>
        </w:rPr>
      </w:pPr>
      <w:r w:rsidRPr="005A4228">
        <w:rPr>
          <w:rFonts w:ascii="Times New Roman" w:eastAsia="Times New Roman" w:hAnsi="Times New Roman" w:cs="Times New Roman"/>
          <w:sz w:val="28"/>
          <w:szCs w:val="24"/>
          <w:lang w:eastAsia="zh-CN"/>
        </w:rPr>
        <w:t xml:space="preserve">Таблица </w:t>
      </w:r>
      <w:r w:rsidR="005A4228" w:rsidRPr="005A4228">
        <w:rPr>
          <w:rFonts w:ascii="Times New Roman" w:eastAsia="Times New Roman" w:hAnsi="Times New Roman" w:cs="Times New Roman"/>
          <w:sz w:val="28"/>
          <w:szCs w:val="24"/>
          <w:lang w:eastAsia="zh-CN"/>
        </w:rPr>
        <w:t>1.6.1</w:t>
      </w:r>
    </w:p>
    <w:p w:rsidR="00345478" w:rsidRPr="005A4228" w:rsidRDefault="00345478" w:rsidP="0003762E">
      <w:pPr>
        <w:suppressAutoHyphens/>
        <w:spacing w:line="240" w:lineRule="auto"/>
        <w:jc w:val="center"/>
        <w:rPr>
          <w:rFonts w:ascii="Times New Roman" w:eastAsia="Times New Roman" w:hAnsi="Times New Roman" w:cs="Times New Roman"/>
          <w:sz w:val="28"/>
          <w:szCs w:val="24"/>
          <w:lang w:eastAsia="zh-CN"/>
        </w:rPr>
      </w:pPr>
      <w:r w:rsidRPr="005A4228">
        <w:rPr>
          <w:rFonts w:ascii="Times New Roman" w:eastAsia="Times New Roman" w:hAnsi="Times New Roman" w:cs="Times New Roman"/>
          <w:sz w:val="28"/>
          <w:szCs w:val="24"/>
          <w:lang w:eastAsia="zh-CN"/>
        </w:rPr>
        <w:t>Виды прямого эффекта от реализации мероприятий по территориальному планированию проекта внесения изменений в Генеральный план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2316"/>
        <w:gridCol w:w="2180"/>
        <w:gridCol w:w="2304"/>
        <w:gridCol w:w="2576"/>
      </w:tblGrid>
      <w:tr w:rsidR="00345478" w:rsidRPr="008F0EBF" w:rsidTr="00186564">
        <w:trPr>
          <w:cantSplit/>
          <w:trHeight w:val="70"/>
          <w:tblHeader/>
          <w:jc w:val="center"/>
        </w:trPr>
        <w:tc>
          <w:tcPr>
            <w:tcW w:w="0" w:type="auto"/>
            <w:vMerge w:val="restart"/>
            <w:vAlign w:val="center"/>
            <w:hideMark/>
          </w:tcPr>
          <w:p w:rsidR="00345478" w:rsidRPr="008F0EBF" w:rsidRDefault="00345478" w:rsidP="0003762E">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br/>
              <w:t>п/п</w:t>
            </w:r>
          </w:p>
        </w:tc>
        <w:tc>
          <w:tcPr>
            <w:tcW w:w="0" w:type="auto"/>
            <w:vMerge w:val="restart"/>
            <w:vAlign w:val="center"/>
            <w:hideMark/>
          </w:tcPr>
          <w:p w:rsidR="00345478" w:rsidRPr="008F0EBF" w:rsidRDefault="00345478" w:rsidP="0003762E">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Мероприятия по </w:t>
            </w:r>
            <w:r w:rsidRPr="008F0EBF">
              <w:rPr>
                <w:rFonts w:ascii="Times New Roman" w:eastAsia="Times New Roman" w:hAnsi="Times New Roman" w:cs="Times New Roman"/>
                <w:sz w:val="24"/>
                <w:szCs w:val="24"/>
                <w:lang w:eastAsia="zh-CN"/>
              </w:rPr>
              <w:br/>
              <w:t>территориальному</w:t>
            </w:r>
            <w:r w:rsidRPr="008F0EBF">
              <w:rPr>
                <w:rFonts w:ascii="Times New Roman" w:eastAsia="Times New Roman" w:hAnsi="Times New Roman" w:cs="Times New Roman"/>
                <w:sz w:val="24"/>
                <w:szCs w:val="24"/>
                <w:lang w:eastAsia="zh-CN"/>
              </w:rPr>
              <w:br/>
              <w:t>планированию</w:t>
            </w:r>
          </w:p>
        </w:tc>
        <w:tc>
          <w:tcPr>
            <w:tcW w:w="0" w:type="auto"/>
            <w:gridSpan w:val="3"/>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Виды эффекта в основных сферах муниципальной деятельности</w:t>
            </w:r>
          </w:p>
        </w:tc>
      </w:tr>
      <w:tr w:rsidR="00345478" w:rsidRPr="008F0EBF" w:rsidTr="00186564">
        <w:trPr>
          <w:cantSplit/>
          <w:trHeight w:val="360"/>
          <w:tblHeader/>
          <w:jc w:val="center"/>
        </w:trPr>
        <w:tc>
          <w:tcPr>
            <w:tcW w:w="0" w:type="auto"/>
            <w:vMerge/>
            <w:vAlign w:val="center"/>
            <w:hideMark/>
          </w:tcPr>
          <w:p w:rsidR="00345478" w:rsidRPr="008F0EBF" w:rsidRDefault="00345478" w:rsidP="0003762E">
            <w:pPr>
              <w:spacing w:after="0" w:line="240" w:lineRule="auto"/>
              <w:jc w:val="center"/>
              <w:rPr>
                <w:rFonts w:ascii="Times New Roman" w:eastAsia="Times New Roman" w:hAnsi="Times New Roman" w:cs="Times New Roman"/>
                <w:sz w:val="24"/>
                <w:szCs w:val="24"/>
                <w:lang w:eastAsia="zh-CN"/>
              </w:rPr>
            </w:pPr>
          </w:p>
        </w:tc>
        <w:tc>
          <w:tcPr>
            <w:tcW w:w="0" w:type="auto"/>
            <w:vMerge/>
            <w:vAlign w:val="center"/>
            <w:hideMark/>
          </w:tcPr>
          <w:p w:rsidR="00345478" w:rsidRPr="008F0EBF" w:rsidRDefault="00345478" w:rsidP="0003762E">
            <w:pPr>
              <w:spacing w:after="0" w:line="240" w:lineRule="auto"/>
              <w:jc w:val="center"/>
              <w:rPr>
                <w:rFonts w:ascii="Times New Roman" w:eastAsia="Times New Roman" w:hAnsi="Times New Roman" w:cs="Times New Roman"/>
                <w:sz w:val="24"/>
                <w:szCs w:val="24"/>
                <w:lang w:eastAsia="zh-CN"/>
              </w:rPr>
            </w:pP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экономическая сфера</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социальная    </w:t>
            </w:r>
            <w:r w:rsidRPr="008F0EBF">
              <w:rPr>
                <w:rFonts w:ascii="Times New Roman" w:eastAsia="Times New Roman" w:hAnsi="Times New Roman" w:cs="Times New Roman"/>
                <w:sz w:val="24"/>
                <w:szCs w:val="24"/>
                <w:lang w:eastAsia="zh-CN"/>
              </w:rPr>
              <w:br/>
              <w:t>сфера</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экологическая сфера</w:t>
            </w:r>
          </w:p>
        </w:tc>
      </w:tr>
      <w:tr w:rsidR="00345478" w:rsidRPr="008F0EBF" w:rsidTr="00186564">
        <w:trPr>
          <w:cantSplit/>
          <w:trHeight w:val="1200"/>
          <w:jc w:val="center"/>
        </w:trPr>
        <w:tc>
          <w:tcPr>
            <w:tcW w:w="0" w:type="auto"/>
            <w:vAlign w:val="center"/>
            <w:hideMark/>
          </w:tcPr>
          <w:p w:rsidR="00345478" w:rsidRPr="008F0EBF" w:rsidRDefault="00345478" w:rsidP="0003762E">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1.</w:t>
            </w:r>
          </w:p>
        </w:tc>
        <w:tc>
          <w:tcPr>
            <w:tcW w:w="0" w:type="auto"/>
            <w:vAlign w:val="center"/>
            <w:hideMark/>
          </w:tcPr>
          <w:p w:rsidR="00345478" w:rsidRPr="008F0EBF" w:rsidRDefault="00345478" w:rsidP="0003762E">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   функциональных зон</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Повышение рентной отдачи от территории за счет комплексного использования ее потенциала и регулирования ее целевого использования</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Создание территориальных условий для организации      </w:t>
            </w:r>
            <w:r w:rsidRPr="008F0EBF">
              <w:rPr>
                <w:rFonts w:ascii="Times New Roman" w:eastAsia="Times New Roman" w:hAnsi="Times New Roman" w:cs="Times New Roman"/>
                <w:sz w:val="24"/>
                <w:szCs w:val="24"/>
                <w:lang w:eastAsia="zh-CN"/>
              </w:rPr>
              <w:br/>
              <w:t>благоприятных условий всех сфер жизнедеятельности</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Обеспечение экологической устойчивости территории, охраны и рационального использования природных ресурсов</w:t>
            </w:r>
          </w:p>
        </w:tc>
      </w:tr>
      <w:tr w:rsidR="00345478" w:rsidRPr="008F0EBF" w:rsidTr="00186564">
        <w:trPr>
          <w:cantSplit/>
          <w:trHeight w:val="960"/>
          <w:jc w:val="center"/>
        </w:trPr>
        <w:tc>
          <w:tcPr>
            <w:tcW w:w="0" w:type="auto"/>
            <w:vAlign w:val="center"/>
            <w:hideMark/>
          </w:tcPr>
          <w:p w:rsidR="00345478" w:rsidRPr="008F0EBF" w:rsidRDefault="00345478" w:rsidP="0003762E">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2.</w:t>
            </w:r>
          </w:p>
        </w:tc>
        <w:tc>
          <w:tcPr>
            <w:tcW w:w="0" w:type="auto"/>
            <w:vAlign w:val="center"/>
            <w:hideMark/>
          </w:tcPr>
          <w:p w:rsidR="00345478" w:rsidRPr="008F0EBF" w:rsidRDefault="00345478" w:rsidP="0003762E">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 мест планируемого размещения объектов капитального строительства местного значения</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Сокращение приведенных затрат на инженерную подготовку и обустройство территории</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Сокращение затрат времени на трудовые и   социально-бытовые поездки          </w:t>
            </w:r>
            <w:r w:rsidRPr="008F0EBF">
              <w:rPr>
                <w:rFonts w:ascii="Times New Roman" w:eastAsia="Times New Roman" w:hAnsi="Times New Roman" w:cs="Times New Roman"/>
                <w:sz w:val="24"/>
                <w:szCs w:val="24"/>
                <w:lang w:eastAsia="zh-CN"/>
              </w:rPr>
              <w:br/>
              <w:t>граждан</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Предотвращение и</w:t>
            </w:r>
            <w:r w:rsidRPr="008F0EBF">
              <w:rPr>
                <w:rFonts w:ascii="Times New Roman" w:eastAsia="Times New Roman" w:hAnsi="Times New Roman" w:cs="Times New Roman"/>
                <w:sz w:val="24"/>
                <w:szCs w:val="24"/>
                <w:lang w:eastAsia="zh-CN"/>
              </w:rPr>
              <w:br/>
              <w:t>сокращение возможного ущерба природной среде</w:t>
            </w:r>
          </w:p>
        </w:tc>
      </w:tr>
      <w:tr w:rsidR="00345478" w:rsidRPr="008F0EBF" w:rsidTr="00186564">
        <w:trPr>
          <w:cantSplit/>
          <w:trHeight w:val="960"/>
          <w:jc w:val="center"/>
        </w:trPr>
        <w:tc>
          <w:tcPr>
            <w:tcW w:w="0" w:type="auto"/>
            <w:vAlign w:val="center"/>
            <w:hideMark/>
          </w:tcPr>
          <w:p w:rsidR="00345478" w:rsidRPr="008F0EBF" w:rsidRDefault="00345478" w:rsidP="0003762E">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lastRenderedPageBreak/>
              <w:t>3.</w:t>
            </w:r>
          </w:p>
        </w:tc>
        <w:tc>
          <w:tcPr>
            <w:tcW w:w="0" w:type="auto"/>
            <w:vAlign w:val="center"/>
            <w:hideMark/>
          </w:tcPr>
          <w:p w:rsidR="00345478" w:rsidRPr="008F0EBF" w:rsidRDefault="00345478" w:rsidP="0003762E">
            <w:pPr>
              <w:suppressAutoHyphens/>
              <w:spacing w:after="0" w:line="240" w:lineRule="auto"/>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Установление    </w:t>
            </w:r>
            <w:r w:rsidRPr="008F0EBF">
              <w:rPr>
                <w:rFonts w:ascii="Times New Roman" w:eastAsia="Times New Roman" w:hAnsi="Times New Roman" w:cs="Times New Roman"/>
                <w:sz w:val="24"/>
                <w:szCs w:val="24"/>
                <w:lang w:eastAsia="zh-CN"/>
              </w:rPr>
              <w:br/>
              <w:t xml:space="preserve">границ зон с    </w:t>
            </w:r>
            <w:r w:rsidRPr="008F0EBF">
              <w:rPr>
                <w:rFonts w:ascii="Times New Roman" w:eastAsia="Times New Roman" w:hAnsi="Times New Roman" w:cs="Times New Roman"/>
                <w:sz w:val="24"/>
                <w:szCs w:val="24"/>
                <w:lang w:eastAsia="zh-CN"/>
              </w:rPr>
              <w:br/>
              <w:t>особыми условиями использования территории</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Предотвращение негативного воздействия на окружающую среду и ценные природные       </w:t>
            </w:r>
            <w:r w:rsidRPr="008F0EBF">
              <w:rPr>
                <w:rFonts w:ascii="Times New Roman" w:eastAsia="Times New Roman" w:hAnsi="Times New Roman" w:cs="Times New Roman"/>
                <w:sz w:val="24"/>
                <w:szCs w:val="24"/>
                <w:lang w:eastAsia="zh-CN"/>
              </w:rPr>
              <w:br/>
              <w:t>комплексы</w:t>
            </w:r>
          </w:p>
        </w:tc>
      </w:tr>
      <w:tr w:rsidR="00345478" w:rsidRPr="008F0EBF" w:rsidTr="00186564">
        <w:trPr>
          <w:cantSplit/>
          <w:trHeight w:val="1320"/>
          <w:jc w:val="center"/>
        </w:trPr>
        <w:tc>
          <w:tcPr>
            <w:tcW w:w="0" w:type="auto"/>
            <w:vAlign w:val="center"/>
            <w:hideMark/>
          </w:tcPr>
          <w:p w:rsidR="00345478" w:rsidRPr="008F0EBF" w:rsidRDefault="00345478" w:rsidP="0003762E">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4.</w:t>
            </w:r>
          </w:p>
        </w:tc>
        <w:tc>
          <w:tcPr>
            <w:tcW w:w="0" w:type="auto"/>
            <w:vAlign w:val="center"/>
            <w:hideMark/>
          </w:tcPr>
          <w:p w:rsidR="00345478" w:rsidRPr="008F0EBF" w:rsidRDefault="00345478" w:rsidP="0003762E">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Определение планируемых границ населенных пунктов</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Создание условий для экономической и финансовой устойчивости муниципальных образований</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Улучшение социальных условий для решения вопросов местного значения</w:t>
            </w:r>
          </w:p>
        </w:tc>
        <w:tc>
          <w:tcPr>
            <w:tcW w:w="0" w:type="auto"/>
            <w:vAlign w:val="center"/>
            <w:hideMark/>
          </w:tcPr>
          <w:p w:rsidR="00345478" w:rsidRPr="008F0EBF" w:rsidRDefault="00345478" w:rsidP="0003762E">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Формирование    </w:t>
            </w:r>
            <w:r w:rsidRPr="008F0EBF">
              <w:rPr>
                <w:rFonts w:ascii="Times New Roman" w:eastAsia="Times New Roman" w:hAnsi="Times New Roman" w:cs="Times New Roman"/>
                <w:sz w:val="24"/>
                <w:szCs w:val="24"/>
                <w:lang w:eastAsia="zh-CN"/>
              </w:rPr>
              <w:br/>
              <w:t>благоприятной окружающей среды</w:t>
            </w:r>
            <w:r w:rsidRPr="008F0EBF">
              <w:rPr>
                <w:rFonts w:ascii="Times New Roman" w:eastAsia="Times New Roman" w:hAnsi="Times New Roman" w:cs="Times New Roman"/>
                <w:sz w:val="24"/>
                <w:szCs w:val="24"/>
                <w:lang w:eastAsia="zh-CN"/>
              </w:rPr>
              <w:br/>
              <w:t>и обеспечение условий традиционного природопользования для местного населения</w:t>
            </w:r>
          </w:p>
        </w:tc>
      </w:tr>
    </w:tbl>
    <w:p w:rsidR="00345478" w:rsidRPr="008F0EBF" w:rsidRDefault="00345478" w:rsidP="00765316">
      <w:pPr>
        <w:suppressAutoHyphens/>
        <w:spacing w:before="240"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Размещение </w:t>
      </w:r>
      <w:r w:rsidR="00ED561C">
        <w:rPr>
          <w:rFonts w:ascii="Times New Roman" w:eastAsia="Times New Roman" w:hAnsi="Times New Roman" w:cs="Times New Roman"/>
          <w:sz w:val="28"/>
          <w:szCs w:val="24"/>
          <w:lang w:eastAsia="zh-CN"/>
        </w:rPr>
        <w:t>данных объектов</w:t>
      </w:r>
      <w:r w:rsidRPr="008F0EBF">
        <w:rPr>
          <w:rFonts w:ascii="Times New Roman" w:eastAsia="Times New Roman" w:hAnsi="Times New Roman" w:cs="Times New Roman"/>
          <w:sz w:val="28"/>
          <w:szCs w:val="24"/>
          <w:lang w:eastAsia="zh-CN"/>
        </w:rPr>
        <w:t xml:space="preserve"> на территории </w:t>
      </w:r>
      <w:r w:rsidR="00B03C4C">
        <w:rPr>
          <w:rFonts w:ascii="Times New Roman" w:eastAsia="Times New Roman" w:hAnsi="Times New Roman" w:cs="Times New Roman"/>
          <w:sz w:val="28"/>
          <w:szCs w:val="24"/>
          <w:lang w:eastAsia="zh-CN"/>
        </w:rPr>
        <w:t>Привольного сельского поселения</w:t>
      </w:r>
      <w:r w:rsidRPr="008F0EBF">
        <w:rPr>
          <w:rFonts w:ascii="Times New Roman" w:eastAsia="Times New Roman" w:hAnsi="Times New Roman" w:cs="Times New Roman"/>
          <w:sz w:val="28"/>
          <w:szCs w:val="24"/>
          <w:lang w:eastAsia="zh-CN"/>
        </w:rPr>
        <w:t xml:space="preserve"> окажет:</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 экономики через создание/развитие/расширение эффективных бизнесов и проектов и создание рабочих мест (экономическое развитие);</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человеческого капитала, в том числе рост социальной активности населения и предпринимательства (социальное развитие), рост качества жизни людей (реального и воспринимаемого ими)</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 налогооблагаемой базы через увеличение количества и качества налоговых резидентов, сбора налогов;</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инфраструктуры на территории, благоустройство городской среды и населенных пунктов (инфраструктурное развитие);</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экономических, культурных, социальных связей с другими территориями и экономическими субъектами (коммуникационное развитие).</w:t>
      </w:r>
    </w:p>
    <w:p w:rsidR="00D66EC3" w:rsidRPr="008F0EBF" w:rsidRDefault="00D66EC3"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Проектируемые объекты торговли и общественного питания</w:t>
      </w:r>
      <w:r w:rsidR="003C7327">
        <w:rPr>
          <w:rFonts w:ascii="Times New Roman" w:eastAsia="Times New Roman" w:hAnsi="Times New Roman" w:cs="Times New Roman"/>
          <w:sz w:val="28"/>
          <w:szCs w:val="24"/>
          <w:lang w:eastAsia="zh-CN"/>
        </w:rPr>
        <w:t xml:space="preserve">, </w:t>
      </w:r>
      <w:proofErr w:type="spellStart"/>
      <w:r w:rsidR="003C7327">
        <w:rPr>
          <w:rFonts w:ascii="Times New Roman" w:eastAsia="Times New Roman" w:hAnsi="Times New Roman" w:cs="Times New Roman"/>
          <w:sz w:val="28"/>
          <w:szCs w:val="24"/>
          <w:lang w:eastAsia="zh-CN"/>
        </w:rPr>
        <w:t>бытвого</w:t>
      </w:r>
      <w:proofErr w:type="spellEnd"/>
      <w:r w:rsidR="003C7327">
        <w:rPr>
          <w:rFonts w:ascii="Times New Roman" w:eastAsia="Times New Roman" w:hAnsi="Times New Roman" w:cs="Times New Roman"/>
          <w:sz w:val="28"/>
          <w:szCs w:val="24"/>
          <w:lang w:eastAsia="zh-CN"/>
        </w:rPr>
        <w:t xml:space="preserve"> обслуживания</w:t>
      </w:r>
      <w:r w:rsidRPr="008F0EBF">
        <w:rPr>
          <w:rFonts w:ascii="Times New Roman" w:eastAsia="Times New Roman" w:hAnsi="Times New Roman" w:cs="Times New Roman"/>
          <w:sz w:val="28"/>
          <w:szCs w:val="24"/>
          <w:lang w:eastAsia="zh-CN"/>
        </w:rPr>
        <w:t xml:space="preserve"> положительно </w:t>
      </w:r>
      <w:r w:rsidR="00ED3F39" w:rsidRPr="008F0EBF">
        <w:rPr>
          <w:rFonts w:ascii="Times New Roman" w:eastAsia="Times New Roman" w:hAnsi="Times New Roman" w:cs="Times New Roman"/>
          <w:sz w:val="28"/>
          <w:szCs w:val="24"/>
          <w:lang w:eastAsia="zh-CN"/>
        </w:rPr>
        <w:t>повлияют на близлежащие территории в плане развития социальной и экономической сфер.</w:t>
      </w:r>
      <w:r w:rsidR="00C24E52" w:rsidRPr="008F0EBF">
        <w:rPr>
          <w:rFonts w:ascii="Times New Roman" w:eastAsia="Times New Roman" w:hAnsi="Times New Roman" w:cs="Times New Roman"/>
          <w:sz w:val="28"/>
          <w:szCs w:val="24"/>
          <w:lang w:eastAsia="zh-CN"/>
        </w:rPr>
        <w:t xml:space="preserve"> Строительство данных объектов повысит качество обслуживания населения объектами бытового обслуживания</w:t>
      </w:r>
    </w:p>
    <w:p w:rsidR="0034661D" w:rsidRPr="008F0EBF" w:rsidRDefault="00C24E52" w:rsidP="008F0EBF">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Мероприятие по </w:t>
      </w:r>
      <w:r w:rsidR="003C7327">
        <w:rPr>
          <w:rFonts w:ascii="Times New Roman" w:eastAsia="Times New Roman" w:hAnsi="Times New Roman" w:cs="Times New Roman"/>
          <w:sz w:val="28"/>
          <w:szCs w:val="24"/>
          <w:lang w:eastAsia="zh-CN"/>
        </w:rPr>
        <w:t>организации объекта дошкольного образования</w:t>
      </w:r>
      <w:r w:rsidR="0034661D" w:rsidRPr="008F0EBF">
        <w:rPr>
          <w:rFonts w:ascii="Times New Roman" w:eastAsia="Times New Roman" w:hAnsi="Times New Roman" w:cs="Times New Roman"/>
          <w:sz w:val="28"/>
          <w:szCs w:val="24"/>
          <w:lang w:eastAsia="zh-CN"/>
        </w:rPr>
        <w:t>, повысит качество обслуживания населения объектами сферы образования и предоставит рабочие места населению.</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 природоохранным мероприятиям относятся все виды деятельности в период строительства, направленные на снижение отрицательного воздействия на природную среду и рациональное использование природных ресурсов:</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строительные работы производятся только в границах площадок, отведённых под строительство;</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движение транспорта и строительной техники осуществляется только в пределах строительного участка и по дорогам;</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свести к минимуму объемы земляных работ при планировке территории;</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lastRenderedPageBreak/>
        <w:t>- поддерживать нормативные санитарно-гигиенические и санитарно-эпидемиологические условия проживания строителей во временных городках; для этого нужно обеспечить:</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бесперебойное снабжение водой хозяйственно-питьевого качества;</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полноценное питание и медицинское обслуживание; особенное внимание следует уделить охране здоровья персонала.</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Наряду с природоохранными мероприятиями на строительных площадках должны проводится организационные мероприятия, направленные на снижение влияния образующихся отходов на состояние окружающей среды, а также на охрану жизни и здоровья людей.</w:t>
      </w:r>
    </w:p>
    <w:p w:rsidR="00345478" w:rsidRPr="0021552F" w:rsidRDefault="00345478" w:rsidP="00D4316B">
      <w:pPr>
        <w:suppressAutoHyphens/>
        <w:spacing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При осуществлении хозяйственной и иной деятельности должны соблюдаться требования в области охраны окружающей среды, предусмотренные главой VII Федерального закона от 10.01.2002 № 7-ФЗ (ред. </w:t>
      </w:r>
      <w:r w:rsidR="00507375" w:rsidRPr="008F0EBF">
        <w:rPr>
          <w:rFonts w:ascii="Times New Roman" w:eastAsia="Times New Roman" w:hAnsi="Times New Roman" w:cs="Times New Roman"/>
          <w:sz w:val="28"/>
          <w:szCs w:val="24"/>
          <w:lang w:eastAsia="zh-CN"/>
        </w:rPr>
        <w:t>О</w:t>
      </w:r>
      <w:r w:rsidRPr="008F0EBF">
        <w:rPr>
          <w:rFonts w:ascii="Times New Roman" w:eastAsia="Times New Roman" w:hAnsi="Times New Roman" w:cs="Times New Roman"/>
          <w:sz w:val="28"/>
          <w:szCs w:val="24"/>
          <w:lang w:eastAsia="zh-CN"/>
        </w:rPr>
        <w:t xml:space="preserve">т 30.12.2020) </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Об охране окружающей среды</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w:t>
      </w:r>
    </w:p>
    <w:p w:rsidR="00747030" w:rsidRPr="008477BE" w:rsidRDefault="00747030" w:rsidP="0044239E">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14" w:name="_Toc100667165"/>
      <w:bookmarkStart w:id="15" w:name="_Toc131516347"/>
      <w:r w:rsidRPr="008477BE">
        <w:rPr>
          <w:rFonts w:ascii="Times New Roman" w:eastAsia="Times New Roman" w:hAnsi="Times New Roman" w:cs="Times New Roman"/>
          <w:b/>
          <w:color w:val="auto"/>
          <w:sz w:val="28"/>
          <w:szCs w:val="28"/>
          <w:lang w:eastAsia="ru-RU"/>
        </w:rPr>
        <w:t>1.7. Утвержденные документами территориального планирования субъекта Российской Федерации</w:t>
      </w:r>
      <w:bookmarkEnd w:id="14"/>
      <w:bookmarkEnd w:id="15"/>
    </w:p>
    <w:p w:rsidR="00117F4A" w:rsidRDefault="00117F4A" w:rsidP="00765316">
      <w:pPr>
        <w:spacing w:after="0"/>
        <w:ind w:firstLine="567"/>
        <w:jc w:val="both"/>
        <w:rPr>
          <w:rFonts w:ascii="Times New Roman" w:hAnsi="Times New Roman" w:cs="Times New Roman"/>
          <w:sz w:val="28"/>
          <w:szCs w:val="28"/>
        </w:rPr>
      </w:pPr>
      <w:r w:rsidRPr="008477BE">
        <w:rPr>
          <w:rFonts w:ascii="Times New Roman" w:hAnsi="Times New Roman" w:cs="Times New Roman"/>
          <w:sz w:val="28"/>
          <w:szCs w:val="28"/>
          <w:lang w:eastAsia="x-none"/>
        </w:rPr>
        <w:t>Документами территориального планирования Российской Федерации размещение объектов федерального</w:t>
      </w:r>
      <w:r w:rsidR="000D7939" w:rsidRPr="008477BE">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значения не предусмотрено.</w:t>
      </w:r>
      <w:r w:rsidR="00C40295">
        <w:rPr>
          <w:rFonts w:ascii="Times New Roman" w:hAnsi="Times New Roman" w:cs="Times New Roman"/>
          <w:sz w:val="28"/>
          <w:szCs w:val="28"/>
          <w:lang w:eastAsia="x-none"/>
        </w:rPr>
        <w:t xml:space="preserve"> </w:t>
      </w:r>
      <w:r w:rsidR="00C40295">
        <w:rPr>
          <w:rFonts w:ascii="Times New Roman" w:hAnsi="Times New Roman" w:cs="Times New Roman"/>
          <w:sz w:val="28"/>
          <w:szCs w:val="28"/>
        </w:rPr>
        <w:t>Схемой</w:t>
      </w:r>
      <w:r w:rsidR="00C40295" w:rsidRPr="0021552F">
        <w:rPr>
          <w:rFonts w:ascii="Times New Roman" w:hAnsi="Times New Roman" w:cs="Times New Roman"/>
          <w:sz w:val="28"/>
          <w:szCs w:val="28"/>
        </w:rPr>
        <w:t xml:space="preserve"> территориального планирования</w:t>
      </w:r>
      <w:r w:rsidR="00C40295">
        <w:rPr>
          <w:rFonts w:ascii="Times New Roman" w:hAnsi="Times New Roman" w:cs="Times New Roman"/>
          <w:sz w:val="28"/>
          <w:szCs w:val="28"/>
        </w:rPr>
        <w:t xml:space="preserve"> Краснодарского края предусмотрены мероприятия:</w:t>
      </w:r>
    </w:p>
    <w:p w:rsidR="00C40295" w:rsidRDefault="00C40295" w:rsidP="00AB21BA">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Pr="00C40295">
        <w:rPr>
          <w:rFonts w:ascii="Times New Roman" w:hAnsi="Times New Roman" w:cs="Times New Roman"/>
          <w:sz w:val="28"/>
          <w:szCs w:val="28"/>
          <w:lang w:eastAsia="x-none"/>
        </w:rPr>
        <w:t>пос. Возрождение – пос. Мирской</w:t>
      </w:r>
      <w:r>
        <w:rPr>
          <w:rFonts w:ascii="Times New Roman" w:hAnsi="Times New Roman" w:cs="Times New Roman"/>
          <w:sz w:val="28"/>
          <w:szCs w:val="28"/>
          <w:lang w:eastAsia="x-none"/>
        </w:rPr>
        <w:t>»;</w:t>
      </w:r>
    </w:p>
    <w:p w:rsidR="00C40295" w:rsidRPr="00C40295" w:rsidRDefault="00C40295" w:rsidP="00AB21BA">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Pr="00C40295">
        <w:rPr>
          <w:rFonts w:ascii="Times New Roman" w:hAnsi="Times New Roman" w:cs="Times New Roman"/>
          <w:sz w:val="28"/>
          <w:szCs w:val="28"/>
          <w:lang w:eastAsia="x-none"/>
        </w:rPr>
        <w:t>Подъезд к пос. Мирской</w:t>
      </w:r>
      <w:r>
        <w:rPr>
          <w:rFonts w:ascii="Times New Roman" w:hAnsi="Times New Roman" w:cs="Times New Roman"/>
          <w:sz w:val="28"/>
          <w:szCs w:val="28"/>
          <w:lang w:eastAsia="x-none"/>
        </w:rPr>
        <w:t>»;</w:t>
      </w:r>
    </w:p>
    <w:p w:rsidR="00BB5A60" w:rsidRPr="00C62D51" w:rsidRDefault="00C40295" w:rsidP="00AB21BA">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Pr="00C40295">
        <w:rPr>
          <w:rFonts w:ascii="Times New Roman" w:hAnsi="Times New Roman" w:cs="Times New Roman"/>
          <w:sz w:val="28"/>
          <w:szCs w:val="28"/>
          <w:lang w:eastAsia="x-none"/>
        </w:rPr>
        <w:t xml:space="preserve">Магистраль «Кавказ» – </w:t>
      </w:r>
      <w:proofErr w:type="spellStart"/>
      <w:r w:rsidRPr="00C40295">
        <w:rPr>
          <w:rFonts w:ascii="Times New Roman" w:hAnsi="Times New Roman" w:cs="Times New Roman"/>
          <w:sz w:val="28"/>
          <w:szCs w:val="28"/>
          <w:lang w:eastAsia="x-none"/>
        </w:rPr>
        <w:t>хут</w:t>
      </w:r>
      <w:proofErr w:type="spellEnd"/>
      <w:r w:rsidRPr="00C40295">
        <w:rPr>
          <w:rFonts w:ascii="Times New Roman" w:hAnsi="Times New Roman" w:cs="Times New Roman"/>
          <w:sz w:val="28"/>
          <w:szCs w:val="28"/>
          <w:lang w:eastAsia="x-none"/>
        </w:rPr>
        <w:t xml:space="preserve">. </w:t>
      </w:r>
      <w:proofErr w:type="spellStart"/>
      <w:r w:rsidRPr="00C40295">
        <w:rPr>
          <w:rFonts w:ascii="Times New Roman" w:hAnsi="Times New Roman" w:cs="Times New Roman"/>
          <w:sz w:val="28"/>
          <w:szCs w:val="28"/>
          <w:lang w:eastAsia="x-none"/>
        </w:rPr>
        <w:t>Лосево</w:t>
      </w:r>
      <w:proofErr w:type="spellEnd"/>
      <w:r>
        <w:rPr>
          <w:rFonts w:ascii="Times New Roman" w:hAnsi="Times New Roman" w:cs="Times New Roman"/>
          <w:sz w:val="28"/>
          <w:szCs w:val="28"/>
          <w:lang w:eastAsia="x-none"/>
        </w:rPr>
        <w:t>»</w:t>
      </w:r>
      <w:r w:rsidR="008477BE">
        <w:rPr>
          <w:rFonts w:ascii="Times New Roman" w:hAnsi="Times New Roman" w:cs="Times New Roman"/>
          <w:sz w:val="28"/>
          <w:szCs w:val="28"/>
          <w:lang w:eastAsia="x-none"/>
        </w:rPr>
        <w:t>.</w:t>
      </w:r>
    </w:p>
    <w:p w:rsidR="00747030" w:rsidRPr="0021552F" w:rsidRDefault="00747030" w:rsidP="00717488">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16" w:name="_Toc100667166"/>
      <w:bookmarkStart w:id="17" w:name="_Toc131516348"/>
      <w:r w:rsidRPr="0021552F">
        <w:rPr>
          <w:rFonts w:ascii="Times New Roman" w:eastAsia="Times New Roman" w:hAnsi="Times New Roman" w:cs="Times New Roman"/>
          <w:b/>
          <w:color w:val="auto"/>
          <w:sz w:val="28"/>
          <w:szCs w:val="28"/>
          <w:lang w:eastAsia="ru-RU"/>
        </w:rPr>
        <w:t>1.8. Утвержденные документом территориального планирования муниципального района</w:t>
      </w:r>
      <w:bookmarkEnd w:id="16"/>
      <w:bookmarkEnd w:id="17"/>
    </w:p>
    <w:p w:rsidR="00BB7430" w:rsidRPr="0021552F" w:rsidRDefault="00213D3C" w:rsidP="00BB7430">
      <w:pPr>
        <w:spacing w:after="0"/>
        <w:ind w:firstLine="360"/>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w:t>
      </w:r>
      <w:proofErr w:type="gramStart"/>
      <w:r w:rsidRPr="0021552F">
        <w:rPr>
          <w:rFonts w:ascii="Times New Roman" w:hAnsi="Times New Roman" w:cs="Times New Roman"/>
          <w:sz w:val="28"/>
          <w:szCs w:val="28"/>
        </w:rPr>
        <w:t>схеме территориального планирования муниципального образования</w:t>
      </w:r>
      <w:proofErr w:type="gramEnd"/>
      <w:r w:rsidRPr="0021552F">
        <w:rPr>
          <w:rFonts w:ascii="Times New Roman" w:hAnsi="Times New Roman" w:cs="Times New Roman"/>
          <w:sz w:val="28"/>
          <w:szCs w:val="28"/>
        </w:rPr>
        <w:t xml:space="preserve"> Кавказский район Краснодарского края предлагаются следующие мероприятия:</w:t>
      </w:r>
    </w:p>
    <w:p w:rsidR="00BB7430" w:rsidRDefault="000D7939" w:rsidP="000D7939">
      <w:pPr>
        <w:pStyle w:val="affd"/>
        <w:numPr>
          <w:ilvl w:val="0"/>
          <w:numId w:val="2"/>
        </w:numPr>
        <w:spacing w:after="0"/>
        <w:ind w:left="0" w:firstLine="360"/>
        <w:jc w:val="both"/>
        <w:rPr>
          <w:rFonts w:ascii="Times New Roman" w:hAnsi="Times New Roman" w:cs="Times New Roman"/>
          <w:sz w:val="28"/>
          <w:szCs w:val="28"/>
        </w:rPr>
      </w:pPr>
      <w:r w:rsidRPr="000D7939">
        <w:rPr>
          <w:rFonts w:ascii="Times New Roman" w:hAnsi="Times New Roman" w:cs="Times New Roman"/>
          <w:sz w:val="28"/>
          <w:szCs w:val="28"/>
        </w:rPr>
        <w:t>Строительство новых и/или реконструкция существующих детских садов в х. Привольный –30 мест.</w:t>
      </w:r>
      <w:bookmarkStart w:id="18" w:name="_Toc94615841"/>
    </w:p>
    <w:p w:rsidR="0098184B" w:rsidRDefault="00BB7430" w:rsidP="00BB7430">
      <w:pPr>
        <w:pStyle w:val="affd"/>
        <w:numPr>
          <w:ilvl w:val="0"/>
          <w:numId w:val="2"/>
        </w:numPr>
        <w:spacing w:after="0"/>
        <w:ind w:left="0" w:firstLine="360"/>
        <w:jc w:val="both"/>
        <w:rPr>
          <w:rFonts w:ascii="Times New Roman" w:hAnsi="Times New Roman" w:cs="Times New Roman"/>
          <w:sz w:val="28"/>
          <w:szCs w:val="28"/>
        </w:rPr>
      </w:pPr>
      <w:r w:rsidRPr="00BB7430">
        <w:rPr>
          <w:rFonts w:ascii="Times New Roman" w:hAnsi="Times New Roman" w:cs="Times New Roman"/>
          <w:sz w:val="28"/>
          <w:szCs w:val="28"/>
        </w:rPr>
        <w:t>Строительство животноводческого комплекса на 1000 голов дойного стада и для выращивания ремонтного молодняка КРС</w:t>
      </w:r>
      <w:r>
        <w:rPr>
          <w:rFonts w:ascii="Times New Roman" w:hAnsi="Times New Roman" w:cs="Times New Roman"/>
          <w:sz w:val="28"/>
          <w:szCs w:val="28"/>
        </w:rPr>
        <w:t>.</w:t>
      </w:r>
    </w:p>
    <w:p w:rsidR="007467FB" w:rsidRPr="00FE263D" w:rsidRDefault="005A4228" w:rsidP="00D4316B">
      <w:pPr>
        <w:pStyle w:val="24"/>
        <w:numPr>
          <w:ilvl w:val="0"/>
          <w:numId w:val="0"/>
        </w:numPr>
        <w:spacing w:after="240"/>
        <w:ind w:left="1440" w:hanging="360"/>
        <w:jc w:val="center"/>
        <w:rPr>
          <w:rFonts w:ascii="Times New Roman" w:eastAsia="Times New Roman" w:hAnsi="Times New Roman" w:cs="Times New Roman"/>
          <w:b/>
          <w:color w:val="auto"/>
          <w:sz w:val="28"/>
          <w:szCs w:val="28"/>
          <w:lang w:eastAsia="ru-RU"/>
        </w:rPr>
      </w:pPr>
      <w:bookmarkStart w:id="19" w:name="_Toc131516349"/>
      <w:r w:rsidRPr="00FE263D">
        <w:rPr>
          <w:rFonts w:ascii="Times New Roman" w:eastAsia="Times New Roman" w:hAnsi="Times New Roman" w:cs="Times New Roman"/>
          <w:b/>
          <w:color w:val="auto"/>
          <w:sz w:val="28"/>
          <w:szCs w:val="28"/>
          <w:lang w:eastAsia="ru-RU"/>
        </w:rPr>
        <w:t>1.9</w:t>
      </w:r>
      <w:r w:rsidR="00FE263D">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Перечень и характеристика основных факторов риска возникновения чрезвычайных ситуаций природного и техногенного характера</w:t>
      </w:r>
      <w:bookmarkEnd w:id="19"/>
    </w:p>
    <w:p w:rsidR="007467FB" w:rsidRDefault="007467FB" w:rsidP="005A4228">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возможных источников ЧС природного характера</w:t>
      </w:r>
    </w:p>
    <w:p w:rsidR="007D5209" w:rsidRPr="007D5209" w:rsidRDefault="007D5209" w:rsidP="00D408BA">
      <w:pPr>
        <w:widowControl w:val="0"/>
        <w:suppressAutoHyphens/>
        <w:spacing w:after="0" w:line="240" w:lineRule="auto"/>
        <w:ind w:firstLine="567"/>
        <w:rPr>
          <w:rFonts w:ascii="Times New Roman" w:eastAsia="Lucida Sans Unicode" w:hAnsi="Times New Roman" w:cs="Times New Roman"/>
          <w:kern w:val="1"/>
          <w:sz w:val="28"/>
          <w:szCs w:val="28"/>
          <w:u w:val="single"/>
          <w:lang w:eastAsia="ru-RU"/>
        </w:rPr>
      </w:pPr>
      <w:r w:rsidRPr="007D5209">
        <w:rPr>
          <w:rFonts w:ascii="Times New Roman" w:eastAsia="Lucida Sans Unicode" w:hAnsi="Times New Roman" w:cs="Times New Roman"/>
          <w:kern w:val="1"/>
          <w:sz w:val="28"/>
          <w:szCs w:val="28"/>
          <w:u w:val="single"/>
          <w:lang w:eastAsia="ru-RU"/>
        </w:rPr>
        <w:t>Опасные комплексы неблагоприятных метеоявлений</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7D5209">
        <w:rPr>
          <w:rFonts w:ascii="Times New Roman" w:eastAsia="Lucida Sans Unicode" w:hAnsi="Times New Roman" w:cs="Times New Roman"/>
          <w:kern w:val="1"/>
          <w:sz w:val="28"/>
          <w:szCs w:val="28"/>
          <w:lang w:val="x-none" w:eastAsia="x-none"/>
        </w:rPr>
        <w:t xml:space="preserve">Наиболее опасными климатическими явлениями на рассматриваемой территории являются сильные морозы, грозовые разряды, ливни с интенсивностью 30 мм/час и более; снегопады, превышающие </w:t>
      </w:r>
      <w:smartTag w:uri="urn:schemas-microsoft-com:office:smarttags" w:element="metricconverter">
        <w:smartTagPr>
          <w:attr w:name="ProductID" w:val="20 мм"/>
        </w:smartTagPr>
        <w:r w:rsidRPr="007D5209">
          <w:rPr>
            <w:rFonts w:ascii="Times New Roman" w:eastAsia="Lucida Sans Unicode" w:hAnsi="Times New Roman" w:cs="Times New Roman"/>
            <w:kern w:val="1"/>
            <w:sz w:val="28"/>
            <w:szCs w:val="28"/>
            <w:lang w:val="x-none" w:eastAsia="x-none"/>
          </w:rPr>
          <w:t>20 мм</w:t>
        </w:r>
      </w:smartTag>
      <w:r w:rsidRPr="007D5209">
        <w:rPr>
          <w:rFonts w:ascii="Times New Roman" w:eastAsia="Lucida Sans Unicode" w:hAnsi="Times New Roman" w:cs="Times New Roman"/>
          <w:kern w:val="1"/>
          <w:sz w:val="28"/>
          <w:szCs w:val="28"/>
          <w:lang w:val="x-none" w:eastAsia="x-none"/>
        </w:rPr>
        <w:t xml:space="preserve"> за 24 часа; штормовые ветры со скоростью более 30 м/с.</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7D5209">
        <w:rPr>
          <w:rFonts w:ascii="Times New Roman" w:eastAsia="Lucida Sans Unicode" w:hAnsi="Times New Roman" w:cs="Times New Roman"/>
          <w:kern w:val="1"/>
          <w:sz w:val="28"/>
          <w:szCs w:val="28"/>
          <w:lang w:val="x-none" w:eastAsia="x-none"/>
        </w:rPr>
        <w:t>Ураганы и сильные ветры бывают в поселении ежегодно, в период с мая по август включительно. В соответствии с приказом МЧС России № 329 от 8.07.</w:t>
      </w:r>
      <w:r w:rsidRPr="007D5209">
        <w:rPr>
          <w:rFonts w:ascii="Times New Roman" w:eastAsia="Lucida Sans Unicode" w:hAnsi="Times New Roman" w:cs="Times New Roman"/>
          <w:kern w:val="1"/>
          <w:sz w:val="28"/>
          <w:szCs w:val="28"/>
          <w:lang w:eastAsia="x-none"/>
        </w:rPr>
        <w:t>20</w:t>
      </w:r>
      <w:r w:rsidRPr="007D5209">
        <w:rPr>
          <w:rFonts w:ascii="Times New Roman" w:eastAsia="Lucida Sans Unicode" w:hAnsi="Times New Roman" w:cs="Times New Roman"/>
          <w:kern w:val="1"/>
          <w:sz w:val="28"/>
          <w:szCs w:val="28"/>
          <w:lang w:val="x-none" w:eastAsia="x-none"/>
        </w:rPr>
        <w:t>04 г.</w:t>
      </w:r>
      <w:r w:rsidRPr="007D5209">
        <w:rPr>
          <w:rFonts w:ascii="Times New Roman" w:eastAsia="Lucida Sans Unicode" w:hAnsi="Times New Roman" w:cs="Times New Roman"/>
          <w:kern w:val="1"/>
          <w:sz w:val="28"/>
          <w:szCs w:val="28"/>
          <w:lang w:eastAsia="x-none"/>
        </w:rPr>
        <w:t xml:space="preserve"> </w:t>
      </w:r>
      <w:r w:rsidR="00507375" w:rsidRPr="007D5209">
        <w:rPr>
          <w:rFonts w:ascii="Times New Roman" w:eastAsia="Lucida Sans Unicode" w:hAnsi="Times New Roman" w:cs="Times New Roman"/>
          <w:kern w:val="1"/>
          <w:sz w:val="28"/>
          <w:szCs w:val="28"/>
          <w:lang w:val="x-none" w:eastAsia="x-none"/>
        </w:rPr>
        <w:t>К</w:t>
      </w:r>
      <w:r w:rsidRPr="007D5209">
        <w:rPr>
          <w:rFonts w:ascii="Times New Roman" w:eastAsia="Lucida Sans Unicode" w:hAnsi="Times New Roman" w:cs="Times New Roman"/>
          <w:kern w:val="1"/>
          <w:sz w:val="28"/>
          <w:szCs w:val="28"/>
          <w:lang w:val="x-none" w:eastAsia="x-none"/>
        </w:rPr>
        <w:t xml:space="preserve">ритерием отнесения данного явления к ЧС считается скорость ветра (включая </w:t>
      </w:r>
      <w:r w:rsidRPr="007D5209">
        <w:rPr>
          <w:rFonts w:ascii="Times New Roman" w:eastAsia="Lucida Sans Unicode" w:hAnsi="Times New Roman" w:cs="Times New Roman"/>
          <w:kern w:val="1"/>
          <w:sz w:val="28"/>
          <w:szCs w:val="28"/>
          <w:lang w:val="x-none" w:eastAsia="x-none"/>
        </w:rPr>
        <w:lastRenderedPageBreak/>
        <w:t>порывы) 25 м/с и более.</w:t>
      </w:r>
      <w:r w:rsidRPr="007D5209">
        <w:rPr>
          <w:rFonts w:ascii="Times New Roman" w:eastAsia="Lucida Sans Unicode" w:hAnsi="Times New Roman" w:cs="Times New Roman"/>
          <w:kern w:val="1"/>
          <w:sz w:val="28"/>
          <w:szCs w:val="28"/>
          <w:lang w:eastAsia="x-none"/>
        </w:rPr>
        <w:t xml:space="preserve"> С 1 января 2022 г. </w:t>
      </w:r>
      <w:r w:rsidR="00507375" w:rsidRPr="007D5209">
        <w:rPr>
          <w:rFonts w:ascii="Times New Roman" w:eastAsia="Lucida Sans Unicode" w:hAnsi="Times New Roman" w:cs="Times New Roman"/>
          <w:kern w:val="1"/>
          <w:sz w:val="28"/>
          <w:szCs w:val="28"/>
          <w:lang w:eastAsia="x-none"/>
        </w:rPr>
        <w:t>В</w:t>
      </w:r>
      <w:r w:rsidRPr="007D5209">
        <w:rPr>
          <w:rFonts w:ascii="Times New Roman" w:eastAsia="Lucida Sans Unicode" w:hAnsi="Times New Roman" w:cs="Times New Roman"/>
          <w:kern w:val="1"/>
          <w:sz w:val="28"/>
          <w:szCs w:val="28"/>
          <w:lang w:eastAsia="x-none"/>
        </w:rPr>
        <w:t>ступает приказ МЧС России от 5 июля 2021 года №429, устанавливающий критерии информации о чрезвычайных ситуациях природного и техногенного характера, критерии отнесения сильных ветров по скорости ветра к ЧС остается неизменным.</w:t>
      </w:r>
    </w:p>
    <w:p w:rsidR="007D5209" w:rsidRPr="005A4228" w:rsidRDefault="007D5209" w:rsidP="005A4228">
      <w:pPr>
        <w:widowControl w:val="0"/>
        <w:suppressAutoHyphens/>
        <w:spacing w:after="0" w:line="240" w:lineRule="auto"/>
        <w:ind w:firstLine="567"/>
        <w:contextualSpacing/>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Перечень опасных метеорологических явлений (ОЯ), проявление которых возможно на территории поселения представлено </w:t>
      </w:r>
      <w:r w:rsidRPr="005A4228">
        <w:rPr>
          <w:rFonts w:ascii="Times New Roman" w:eastAsia="Lucida Sans Unicode" w:hAnsi="Times New Roman" w:cs="Times New Roman"/>
          <w:kern w:val="1"/>
          <w:sz w:val="28"/>
          <w:szCs w:val="28"/>
          <w:lang w:eastAsia="ru-RU"/>
        </w:rPr>
        <w:t xml:space="preserve">в таблице </w:t>
      </w:r>
      <w:r w:rsidR="005A4228" w:rsidRPr="005A4228">
        <w:rPr>
          <w:rFonts w:ascii="Times New Roman" w:eastAsia="Lucida Sans Unicode" w:hAnsi="Times New Roman" w:cs="Times New Roman"/>
          <w:kern w:val="1"/>
          <w:sz w:val="28"/>
          <w:szCs w:val="28"/>
          <w:lang w:eastAsia="ru-RU"/>
        </w:rPr>
        <w:t>1.9.1</w:t>
      </w:r>
    </w:p>
    <w:p w:rsidR="007D5209" w:rsidRPr="007D5209" w:rsidRDefault="007D5209" w:rsidP="0003762E">
      <w:pPr>
        <w:widowControl w:val="0"/>
        <w:suppressAutoHyphens/>
        <w:spacing w:before="240" w:after="240" w:line="240" w:lineRule="auto"/>
        <w:ind w:firstLine="708"/>
        <w:contextualSpacing/>
        <w:jc w:val="right"/>
        <w:rPr>
          <w:rFonts w:ascii="Times New Roman" w:eastAsia="Lucida Sans Unicode" w:hAnsi="Times New Roman" w:cs="Times New Roman"/>
          <w:kern w:val="1"/>
          <w:sz w:val="28"/>
          <w:szCs w:val="28"/>
          <w:lang w:eastAsia="ru-RU"/>
        </w:rPr>
      </w:pPr>
      <w:r w:rsidRPr="005A4228">
        <w:rPr>
          <w:rFonts w:ascii="Times New Roman" w:eastAsia="Lucida Sans Unicode" w:hAnsi="Times New Roman" w:cs="Times New Roman"/>
          <w:kern w:val="1"/>
          <w:sz w:val="28"/>
          <w:szCs w:val="28"/>
          <w:lang w:eastAsia="ru-RU"/>
        </w:rPr>
        <w:t xml:space="preserve">Таблица </w:t>
      </w:r>
      <w:r w:rsidR="005A4228" w:rsidRPr="005A4228">
        <w:rPr>
          <w:rFonts w:ascii="Times New Roman" w:eastAsia="Lucida Sans Unicode" w:hAnsi="Times New Roman" w:cs="Times New Roman"/>
          <w:kern w:val="1"/>
          <w:sz w:val="28"/>
          <w:szCs w:val="28"/>
          <w:lang w:eastAsia="ru-RU"/>
        </w:rPr>
        <w:t>1.9.1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6259"/>
      </w:tblGrid>
      <w:tr w:rsidR="007D5209" w:rsidRPr="0003762E" w:rsidTr="0003762E">
        <w:trPr>
          <w:cantSplit/>
          <w:trHeight w:val="42"/>
          <w:tblHeader/>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bCs/>
                <w:kern w:val="1"/>
                <w:sz w:val="24"/>
                <w:szCs w:val="24"/>
                <w:lang w:eastAsia="ru-RU"/>
              </w:rPr>
              <w:t>Название ОЯ</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bCs/>
                <w:kern w:val="1"/>
                <w:sz w:val="24"/>
                <w:szCs w:val="24"/>
                <w:lang w:eastAsia="ru-RU"/>
              </w:rPr>
              <w:t>Характеристики и критерии или определение ОЯ</w:t>
            </w:r>
          </w:p>
        </w:tc>
      </w:tr>
      <w:tr w:rsidR="007D5209" w:rsidRPr="0003762E" w:rsidTr="0003762E">
        <w:trPr>
          <w:cantSplit/>
          <w:trHeight w:val="89"/>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Очень сильный ветер</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Ветер при достижении скорости при порывах не менее 25 м/с, или средней скорости не менее 20 м/с</w:t>
            </w:r>
          </w:p>
        </w:tc>
      </w:tr>
      <w:tr w:rsidR="007D5209" w:rsidRPr="0003762E" w:rsidTr="0003762E">
        <w:trPr>
          <w:cantSplit/>
          <w:trHeight w:val="42"/>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Ураганный ветер (ураган)</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Ветер при достижении скорости 33 м/с и более</w:t>
            </w:r>
          </w:p>
        </w:tc>
      </w:tr>
      <w:tr w:rsidR="007D5209" w:rsidRPr="0003762E" w:rsidTr="0003762E">
        <w:trPr>
          <w:cantSplit/>
          <w:trHeight w:val="89"/>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Шквал</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Резкое кратковременное (в течение нескольких минут, но не менее 1 мин) усиление ветра до 25 м/с и более</w:t>
            </w:r>
          </w:p>
        </w:tc>
      </w:tr>
      <w:tr w:rsidR="007D5209" w:rsidRPr="0003762E" w:rsidTr="0003762E">
        <w:trPr>
          <w:cantSplit/>
          <w:trHeight w:val="89"/>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Смерч</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Сильный маломасштабный вихрь в виде столба или воронки, направленный от облака к подстилающей поверхности</w:t>
            </w:r>
          </w:p>
        </w:tc>
      </w:tr>
      <w:tr w:rsidR="007D5209" w:rsidRPr="0003762E" w:rsidTr="0003762E">
        <w:trPr>
          <w:cantSplit/>
          <w:trHeight w:val="89"/>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Сильный ливень</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Сильный ливневый дождь с количеством выпавших осадков не менее 30 мм за период не более 1 ч</w:t>
            </w:r>
          </w:p>
        </w:tc>
      </w:tr>
      <w:tr w:rsidR="007D5209" w:rsidRPr="0003762E" w:rsidTr="0003762E">
        <w:trPr>
          <w:cantSplit/>
          <w:trHeight w:val="228"/>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Очень сильный дождь (очень сильный дождь со снегом, очень сильный мокрый снег, очень сильный снег с дождем)</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7D5209" w:rsidRPr="0003762E" w:rsidTr="0003762E">
        <w:trPr>
          <w:cantSplit/>
          <w:trHeight w:val="132"/>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Очень сильный снег</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Значительные твердые осадки (снег, ливневый снег) с количеством выпавших осадков не менее 20 мм за период времени не более 12 ч</w:t>
            </w:r>
          </w:p>
        </w:tc>
      </w:tr>
      <w:tr w:rsidR="007D5209" w:rsidRPr="0003762E" w:rsidTr="0003762E">
        <w:trPr>
          <w:cantSplit/>
          <w:trHeight w:val="13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Продолжительный сильный дождь</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7D5209" w:rsidRPr="0003762E" w:rsidTr="0003762E">
        <w:trPr>
          <w:cantSplit/>
          <w:trHeight w:val="46"/>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Крупный град</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Град диаметром 20 мм и более</w:t>
            </w:r>
          </w:p>
        </w:tc>
      </w:tr>
      <w:tr w:rsidR="007D5209" w:rsidRPr="0003762E" w:rsidTr="0003762E">
        <w:trPr>
          <w:cantSplit/>
          <w:trHeight w:val="22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Сильная метель</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D5209" w:rsidRPr="0003762E" w:rsidTr="0003762E">
        <w:trPr>
          <w:cantSplit/>
          <w:trHeight w:val="13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Сильная пыльная (песчаная) буря</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D5209" w:rsidRPr="0003762E" w:rsidTr="0003762E">
        <w:trPr>
          <w:cantSplit/>
          <w:trHeight w:val="182"/>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Сильный туман (сильная мгла)</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7D5209" w:rsidRPr="0003762E" w:rsidTr="0003762E">
        <w:trPr>
          <w:cantSplit/>
          <w:trHeight w:val="22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 xml:space="preserve">Сильное </w:t>
            </w:r>
            <w:proofErr w:type="spellStart"/>
            <w:r w:rsidRPr="0003762E">
              <w:rPr>
                <w:rFonts w:ascii="Times New Roman" w:eastAsia="Lucida Sans Unicode" w:hAnsi="Times New Roman" w:cs="Times New Roman"/>
                <w:kern w:val="1"/>
                <w:sz w:val="24"/>
                <w:szCs w:val="24"/>
                <w:lang w:eastAsia="ru-RU"/>
              </w:rPr>
              <w:t>гололедно-изморозевое</w:t>
            </w:r>
            <w:proofErr w:type="spellEnd"/>
            <w:r w:rsidRPr="0003762E">
              <w:rPr>
                <w:rFonts w:ascii="Times New Roman" w:eastAsia="Lucida Sans Unicode" w:hAnsi="Times New Roman" w:cs="Times New Roman"/>
                <w:kern w:val="1"/>
                <w:sz w:val="24"/>
                <w:szCs w:val="24"/>
                <w:lang w:eastAsia="ru-RU"/>
              </w:rPr>
              <w:t xml:space="preserve"> отложение</w:t>
            </w:r>
          </w:p>
        </w:tc>
        <w:tc>
          <w:tcPr>
            <w:tcW w:w="0" w:type="auto"/>
            <w:shd w:val="clear" w:color="auto" w:fill="auto"/>
            <w:vAlign w:val="center"/>
          </w:tcPr>
          <w:p w:rsidR="007D5209" w:rsidRPr="0003762E" w:rsidRDefault="007D5209" w:rsidP="0003762E">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Диаметр отложения на проводах гололедного станка:</w:t>
            </w:r>
          </w:p>
          <w:p w:rsidR="007D5209" w:rsidRPr="0003762E" w:rsidRDefault="007D5209" w:rsidP="0003762E">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гололеда – диаметром не менее 20 мм;</w:t>
            </w:r>
          </w:p>
          <w:p w:rsidR="007D5209" w:rsidRPr="0003762E" w:rsidRDefault="007D5209" w:rsidP="0003762E">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сложного отложения или мокрого (замерзающего) снега – диаметром не менее 35 мм;</w:t>
            </w:r>
          </w:p>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изморози – диаметр отложения не менее 50 мм</w:t>
            </w:r>
          </w:p>
        </w:tc>
      </w:tr>
      <w:tr w:rsidR="007D5209" w:rsidRPr="0003762E" w:rsidTr="0003762E">
        <w:trPr>
          <w:cantSplit/>
          <w:trHeight w:val="13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lastRenderedPageBreak/>
              <w:t>Сильный мороз</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 xml:space="preserve">В период с декабря по февраль значение минимальной температуры воздуха достигает 40 гр. </w:t>
            </w:r>
            <w:r w:rsidR="00507375" w:rsidRPr="0003762E">
              <w:rPr>
                <w:rFonts w:ascii="Times New Roman" w:eastAsia="Lucida Sans Unicode" w:hAnsi="Times New Roman" w:cs="Times New Roman"/>
                <w:kern w:val="1"/>
                <w:sz w:val="24"/>
                <w:szCs w:val="24"/>
                <w:lang w:eastAsia="ru-RU"/>
              </w:rPr>
              <w:t>М</w:t>
            </w:r>
            <w:r w:rsidRPr="0003762E">
              <w:rPr>
                <w:rFonts w:ascii="Times New Roman" w:eastAsia="Lucida Sans Unicode" w:hAnsi="Times New Roman" w:cs="Times New Roman"/>
                <w:kern w:val="1"/>
                <w:sz w:val="24"/>
                <w:szCs w:val="24"/>
                <w:lang w:eastAsia="ru-RU"/>
              </w:rPr>
              <w:t xml:space="preserve">ороза или ниже, в ноябре </w:t>
            </w:r>
            <w:r w:rsidR="00507375" w:rsidRPr="0003762E">
              <w:rPr>
                <w:rFonts w:ascii="Times New Roman" w:eastAsia="Lucida Sans Unicode" w:hAnsi="Times New Roman" w:cs="Times New Roman"/>
                <w:kern w:val="1"/>
                <w:sz w:val="24"/>
                <w:szCs w:val="24"/>
                <w:lang w:eastAsia="ru-RU"/>
              </w:rPr>
              <w:t>–</w:t>
            </w:r>
            <w:r w:rsidRPr="0003762E">
              <w:rPr>
                <w:rFonts w:ascii="Times New Roman" w:eastAsia="Lucida Sans Unicode" w:hAnsi="Times New Roman" w:cs="Times New Roman"/>
                <w:kern w:val="1"/>
                <w:sz w:val="24"/>
                <w:szCs w:val="24"/>
                <w:lang w:eastAsia="ru-RU"/>
              </w:rPr>
              <w:t xml:space="preserve"> 32 гр. </w:t>
            </w:r>
            <w:r w:rsidR="00507375" w:rsidRPr="0003762E">
              <w:rPr>
                <w:rFonts w:ascii="Times New Roman" w:eastAsia="Lucida Sans Unicode" w:hAnsi="Times New Roman" w:cs="Times New Roman"/>
                <w:kern w:val="1"/>
                <w:sz w:val="24"/>
                <w:szCs w:val="24"/>
                <w:lang w:eastAsia="ru-RU"/>
              </w:rPr>
              <w:t>М</w:t>
            </w:r>
            <w:r w:rsidRPr="0003762E">
              <w:rPr>
                <w:rFonts w:ascii="Times New Roman" w:eastAsia="Lucida Sans Unicode" w:hAnsi="Times New Roman" w:cs="Times New Roman"/>
                <w:kern w:val="1"/>
                <w:sz w:val="24"/>
                <w:szCs w:val="24"/>
                <w:lang w:eastAsia="ru-RU"/>
              </w:rPr>
              <w:t xml:space="preserve">ороза или ниже, в марте </w:t>
            </w:r>
            <w:r w:rsidR="00507375" w:rsidRPr="0003762E">
              <w:rPr>
                <w:rFonts w:ascii="Times New Roman" w:eastAsia="Lucida Sans Unicode" w:hAnsi="Times New Roman" w:cs="Times New Roman"/>
                <w:kern w:val="1"/>
                <w:sz w:val="24"/>
                <w:szCs w:val="24"/>
                <w:lang w:eastAsia="ru-RU"/>
              </w:rPr>
              <w:t>–</w:t>
            </w:r>
            <w:r w:rsidRPr="0003762E">
              <w:rPr>
                <w:rFonts w:ascii="Times New Roman" w:eastAsia="Lucida Sans Unicode" w:hAnsi="Times New Roman" w:cs="Times New Roman"/>
                <w:kern w:val="1"/>
                <w:sz w:val="24"/>
                <w:szCs w:val="24"/>
                <w:lang w:eastAsia="ru-RU"/>
              </w:rPr>
              <w:t xml:space="preserve"> 34 гр. </w:t>
            </w:r>
            <w:r w:rsidR="00507375" w:rsidRPr="0003762E">
              <w:rPr>
                <w:rFonts w:ascii="Times New Roman" w:eastAsia="Lucida Sans Unicode" w:hAnsi="Times New Roman" w:cs="Times New Roman"/>
                <w:kern w:val="1"/>
                <w:sz w:val="24"/>
                <w:szCs w:val="24"/>
                <w:lang w:eastAsia="ru-RU"/>
              </w:rPr>
              <w:t>М</w:t>
            </w:r>
            <w:r w:rsidRPr="0003762E">
              <w:rPr>
                <w:rFonts w:ascii="Times New Roman" w:eastAsia="Lucida Sans Unicode" w:hAnsi="Times New Roman" w:cs="Times New Roman"/>
                <w:kern w:val="1"/>
                <w:sz w:val="24"/>
                <w:szCs w:val="24"/>
                <w:lang w:eastAsia="ru-RU"/>
              </w:rPr>
              <w:t>ороза или ниже</w:t>
            </w:r>
          </w:p>
        </w:tc>
      </w:tr>
      <w:tr w:rsidR="007D5209" w:rsidRPr="0003762E" w:rsidTr="0003762E">
        <w:trPr>
          <w:cantSplit/>
          <w:trHeight w:val="178"/>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Аномально-холодная погода</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 xml:space="preserve">В течение 5 дней подряд и более значение среднесуточной температуры меньше климатической нормы на 9 гр. </w:t>
            </w:r>
            <w:r w:rsidR="00507375" w:rsidRPr="0003762E">
              <w:rPr>
                <w:rFonts w:ascii="Times New Roman" w:eastAsia="Lucida Sans Unicode" w:hAnsi="Times New Roman" w:cs="Times New Roman"/>
                <w:kern w:val="1"/>
                <w:sz w:val="24"/>
                <w:szCs w:val="24"/>
                <w:lang w:eastAsia="ru-RU"/>
              </w:rPr>
              <w:t>И</w:t>
            </w:r>
            <w:r w:rsidRPr="0003762E">
              <w:rPr>
                <w:rFonts w:ascii="Times New Roman" w:eastAsia="Lucida Sans Unicode" w:hAnsi="Times New Roman" w:cs="Times New Roman"/>
                <w:kern w:val="1"/>
                <w:sz w:val="24"/>
                <w:szCs w:val="24"/>
                <w:lang w:eastAsia="ru-RU"/>
              </w:rPr>
              <w:t xml:space="preserve"> более или/и значение минимальной температуры воздуха достигает 30 гр. </w:t>
            </w:r>
            <w:r w:rsidR="00507375" w:rsidRPr="0003762E">
              <w:rPr>
                <w:rFonts w:ascii="Times New Roman" w:eastAsia="Lucida Sans Unicode" w:hAnsi="Times New Roman" w:cs="Times New Roman"/>
                <w:kern w:val="1"/>
                <w:sz w:val="24"/>
                <w:szCs w:val="24"/>
                <w:lang w:eastAsia="ru-RU"/>
              </w:rPr>
              <w:t>М</w:t>
            </w:r>
            <w:r w:rsidRPr="0003762E">
              <w:rPr>
                <w:rFonts w:ascii="Times New Roman" w:eastAsia="Lucida Sans Unicode" w:hAnsi="Times New Roman" w:cs="Times New Roman"/>
                <w:kern w:val="1"/>
                <w:sz w:val="24"/>
                <w:szCs w:val="24"/>
                <w:lang w:eastAsia="ru-RU"/>
              </w:rPr>
              <w:t>ороза или ниже</w:t>
            </w:r>
          </w:p>
        </w:tc>
      </w:tr>
      <w:tr w:rsidR="007D5209" w:rsidRPr="0003762E" w:rsidTr="0003762E">
        <w:trPr>
          <w:cantSplit/>
          <w:trHeight w:val="13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Сильная жара</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 xml:space="preserve">В период с июня по август значение максимальной температуры воздуха достигает 37 гр. </w:t>
            </w:r>
            <w:r w:rsidR="00507375" w:rsidRPr="0003762E">
              <w:rPr>
                <w:rFonts w:ascii="Times New Roman" w:eastAsia="Lucida Sans Unicode" w:hAnsi="Times New Roman" w:cs="Times New Roman"/>
                <w:kern w:val="1"/>
                <w:sz w:val="24"/>
                <w:szCs w:val="24"/>
                <w:lang w:eastAsia="ru-RU"/>
              </w:rPr>
              <w:t>Т</w:t>
            </w:r>
            <w:r w:rsidRPr="0003762E">
              <w:rPr>
                <w:rFonts w:ascii="Times New Roman" w:eastAsia="Lucida Sans Unicode" w:hAnsi="Times New Roman" w:cs="Times New Roman"/>
                <w:kern w:val="1"/>
                <w:sz w:val="24"/>
                <w:szCs w:val="24"/>
                <w:lang w:eastAsia="ru-RU"/>
              </w:rPr>
              <w:t xml:space="preserve">епла или выше, в мае </w:t>
            </w:r>
            <w:r w:rsidR="00507375" w:rsidRPr="0003762E">
              <w:rPr>
                <w:rFonts w:ascii="Times New Roman" w:eastAsia="Lucida Sans Unicode" w:hAnsi="Times New Roman" w:cs="Times New Roman"/>
                <w:kern w:val="1"/>
                <w:sz w:val="24"/>
                <w:szCs w:val="24"/>
                <w:lang w:eastAsia="ru-RU"/>
              </w:rPr>
              <w:t>–</w:t>
            </w:r>
            <w:r w:rsidRPr="0003762E">
              <w:rPr>
                <w:rFonts w:ascii="Times New Roman" w:eastAsia="Lucida Sans Unicode" w:hAnsi="Times New Roman" w:cs="Times New Roman"/>
                <w:kern w:val="1"/>
                <w:sz w:val="24"/>
                <w:szCs w:val="24"/>
                <w:lang w:eastAsia="ru-RU"/>
              </w:rPr>
              <w:t xml:space="preserve"> 34 гр. </w:t>
            </w:r>
            <w:r w:rsidR="00507375" w:rsidRPr="0003762E">
              <w:rPr>
                <w:rFonts w:ascii="Times New Roman" w:eastAsia="Lucida Sans Unicode" w:hAnsi="Times New Roman" w:cs="Times New Roman"/>
                <w:kern w:val="1"/>
                <w:sz w:val="24"/>
                <w:szCs w:val="24"/>
                <w:lang w:eastAsia="ru-RU"/>
              </w:rPr>
              <w:t>Т</w:t>
            </w:r>
            <w:r w:rsidRPr="0003762E">
              <w:rPr>
                <w:rFonts w:ascii="Times New Roman" w:eastAsia="Lucida Sans Unicode" w:hAnsi="Times New Roman" w:cs="Times New Roman"/>
                <w:kern w:val="1"/>
                <w:sz w:val="24"/>
                <w:szCs w:val="24"/>
                <w:lang w:eastAsia="ru-RU"/>
              </w:rPr>
              <w:t>епла или выше</w:t>
            </w:r>
          </w:p>
        </w:tc>
      </w:tr>
      <w:tr w:rsidR="007D5209" w:rsidRPr="0003762E" w:rsidTr="0003762E">
        <w:trPr>
          <w:cantSplit/>
          <w:trHeight w:val="135"/>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Аномально-жаркая погода</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7D5209" w:rsidRPr="0003762E" w:rsidTr="0003762E">
        <w:trPr>
          <w:cantSplit/>
          <w:trHeight w:val="92"/>
          <w:jc w:val="center"/>
        </w:trPr>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Чрезвычайная пожарная опасность</w:t>
            </w:r>
          </w:p>
        </w:tc>
        <w:tc>
          <w:tcPr>
            <w:tcW w:w="0" w:type="auto"/>
            <w:shd w:val="clear" w:color="auto" w:fill="auto"/>
            <w:vAlign w:val="center"/>
          </w:tcPr>
          <w:p w:rsidR="007D5209" w:rsidRPr="0003762E" w:rsidRDefault="007D5209" w:rsidP="0003762E">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03762E">
              <w:rPr>
                <w:rFonts w:ascii="Times New Roman" w:eastAsia="Lucida Sans Unicode" w:hAnsi="Times New Roman" w:cs="Times New Roman"/>
                <w:kern w:val="1"/>
                <w:sz w:val="24"/>
                <w:szCs w:val="24"/>
                <w:lang w:eastAsia="ru-RU"/>
              </w:rPr>
              <w:t>Показатель пожарной опасности относится к 5 классу (10000 °С по формуле Нестерова)</w:t>
            </w:r>
          </w:p>
        </w:tc>
      </w:tr>
    </w:tbl>
    <w:p w:rsidR="007D5209" w:rsidRPr="007D5209" w:rsidRDefault="007D5209" w:rsidP="007D5209">
      <w:pPr>
        <w:widowControl w:val="0"/>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для людей при неблагоприятных метеоявлениях заключается в разрушении дорожных и мостовых покрытий, сооружений, воздушных линиях электропередач и связи, наземных трубопроводов, а также поражении людей обломками разрушенных сооружений, осколками стекол, летящими с большой скоростью.</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Основными признаками возникновения ураганов, бурь и смерчей являются: усиление скорости ветра и резкое падение атмосферного давления, ливневые дожди и штормовой нагон воды, бурное выпадение грунтовой пыли. </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Для неблагоприятных ветровых воздействий наиболее характерны:</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порывы линий электропередач и связи упавшими деревьями, поваленными опорами, конструкциями разрушенных зданий;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нарушение устойчивой связи из-за прекращения электроснабжения узлов связи;</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повреждение кровли, остекления жилых, производственных и административных зданий;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разрушение газопроводов низкого давления, прекращение газоснабжения жилых микрорайонов и промышленных предприятий;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затруднение транспортного сообщения из-за завалов на улицах и дорогах;</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разрушения зданий при ураганном ветре и </w:t>
      </w:r>
      <w:proofErr w:type="spellStart"/>
      <w:r w:rsidRPr="007D5209">
        <w:rPr>
          <w:rFonts w:ascii="Times New Roman" w:eastAsia="Times New Roman" w:hAnsi="Times New Roman" w:cs="Times New Roman"/>
          <w:sz w:val="28"/>
          <w:szCs w:val="28"/>
          <w:lang w:eastAsia="ru-RU"/>
        </w:rPr>
        <w:t>перехлестывание</w:t>
      </w:r>
      <w:proofErr w:type="spellEnd"/>
      <w:r w:rsidRPr="007D5209">
        <w:rPr>
          <w:rFonts w:ascii="Times New Roman" w:eastAsia="Times New Roman" w:hAnsi="Times New Roman" w:cs="Times New Roman"/>
          <w:sz w:val="28"/>
          <w:szCs w:val="28"/>
          <w:lang w:eastAsia="ru-RU"/>
        </w:rPr>
        <w:t xml:space="preserve"> проводов ЛЭП могут способствовать быстрому распространению массовых пожаров.</w:t>
      </w:r>
    </w:p>
    <w:p w:rsidR="007D5209" w:rsidRPr="007D5209" w:rsidRDefault="007D5209" w:rsidP="007D5209">
      <w:pPr>
        <w:spacing w:after="0" w:line="240" w:lineRule="auto"/>
        <w:ind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Для смягчения последствий от опасных явлений метеорологического характера рекомендуется:</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оповещение населения об угрозе возникновения явления;</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отключение ЛЭП, обесточивание потребителей во избежание замыканий электрических сетей;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отключения газоснабжения, во избежание утечек газа и, как следствие, возможного пожара или взрыва; </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усиление зданий и сооружений, укрытие населения в капитальных строениях, подвалах и убежищах, защита витрин, окон с наветренной стороны;</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проведение </w:t>
      </w:r>
      <w:proofErr w:type="spellStart"/>
      <w:r w:rsidRPr="007D5209">
        <w:rPr>
          <w:rFonts w:ascii="Times New Roman" w:eastAsia="Times New Roman" w:hAnsi="Times New Roman" w:cs="Times New Roman"/>
          <w:sz w:val="28"/>
          <w:szCs w:val="28"/>
          <w:lang w:eastAsia="ru-RU"/>
        </w:rPr>
        <w:t>противопаводковых</w:t>
      </w:r>
      <w:proofErr w:type="spellEnd"/>
      <w:r w:rsidRPr="007D5209">
        <w:rPr>
          <w:rFonts w:ascii="Times New Roman" w:eastAsia="Times New Roman" w:hAnsi="Times New Roman" w:cs="Times New Roman"/>
          <w:sz w:val="28"/>
          <w:szCs w:val="28"/>
          <w:lang w:eastAsia="ru-RU"/>
        </w:rPr>
        <w:t xml:space="preserve"> мероприятий.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lastRenderedPageBreak/>
        <w:t>Экстремально низкими считаются такие отрицательные значения температуры воздуха, которые негативно влияют на условия жизни и деятельности людей. К экстремально низким принято относить минимальные температуры ниже –30 °С</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экстремально низких температур связана с ущербом от воздействия переохлажденного воздуха на население и хозяйство. Размеры этого ущерба характеризуют степень риска чрезвычайных ситуаций и зависят от уровня минимальных температур, продолжительности их воздействия, плотности населения, степени изношенности сетей и объектов жилищно-коммунального хозяйства. Особенно опасные ситуации создаются, когда аномально низкие температуры сочетаются с сильным ветром. В такие периоды значительно возрастает вероятность чрезвычайных ситуаций в жилищно-коммунальной сфере, на транспорте, увеличивается число пострадавших среди населения.</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Уменьшить размеры социального и экономического ущерба от чрезвычайных ситуаций, связанных с экстремально низкими температурами, вполне реально при условии качественной подготовки к зимним условиям объектов жилищно-коммунального хозяйства, дорожных служб, других ведомств, обеспечивающих нормальное функционирование систем жизнеобеспечения, а также за счет своевременного прогноза о возможной интенсивности морозов и их продолжительности. Это позволит всем, кто может пострадать от экстремально низких температур, принять меры защиты и противодействия, а службам МЧС — обеспечить готовность необходимых сил и средств к ликвидации последствий возможных чрезвычайных ситуаций.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При угрозе экстремально низких температур воздуха необходимо:</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теплозащита зданий, выделение тепловых районов, резервирование (котельные в холодном резерве) и, при необходимости, подключение резервных источников теплоснабжения; </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временная снегозащита путей сообщений в метели, вследствие большого </w:t>
      </w:r>
      <w:proofErr w:type="spellStart"/>
      <w:r w:rsidRPr="007D5209">
        <w:rPr>
          <w:rFonts w:ascii="Times New Roman" w:eastAsia="Times New Roman" w:hAnsi="Times New Roman" w:cs="Times New Roman"/>
          <w:sz w:val="28"/>
          <w:szCs w:val="28"/>
          <w:lang w:eastAsia="ru-RU"/>
        </w:rPr>
        <w:t>снегопереноса</w:t>
      </w:r>
      <w:proofErr w:type="spellEnd"/>
      <w:r w:rsidRPr="007D5209">
        <w:rPr>
          <w:rFonts w:ascii="Times New Roman" w:eastAsia="Times New Roman" w:hAnsi="Times New Roman" w:cs="Times New Roman"/>
          <w:sz w:val="28"/>
          <w:szCs w:val="28"/>
          <w:lang w:eastAsia="ru-RU"/>
        </w:rPr>
        <w:t xml:space="preserve"> ветрами;</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ветрозащита селитебных территорий в зимний период для улучшения их микроклимата от преобладающих ветров планировочными методами или с помощью посадки зеленых насаждений и др.</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 высокими считаются такие положительные значения температуры воздуха, которые создают неблагоприятные и сложные условия для жизни и деятельности людей.</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К экстремально высоким принято относить максимальные температуры выше 30 °С.</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экстремально высоких температур определяется ущербом от воздействия теплового перегрева приземного слоя воздуха на население и хозяйство. Размеры этого ущерба характеризуют степень риска чрезвычайных ситуаций и зависят от уровня максимальных температур, длительности жаркого периода и плотности населения. Особенно опасной является ситуация, когда аномально высокие температуры в теплый сезон года сохраняются в течение нескольких дней и сочетаются с низкой относительной влажностью воздуха. В такие периоды резко увеличивается число пострадавших среди населения, количество сбоев в работе сложных производственно-технологических процессов, потери от засушливых условий в аграрном секторе, а также риск пожаров.</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lastRenderedPageBreak/>
        <w:t>Основным способом уменьшения социального и экономического ущерба от чрезвычайных ситуаций, вызванных экстремально высокими температурами, является обеспечение прогноза о возможной интенсивности и продолжительности жаркой погоды, и соблюдение некоторых правил при наступлении продолжительной жаркой погоды. Это позволит всем, кто может пострадать от стихийного бедствия, а также соответствующим службам МЧС принять необходимые меры защиты и противодействия.</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Необходимо предусмотреть информирование населения о поведении в период проявления опасных метеорологических явлений.</w:t>
      </w:r>
    </w:p>
    <w:p w:rsidR="007D5209" w:rsidRPr="007D5209" w:rsidRDefault="007D5209" w:rsidP="007D5209">
      <w:pPr>
        <w:widowControl w:val="0"/>
        <w:tabs>
          <w:tab w:val="num" w:pos="325"/>
        </w:tabs>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Times New Roman" w:hAnsi="Times New Roman" w:cs="Times New Roman"/>
          <w:sz w:val="28"/>
          <w:szCs w:val="28"/>
          <w:u w:val="single"/>
          <w:lang w:val="x-none" w:eastAsia="x-none"/>
        </w:rPr>
        <w:t>Характеристики опасных природных процессов и явлений</w:t>
      </w:r>
    </w:p>
    <w:p w:rsidR="007D5209" w:rsidRPr="007D5209" w:rsidRDefault="007D5209" w:rsidP="007D5209">
      <w:pPr>
        <w:spacing w:after="0" w:line="240" w:lineRule="auto"/>
        <w:ind w:firstLine="567"/>
        <w:jc w:val="both"/>
        <w:rPr>
          <w:rFonts w:ascii="Times New Roman" w:eastAsia="Times New Roman" w:hAnsi="Times New Roman" w:cs="Times New Roman"/>
          <w:sz w:val="28"/>
          <w:szCs w:val="28"/>
          <w:lang w:val="x-none" w:eastAsia="x-none"/>
        </w:rPr>
      </w:pPr>
      <w:r w:rsidRPr="007D5209">
        <w:rPr>
          <w:rFonts w:ascii="Times New Roman" w:eastAsia="Times New Roman" w:hAnsi="Times New Roman" w:cs="Times New Roman"/>
          <w:sz w:val="28"/>
          <w:szCs w:val="28"/>
          <w:lang w:val="x-none" w:eastAsia="x-none"/>
        </w:rPr>
        <w:t xml:space="preserve">При проектировании особенно внимательно следует подходить к оценке опасных геологических и инженерно-геологических процессов и явлений, возникающих под влиянием природных и техногенных факторов и оказывающих негативное воздействие на строительные объекты и жизнедеятельность людей. </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 xml:space="preserve">В соответствии с п.4.6 Свод правил СП 115.13330.2016 </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Геофизика опасных природных воздействий</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xml:space="preserve">. Актуализированная редакция </w:t>
      </w:r>
      <w:proofErr w:type="spellStart"/>
      <w:r w:rsidRPr="007D5209">
        <w:rPr>
          <w:rFonts w:ascii="Times New Roman" w:eastAsia="Lucida Sans Unicode" w:hAnsi="Times New Roman" w:cs="Times New Roman"/>
          <w:iCs/>
          <w:kern w:val="1"/>
          <w:sz w:val="28"/>
          <w:szCs w:val="28"/>
          <w:lang w:eastAsia="ru-RU"/>
        </w:rPr>
        <w:t>С</w:t>
      </w:r>
      <w:r w:rsidR="00507375" w:rsidRPr="007D5209">
        <w:rPr>
          <w:rFonts w:ascii="Times New Roman" w:eastAsia="Lucida Sans Unicode" w:hAnsi="Times New Roman" w:cs="Times New Roman"/>
          <w:iCs/>
          <w:kern w:val="1"/>
          <w:sz w:val="28"/>
          <w:szCs w:val="28"/>
          <w:lang w:eastAsia="ru-RU"/>
        </w:rPr>
        <w:t>н</w:t>
      </w:r>
      <w:r w:rsidRPr="007D5209">
        <w:rPr>
          <w:rFonts w:ascii="Times New Roman" w:eastAsia="Lucida Sans Unicode" w:hAnsi="Times New Roman" w:cs="Times New Roman"/>
          <w:iCs/>
          <w:kern w:val="1"/>
          <w:sz w:val="28"/>
          <w:szCs w:val="28"/>
          <w:lang w:eastAsia="ru-RU"/>
        </w:rPr>
        <w:t>иП</w:t>
      </w:r>
      <w:proofErr w:type="spellEnd"/>
      <w:r w:rsidRPr="007D5209">
        <w:rPr>
          <w:rFonts w:ascii="Times New Roman" w:eastAsia="Lucida Sans Unicode" w:hAnsi="Times New Roman" w:cs="Times New Roman"/>
          <w:iCs/>
          <w:kern w:val="1"/>
          <w:sz w:val="28"/>
          <w:szCs w:val="28"/>
          <w:lang w:eastAsia="ru-RU"/>
        </w:rPr>
        <w:t> 22-01-95 при выявлении по результатам предварительной оценки возможности проявления опасных природных воздействий на территории, планируемой для хозяйственного освоения, в целях уточнения границ развития опасных природных процессов, явлений и определения их параметров следует осуществлять инженерные изыскания.</w:t>
      </w:r>
    </w:p>
    <w:p w:rsidR="007D5209" w:rsidRPr="007D5209" w:rsidRDefault="007D5209" w:rsidP="007D5209">
      <w:pPr>
        <w:widowControl w:val="0"/>
        <w:suppressAutoHyphens/>
        <w:spacing w:after="0" w:line="240" w:lineRule="auto"/>
        <w:ind w:firstLine="567"/>
        <w:contextualSpacing/>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 xml:space="preserve">В соответствии с </w:t>
      </w:r>
      <w:r w:rsidRPr="007D5209">
        <w:rPr>
          <w:rFonts w:ascii="Times New Roman" w:eastAsia="Lucida Sans Unicode" w:hAnsi="Times New Roman" w:cs="Times New Roman"/>
          <w:kern w:val="1"/>
          <w:sz w:val="28"/>
          <w:szCs w:val="28"/>
          <w:lang w:eastAsia="ru-RU"/>
        </w:rPr>
        <w:t xml:space="preserve">4.7 </w:t>
      </w:r>
      <w:r w:rsidRPr="007D5209">
        <w:rPr>
          <w:rFonts w:ascii="Times New Roman" w:eastAsia="Lucida Sans Unicode" w:hAnsi="Times New Roman" w:cs="Times New Roman"/>
          <w:iCs/>
          <w:kern w:val="1"/>
          <w:sz w:val="28"/>
          <w:szCs w:val="28"/>
          <w:lang w:eastAsia="ru-RU"/>
        </w:rPr>
        <w:t xml:space="preserve">Свод правил СП 115.13330.2016 </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Геофизика опасных природных воздействий</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xml:space="preserve">. Актуализированная редакция </w:t>
      </w:r>
      <w:proofErr w:type="spellStart"/>
      <w:r w:rsidRPr="007D5209">
        <w:rPr>
          <w:rFonts w:ascii="Times New Roman" w:eastAsia="Lucida Sans Unicode" w:hAnsi="Times New Roman" w:cs="Times New Roman"/>
          <w:iCs/>
          <w:kern w:val="1"/>
          <w:sz w:val="28"/>
          <w:szCs w:val="28"/>
          <w:lang w:eastAsia="ru-RU"/>
        </w:rPr>
        <w:t>С</w:t>
      </w:r>
      <w:r w:rsidR="00507375" w:rsidRPr="007D5209">
        <w:rPr>
          <w:rFonts w:ascii="Times New Roman" w:eastAsia="Lucida Sans Unicode" w:hAnsi="Times New Roman" w:cs="Times New Roman"/>
          <w:iCs/>
          <w:kern w:val="1"/>
          <w:sz w:val="28"/>
          <w:szCs w:val="28"/>
          <w:lang w:eastAsia="ru-RU"/>
        </w:rPr>
        <w:t>н</w:t>
      </w:r>
      <w:r w:rsidRPr="007D5209">
        <w:rPr>
          <w:rFonts w:ascii="Times New Roman" w:eastAsia="Lucida Sans Unicode" w:hAnsi="Times New Roman" w:cs="Times New Roman"/>
          <w:iCs/>
          <w:kern w:val="1"/>
          <w:sz w:val="28"/>
          <w:szCs w:val="28"/>
          <w:lang w:eastAsia="ru-RU"/>
        </w:rPr>
        <w:t>иП</w:t>
      </w:r>
      <w:proofErr w:type="spellEnd"/>
      <w:r w:rsidRPr="007D5209">
        <w:rPr>
          <w:rFonts w:ascii="Times New Roman" w:eastAsia="Lucida Sans Unicode" w:hAnsi="Times New Roman" w:cs="Times New Roman"/>
          <w:iCs/>
          <w:kern w:val="1"/>
          <w:sz w:val="28"/>
          <w:szCs w:val="28"/>
          <w:lang w:eastAsia="ru-RU"/>
        </w:rPr>
        <w:t> 22-01-95 р</w:t>
      </w:r>
      <w:r w:rsidRPr="007D5209">
        <w:rPr>
          <w:rFonts w:ascii="Times New Roman" w:eastAsia="Lucida Sans Unicode" w:hAnsi="Times New Roman" w:cs="Times New Roman"/>
          <w:kern w:val="1"/>
          <w:sz w:val="28"/>
          <w:szCs w:val="28"/>
          <w:lang w:eastAsia="ru-RU"/>
        </w:rPr>
        <w:t>езультаты предварительной оценки опасных природных воздействий, полученные на основе фондовых материалов и других сведений, должны быть включены в исходные данные при составлении задания на выполнение инженерных изысканий и использованы при планировании состава и объемов работ в программе инженерных изысканий.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В настоящее время в поселении границы зон затопления (подтопления) не определены в порядке, установленном указанными Правилами. В связи с этим границы зон подтопления не отражены на картографических материалах проекта внесения изменений в Генеральный план. </w:t>
      </w:r>
    </w:p>
    <w:p w:rsidR="007467FB" w:rsidRPr="00FE263D" w:rsidRDefault="007D5209" w:rsidP="00FE263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В соответствии с протоколом совещания у заместителя Министра экономического развития РФ А.В.</w:t>
      </w:r>
      <w:r w:rsidR="00690128">
        <w:rPr>
          <w:rFonts w:ascii="Times New Roman" w:eastAsia="Lucida Sans Unicode" w:hAnsi="Times New Roman" w:cs="Times New Roman"/>
          <w:kern w:val="1"/>
          <w:sz w:val="28"/>
          <w:szCs w:val="28"/>
          <w:lang w:eastAsia="ru-RU"/>
        </w:rPr>
        <w:t xml:space="preserve"> </w:t>
      </w:r>
      <w:proofErr w:type="spellStart"/>
      <w:r w:rsidRPr="007D5209">
        <w:rPr>
          <w:rFonts w:ascii="Times New Roman" w:eastAsia="Lucida Sans Unicode" w:hAnsi="Times New Roman" w:cs="Times New Roman"/>
          <w:kern w:val="1"/>
          <w:sz w:val="28"/>
          <w:szCs w:val="28"/>
          <w:lang w:eastAsia="ru-RU"/>
        </w:rPr>
        <w:t>Цыбульского</w:t>
      </w:r>
      <w:proofErr w:type="spellEnd"/>
      <w:r w:rsidRPr="007D5209">
        <w:rPr>
          <w:rFonts w:ascii="Times New Roman" w:eastAsia="Lucida Sans Unicode" w:hAnsi="Times New Roman" w:cs="Times New Roman"/>
          <w:kern w:val="1"/>
          <w:sz w:val="28"/>
          <w:szCs w:val="28"/>
          <w:lang w:eastAsia="ru-RU"/>
        </w:rPr>
        <w:t xml:space="preserve"> от 07.07.2017г. № 54-АЦ, при внесении в государственный кадастр недвижимости сведений о границах зон затоплений и подтоплений, в проект внесения изменений в Генеральный план необходимо внести соответствующие изменения, графические материалы должны </w:t>
      </w:r>
      <w:r w:rsidRPr="007D5209">
        <w:rPr>
          <w:rFonts w:ascii="Times New Roman" w:eastAsia="Lucida Sans Unicode" w:hAnsi="Times New Roman" w:cs="Times New Roman"/>
          <w:kern w:val="1"/>
          <w:sz w:val="28"/>
          <w:szCs w:val="28"/>
          <w:lang w:eastAsia="ru-RU"/>
        </w:rPr>
        <w:lastRenderedPageBreak/>
        <w:t>быть дополнены условными обозначениями, отображающими территории, подверженные затоплениям и подтоплениям.</w:t>
      </w:r>
    </w:p>
    <w:p w:rsidR="007467FB" w:rsidRPr="007467FB" w:rsidRDefault="007467FB" w:rsidP="00D4316B">
      <w:pPr>
        <w:spacing w:before="240"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источников ЧС техногенного характера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К основным мероприятиям по обеспечению безопасности населения в чрезвычайных ситуациях относятся следующие: прогнозирование и оценка возможности последствий чрезвычайных ситуаций; разработка мероприятий, направленных на предотвращение или снижение вероятности возникновения таких ситуаций, а также на уменьшение их последствий. Кроме того, очень важным является обучение населения действиям в чрезвычайных ситуациях и разработка эффективных способов его защиты.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проведения работ по ликвидации чрезвычайных ситуаций и их последствий могут быть привлечены:</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пожарные части;</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штатные и нештатные аварийно-спасательные формирования;</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 учреждений здравоохранения;</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 и техника других учреждений.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проведения инженерных, аварийно-спасательных и восстановительных работ также может быть привлечена инженерная техника, предприятий и организаций района.</w:t>
      </w:r>
    </w:p>
    <w:p w:rsidR="00FE5C1C" w:rsidRPr="00FE5C1C" w:rsidRDefault="00FE5C1C" w:rsidP="00FE5C1C">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Высокую эффективность в деле защиты населения и территорий поселения имеет проведение инженерно-технических мероприятий, предусматривающих возведение и эксплуатацию соответствующих защитных сооружений для защиты от опасных и неблагоприятных явлений и процессов природного и техногенного характера.</w:t>
      </w:r>
    </w:p>
    <w:p w:rsidR="00FE5C1C" w:rsidRPr="00FE5C1C" w:rsidRDefault="00FE5C1C" w:rsidP="00FE5C1C">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8"/>
          <w:szCs w:val="8"/>
          <w:lang w:eastAsia="ru-RU"/>
        </w:rPr>
      </w:pPr>
    </w:p>
    <w:p w:rsidR="00FE5C1C" w:rsidRPr="00FE5C1C" w:rsidRDefault="00FE5C1C" w:rsidP="00FE5C1C">
      <w:pPr>
        <w:spacing w:after="0" w:line="240" w:lineRule="auto"/>
        <w:jc w:val="center"/>
        <w:rPr>
          <w:rFonts w:ascii="Times New Roman" w:eastAsia="Times New Roman" w:hAnsi="Times New Roman" w:cs="Times New Roman"/>
          <w:color w:val="000000"/>
          <w:sz w:val="28"/>
          <w:szCs w:val="28"/>
          <w:u w:val="single"/>
          <w:lang w:eastAsia="ru-RU"/>
        </w:rPr>
      </w:pPr>
      <w:r w:rsidRPr="00FE5C1C">
        <w:rPr>
          <w:rFonts w:ascii="Times New Roman" w:eastAsia="Times New Roman" w:hAnsi="Times New Roman" w:cs="Times New Roman"/>
          <w:color w:val="000000"/>
          <w:sz w:val="28"/>
          <w:szCs w:val="28"/>
          <w:u w:val="single"/>
          <w:lang w:eastAsia="ru-RU"/>
        </w:rPr>
        <w:t>Перечень потенциально опасных объектов</w:t>
      </w:r>
    </w:p>
    <w:p w:rsidR="00FE5C1C" w:rsidRPr="00FE5C1C" w:rsidRDefault="00FE5C1C" w:rsidP="00FE5C1C">
      <w:pPr>
        <w:tabs>
          <w:tab w:val="num" w:pos="325"/>
        </w:tabs>
        <w:spacing w:after="0" w:line="240" w:lineRule="auto"/>
        <w:ind w:firstLine="709"/>
        <w:contextualSpacing/>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8"/>
          <w:lang w:eastAsia="ru-RU"/>
        </w:rPr>
        <w:t xml:space="preserve">В соответствии с исходными данными и требованиями существующие потенциально опасные объекты, аварии на которых могут привести к образованию зон чрезвычайных ситуаций в </w:t>
      </w:r>
      <w:r w:rsidR="000D7939">
        <w:rPr>
          <w:rFonts w:ascii="Times New Roman" w:eastAsia="Lucida Sans Unicode" w:hAnsi="Times New Roman" w:cs="Times New Roman"/>
          <w:kern w:val="1"/>
          <w:sz w:val="28"/>
          <w:szCs w:val="28"/>
          <w:lang w:eastAsia="ru-RU"/>
        </w:rPr>
        <w:t>Привольном</w:t>
      </w:r>
      <w:r w:rsidR="005A4228">
        <w:rPr>
          <w:rFonts w:ascii="Times New Roman" w:eastAsia="Lucida Sans Unicode" w:hAnsi="Times New Roman" w:cs="Times New Roman"/>
          <w:kern w:val="1"/>
          <w:sz w:val="28"/>
          <w:szCs w:val="28"/>
          <w:lang w:eastAsia="ru-RU"/>
        </w:rPr>
        <w:t xml:space="preserve"> сельском поселении</w:t>
      </w:r>
      <w:r w:rsidRPr="00FE5C1C">
        <w:rPr>
          <w:rFonts w:ascii="Times New Roman" w:eastAsia="Lucida Sans Unicode" w:hAnsi="Times New Roman" w:cs="Times New Roman"/>
          <w:kern w:val="1"/>
          <w:sz w:val="28"/>
          <w:szCs w:val="28"/>
          <w:lang w:eastAsia="ru-RU"/>
        </w:rPr>
        <w:t>:</w:t>
      </w:r>
    </w:p>
    <w:p w:rsidR="005A4228" w:rsidRDefault="000D7939" w:rsidP="00AB21BA">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АЗС;</w:t>
      </w:r>
    </w:p>
    <w:p w:rsidR="000D7939" w:rsidRPr="005A4228" w:rsidRDefault="000D7939" w:rsidP="00AB21BA">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газоснабжения.</w:t>
      </w:r>
    </w:p>
    <w:p w:rsidR="00FE5C1C" w:rsidRPr="00FE5C1C" w:rsidRDefault="00FE5C1C" w:rsidP="005A4228">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Зоны возможной опасности при авариях на ПОО, в соответствии с требованиями ГОСТ Р 22.2.10-2016, в исходных данных не представлены.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Существующие ПОО расположены на территории других поселений района, и не окажут влияния на территорию поселения.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 xml:space="preserve">Мероприятия по предупреждению чрезвычайных ситуаций </w:t>
      </w: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на потенциально опасных объектах</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Предупреждение чрезвычайных ситуаций на ПОО должны осуществляется в соответствии с Требованиями по предупреждению чрезвычайных ситуаций на потенциально опасных объектах и объектах жизнеобеспечения (утвержденными Приказом МЧС РФ от 28.02.2003 г. №105).</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color w:val="000000"/>
          <w:kern w:val="1"/>
          <w:sz w:val="28"/>
          <w:szCs w:val="28"/>
          <w:u w:val="single"/>
          <w:lang w:eastAsia="ru-RU"/>
        </w:rPr>
      </w:pPr>
      <w:r w:rsidRPr="00FE5C1C">
        <w:rPr>
          <w:rFonts w:ascii="Times New Roman" w:eastAsia="Lucida Sans Unicode" w:hAnsi="Times New Roman" w:cs="Times New Roman"/>
          <w:color w:val="000000"/>
          <w:kern w:val="1"/>
          <w:sz w:val="28"/>
          <w:szCs w:val="28"/>
          <w:u w:val="single"/>
          <w:lang w:eastAsia="ru-RU"/>
        </w:rPr>
        <w:t>Другие источники чрезвычайных ситуаций техногенного характера</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На территории поселения расположены объекты, которые не являются </w:t>
      </w:r>
      <w:r w:rsidRPr="00FE5C1C">
        <w:rPr>
          <w:rFonts w:ascii="Times New Roman" w:eastAsia="Lucida Sans Unicode" w:hAnsi="Times New Roman" w:cs="Times New Roman"/>
          <w:kern w:val="1"/>
          <w:sz w:val="28"/>
          <w:szCs w:val="28"/>
          <w:lang w:eastAsia="ru-RU"/>
        </w:rPr>
        <w:lastRenderedPageBreak/>
        <w:t>потенциально опасными, но которые могут быть источниками техногенных ЧС.</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 xml:space="preserve">Возможны чрезвычайные ситуации на объектах жизнеобеспечения </w:t>
      </w:r>
      <w:r w:rsidRPr="00FE5C1C">
        <w:rPr>
          <w:rFonts w:ascii="Times New Roman" w:eastAsia="Times New Roman" w:hAnsi="Times New Roman" w:cs="Times New Roman"/>
          <w:kern w:val="1"/>
          <w:sz w:val="28"/>
          <w:szCs w:val="28"/>
          <w:lang w:eastAsia="ru-RU"/>
        </w:rPr>
        <w:t>поселения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 xml:space="preserve">По территории поселения проходит несколько веток </w:t>
      </w:r>
      <w:r w:rsidRPr="00FE5C1C">
        <w:rPr>
          <w:rFonts w:ascii="Times New Roman" w:eastAsia="Times New Roman" w:hAnsi="Times New Roman" w:cs="Times New Roman"/>
          <w:kern w:val="1"/>
          <w:sz w:val="28"/>
          <w:szCs w:val="24"/>
          <w:lang w:eastAsia="ru-RU"/>
        </w:rPr>
        <w:t>газопроводов газораспределительных сетей,</w:t>
      </w:r>
      <w:r w:rsidRPr="00FE5C1C">
        <w:rPr>
          <w:rFonts w:ascii="Times New Roman" w:eastAsia="Times New Roman" w:hAnsi="Times New Roman" w:cs="Times New Roman"/>
          <w:kern w:val="1"/>
          <w:sz w:val="28"/>
          <w:szCs w:val="28"/>
          <w:lang w:eastAsia="ru-RU"/>
        </w:rPr>
        <w:t xml:space="preserve"> линии электропередачи, расположены ГРП, трансформаторные подстанции.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 xml:space="preserve">Информация о существующих объектах инженерной инфраструктуры и мероприятиях по ее развитию представлены в разделе «Инженерная инфраструктура» данного генерального плана (п.2.7. и 3.8. пояснительной записки материалов по обоснованию). </w:t>
      </w:r>
    </w:p>
    <w:p w:rsidR="00FE5C1C" w:rsidRPr="00FE5C1C" w:rsidRDefault="00FE5C1C" w:rsidP="00FE5C1C">
      <w:pPr>
        <w:tabs>
          <w:tab w:val="left" w:pos="142"/>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kern w:val="1"/>
          <w:sz w:val="28"/>
          <w:szCs w:val="28"/>
          <w:lang w:eastAsia="ru-RU"/>
        </w:rPr>
        <w:t>В соответствии с разделом «Инженерная инфраструктура» п</w:t>
      </w:r>
      <w:r w:rsidRPr="00FE5C1C">
        <w:rPr>
          <w:rFonts w:ascii="Times New Roman" w:eastAsia="Times New Roman" w:hAnsi="Times New Roman" w:cs="Times New Roman"/>
          <w:color w:val="000000"/>
          <w:sz w:val="28"/>
          <w:szCs w:val="28"/>
          <w:lang w:eastAsia="ru-RU"/>
        </w:rPr>
        <w:t>риродный газ в сельские населенные пункты поселения подается от по межпоселковым газопроводам высокого давления до газораспределительных пунктов (ГРП, ШРП). Далее по сетям низкого давления непосредственно к потребителю.</w:t>
      </w:r>
      <w:r w:rsidRPr="00FE5C1C">
        <w:rPr>
          <w:rFonts w:ascii="Times New Roman" w:eastAsia="Times New Roman" w:hAnsi="Times New Roman" w:cs="Times New Roman"/>
          <w:b/>
          <w:bCs/>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Генеральным планом предусматривается развитие системы газоснабжения с учетом освоения территории.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Сети газоснабжения среднего давления, в соответствии с ФЗ №170-ФЗ «О внесении изменений в Федеральный закон «О промышленной безопасности опасных производственных объектов», относятся к опасным производственным объектам.</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Причины аварийности на объектах систем газораспределения:</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 повреждения подземных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 повреждения надземных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коррозионные повреждения наружных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разрывы сварных стыков;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повреждения газопроводов в результате природных явлений;</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повышение давления после ГРП;</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иные причины.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Аварии при разгерметизации газопроводов сопровождаются следующими процессами и событиями: истечением газа до срабатывания отсекающей арматуры (импульсом на закрытие арматуры является снижение давления продукта); закрытие отсекающей арматуры; истечение газа из участка трубопровода, отсеченного арматурой.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Опасными производственными факторами трубопроводов являются:</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разрушение трубопровода или его элементов, сопровождающееся разлетом осколков металла и грунта;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возгорание продукта при разрушении трубопровода, открытый огонь и термическое воздействие пожара;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взрыв </w:t>
      </w:r>
      <w:proofErr w:type="spellStart"/>
      <w:r w:rsidRPr="00FE5C1C">
        <w:rPr>
          <w:rFonts w:ascii="Times New Roman" w:eastAsia="Times New Roman" w:hAnsi="Times New Roman" w:cs="Times New Roman"/>
          <w:sz w:val="28"/>
          <w:szCs w:val="28"/>
          <w:lang w:eastAsia="ru-RU"/>
        </w:rPr>
        <w:t>газовоздушной</w:t>
      </w:r>
      <w:proofErr w:type="spellEnd"/>
      <w:r w:rsidRPr="00FE5C1C">
        <w:rPr>
          <w:rFonts w:ascii="Times New Roman" w:eastAsia="Times New Roman" w:hAnsi="Times New Roman" w:cs="Times New Roman"/>
          <w:sz w:val="28"/>
          <w:szCs w:val="28"/>
          <w:lang w:eastAsia="ru-RU"/>
        </w:rPr>
        <w:t xml:space="preserve"> смеси;</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обрушение и повреждение зданий, сооружений, установок;</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пониженная концентрация кислорода;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дым;</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токсичность продукции.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Статистика показывает, что примерно 80% аварий сопровождается пожаром. Искры возникают в результате взаимодействия частиц газа с металлом и твердыми </w:t>
      </w:r>
      <w:r w:rsidRPr="00FE5C1C">
        <w:rPr>
          <w:rFonts w:ascii="Times New Roman" w:eastAsia="Lucida Sans Unicode" w:hAnsi="Times New Roman" w:cs="Times New Roman"/>
          <w:kern w:val="1"/>
          <w:sz w:val="28"/>
          <w:szCs w:val="28"/>
          <w:lang w:eastAsia="ru-RU"/>
        </w:rPr>
        <w:lastRenderedPageBreak/>
        <w:t xml:space="preserve">частицами грунта. Обычное горение может трансформироваться во взрыв за счет </w:t>
      </w:r>
      <w:proofErr w:type="spellStart"/>
      <w:r w:rsidRPr="00FE5C1C">
        <w:rPr>
          <w:rFonts w:ascii="Times New Roman" w:eastAsia="Lucida Sans Unicode" w:hAnsi="Times New Roman" w:cs="Times New Roman"/>
          <w:kern w:val="1"/>
          <w:sz w:val="28"/>
          <w:szCs w:val="28"/>
          <w:lang w:eastAsia="ru-RU"/>
        </w:rPr>
        <w:t>самоускорения</w:t>
      </w:r>
      <w:proofErr w:type="spellEnd"/>
      <w:r w:rsidRPr="00FE5C1C">
        <w:rPr>
          <w:rFonts w:ascii="Times New Roman" w:eastAsia="Lucida Sans Unicode" w:hAnsi="Times New Roman" w:cs="Times New Roman"/>
          <w:kern w:val="1"/>
          <w:sz w:val="28"/>
          <w:szCs w:val="28"/>
          <w:lang w:eastAsia="ru-RU"/>
        </w:rPr>
        <w:t xml:space="preserve"> пламени при его распространении по рельефу и в лесу.</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 xml:space="preserve">При авариях на ГРП и ГРУ утечка газа в помещение приводит к образованию </w:t>
      </w:r>
      <w:proofErr w:type="spellStart"/>
      <w:r w:rsidRPr="00FE5C1C">
        <w:rPr>
          <w:rFonts w:ascii="Times New Roman" w:eastAsia="Lucida Sans Unicode" w:hAnsi="Times New Roman" w:cs="Times New Roman"/>
          <w:color w:val="000000"/>
          <w:kern w:val="1"/>
          <w:sz w:val="28"/>
          <w:szCs w:val="28"/>
          <w:lang w:eastAsia="ru-RU"/>
        </w:rPr>
        <w:t>взрыво</w:t>
      </w:r>
      <w:proofErr w:type="spellEnd"/>
      <w:r w:rsidRPr="00FE5C1C">
        <w:rPr>
          <w:rFonts w:ascii="Times New Roman" w:eastAsia="Lucida Sans Unicode" w:hAnsi="Times New Roman" w:cs="Times New Roman"/>
          <w:color w:val="000000"/>
          <w:kern w:val="1"/>
          <w:sz w:val="28"/>
          <w:szCs w:val="28"/>
          <w:lang w:eastAsia="ru-RU"/>
        </w:rPr>
        <w:t>-</w:t>
      </w:r>
      <w:r w:rsidR="00690128">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 xml:space="preserve">и пожароопасной смеси, воспламенение которой вызывает пожар или взрыв. Кроме того, возможно факельное воспламенение газа без загазованности помещения. Известны случаи, когда из-за нарушения технологического процесса на ГРП повышается давление в газопроводе низкого давления, что приводит к разгерметизации газового оборудования на источниках потребления, в том числе в жилых домах или котельных, загазованности помещений, а при наличии источников зажигания </w:t>
      </w:r>
      <w:r w:rsidR="00507375">
        <w:rPr>
          <w:rFonts w:ascii="Times New Roman" w:eastAsia="Lucida Sans Unicode" w:hAnsi="Times New Roman" w:cs="Times New Roman"/>
          <w:color w:val="000000"/>
          <w:kern w:val="1"/>
          <w:sz w:val="28"/>
          <w:szCs w:val="28"/>
          <w:lang w:eastAsia="ru-RU"/>
        </w:rPr>
        <w:t>–</w:t>
      </w:r>
      <w:r w:rsidRPr="00FE5C1C">
        <w:rPr>
          <w:rFonts w:ascii="Times New Roman" w:eastAsia="Lucida Sans Unicode" w:hAnsi="Times New Roman" w:cs="Times New Roman"/>
          <w:color w:val="000000"/>
          <w:kern w:val="1"/>
          <w:sz w:val="28"/>
          <w:szCs w:val="28"/>
          <w:lang w:eastAsia="ru-RU"/>
        </w:rPr>
        <w:t>воспламенению смеси газов или взрыву.</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основными внутренними причинами возникновения аварийных ситуаций (проектные аварии) в зданиях котельных, на газовых трубопроводах могут быть:</w:t>
      </w:r>
    </w:p>
    <w:p w:rsidR="00FE5C1C" w:rsidRPr="00FE5C1C" w:rsidRDefault="00FE5C1C" w:rsidP="00FE5C1C">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Ошибочные действия персонала, к которым можно отнести: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нарушение правил техники безопасности, технологического регламента, требований должностных инструкций;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морально-психологическое состояние обслуживающего персонала.</w:t>
      </w:r>
    </w:p>
    <w:p w:rsidR="00FE5C1C" w:rsidRPr="00FE5C1C" w:rsidRDefault="00FE5C1C" w:rsidP="00FE5C1C">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Отказы приборов, неполадки в оборудовании: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неудовлетворительное техническое состояние оборудования, физический износ, усталость металла, коррозия, брак сварки, механическое повреждение оборудования в результате нарушения регламента работ;</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неисправность электросиловых сетей;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неисправность газовых трубопроводов;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 неудовлетворительное состояние </w:t>
      </w:r>
      <w:proofErr w:type="spellStart"/>
      <w:r w:rsidRPr="00FE5C1C">
        <w:rPr>
          <w:rFonts w:ascii="Times New Roman" w:eastAsia="Lucida Sans Unicode" w:hAnsi="Times New Roman" w:cs="Times New Roman"/>
          <w:kern w:val="1"/>
          <w:sz w:val="28"/>
          <w:szCs w:val="28"/>
          <w:lang w:eastAsia="ru-RU"/>
        </w:rPr>
        <w:t>молниезащиты</w:t>
      </w:r>
      <w:proofErr w:type="spellEnd"/>
      <w:r w:rsidRPr="00FE5C1C">
        <w:rPr>
          <w:rFonts w:ascii="Times New Roman" w:eastAsia="Lucida Sans Unicode" w:hAnsi="Times New Roman" w:cs="Times New Roman"/>
          <w:kern w:val="1"/>
          <w:sz w:val="28"/>
          <w:szCs w:val="28"/>
          <w:lang w:eastAsia="ru-RU"/>
        </w:rPr>
        <w:t>, прекращение подачи электроэнергии.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 внешним причинам возникновения (</w:t>
      </w:r>
      <w:proofErr w:type="spellStart"/>
      <w:r w:rsidRPr="00FE5C1C">
        <w:rPr>
          <w:rFonts w:ascii="Times New Roman" w:eastAsia="Lucida Sans Unicode" w:hAnsi="Times New Roman" w:cs="Times New Roman"/>
          <w:kern w:val="1"/>
          <w:sz w:val="28"/>
          <w:szCs w:val="28"/>
          <w:lang w:eastAsia="ru-RU"/>
        </w:rPr>
        <w:t>запроектные</w:t>
      </w:r>
      <w:proofErr w:type="spellEnd"/>
      <w:r w:rsidRPr="00FE5C1C">
        <w:rPr>
          <w:rFonts w:ascii="Times New Roman" w:eastAsia="Lucida Sans Unicode" w:hAnsi="Times New Roman" w:cs="Times New Roman"/>
          <w:kern w:val="1"/>
          <w:sz w:val="28"/>
          <w:szCs w:val="28"/>
          <w:lang w:eastAsia="ru-RU"/>
        </w:rPr>
        <w:t xml:space="preserve"> аварии) можно отнести: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падение летательного аппарата в результате авиационной катастрофы;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разрушение объекта в результате урагана;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пожар внутри помещения, содержащего ГВ и другие пожароопасные компоненты, в результате возгорания от внешнего воздействия;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удар молнии в здания и сооружения объекта;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разрушения сооружений в результате землетрясения;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диверсия, в том числе подрыв зарядов ВВ.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причинами аварий с наиболее максимальными последствиями могут быть:</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разрыв на линейной части газопровода на входе в котельную, истечение газа из отверстия, мгновенное воспламенение при наличии источника зажигания, факельное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разрыв на линейной части газопровода на входе в котельную, истечение газа из отверстия, образование облака взрывоопасной смеси (облако ГВС), взрыв газо-воздушной смеси;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 взрыв </w:t>
      </w:r>
      <w:proofErr w:type="spellStart"/>
      <w:r w:rsidRPr="00FE5C1C">
        <w:rPr>
          <w:rFonts w:ascii="Times New Roman" w:eastAsia="Lucida Sans Unicode" w:hAnsi="Times New Roman" w:cs="Times New Roman"/>
          <w:kern w:val="1"/>
          <w:sz w:val="28"/>
          <w:szCs w:val="28"/>
          <w:lang w:eastAsia="ru-RU"/>
        </w:rPr>
        <w:t>газовоздушной</w:t>
      </w:r>
      <w:proofErr w:type="spellEnd"/>
      <w:r w:rsidRPr="00FE5C1C">
        <w:rPr>
          <w:rFonts w:ascii="Times New Roman" w:eastAsia="Lucida Sans Unicode" w:hAnsi="Times New Roman" w:cs="Times New Roman"/>
          <w:kern w:val="1"/>
          <w:sz w:val="28"/>
          <w:szCs w:val="28"/>
          <w:lang w:eastAsia="ru-RU"/>
        </w:rPr>
        <w:t xml:space="preserve"> смеси при утечке газа в котельной при наличии источника зажигания;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причинами наиболее вероятного сценария аварий могут быть:</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 разгерметизации газопровода (нарушение целостности) газопровода на входе в котельную истечение природного газа в атмосферу с последующим </w:t>
      </w:r>
      <w:r w:rsidRPr="00FE5C1C">
        <w:rPr>
          <w:rFonts w:ascii="Times New Roman" w:eastAsia="Lucida Sans Unicode" w:hAnsi="Times New Roman" w:cs="Times New Roman"/>
          <w:kern w:val="1"/>
          <w:sz w:val="28"/>
          <w:szCs w:val="28"/>
          <w:lang w:eastAsia="ru-RU"/>
        </w:rPr>
        <w:lastRenderedPageBreak/>
        <w:t>рассеянием, происходит чаще всего;</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разгерметизация (нарушение целостности) газопровода на входе в котельную, истечение газа из отверстия, мгновенное воспламенение при наличии источника зажигания, факельное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Основными причинами аварий на распределительных (в </w:t>
      </w:r>
      <w:proofErr w:type="spellStart"/>
      <w:r w:rsidRPr="00FE5C1C">
        <w:rPr>
          <w:rFonts w:ascii="Times New Roman" w:eastAsia="Lucida Sans Unicode" w:hAnsi="Times New Roman" w:cs="Times New Roman"/>
          <w:kern w:val="1"/>
          <w:sz w:val="28"/>
          <w:szCs w:val="28"/>
          <w:lang w:eastAsia="ru-RU"/>
        </w:rPr>
        <w:t>т.ч</w:t>
      </w:r>
      <w:proofErr w:type="spellEnd"/>
      <w:r w:rsidRPr="00FE5C1C">
        <w:rPr>
          <w:rFonts w:ascii="Times New Roman" w:eastAsia="Lucida Sans Unicode" w:hAnsi="Times New Roman" w:cs="Times New Roman"/>
          <w:kern w:val="1"/>
          <w:sz w:val="28"/>
          <w:szCs w:val="28"/>
          <w:lang w:eastAsia="ru-RU"/>
        </w:rPr>
        <w:t xml:space="preserve">. межпоселковых) газопроводах могут быть: заводской брак труб, тройников, газовых кранов, муфт, вставок, прокладок и других деталей; брак строительно-монтажных работ, в основном аварийных соединений; стресс коррозионно-ориентированных трещин, наиболее опасные дефекты, своевременное выявление которых является на сегодняшний день одной из первостепенных задач. </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Практика эксплуатации газовых сетей и сооружений показывает, что при повреждении отдельных элементов системы вытекающий газ может легко воспламениться, после чего начинается его интенсивное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 обычных условиях, наиболее распространенными повреждениями на газопроводах являются разрывы стыков стальных труб, переломы чугунных труб, неисправность арматуры, повреждения оголовков </w:t>
      </w:r>
      <w:proofErr w:type="spellStart"/>
      <w:r w:rsidRPr="00FE5C1C">
        <w:rPr>
          <w:rFonts w:ascii="Times New Roman" w:eastAsia="Lucida Sans Unicode" w:hAnsi="Times New Roman" w:cs="Times New Roman"/>
          <w:kern w:val="1"/>
          <w:sz w:val="28"/>
          <w:szCs w:val="28"/>
          <w:lang w:eastAsia="ru-RU"/>
        </w:rPr>
        <w:t>конденсатосборников</w:t>
      </w:r>
      <w:proofErr w:type="spellEnd"/>
      <w:r w:rsidRPr="00FE5C1C">
        <w:rPr>
          <w:rFonts w:ascii="Times New Roman" w:eastAsia="Lucida Sans Unicode" w:hAnsi="Times New Roman" w:cs="Times New Roman"/>
          <w:kern w:val="1"/>
          <w:sz w:val="28"/>
          <w:szCs w:val="28"/>
          <w:lang w:eastAsia="ru-RU"/>
        </w:rPr>
        <w:t xml:space="preserve">, гидрозатворов, контрольных трубок, </w:t>
      </w:r>
      <w:proofErr w:type="spellStart"/>
      <w:r w:rsidRPr="00FE5C1C">
        <w:rPr>
          <w:rFonts w:ascii="Times New Roman" w:eastAsia="Lucida Sans Unicode" w:hAnsi="Times New Roman" w:cs="Times New Roman"/>
          <w:kern w:val="1"/>
          <w:sz w:val="28"/>
          <w:szCs w:val="28"/>
          <w:lang w:eastAsia="ru-RU"/>
        </w:rPr>
        <w:t>неплотности</w:t>
      </w:r>
      <w:proofErr w:type="spellEnd"/>
      <w:r w:rsidRPr="00FE5C1C">
        <w:rPr>
          <w:rFonts w:ascii="Times New Roman" w:eastAsia="Lucida Sans Unicode" w:hAnsi="Times New Roman" w:cs="Times New Roman"/>
          <w:kern w:val="1"/>
          <w:sz w:val="28"/>
          <w:szCs w:val="28"/>
          <w:lang w:eastAsia="ru-RU"/>
        </w:rPr>
        <w:t xml:space="preserve"> в резьбовых, фланцевых и сальниковых соединениях и др.</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Наибольшую опасность в очаге поражения следует ожидать от нарушения и разрывов сетей в разрушенных жилых домах и газифицированных зданиях промышленных предприятий. Это неизбежно приведет к массовым загораниям. </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Аварийные работы на газовых сетях связаны, главным образом, с предотвращением и ликвидацией загазованности помещений, где могут находиться люди, а также с ликвидацией очагов воспламенения в местах утечки газа.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Основная причина возможного появления газа – повреждение газовых домовых вводов или линий, проходящих по подвалу здания.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Особенно опасно попадание газа в коллекторы (теплофикационные, кабельные, комбинированные), по которым газ может проникнуть в подвалы зданий.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Во многих случаях газ, выходящий из поврежденных мест, может воспламениться. Размеры факела зависят от давления газа и размера отверстия. Низкое давление – не вызывает больших трудностей. Место выхода газа замазывают глиной, набрасывают на пламя мокрый брезент или кошму, засыпают землей, песком. Высокое давление -  пламя гасят засыпкой газопровода грунтом и его уплотнением или заполнением газопровода водой. В большинстве случаев для этого требуется предварительное снижение давления с помощью задвижек. Заполнять газопровод водой можно через гидрозатворы п </w:t>
      </w:r>
      <w:proofErr w:type="spellStart"/>
      <w:r w:rsidRPr="00FE5C1C">
        <w:rPr>
          <w:rFonts w:ascii="Times New Roman" w:eastAsia="Lucida Sans Unicode" w:hAnsi="Times New Roman" w:cs="Times New Roman"/>
          <w:kern w:val="1"/>
          <w:sz w:val="28"/>
          <w:szCs w:val="28"/>
          <w:lang w:eastAsia="ru-RU"/>
        </w:rPr>
        <w:t>конденсатосборники</w:t>
      </w:r>
      <w:proofErr w:type="spellEnd"/>
      <w:r w:rsidRPr="00FE5C1C">
        <w:rPr>
          <w:rFonts w:ascii="Times New Roman" w:eastAsia="Lucida Sans Unicode" w:hAnsi="Times New Roman" w:cs="Times New Roman"/>
          <w:kern w:val="1"/>
          <w:sz w:val="28"/>
          <w:szCs w:val="28"/>
          <w:lang w:eastAsia="ru-RU"/>
        </w:rPr>
        <w:t>.</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Как правило, тушение пламени на газопроводах среднего и высокого давлений производится пожарными формированиями.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Для защиты высоковольтного оборудования на подстанциях поселения установлены различные виды защит и автоматики: на силовых трансформаторах: газовая защита, дифференциальная токовая защита, максимальная токовая защита, защита от перегрева и перегруза, защита от понижения уровня масла, защита от исчезновения напряжения.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 чрезвычайные ситуации на объектах системы электроснабжения.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 xml:space="preserve">Опасность ЧС на системах электроснабжения увеличивают: срок службы </w:t>
      </w:r>
      <w:r w:rsidRPr="00FE5C1C">
        <w:rPr>
          <w:rFonts w:ascii="Times New Roman" w:eastAsia="Lucida Sans Unicode" w:hAnsi="Times New Roman" w:cs="Times New Roman"/>
          <w:kern w:val="1"/>
          <w:sz w:val="28"/>
          <w:szCs w:val="24"/>
          <w:lang w:eastAsia="ru-RU"/>
        </w:rPr>
        <w:lastRenderedPageBreak/>
        <w:t>(износ) оборудования; наличие производственных дефектов в оборудовании; человеческий фактор (нарушение норм и правил эксплуатации обслуживающим и ремонтным персоналом); климатические условия (сильный и шквалистый ветер, интенсивные осадки в виде мокрого снега). Различают воздушные линии электропередач (ЛЭП), подвешенные над поверхностью земли, и подземные (подводные) ЛЭП, в которых используются силовые кабели.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Воздушные ЛЭП более экономичны, их легче ремонтировать, однако они не защищены от внешнего воздействия, например, от падения деревьев на линию, ударов молнии и воровства проводов. Нередки случаи, когда избыток налипшего снега на проводах или обледенение приводят к падению опор. Кабельные линии, особенно коллекторные, гораздо лучше защищены от внешнего воздействия.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Источниками техногенных чрезвычайных ситуаций на воздушных линиях электропередачи являются возможные аварии, связанные с разрушением (обрушением) технических устройств и несущих элементов конструкций опор. Аварии могут быть обусловлены как внутренними причинами (брак строительно-монтажных работ, нарушение правил эксплуатации линии), так и внешними причинами. Внешними причинами могут являться воздействия источников чрезвычайных ситуаций природного и техногенного характера, в том числе и террористических актов.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Основными поражающими факторами при авариях, связанных с разрушением (обрушением) технических устройств, а также несущих элементов конструкций опор воздушной линии, являются механические воздействия обломков устройств, конструкций сооружений. Возможными поражающими факторами будут также являться воздействия электрического тока.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Границей опасных зон, в пределах которых существует опасность механического поражения людей и техники, будет являться зона возможного завала. В случае сохранения целостности технического устройства или сооружения при падении (например, опоры ВЛ), размеры зон возможного распространения завалов будут равны размерам сооружений.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При обрыве электрических проводов и падении их на землю возможны случаи отказа систем релейной защиты, отключающих поврежденную электроустановку. Вокруг проводника, оказавшегося на земле, образуется зона растекания тока. Это приводит к возникновению электрического потенциала на поверхности земли в зоне падения провода. При передвижении человека в зоне падения провода его ноги могут попасть под разные электрические потенциалы, разность которых называется «шаговым напряжением», и через тело человека потечет электрический ток по цепи «нога-нога».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Зоны действия поражающих факторов источников возможных чрезвычайных ситуаций в случае аварий на воздушных линиях носят локальный характер. Поражение людей из числа населения, находящегося на территории, прилегающей к воздушным линиям электропередачи, при возможных авариях маловероятно.</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 xml:space="preserve">Трассы ВЛ проектируются с учетом характера хозяйственной деятельности, ведущейся в районе прохождения линии, а также создается охранная зона и ограничивается хозяйственная деятельность вблизи воздушных линий электропередач. Пожарная безопасность ВЛ обеспечивается применением несгораемых конструкций, автоматическим отключением токов короткого </w:t>
      </w:r>
      <w:r w:rsidRPr="00FE5C1C">
        <w:rPr>
          <w:rFonts w:ascii="Times New Roman" w:eastAsia="Lucida Sans Unicode" w:hAnsi="Times New Roman" w:cs="Times New Roman"/>
          <w:color w:val="000000"/>
          <w:kern w:val="1"/>
          <w:sz w:val="28"/>
          <w:szCs w:val="28"/>
          <w:lang w:eastAsia="ru-RU"/>
        </w:rPr>
        <w:lastRenderedPageBreak/>
        <w:t>замыкания, заземлением опор, соблюдением безопасных по схлестыванию расстояний между проводами разных фаз.</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FE5C1C" w:rsidRPr="00FE5C1C" w:rsidRDefault="00FE5C1C" w:rsidP="00FE5C1C">
      <w:pPr>
        <w:widowControl w:val="0"/>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 xml:space="preserve">В соответствии с разделом «Инженерная инфраструктура» система водоснабжения поселения состоит из следующих основных элементов: – водозаборы подземных вод. </w:t>
      </w:r>
      <w:r w:rsidRPr="00FE5C1C">
        <w:rPr>
          <w:rFonts w:ascii="Times New Roman" w:eastAsia="Times New Roman" w:hAnsi="Times New Roman" w:cs="Times New Roman"/>
          <w:sz w:val="28"/>
          <w:szCs w:val="28"/>
          <w:lang w:eastAsia="ru-RU"/>
        </w:rPr>
        <w:t>Население пользуется водой из водозаборных скважин, индивидуальных скважин, водоразборных колонок.</w:t>
      </w:r>
    </w:p>
    <w:p w:rsidR="00FE5C1C" w:rsidRPr="00FE5C1C" w:rsidRDefault="00FE5C1C" w:rsidP="00FE5C1C">
      <w:pPr>
        <w:suppressAutoHyphens/>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 xml:space="preserve">Отвод дождевых и талых вод не регулируется и осуществляется в пониженные места рельефа. </w:t>
      </w:r>
      <w:r w:rsidRPr="00FE5C1C">
        <w:rPr>
          <w:rFonts w:ascii="Times New Roman" w:eastAsia="Times New Roman" w:hAnsi="Times New Roman" w:cs="Times New Roman"/>
          <w:sz w:val="28"/>
          <w:szCs w:val="28"/>
          <w:lang w:eastAsia="ru-RU"/>
        </w:rPr>
        <w:t>Генеральным планом предусматривается развитие системы водоснабжения и водоотведения с учетом освоения территории.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При аварии на подземных </w:t>
      </w:r>
      <w:proofErr w:type="spellStart"/>
      <w:r w:rsidRPr="00FE5C1C">
        <w:rPr>
          <w:rFonts w:ascii="Times New Roman" w:eastAsia="Lucida Sans Unicode" w:hAnsi="Times New Roman" w:cs="Times New Roman"/>
          <w:kern w:val="1"/>
          <w:sz w:val="28"/>
          <w:szCs w:val="28"/>
          <w:lang w:eastAsia="ru-RU"/>
        </w:rPr>
        <w:t>водонесущих</w:t>
      </w:r>
      <w:proofErr w:type="spellEnd"/>
      <w:r w:rsidRPr="00FE5C1C">
        <w:rPr>
          <w:rFonts w:ascii="Times New Roman" w:eastAsia="Lucida Sans Unicode" w:hAnsi="Times New Roman" w:cs="Times New Roman"/>
          <w:kern w:val="1"/>
          <w:sz w:val="28"/>
          <w:szCs w:val="28"/>
          <w:lang w:eastAsia="ru-RU"/>
        </w:rPr>
        <w:t xml:space="preserve"> коммуникациях наиболее часто происходит затопление подвальных частей зданий. При этом может происходить деформация конструктивных частей зданий и сооружений, дорог, при повреждении электрических проводов – короткое замыкание, поражение людей электрическим током, получение ими травм и ожогов различной степени тяжести.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4"/>
          <w:lang w:eastAsia="ru-RU"/>
        </w:rPr>
        <w:t>В соответствии с разделом «Инженерная инфраструктура»</w:t>
      </w:r>
      <w:r w:rsidRPr="00FE5C1C">
        <w:rPr>
          <w:rFonts w:ascii="Times New Roman" w:eastAsia="Times New Roman" w:hAnsi="Times New Roman" w:cs="Times New Roman"/>
          <w:sz w:val="28"/>
          <w:szCs w:val="28"/>
          <w:lang w:eastAsia="ru-RU"/>
        </w:rPr>
        <w:t xml:space="preserve"> отопление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 Общественные учреждения пользуются автономными котельными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Котельные не всегда способны выдержать сильные морозы или резкие изменения температурного режима. Многие современные котельные осуществляют свою деятельность на природном газе, поэтому при авариях на газопроводах автоматически нарушается деятельность подачи тепла.</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Котельные также подвергаются износу оборудования, что является частой причиной возникновения аварийной ситуации. Часто они происходят в осенне-зимний период, когда на них увеличивается нагрузка. Отказ котельных в зимнее время делает невозможным проживание людей в своих квартирах, что влечет организацию эвакуационных мероприятий.</w:t>
      </w:r>
    </w:p>
    <w:p w:rsidR="00FE5C1C" w:rsidRPr="00FE5C1C" w:rsidRDefault="00FE5C1C" w:rsidP="00FE5C1C">
      <w:pPr>
        <w:spacing w:after="0" w:line="240" w:lineRule="auto"/>
        <w:ind w:firstLine="709"/>
        <w:jc w:val="both"/>
        <w:rPr>
          <w:rFonts w:ascii="Times New Roman" w:eastAsia="Times New Roman" w:hAnsi="Times New Roman" w:cs="Times New Roman"/>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 соответствии с разделом «Инженерная инфраструктура» в поселении теплоснабжение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 зону риска в основном попадают те котлы, которые работают не постоянно, а эпизодически. Слабые места находятся там, где систему отопления может замерзнуть — это расширительные баки, циркуляционные трубы и холодные помещения типа чердаков. Основной причиной, по которой взрываются котлы, является замерзание системы отопления, при этом вода в трубах перестает циркулировать. Топливо при этом продолжает гореть. Внутри чугунных (металлических) секций котла или труб закипает вода. При этом давление пара внутри системы начинает очень быстро расти. В некоторый момент будет достигнута критическая точка роста давления, которую металл не может выдержать – и какими будут последствия разрушения труб и секций котла, предугадать уже невозможно.</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Также возможен взрыв бытового газа при неисправности индивидуального бытового котла. Причиной взрыва бытового газа является его длительная утечка в </w:t>
      </w:r>
      <w:r w:rsidRPr="00FE5C1C">
        <w:rPr>
          <w:rFonts w:ascii="Times New Roman" w:eastAsia="Times New Roman" w:hAnsi="Times New Roman" w:cs="Times New Roman"/>
          <w:sz w:val="28"/>
          <w:szCs w:val="28"/>
          <w:lang w:eastAsia="ru-RU"/>
        </w:rPr>
        <w:lastRenderedPageBreak/>
        <w:t xml:space="preserve">помещения дома, достижение определенной концентрации газа в помещении и последующая детонация </w:t>
      </w:r>
      <w:proofErr w:type="spellStart"/>
      <w:r w:rsidRPr="00FE5C1C">
        <w:rPr>
          <w:rFonts w:ascii="Times New Roman" w:eastAsia="Times New Roman" w:hAnsi="Times New Roman" w:cs="Times New Roman"/>
          <w:sz w:val="28"/>
          <w:szCs w:val="28"/>
          <w:lang w:eastAsia="ru-RU"/>
        </w:rPr>
        <w:t>газовоздушной</w:t>
      </w:r>
      <w:proofErr w:type="spellEnd"/>
      <w:r w:rsidRPr="00FE5C1C">
        <w:rPr>
          <w:rFonts w:ascii="Times New Roman" w:eastAsia="Times New Roman" w:hAnsi="Times New Roman" w:cs="Times New Roman"/>
          <w:sz w:val="28"/>
          <w:szCs w:val="28"/>
          <w:lang w:eastAsia="ru-RU"/>
        </w:rPr>
        <w:t xml:space="preserve"> смеси от любой искры (включение любого электроприбора, в том числе обычной лампочки, звонок в дверь и т.п.). Надо понимать, что далеко не каждая утечка газа приведет к взрыву или даже хлопку, не допустить трагедии поможет исправная вентиляция, проведение технического обслуживания газового оборудования и бдительность граждан.</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Главным последствием крупных коммунальных аварий является то, что они затрагивают практически все отрасли жизнедеятельности. Приводят к транспортному коллапсу, выводят из строя коммуникационные сети, ухудшают санитарно-эпидемиологическую обстановку, вызывают подтопления зданий.</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 возникновение чрезвычайных ситуаций на транспорте, дорожно-транспортные происшествия.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567"/>
        <w:jc w:val="both"/>
        <w:rPr>
          <w:rFonts w:ascii="Times New Roman" w:eastAsia="Calibri" w:hAnsi="Times New Roman" w:cs="Times New Roman"/>
          <w:iCs/>
          <w:sz w:val="28"/>
          <w:szCs w:val="28"/>
          <w:lang w:eastAsia="ru-RU"/>
        </w:rPr>
      </w:pPr>
      <w:r w:rsidRPr="00FE5C1C">
        <w:rPr>
          <w:rFonts w:ascii="Times New Roman" w:eastAsia="Calibri" w:hAnsi="Times New Roman" w:cs="Times New Roman"/>
          <w:iCs/>
          <w:sz w:val="28"/>
          <w:szCs w:val="28"/>
          <w:lang w:eastAsia="ru-RU"/>
        </w:rPr>
        <w:t>Внешние и внутренние транспортные связи поселения осуществляются, как в настоящее время, так и в перспективе, автомобильным, трубопроводными транспортом.</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Проблема аварийности на автомобильном транспорте приобрела особую остроту в связи с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E5C1C" w:rsidRPr="00FE5C1C" w:rsidRDefault="00FE5C1C" w:rsidP="00FE5C1C">
      <w:pPr>
        <w:suppressAutoHyphens/>
        <w:spacing w:after="0" w:line="240" w:lineRule="auto"/>
        <w:ind w:firstLine="700"/>
        <w:jc w:val="both"/>
        <w:rPr>
          <w:rFonts w:ascii="Times New Roman" w:eastAsia="Calibri" w:hAnsi="Times New Roman" w:cs="Times New Roman"/>
          <w:color w:val="000000"/>
          <w:sz w:val="28"/>
          <w:szCs w:val="28"/>
          <w:lang w:eastAsia="ru-RU"/>
        </w:rPr>
      </w:pPr>
      <w:r w:rsidRPr="00FE5C1C">
        <w:rPr>
          <w:rFonts w:ascii="Times New Roman" w:eastAsia="Calibri" w:hAnsi="Times New Roman" w:cs="Times New Roman"/>
          <w:color w:val="000000"/>
          <w:sz w:val="28"/>
          <w:szCs w:val="28"/>
          <w:lang w:eastAsia="ru-RU"/>
        </w:rPr>
        <w:t>Для автомобильного транспорта характерен достаточно большой тип происшествий: столкновения, наезды, опрокидывания, пожары, падения с крутых склонов, падения в водоемы и т.д.</w:t>
      </w:r>
    </w:p>
    <w:p w:rsidR="00FE5C1C" w:rsidRPr="00FE5C1C" w:rsidRDefault="00FE5C1C" w:rsidP="00FE5C1C">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Аварии на автомобильном транспорте происходят, в основном (75 %), из-за нарушения водителями правил дорожного движения. Очень часто приводят к аварии плохие дороги (главным образом скользкие), снежные заносы, неисправность машин (тормоза, рулевое управление, колеса и шины), отсутствие освещения, оборудованных мест для стоянки. Наиболее вероятны аварии в районах мостов, переездов, перекрестков, в местах пересечения транспортных магистралей с инженерными коммуникациями, с нефтепроводами, газопроводами.</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Чрезвычайные ситуации на транспорте могут возникнуть по причинам отказов транспортных систем, из-за ошибок операторов и персонала, из-за неисправностей транспортной инфраструктуры, а также в результате природных воздействий. Возникновение аварийных ситуаций на транспорте может приводить к остановке транспортных средств, возникновению ЧС на других объектах, необходимости проведения ремонтно-восстановительных работ, в том числе и капитальных.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Транспорт представляет опасность не только для пассажиров, но и для населения, проживающего в зонах транспортных магистралей, так на транспорте перевозят легковоспламеняющиеся, взрывчатые и др. опасные вещества, представляющие угрозу жизни и здоровью людей, загрязнения окружающей природной среды, возникновения пожаров.</w:t>
      </w:r>
    </w:p>
    <w:p w:rsidR="00FE5C1C" w:rsidRPr="00FE5C1C" w:rsidRDefault="00FE5C1C" w:rsidP="00FE5C1C">
      <w:pPr>
        <w:widowControl w:val="0"/>
        <w:tabs>
          <w:tab w:val="left" w:pos="993"/>
        </w:tabs>
        <w:suppressAutoHyphens/>
        <w:spacing w:after="0" w:line="240" w:lineRule="auto"/>
        <w:ind w:firstLine="709"/>
        <w:jc w:val="both"/>
        <w:rPr>
          <w:rFonts w:ascii="Times New Roman" w:eastAsia="Lucida Sans Unicode" w:hAnsi="Times New Roman" w:cs="Times New Roman"/>
          <w:kern w:val="1"/>
          <w:sz w:val="28"/>
          <w:szCs w:val="28"/>
          <w:lang w:eastAsia="x-none"/>
        </w:rPr>
      </w:pPr>
      <w:r w:rsidRPr="00FE5C1C">
        <w:rPr>
          <w:rFonts w:ascii="Times New Roman" w:eastAsia="Lucida Sans Unicode" w:hAnsi="Times New Roman" w:cs="Times New Roman"/>
          <w:kern w:val="1"/>
          <w:sz w:val="28"/>
          <w:szCs w:val="28"/>
          <w:lang w:eastAsia="ru-RU"/>
        </w:rPr>
        <w:t xml:space="preserve">Нельзя полностью исключить возможность перевозки на транспорте опасных грузов по территории поселения и происшествий при перевозке, в том числе </w:t>
      </w:r>
      <w:r w:rsidRPr="00FE5C1C">
        <w:rPr>
          <w:rFonts w:ascii="Times New Roman" w:eastAsia="Lucida Sans Unicode" w:hAnsi="Times New Roman" w:cs="Times New Roman"/>
          <w:kern w:val="1"/>
          <w:sz w:val="28"/>
          <w:szCs w:val="28"/>
          <w:lang w:val="x-none" w:eastAsia="x-none"/>
        </w:rPr>
        <w:t>аварии на автомобильном транспорте при перевозке опасных грузов</w:t>
      </w:r>
      <w:r w:rsidRPr="00FE5C1C">
        <w:rPr>
          <w:rFonts w:ascii="Times New Roman" w:eastAsia="Lucida Sans Unicode" w:hAnsi="Times New Roman" w:cs="Times New Roman"/>
          <w:kern w:val="1"/>
          <w:sz w:val="28"/>
          <w:szCs w:val="28"/>
          <w:lang w:eastAsia="x-none"/>
        </w:rPr>
        <w:t>.</w:t>
      </w:r>
    </w:p>
    <w:p w:rsidR="00FE5C1C" w:rsidRPr="00FE5C1C" w:rsidRDefault="00FE5C1C" w:rsidP="00FE5C1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lastRenderedPageBreak/>
        <w:t>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жизнь не только водителей транспортного средства, перевозящего опасный груз, но и жизни других, находящихся в непосредственной близости людей. В современных автомобилях чаще всего используется цистерна, вмещающая в себя 30 м</w:t>
      </w:r>
      <w:r w:rsidRPr="00FE5C1C">
        <w:rPr>
          <w:rFonts w:ascii="Times New Roman" w:eastAsia="Times New Roman" w:hAnsi="Times New Roman" w:cs="Times New Roman"/>
          <w:color w:val="000000"/>
          <w:sz w:val="28"/>
          <w:szCs w:val="28"/>
          <w:vertAlign w:val="superscript"/>
          <w:lang w:eastAsia="ru-RU"/>
        </w:rPr>
        <w:t>3</w:t>
      </w:r>
      <w:r w:rsidRPr="00FE5C1C">
        <w:rPr>
          <w:rFonts w:ascii="Times New Roman" w:eastAsia="Times New Roman" w:hAnsi="Times New Roman" w:cs="Times New Roman"/>
          <w:color w:val="000000"/>
          <w:sz w:val="28"/>
          <w:szCs w:val="28"/>
          <w:lang w:eastAsia="ru-RU"/>
        </w:rPr>
        <w:t xml:space="preserve"> опасного груза. </w:t>
      </w:r>
    </w:p>
    <w:p w:rsidR="00FE5C1C" w:rsidRPr="00FE5C1C" w:rsidRDefault="00FE5C1C" w:rsidP="00FE5C1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 xml:space="preserve">Радиусы зон поражения для некоторых, наиболее часто перевозимых опасных веществ, приведены в таблице </w:t>
      </w:r>
      <w:r w:rsidR="001F3168">
        <w:rPr>
          <w:rFonts w:ascii="Times New Roman" w:eastAsia="Times New Roman" w:hAnsi="Times New Roman" w:cs="Times New Roman"/>
          <w:color w:val="000000"/>
          <w:sz w:val="28"/>
          <w:szCs w:val="28"/>
          <w:lang w:eastAsia="ru-RU"/>
        </w:rPr>
        <w:t>1.9.2</w:t>
      </w:r>
      <w:r w:rsidRPr="00FE5C1C">
        <w:rPr>
          <w:rFonts w:ascii="Times New Roman" w:eastAsia="Times New Roman" w:hAnsi="Times New Roman" w:cs="Times New Roman"/>
          <w:color w:val="000000"/>
          <w:sz w:val="28"/>
          <w:szCs w:val="28"/>
          <w:lang w:eastAsia="ru-RU"/>
        </w:rPr>
        <w:t>.</w:t>
      </w:r>
    </w:p>
    <w:p w:rsidR="00FE5C1C" w:rsidRPr="00FE5C1C" w:rsidRDefault="00FE5C1C" w:rsidP="0003762E">
      <w:pPr>
        <w:suppressAutoHyphens/>
        <w:autoSpaceDE w:val="0"/>
        <w:autoSpaceDN w:val="0"/>
        <w:adjustRightInd w:val="0"/>
        <w:spacing w:line="240" w:lineRule="auto"/>
        <w:ind w:left="1440"/>
        <w:jc w:val="right"/>
        <w:rPr>
          <w:rFonts w:ascii="Times New Roman" w:eastAsia="Times New Roman" w:hAnsi="Times New Roman" w:cs="Times New Roman"/>
          <w:color w:val="000000"/>
          <w:sz w:val="28"/>
          <w:szCs w:val="28"/>
          <w:lang w:val="en-US" w:eastAsia="ru-RU"/>
        </w:rPr>
      </w:pPr>
      <w:r w:rsidRPr="00FE5C1C">
        <w:rPr>
          <w:rFonts w:ascii="Times New Roman" w:eastAsia="Times New Roman" w:hAnsi="Times New Roman" w:cs="Times New Roman"/>
          <w:color w:val="000000"/>
          <w:sz w:val="28"/>
          <w:szCs w:val="28"/>
          <w:lang w:eastAsia="ru-RU"/>
        </w:rPr>
        <w:t xml:space="preserve">Таблица </w:t>
      </w:r>
      <w:r w:rsidR="001F3168">
        <w:rPr>
          <w:rFonts w:ascii="Times New Roman" w:eastAsia="Times New Roman" w:hAnsi="Times New Roman" w:cs="Times New Roman"/>
          <w:color w:val="000000"/>
          <w:sz w:val="28"/>
          <w:szCs w:val="28"/>
          <w:lang w:eastAsia="ru-RU"/>
        </w:rPr>
        <w:t>1.9.2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8"/>
        <w:gridCol w:w="1955"/>
        <w:gridCol w:w="2048"/>
        <w:gridCol w:w="1105"/>
        <w:gridCol w:w="1109"/>
        <w:gridCol w:w="1166"/>
        <w:gridCol w:w="1170"/>
      </w:tblGrid>
      <w:tr w:rsidR="00FE5C1C" w:rsidRPr="0003762E" w:rsidTr="0003762E">
        <w:trPr>
          <w:trHeight w:val="293"/>
          <w:tblHeader/>
          <w:jc w:val="center"/>
        </w:trPr>
        <w:tc>
          <w:tcPr>
            <w:tcW w:w="0" w:type="auto"/>
            <w:vMerge w:val="restart"/>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Вид вещества</w:t>
            </w:r>
          </w:p>
        </w:tc>
        <w:tc>
          <w:tcPr>
            <w:tcW w:w="0" w:type="auto"/>
            <w:gridSpan w:val="2"/>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bCs/>
                <w:color w:val="000000"/>
                <w:sz w:val="24"/>
                <w:szCs w:val="24"/>
                <w:lang w:eastAsia="ru-RU"/>
              </w:rPr>
              <w:t>АХОВ</w:t>
            </w:r>
          </w:p>
        </w:tc>
        <w:tc>
          <w:tcPr>
            <w:tcW w:w="0" w:type="auto"/>
            <w:gridSpan w:val="4"/>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bCs/>
                <w:color w:val="000000"/>
                <w:sz w:val="24"/>
                <w:szCs w:val="24"/>
                <w:lang w:eastAsia="ru-RU"/>
              </w:rPr>
              <w:t>Взрывопожароопасные вещества</w:t>
            </w:r>
          </w:p>
        </w:tc>
      </w:tr>
      <w:tr w:rsidR="00FE5C1C" w:rsidRPr="0003762E" w:rsidTr="0003762E">
        <w:trPr>
          <w:trHeight w:val="109"/>
          <w:tblHeader/>
          <w:jc w:val="center"/>
        </w:trPr>
        <w:tc>
          <w:tcPr>
            <w:tcW w:w="0" w:type="auto"/>
            <w:vMerge/>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0" w:type="auto"/>
            <w:vMerge w:val="restart"/>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Радиус зоны поражения,</w:t>
            </w:r>
          </w:p>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км</w:t>
            </w:r>
          </w:p>
        </w:tc>
        <w:tc>
          <w:tcPr>
            <w:tcW w:w="0" w:type="auto"/>
            <w:vMerge w:val="restart"/>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Площадь зоны поражения,</w:t>
            </w:r>
          </w:p>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км²</w:t>
            </w:r>
          </w:p>
        </w:tc>
        <w:tc>
          <w:tcPr>
            <w:tcW w:w="0" w:type="auto"/>
            <w:gridSpan w:val="2"/>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Радиус зоны поражения, м</w:t>
            </w:r>
          </w:p>
        </w:tc>
        <w:tc>
          <w:tcPr>
            <w:tcW w:w="0" w:type="auto"/>
            <w:gridSpan w:val="2"/>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Площадь зоны поражения, м²</w:t>
            </w:r>
          </w:p>
        </w:tc>
      </w:tr>
      <w:tr w:rsidR="00FE5C1C" w:rsidRPr="0003762E" w:rsidTr="0003762E">
        <w:trPr>
          <w:trHeight w:val="752"/>
          <w:tblHeader/>
          <w:jc w:val="center"/>
        </w:trPr>
        <w:tc>
          <w:tcPr>
            <w:tcW w:w="0" w:type="auto"/>
            <w:vMerge/>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0" w:type="auto"/>
            <w:vMerge/>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0" w:type="auto"/>
            <w:vMerge/>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03762E">
              <w:rPr>
                <w:rFonts w:ascii="Times New Roman" w:eastAsia="Times New Roman" w:hAnsi="Times New Roman" w:cs="Times New Roman"/>
                <w:color w:val="000000"/>
                <w:sz w:val="24"/>
                <w:szCs w:val="24"/>
                <w:lang w:eastAsia="ru-RU"/>
              </w:rPr>
              <w:t>расте-кания</w:t>
            </w:r>
            <w:proofErr w:type="spellEnd"/>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03762E">
              <w:rPr>
                <w:rFonts w:ascii="Times New Roman" w:eastAsia="Times New Roman" w:hAnsi="Times New Roman" w:cs="Times New Roman"/>
                <w:color w:val="000000"/>
                <w:sz w:val="24"/>
                <w:szCs w:val="24"/>
                <w:lang w:eastAsia="ru-RU"/>
              </w:rPr>
              <w:t>возго-рания</w:t>
            </w:r>
            <w:proofErr w:type="spellEnd"/>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03762E">
              <w:rPr>
                <w:rFonts w:ascii="Times New Roman" w:eastAsia="Times New Roman" w:hAnsi="Times New Roman" w:cs="Times New Roman"/>
                <w:color w:val="000000"/>
                <w:sz w:val="24"/>
                <w:szCs w:val="24"/>
                <w:lang w:eastAsia="ru-RU"/>
              </w:rPr>
              <w:t>расте-кания</w:t>
            </w:r>
            <w:proofErr w:type="spellEnd"/>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03762E">
              <w:rPr>
                <w:rFonts w:ascii="Times New Roman" w:eastAsia="Times New Roman" w:hAnsi="Times New Roman" w:cs="Times New Roman"/>
                <w:color w:val="000000"/>
                <w:sz w:val="24"/>
                <w:szCs w:val="24"/>
                <w:lang w:eastAsia="ru-RU"/>
              </w:rPr>
              <w:t>возго-рания</w:t>
            </w:r>
            <w:proofErr w:type="spellEnd"/>
          </w:p>
        </w:tc>
      </w:tr>
      <w:tr w:rsidR="00FE5C1C" w:rsidRPr="0003762E" w:rsidTr="0003762E">
        <w:trPr>
          <w:trHeight w:val="85"/>
          <w:jc w:val="center"/>
        </w:trPr>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Аммиак</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0,8</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0,25</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r>
      <w:tr w:rsidR="00FE5C1C" w:rsidRPr="0003762E" w:rsidTr="0003762E">
        <w:trPr>
          <w:trHeight w:val="203"/>
          <w:jc w:val="center"/>
        </w:trPr>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Хлор</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1,6</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1,00</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r>
      <w:tr w:rsidR="00FE5C1C" w:rsidRPr="0003762E" w:rsidTr="0003762E">
        <w:trPr>
          <w:trHeight w:val="179"/>
          <w:jc w:val="center"/>
        </w:trPr>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Бензин</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10</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40</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320</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5000</w:t>
            </w:r>
          </w:p>
        </w:tc>
      </w:tr>
      <w:tr w:rsidR="00FE5C1C" w:rsidRPr="0003762E" w:rsidTr="0003762E">
        <w:trPr>
          <w:trHeight w:val="85"/>
          <w:jc w:val="center"/>
        </w:trPr>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03762E">
              <w:rPr>
                <w:rFonts w:ascii="Times New Roman" w:eastAsia="Times New Roman" w:hAnsi="Times New Roman" w:cs="Times New Roman"/>
                <w:color w:val="000000"/>
                <w:sz w:val="24"/>
                <w:szCs w:val="24"/>
                <w:lang w:eastAsia="ru-RU"/>
              </w:rPr>
              <w:t>Диз</w:t>
            </w:r>
            <w:proofErr w:type="spellEnd"/>
            <w:r w:rsidRPr="0003762E">
              <w:rPr>
                <w:rFonts w:ascii="Times New Roman" w:eastAsia="Times New Roman" w:hAnsi="Times New Roman" w:cs="Times New Roman"/>
                <w:color w:val="000000"/>
                <w:sz w:val="24"/>
                <w:szCs w:val="24"/>
                <w:lang w:eastAsia="ru-RU"/>
              </w:rPr>
              <w:t xml:space="preserve">. </w:t>
            </w:r>
            <w:r w:rsidR="00507375" w:rsidRPr="0003762E">
              <w:rPr>
                <w:rFonts w:ascii="Times New Roman" w:eastAsia="Times New Roman" w:hAnsi="Times New Roman" w:cs="Times New Roman"/>
                <w:color w:val="000000"/>
                <w:sz w:val="24"/>
                <w:szCs w:val="24"/>
                <w:lang w:eastAsia="ru-RU"/>
              </w:rPr>
              <w:t>Т</w:t>
            </w:r>
            <w:r w:rsidRPr="0003762E">
              <w:rPr>
                <w:rFonts w:ascii="Times New Roman" w:eastAsia="Times New Roman" w:hAnsi="Times New Roman" w:cs="Times New Roman"/>
                <w:color w:val="000000"/>
                <w:sz w:val="24"/>
                <w:szCs w:val="24"/>
                <w:lang w:eastAsia="ru-RU"/>
              </w:rPr>
              <w:t>опливо</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45</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140</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6400</w:t>
            </w:r>
          </w:p>
        </w:tc>
        <w:tc>
          <w:tcPr>
            <w:tcW w:w="0" w:type="auto"/>
            <w:shd w:val="clear" w:color="auto" w:fill="auto"/>
            <w:vAlign w:val="center"/>
          </w:tcPr>
          <w:p w:rsidR="00FE5C1C" w:rsidRPr="0003762E" w:rsidRDefault="00FE5C1C" w:rsidP="0003762E">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61600</w:t>
            </w:r>
          </w:p>
        </w:tc>
      </w:tr>
    </w:tbl>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Так же возможны возникновение пожаров в жилом и общественном секторах. </w:t>
      </w:r>
      <w:r w:rsidRPr="00FE5C1C">
        <w:rPr>
          <w:rFonts w:ascii="Times New Roman" w:eastAsia="Times New Roman" w:hAnsi="Times New Roman" w:cs="Times New Roman"/>
          <w:kern w:val="1"/>
          <w:sz w:val="28"/>
          <w:szCs w:val="28"/>
          <w:lang w:eastAsia="ru-RU"/>
        </w:rPr>
        <w:t>Пожары в зданиях и сооружениях представляют собой неконтролируемый процесс горения строений, причиняющий материальный ущерб, вред жизни и здоровью граждан, интересам общества и государства. Наибольшее количество пожаров в России происходит в жилом секторе.</w:t>
      </w:r>
    </w:p>
    <w:p w:rsidR="00FE5C1C" w:rsidRPr="00FE5C1C" w:rsidRDefault="00FE5C1C" w:rsidP="00FE5C1C">
      <w:pPr>
        <w:widowControl w:val="0"/>
        <w:suppressAutoHyphens/>
        <w:spacing w:after="0" w:line="240" w:lineRule="auto"/>
        <w:ind w:firstLine="851"/>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Опасность пожаров чаще всего связана с человеческим фактором, неисправностью и износом оборудования, нарушениями технологии на производстве, в том числе при использовании легковоспламеняющихся, горючих и взрывчатых веществ.</w:t>
      </w:r>
    </w:p>
    <w:p w:rsidR="00FE5C1C" w:rsidRPr="001F3168" w:rsidRDefault="00FE5C1C" w:rsidP="001F3168">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Возможно проведение террористических актов. Объектами террористических актов могут быть транспортные средства, объекты транспорта, потенциально опасные промышленные объекты, гидротехнические сооружения, системы водоснабжения; места массового скопления людей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общественные, торговые и жилые здания, спортивные сооружения, концертные и выставочные залы; предприятия по производству пищевых и мясомолочных продуктов, </w:t>
      </w:r>
      <w:bookmarkStart w:id="20" w:name="_Toc26625343"/>
      <w:r w:rsidR="001F3168">
        <w:rPr>
          <w:rFonts w:ascii="Times New Roman" w:eastAsia="Lucida Sans Unicode" w:hAnsi="Times New Roman" w:cs="Times New Roman"/>
          <w:kern w:val="1"/>
          <w:sz w:val="28"/>
          <w:szCs w:val="28"/>
          <w:lang w:eastAsia="ru-RU"/>
        </w:rPr>
        <w:t>системы связи, управления и пр.</w:t>
      </w: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Мероприятия при угрозе возникновении террористических актов</w:t>
      </w:r>
      <w:bookmarkEnd w:id="20"/>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современных условиях, как один из основных факторов возникновения кризисных ситуаций может рассматриваться терроризм.</w:t>
      </w:r>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Терроризм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сложное, многоплановое явление, имеющее социальную природу и, как правило, политическую направленность. Он порожден социальными противоречиями и при их обострении проявляет тенденцию к усилению.</w:t>
      </w:r>
    </w:p>
    <w:p w:rsidR="00FE5C1C" w:rsidRPr="00FE5C1C" w:rsidRDefault="00FE5C1C" w:rsidP="00FE5C1C">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Для совершения террористических актов могут использоваться следующие средства: взрывчатые и горючие вещества, ядерные заряды, радиоактивные вещества, отравляющие вещества, биологические агенты, излучатели электромагнитных импульсов.</w:t>
      </w:r>
    </w:p>
    <w:p w:rsidR="00FE5C1C" w:rsidRPr="00FE5C1C" w:rsidRDefault="00FE5C1C" w:rsidP="00FE5C1C">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При этом объектами террористических актов могут быть транспортные </w:t>
      </w:r>
      <w:r w:rsidRPr="00FE5C1C">
        <w:rPr>
          <w:rFonts w:ascii="Times New Roman" w:eastAsia="Lucida Sans Unicode" w:hAnsi="Times New Roman" w:cs="Times New Roman"/>
          <w:kern w:val="1"/>
          <w:sz w:val="28"/>
          <w:szCs w:val="28"/>
          <w:lang w:eastAsia="ru-RU"/>
        </w:rPr>
        <w:lastRenderedPageBreak/>
        <w:t xml:space="preserve">средства, объекты транспорта, потенциально опасные промышленные объекты, гидротехнические сооружения, системы водоснабжения; места массового скопления людей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общественные, торговые и жилые здания, спортивные сооружения, концертные и выставочные залы; предприятия по производству пищевых и мясомолочных продуктов, системы связи, управления и пр.</w:t>
      </w:r>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Основными задачами органов управления ГОЧС по защите населения при террористических актах являются:</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постоянный анализ и прогноз опасностей, связанных с терроризмом, принятие эффективных мер по предупреждению чрезвычайных ситуаций, вызываемых террористической деятельностью;</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осуществление комплекса организационных и инженерно-технических мероприятий по защите потенциально опасных объектов и населения от терроризма;</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поддержание в готовности сил и средств к локализации и ликвидации последствий террористических актов.</w:t>
      </w:r>
    </w:p>
    <w:p w:rsidR="00FE5C1C" w:rsidRPr="00FE5C1C" w:rsidRDefault="00FE5C1C" w:rsidP="00FE5C1C">
      <w:pPr>
        <w:widowControl w:val="0"/>
        <w:tabs>
          <w:tab w:val="left" w:pos="1134"/>
        </w:tabs>
        <w:suppressAutoHyphens/>
        <w:spacing w:after="0" w:line="240" w:lineRule="auto"/>
        <w:ind w:firstLine="720"/>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ходе ликвидации последствий террористических актов особое внимание должно уделяться вопросам оказания помощи пострадавшим, смягчения последствий воздействия поражающих факторов. Основными видами аварийно-спасательных и других неотложных работ в этих условиях являются:</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разведка зоны чрезвычайной ситуации (состояние зданий, территории, маршрутов выдвижения сил и средств, определение границ зоны чрезвычайной ситуации).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ввод сил и средств аварийно-спасательных служб, аварийно-спасательных формирований в зону чрезвычайной ситуации;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проведение аварийно-спасательных и других неотложных работ;</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эвакуация пострадавших и материальных ценностей;</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организация оповещения, управления и связи;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обеспечение общественного порядка;</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работа с родственниками пострадавших;</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разборка завалов, расчистка местности, рекультивация территории (при необходимости).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целом организация аварийно-спасательных работ при крупномасштабных последствиях террористических актов аналогична организации подобных работ при ликвидации крупных природных и техногенных чрезвычайных ситуаций.</w:t>
      </w:r>
    </w:p>
    <w:p w:rsidR="007467FB" w:rsidRPr="00FE5C1C" w:rsidRDefault="00FE5C1C" w:rsidP="00D4316B">
      <w:pPr>
        <w:widowControl w:val="0"/>
        <w:suppressAutoHyphens/>
        <w:spacing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Порядок установления уровней террористической опасности и меры по обеспечению безопасности личности, общества и государства определяются Президентом Российской Федерации.</w:t>
      </w:r>
    </w:p>
    <w:p w:rsidR="007467FB" w:rsidRDefault="007467FB" w:rsidP="007467FB">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возможных источников ЧС биолого-социального характера</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val="x-none" w:eastAsia="ru-RU"/>
        </w:rPr>
        <w:t>В качестве биолого-социальных чрезвычайных ситуаций на территории</w:t>
      </w:r>
      <w:r w:rsidRPr="00FE5C1C">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 сельского поселения</w:t>
      </w:r>
      <w:r w:rsidRPr="00FE5C1C">
        <w:rPr>
          <w:rFonts w:ascii="Times New Roman" w:eastAsia="Times New Roman" w:hAnsi="Times New Roman" w:cs="Times New Roman"/>
          <w:sz w:val="28"/>
          <w:szCs w:val="28"/>
          <w:lang w:val="x-none" w:eastAsia="ru-RU"/>
        </w:rPr>
        <w:t xml:space="preserve"> рассматриваются:</w:t>
      </w:r>
    </w:p>
    <w:p w:rsidR="00FE5C1C" w:rsidRPr="00FE5C1C" w:rsidRDefault="001F3168"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особо опасные острые инфекционные болезни сельскохозяйственных</w:t>
      </w:r>
      <w:r w:rsidR="00FE5C1C" w:rsidRPr="00FE5C1C">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животных, в том числе:</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бешенство, источники: дикие плотоядные (лисицы);</w:t>
      </w:r>
    </w:p>
    <w:p w:rsidR="00FE5C1C" w:rsidRPr="00FE5C1C" w:rsidRDefault="001F3168" w:rsidP="00D4316B">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сибирская язва, источники: больные животные, неизвестные</w:t>
      </w:r>
      <w:r w:rsidR="00FE5C1C" w:rsidRPr="00FE5C1C">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сибиреязвенные захоронения</w:t>
      </w:r>
      <w:r w:rsidR="00FE5C1C" w:rsidRPr="00FE5C1C">
        <w:rPr>
          <w:rFonts w:ascii="Times New Roman" w:eastAsia="Times New Roman" w:hAnsi="Times New Roman" w:cs="Times New Roman"/>
          <w:sz w:val="28"/>
          <w:szCs w:val="28"/>
          <w:lang w:eastAsia="ru-RU"/>
        </w:rPr>
        <w:t xml:space="preserve">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lastRenderedPageBreak/>
        <w:t xml:space="preserve">- </w:t>
      </w:r>
      <w:r w:rsidRPr="00FE5C1C">
        <w:rPr>
          <w:rFonts w:ascii="Times New Roman" w:eastAsia="Times New Roman" w:hAnsi="Times New Roman" w:cs="Times New Roman"/>
          <w:sz w:val="28"/>
          <w:szCs w:val="28"/>
          <w:lang w:val="x-none" w:eastAsia="ru-RU"/>
        </w:rPr>
        <w:t>лептоспироз, чума свиней, птичий грипп;</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Р</w:t>
      </w:r>
      <w:r w:rsidRPr="00FE5C1C">
        <w:rPr>
          <w:rFonts w:ascii="Times New Roman" w:eastAsia="Times New Roman" w:hAnsi="Times New Roman" w:cs="Times New Roman"/>
          <w:sz w:val="28"/>
          <w:szCs w:val="28"/>
          <w:lang w:val="x-none" w:eastAsia="ru-RU"/>
        </w:rPr>
        <w:t>иски возникновения инфекционной заболеваемости людей:</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геморрагическая лихорадка с почечным синдромом (ГЛПС),</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источники: мышевидные грызуны (мыши, полевки, мелкие хомячки), туляремия источники: грызуны и зайцеобразные;</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 xml:space="preserve">иксодовый клещевой </w:t>
      </w:r>
      <w:proofErr w:type="spellStart"/>
      <w:r w:rsidRPr="00FE5C1C">
        <w:rPr>
          <w:rFonts w:ascii="Times New Roman" w:eastAsia="Times New Roman" w:hAnsi="Times New Roman" w:cs="Times New Roman"/>
          <w:sz w:val="28"/>
          <w:szCs w:val="28"/>
          <w:lang w:val="x-none" w:eastAsia="ru-RU"/>
        </w:rPr>
        <w:t>боррелиоз</w:t>
      </w:r>
      <w:proofErr w:type="spellEnd"/>
      <w:r w:rsidRPr="00FE5C1C">
        <w:rPr>
          <w:rFonts w:ascii="Times New Roman" w:eastAsia="Times New Roman" w:hAnsi="Times New Roman" w:cs="Times New Roman"/>
          <w:sz w:val="28"/>
          <w:szCs w:val="28"/>
          <w:lang w:val="x-none" w:eastAsia="ru-RU"/>
        </w:rPr>
        <w:t xml:space="preserve"> (болезнь Лайма)</w:t>
      </w:r>
      <w:r w:rsidRPr="00FE5C1C">
        <w:rPr>
          <w:rFonts w:ascii="Times New Roman" w:eastAsia="Times New Roman" w:hAnsi="Times New Roman" w:cs="Times New Roman"/>
          <w:sz w:val="28"/>
          <w:szCs w:val="28"/>
          <w:lang w:eastAsia="ru-RU"/>
        </w:rPr>
        <w:t>,</w:t>
      </w:r>
      <w:r w:rsidRPr="00FE5C1C">
        <w:rPr>
          <w:rFonts w:ascii="Times New Roman" w:eastAsia="Times New Roman" w:hAnsi="Times New Roman" w:cs="Times New Roman"/>
          <w:sz w:val="28"/>
          <w:szCs w:val="28"/>
          <w:lang w:val="x-none" w:eastAsia="ru-RU"/>
        </w:rPr>
        <w:t xml:space="preserve"> источники:</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мышевидные грызуны (мыши, полевки, мелкие хомячки);</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сибирская язва (</w:t>
      </w:r>
      <w:proofErr w:type="spellStart"/>
      <w:r w:rsidRPr="00FE5C1C">
        <w:rPr>
          <w:rFonts w:ascii="Times New Roman" w:eastAsia="Times New Roman" w:hAnsi="Times New Roman" w:cs="Times New Roman"/>
          <w:sz w:val="28"/>
          <w:szCs w:val="28"/>
          <w:lang w:val="x-none" w:eastAsia="ru-RU"/>
        </w:rPr>
        <w:t>Anthrax</w:t>
      </w:r>
      <w:proofErr w:type="spellEnd"/>
      <w:r w:rsidRPr="00FE5C1C">
        <w:rPr>
          <w:rFonts w:ascii="Times New Roman" w:eastAsia="Times New Roman" w:hAnsi="Times New Roman" w:cs="Times New Roman"/>
          <w:sz w:val="28"/>
          <w:szCs w:val="28"/>
          <w:lang w:val="x-none" w:eastAsia="ru-RU"/>
        </w:rPr>
        <w:t>)</w:t>
      </w:r>
      <w:r w:rsidRPr="00FE5C1C">
        <w:rPr>
          <w:rFonts w:ascii="Times New Roman" w:eastAsia="Times New Roman" w:hAnsi="Times New Roman" w:cs="Times New Roman"/>
          <w:sz w:val="28"/>
          <w:szCs w:val="28"/>
          <w:lang w:eastAsia="ru-RU"/>
        </w:rPr>
        <w:t>,</w:t>
      </w:r>
      <w:r w:rsidRPr="00FE5C1C">
        <w:rPr>
          <w:rFonts w:ascii="Times New Roman" w:eastAsia="Times New Roman" w:hAnsi="Times New Roman" w:cs="Times New Roman"/>
          <w:sz w:val="28"/>
          <w:szCs w:val="28"/>
          <w:lang w:val="x-none" w:eastAsia="ru-RU"/>
        </w:rPr>
        <w:t xml:space="preserve"> источники: с/х животные (КРС И МРС,</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лошади, верблюды, свиньи), больные сибирской язвой</w:t>
      </w:r>
      <w:r w:rsidRPr="00FE5C1C">
        <w:rPr>
          <w:rFonts w:ascii="Times New Roman" w:eastAsia="Times New Roman" w:hAnsi="Times New Roman" w:cs="Times New Roman"/>
          <w:sz w:val="28"/>
          <w:szCs w:val="28"/>
          <w:lang w:eastAsia="ru-RU"/>
        </w:rPr>
        <w:t xml:space="preserve">.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val="x-none" w:eastAsia="ru-RU"/>
        </w:rPr>
        <w:t>Источниками ЧС биолого-социального характера могут быть</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 xml:space="preserve">биологически опасные объекты (скотомогильники, ямы </w:t>
      </w:r>
      <w:proofErr w:type="spellStart"/>
      <w:r w:rsidRPr="00FE5C1C">
        <w:rPr>
          <w:rFonts w:ascii="Times New Roman" w:eastAsia="Times New Roman" w:hAnsi="Times New Roman" w:cs="Times New Roman"/>
          <w:sz w:val="28"/>
          <w:szCs w:val="28"/>
          <w:lang w:val="x-none" w:eastAsia="ru-RU"/>
        </w:rPr>
        <w:t>Беккари</w:t>
      </w:r>
      <w:proofErr w:type="spellEnd"/>
      <w:r w:rsidRPr="00FE5C1C">
        <w:rPr>
          <w:rFonts w:ascii="Times New Roman" w:eastAsia="Times New Roman" w:hAnsi="Times New Roman" w:cs="Times New Roman"/>
          <w:sz w:val="28"/>
          <w:szCs w:val="28"/>
          <w:lang w:val="x-none" w:eastAsia="ru-RU"/>
        </w:rPr>
        <w:t xml:space="preserve"> и др.), а</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также природные очаги инфекционных болезней</w:t>
      </w:r>
      <w:r w:rsidRPr="00FE5C1C">
        <w:rPr>
          <w:rFonts w:ascii="Times New Roman" w:eastAsia="Times New Roman" w:hAnsi="Times New Roman" w:cs="Times New Roman"/>
          <w:sz w:val="28"/>
          <w:szCs w:val="28"/>
          <w:lang w:eastAsia="ru-RU"/>
        </w:rPr>
        <w:t>.</w:t>
      </w:r>
    </w:p>
    <w:p w:rsidR="000636E8" w:rsidRDefault="00FE5C1C" w:rsidP="001F3168">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Характерным для биологических </w:t>
      </w:r>
      <w:r w:rsidRPr="00FE5C1C">
        <w:rPr>
          <w:rFonts w:ascii="Times New Roman" w:eastAsia="Lucida Sans Unicode" w:hAnsi="Times New Roman" w:cs="Times New Roman"/>
          <w:color w:val="000000"/>
          <w:kern w:val="1"/>
          <w:sz w:val="28"/>
          <w:szCs w:val="28"/>
          <w:lang w:eastAsia="ru-RU"/>
        </w:rPr>
        <w:t>ЧС</w:t>
      </w:r>
      <w:r w:rsidRPr="00FE5C1C">
        <w:rPr>
          <w:rFonts w:ascii="Times New Roman" w:eastAsia="Lucida Sans Unicode" w:hAnsi="Times New Roman" w:cs="Times New Roman"/>
          <w:kern w:val="1"/>
          <w:sz w:val="28"/>
          <w:szCs w:val="28"/>
          <w:lang w:eastAsia="ru-RU"/>
        </w:rPr>
        <w:t xml:space="preserve"> является длительное время развития, наличие скрытого периода в проявлении поражений, стойкий характер и отсутствие четких границ возникших очагов заражения, трудность обнаружения и иденти</w:t>
      </w:r>
      <w:r w:rsidR="001F3168">
        <w:rPr>
          <w:rFonts w:ascii="Times New Roman" w:eastAsia="Lucida Sans Unicode" w:hAnsi="Times New Roman" w:cs="Times New Roman"/>
          <w:kern w:val="1"/>
          <w:sz w:val="28"/>
          <w:szCs w:val="28"/>
          <w:lang w:eastAsia="ru-RU"/>
        </w:rPr>
        <w:t xml:space="preserve">фикации возбудителя (токсина). </w:t>
      </w:r>
    </w:p>
    <w:p w:rsidR="001F3168" w:rsidRPr="001F3168" w:rsidRDefault="001F3168" w:rsidP="00D4316B">
      <w:pPr>
        <w:widowControl w:val="0"/>
        <w:suppressAutoHyphens/>
        <w:spacing w:line="240" w:lineRule="auto"/>
        <w:ind w:firstLine="70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 xml:space="preserve">На территории сельского поселения нет скотомогильников и ям </w:t>
      </w:r>
      <w:proofErr w:type="spellStart"/>
      <w:r>
        <w:rPr>
          <w:rFonts w:ascii="Times New Roman" w:eastAsia="Lucida Sans Unicode" w:hAnsi="Times New Roman" w:cs="Times New Roman"/>
          <w:kern w:val="1"/>
          <w:sz w:val="28"/>
          <w:szCs w:val="28"/>
          <w:lang w:eastAsia="ru-RU"/>
        </w:rPr>
        <w:t>Беккарей</w:t>
      </w:r>
      <w:proofErr w:type="spellEnd"/>
      <w:r>
        <w:rPr>
          <w:rFonts w:ascii="Times New Roman" w:eastAsia="Lucida Sans Unicode" w:hAnsi="Times New Roman" w:cs="Times New Roman"/>
          <w:kern w:val="1"/>
          <w:sz w:val="28"/>
          <w:szCs w:val="28"/>
          <w:lang w:eastAsia="ru-RU"/>
        </w:rPr>
        <w:t>.</w:t>
      </w:r>
    </w:p>
    <w:p w:rsidR="007467FB" w:rsidRDefault="007467FB" w:rsidP="007467FB">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мероприятий по обеспечению пожарной безопасности</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Мероприятия по предотвращению распространения природных пожаров на территорию населенного пункта:</w:t>
      </w:r>
    </w:p>
    <w:p w:rsidR="000636E8" w:rsidRPr="000636E8" w:rsidRDefault="000636E8" w:rsidP="00AB21BA">
      <w:pPr>
        <w:widowControl w:val="0"/>
        <w:numPr>
          <w:ilvl w:val="0"/>
          <w:numId w:val="11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 xml:space="preserve">обустройство противопожарных разрывов и минерализованных полос между природными территориями и территорией населенного пункта (меры пожарной безопасности на территории должны быть соблюдены в соответствии со ст. </w:t>
      </w:r>
      <w:hyperlink r:id="rId12" w:history="1">
        <w:r w:rsidRPr="000636E8">
          <w:rPr>
            <w:rFonts w:ascii="Times New Roman" w:eastAsia="Times New Roman" w:hAnsi="Times New Roman" w:cs="Times New Roman"/>
            <w:color w:val="000000"/>
            <w:sz w:val="28"/>
            <w:szCs w:val="28"/>
            <w:lang w:eastAsia="ru-RU"/>
          </w:rPr>
          <w:t>1</w:t>
        </w:r>
      </w:hyperlink>
      <w:r w:rsidRPr="000636E8">
        <w:rPr>
          <w:rFonts w:ascii="Times New Roman" w:eastAsia="Times New Roman" w:hAnsi="Times New Roman" w:cs="Times New Roman"/>
          <w:color w:val="000000"/>
          <w:sz w:val="28"/>
          <w:szCs w:val="28"/>
          <w:lang w:eastAsia="ru-RU"/>
        </w:rPr>
        <w:t xml:space="preserve">, </w:t>
      </w:r>
      <w:hyperlink r:id="rId13" w:history="1">
        <w:r w:rsidRPr="000636E8">
          <w:rPr>
            <w:rFonts w:ascii="Times New Roman" w:eastAsia="Times New Roman" w:hAnsi="Times New Roman" w:cs="Times New Roman"/>
            <w:color w:val="000000"/>
            <w:sz w:val="28"/>
            <w:szCs w:val="28"/>
            <w:lang w:eastAsia="ru-RU"/>
          </w:rPr>
          <w:t>19</w:t>
        </w:r>
      </w:hyperlink>
      <w:r w:rsidRPr="000636E8">
        <w:rPr>
          <w:rFonts w:ascii="Times New Roman" w:eastAsia="Times New Roman" w:hAnsi="Times New Roman" w:cs="Times New Roman"/>
          <w:color w:val="000000"/>
          <w:sz w:val="28"/>
          <w:szCs w:val="28"/>
          <w:lang w:eastAsia="ru-RU"/>
        </w:rPr>
        <w:t xml:space="preserve">, </w:t>
      </w:r>
      <w:hyperlink r:id="rId14" w:history="1">
        <w:r w:rsidRPr="000636E8">
          <w:rPr>
            <w:rFonts w:ascii="Times New Roman" w:eastAsia="Times New Roman" w:hAnsi="Times New Roman" w:cs="Times New Roman"/>
            <w:color w:val="000000"/>
            <w:sz w:val="28"/>
            <w:szCs w:val="28"/>
            <w:lang w:eastAsia="ru-RU"/>
          </w:rPr>
          <w:t>38</w:t>
        </w:r>
      </w:hyperlink>
      <w:r w:rsidRPr="000636E8">
        <w:rPr>
          <w:rFonts w:ascii="Times New Roman" w:eastAsia="Times New Roman" w:hAnsi="Times New Roman" w:cs="Times New Roman"/>
          <w:color w:val="000000"/>
          <w:sz w:val="28"/>
          <w:szCs w:val="28"/>
          <w:lang w:eastAsia="ru-RU"/>
        </w:rPr>
        <w:t xml:space="preserve"> Закона о пожарной безопасности, </w:t>
      </w:r>
      <w:hyperlink r:id="rId15" w:history="1">
        <w:r w:rsidRPr="000636E8">
          <w:rPr>
            <w:rFonts w:ascii="Times New Roman" w:eastAsia="Times New Roman" w:hAnsi="Times New Roman" w:cs="Times New Roman"/>
            <w:color w:val="000000"/>
            <w:sz w:val="28"/>
            <w:szCs w:val="28"/>
            <w:lang w:eastAsia="ru-RU"/>
          </w:rPr>
          <w:t>ст. 63</w:t>
        </w:r>
      </w:hyperlink>
      <w:r w:rsidRPr="000636E8">
        <w:rPr>
          <w:rFonts w:ascii="Times New Roman" w:eastAsia="Times New Roman" w:hAnsi="Times New Roman" w:cs="Times New Roman"/>
          <w:color w:val="000000"/>
          <w:sz w:val="28"/>
          <w:szCs w:val="28"/>
          <w:lang w:eastAsia="ru-RU"/>
        </w:rPr>
        <w:t xml:space="preserve"> Федерального закона от 22.07.2008г. №123-ФЗ </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Технический регламент о требованиях пожарной безопасности</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 xml:space="preserve"> пунктов 1, 11, 112 ППБ 01-03)</w:t>
      </w:r>
    </w:p>
    <w:p w:rsidR="000636E8" w:rsidRPr="000636E8" w:rsidRDefault="000636E8" w:rsidP="00AB21BA">
      <w:pPr>
        <w:widowControl w:val="0"/>
        <w:numPr>
          <w:ilvl w:val="0"/>
          <w:numId w:val="11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 xml:space="preserve">обустройство минерализованных полос вокруг пожароопасных объектов. </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Согласно </w:t>
      </w:r>
      <w:hyperlink r:id="rId16" w:anchor="/document/70170244/entry/1000" w:history="1">
        <w:r w:rsidRPr="000636E8">
          <w:rPr>
            <w:rFonts w:ascii="Times New Roman" w:eastAsia="Lucida Sans Unicode" w:hAnsi="Times New Roman" w:cs="Times New Roman"/>
            <w:color w:val="000000"/>
            <w:kern w:val="1"/>
            <w:sz w:val="28"/>
            <w:szCs w:val="28"/>
            <w:lang w:eastAsia="ru-RU"/>
          </w:rPr>
          <w:t>Правила</w:t>
        </w:r>
      </w:hyperlink>
      <w:r w:rsidRPr="000636E8">
        <w:rPr>
          <w:rFonts w:ascii="Times New Roman" w:eastAsia="Lucida Sans Unicode" w:hAnsi="Times New Roman" w:cs="Times New Roman"/>
          <w:color w:val="000000"/>
          <w:kern w:val="1"/>
          <w:sz w:val="28"/>
          <w:szCs w:val="28"/>
          <w:lang w:eastAsia="ru-RU"/>
        </w:rPr>
        <w:t xml:space="preserve">м противопожарного режима в Российской Федерации, утвержденные </w:t>
      </w:r>
      <w:hyperlink r:id="rId17" w:anchor="/document/70170244/entry/0" w:history="1">
        <w:r w:rsidRPr="000636E8">
          <w:rPr>
            <w:rFonts w:ascii="Times New Roman" w:eastAsia="Lucida Sans Unicode" w:hAnsi="Times New Roman" w:cs="Times New Roman"/>
            <w:color w:val="000000"/>
            <w:kern w:val="1"/>
            <w:sz w:val="28"/>
            <w:szCs w:val="28"/>
            <w:lang w:eastAsia="ru-RU"/>
          </w:rPr>
          <w:t>постановлением</w:t>
        </w:r>
      </w:hyperlink>
      <w:r w:rsidRPr="000636E8">
        <w:rPr>
          <w:rFonts w:ascii="Times New Roman" w:eastAsia="Lucida Sans Unicode" w:hAnsi="Times New Roman" w:cs="Times New Roman"/>
          <w:color w:val="000000"/>
          <w:kern w:val="1"/>
          <w:sz w:val="28"/>
          <w:szCs w:val="28"/>
          <w:lang w:eastAsia="ru-RU"/>
        </w:rPr>
        <w:t xml:space="preserve"> Правительства Российской Федерации от 25.04.2012 г. №390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 противопожарном режиме</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 xml:space="preserve">, а также </w:t>
      </w:r>
      <w:hyperlink r:id="rId18" w:anchor="/document/12154455/entry/1000" w:history="1">
        <w:r w:rsidRPr="000636E8">
          <w:rPr>
            <w:rFonts w:ascii="Times New Roman" w:eastAsia="Lucida Sans Unicode" w:hAnsi="Times New Roman" w:cs="Times New Roman"/>
            <w:color w:val="000000"/>
            <w:kern w:val="1"/>
            <w:sz w:val="28"/>
            <w:szCs w:val="28"/>
            <w:lang w:eastAsia="ru-RU"/>
          </w:rPr>
          <w:t>Правила</w:t>
        </w:r>
      </w:hyperlink>
      <w:r w:rsidRPr="000636E8">
        <w:rPr>
          <w:rFonts w:ascii="Times New Roman" w:eastAsia="Lucida Sans Unicode" w:hAnsi="Times New Roman" w:cs="Times New Roman"/>
          <w:color w:val="000000"/>
          <w:kern w:val="1"/>
          <w:sz w:val="28"/>
          <w:szCs w:val="28"/>
          <w:lang w:eastAsia="ru-RU"/>
        </w:rPr>
        <w:t xml:space="preserve">м пожарной безопасности в лесах, утвержденные </w:t>
      </w:r>
      <w:hyperlink r:id="rId19" w:anchor="/document/12154455/entry/0" w:history="1">
        <w:r w:rsidRPr="000636E8">
          <w:rPr>
            <w:rFonts w:ascii="Times New Roman" w:eastAsia="Lucida Sans Unicode" w:hAnsi="Times New Roman" w:cs="Times New Roman"/>
            <w:color w:val="000000"/>
            <w:kern w:val="1"/>
            <w:sz w:val="28"/>
            <w:szCs w:val="28"/>
            <w:lang w:eastAsia="ru-RU"/>
          </w:rPr>
          <w:t>постановлением</w:t>
        </w:r>
      </w:hyperlink>
      <w:r w:rsidRPr="000636E8">
        <w:rPr>
          <w:rFonts w:ascii="Times New Roman" w:eastAsia="Lucida Sans Unicode" w:hAnsi="Times New Roman" w:cs="Times New Roman"/>
          <w:color w:val="000000"/>
          <w:kern w:val="1"/>
          <w:sz w:val="28"/>
          <w:szCs w:val="28"/>
          <w:lang w:eastAsia="ru-RU"/>
        </w:rPr>
        <w:t xml:space="preserve"> Правительства Российской Федерации от 30.06.2017 г. №417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Об утверждении Правил пожарной безопасности в лесах</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 xml:space="preserve"> в период со дня схода снежного покрова до установления устойчивой дождливой осенней погоды или образования снежного покрова физические, юридические лица, а также иностранные граждане и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 Запрещается использовать противопожарные минерализованные полосы под строительство различных сооружений и подсобных строений, а также для складирования горючих материалов, мусора, отходов древесных, строительных и других горючих </w:t>
      </w:r>
      <w:r w:rsidRPr="000636E8">
        <w:rPr>
          <w:rFonts w:ascii="Times New Roman" w:eastAsia="Lucida Sans Unicode" w:hAnsi="Times New Roman" w:cs="Times New Roman"/>
          <w:color w:val="000000"/>
          <w:kern w:val="1"/>
          <w:sz w:val="28"/>
          <w:szCs w:val="28"/>
          <w:lang w:eastAsia="ru-RU"/>
        </w:rPr>
        <w:lastRenderedPageBreak/>
        <w:t>материалов.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0636E8" w:rsidRPr="000636E8" w:rsidRDefault="000636E8" w:rsidP="000636E8">
      <w:pPr>
        <w:widowControl w:val="0"/>
        <w:suppressAutoHyphens/>
        <w:spacing w:after="0" w:line="240" w:lineRule="auto"/>
        <w:ind w:firstLine="709"/>
        <w:jc w:val="center"/>
        <w:rPr>
          <w:rFonts w:ascii="Times New Roman" w:eastAsia="Lucida Sans Unicode" w:hAnsi="Times New Roman" w:cs="Times New Roman"/>
          <w:color w:val="000000"/>
          <w:kern w:val="1"/>
          <w:sz w:val="28"/>
          <w:szCs w:val="28"/>
          <w:u w:val="single"/>
          <w:lang w:eastAsia="ru-RU"/>
        </w:rPr>
      </w:pPr>
      <w:r w:rsidRPr="000636E8">
        <w:rPr>
          <w:rFonts w:ascii="Times New Roman" w:eastAsia="Lucida Sans Unicode" w:hAnsi="Times New Roman" w:cs="Times New Roman"/>
          <w:color w:val="000000"/>
          <w:kern w:val="1"/>
          <w:sz w:val="28"/>
          <w:szCs w:val="28"/>
          <w:u w:val="single"/>
          <w:lang w:eastAsia="ru-RU"/>
        </w:rPr>
        <w:t>Мероприятия по обеспечению пожарной безопасности в лесах</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Противопожарная профилактика на природных территориях предусматривает проведение комплекса мероприятий, направленных на предупреждение возникновения пожаров, ограничение их распространения и организационно-технические и другие мероприятия, обеспечивающие условия для успешной борьбы с пожарами и пожарную устойчивость лесов.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Предупреждение возникновения природных пожаров осуществляется посредством пропаганды и агитации, регулирования посещаемости природных территорий населением, государственного пожарного надзора в целях контроля за соблюдением правил пожарной безопасности, организационно-технических мероприятий, снижающих вероятность возникновения пожаров.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Ограничение распространения пожаров заключается в повышении </w:t>
      </w:r>
      <w:proofErr w:type="spellStart"/>
      <w:r w:rsidRPr="000636E8">
        <w:rPr>
          <w:rFonts w:ascii="Times New Roman" w:eastAsia="Lucida Sans Unicode" w:hAnsi="Times New Roman" w:cs="Times New Roman"/>
          <w:color w:val="000000"/>
          <w:kern w:val="1"/>
          <w:sz w:val="28"/>
          <w:szCs w:val="28"/>
          <w:lang w:eastAsia="ru-RU"/>
        </w:rPr>
        <w:t>пожароустойчивости</w:t>
      </w:r>
      <w:proofErr w:type="spellEnd"/>
      <w:r w:rsidRPr="000636E8">
        <w:rPr>
          <w:rFonts w:ascii="Times New Roman" w:eastAsia="Lucida Sans Unicode" w:hAnsi="Times New Roman" w:cs="Times New Roman"/>
          <w:color w:val="000000"/>
          <w:kern w:val="1"/>
          <w:sz w:val="28"/>
          <w:szCs w:val="28"/>
          <w:lang w:eastAsia="ru-RU"/>
        </w:rPr>
        <w:t xml:space="preserve"> насаждений (естественного и искусственного происхождения) за счет регулирования состава древостоев, очистки их от захламленности, противопожарного обустройства территорий, включающего создание системы противопожарных барьеров, сети дорог и водоемов, а также в контролируемом выжигании территорий. </w:t>
      </w:r>
    </w:p>
    <w:p w:rsidR="000636E8" w:rsidRPr="000636E8" w:rsidRDefault="000636E8" w:rsidP="000636E8">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Организационно-технические и другие мероприятия, повышающие пожарную устойчивость природных территорий, заключаются в подготовке местного населения к работам по предупреждению, обнаружению, тушению пожаров в поселении; строительству и ремонту противопожарных объектов; работе с органами власти, арендаторами и т.д.</w:t>
      </w:r>
    </w:p>
    <w:p w:rsidR="00FE263D" w:rsidRDefault="000636E8" w:rsidP="00FE263D">
      <w:pPr>
        <w:widowControl w:val="0"/>
        <w:tabs>
          <w:tab w:val="num" w:pos="325"/>
        </w:tabs>
        <w:suppressAutoHyphens/>
        <w:spacing w:after="0" w:line="240" w:lineRule="auto"/>
        <w:ind w:firstLine="709"/>
        <w:jc w:val="both"/>
        <w:rPr>
          <w:rFonts w:ascii="Times New Roman" w:eastAsia="Calibri" w:hAnsi="Times New Roman" w:cs="Times New Roman"/>
          <w:kern w:val="1"/>
          <w:sz w:val="28"/>
          <w:szCs w:val="28"/>
          <w:lang w:eastAsia="ru-RU"/>
        </w:rPr>
      </w:pPr>
      <w:r w:rsidRPr="000636E8">
        <w:rPr>
          <w:rFonts w:ascii="Times New Roman" w:eastAsia="Calibri" w:hAnsi="Times New Roman" w:cs="Times New Roman"/>
          <w:kern w:val="1"/>
          <w:sz w:val="28"/>
          <w:szCs w:val="28"/>
          <w:lang w:eastAsia="ru-RU"/>
        </w:rPr>
        <w:t>Организация руководства работами по тушению лесных пожаров осуществляется в соответствии с Планом тушения лесного пожара (Приказ МПР и экологии РФ №313 от 8.07.2014г. «Об утверждении Правил тушения лесных пожаров»).</w:t>
      </w:r>
      <w:bookmarkStart w:id="21" w:name="_Toc81566930"/>
    </w:p>
    <w:p w:rsidR="00FE263D" w:rsidRPr="00FE263D" w:rsidRDefault="00FE263D" w:rsidP="00D4316B">
      <w:pPr>
        <w:widowControl w:val="0"/>
        <w:tabs>
          <w:tab w:val="num" w:pos="325"/>
        </w:tabs>
        <w:suppressAutoHyphens/>
        <w:spacing w:before="240" w:after="0" w:line="240" w:lineRule="auto"/>
        <w:ind w:firstLine="709"/>
        <w:jc w:val="center"/>
        <w:rPr>
          <w:rFonts w:ascii="Times New Roman" w:eastAsia="Calibri" w:hAnsi="Times New Roman" w:cs="Times New Roman"/>
          <w:kern w:val="1"/>
          <w:sz w:val="28"/>
          <w:szCs w:val="28"/>
          <w:lang w:eastAsia="ru-RU"/>
        </w:rPr>
      </w:pPr>
      <w:r w:rsidRPr="00FE263D">
        <w:rPr>
          <w:rFonts w:ascii="Times New Roman" w:eastAsia="Times New Roman" w:hAnsi="Times New Roman" w:cs="Times New Roman"/>
          <w:b/>
          <w:iCs/>
          <w:sz w:val="28"/>
          <w:szCs w:val="28"/>
          <w:lang w:val="x-none" w:eastAsia="x-none"/>
        </w:rPr>
        <w:t>Пункты и зоны охвата сетей мониторинга ЧС природного и техногенного характера</w:t>
      </w:r>
      <w:bookmarkEnd w:id="21"/>
    </w:p>
    <w:p w:rsidR="00FE263D" w:rsidRPr="00FE263D"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Мониторинг и прогноз событий гидрометеорологического характера осуществляется </w:t>
      </w:r>
      <w:r>
        <w:rPr>
          <w:rFonts w:ascii="Times New Roman" w:eastAsia="Lucida Sans Unicode" w:hAnsi="Times New Roman" w:cs="Times New Roman"/>
          <w:kern w:val="1"/>
          <w:sz w:val="28"/>
          <w:szCs w:val="28"/>
          <w:lang w:eastAsia="ru-RU"/>
        </w:rPr>
        <w:t>Краснодарским центром</w:t>
      </w:r>
      <w:r w:rsidRPr="00FE263D">
        <w:rPr>
          <w:rFonts w:ascii="Times New Roman" w:eastAsia="Lucida Sans Unicode" w:hAnsi="Times New Roman" w:cs="Times New Roman"/>
          <w:kern w:val="1"/>
          <w:sz w:val="28"/>
          <w:szCs w:val="28"/>
          <w:lang w:eastAsia="ru-RU"/>
        </w:rPr>
        <w:t xml:space="preserve"> по гидрометеорологии и мониторингу окружающей среды - филиа</w:t>
      </w:r>
      <w:r w:rsidR="00512E8C">
        <w:rPr>
          <w:rFonts w:ascii="Times New Roman" w:eastAsia="Lucida Sans Unicode" w:hAnsi="Times New Roman" w:cs="Times New Roman"/>
          <w:kern w:val="1"/>
          <w:sz w:val="28"/>
          <w:szCs w:val="28"/>
          <w:lang w:eastAsia="ru-RU"/>
        </w:rPr>
        <w:t>л ФГБУ "Северо-Кавказское УГМС"</w:t>
      </w:r>
      <w:r w:rsidRPr="00FE263D">
        <w:rPr>
          <w:rFonts w:ascii="Times New Roman" w:eastAsia="Lucida Sans Unicode" w:hAnsi="Times New Roman" w:cs="Times New Roman"/>
          <w:kern w:val="1"/>
          <w:sz w:val="28"/>
          <w:szCs w:val="28"/>
          <w:lang w:eastAsia="ru-RU"/>
        </w:rPr>
        <w:t xml:space="preserve">. </w:t>
      </w:r>
    </w:p>
    <w:p w:rsidR="00FE263D" w:rsidRPr="00FE263D"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Социально-гигиенический мониторинг и прогнозирование осуществляют территориальные органы санитарно-эпидемиологического надзора России.</w:t>
      </w:r>
    </w:p>
    <w:p w:rsidR="00FE263D" w:rsidRPr="00FE263D"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Мониторинг состояния техногенных объектов и прогноз аварийности осуществляют профильные министерства </w:t>
      </w:r>
      <w:r>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а также надзорные органы в составе органов исполнительной власти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а на предприятиях и в организациях - подразделения по промышленной безопасности предприятий и организаций.</w:t>
      </w:r>
      <w:bookmarkStart w:id="22" w:name="_Toc52282979"/>
    </w:p>
    <w:p w:rsidR="00FE263D" w:rsidRPr="00FE263D"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center"/>
        <w:rPr>
          <w:rFonts w:ascii="Times New Roman" w:eastAsia="Lucida Sans Unicode" w:hAnsi="Times New Roman" w:cs="Times New Roman"/>
          <w:kern w:val="1"/>
          <w:sz w:val="28"/>
          <w:szCs w:val="28"/>
          <w:u w:val="single"/>
          <w:lang w:eastAsia="ru-RU"/>
        </w:rPr>
      </w:pPr>
      <w:r w:rsidRPr="00FE263D">
        <w:rPr>
          <w:rFonts w:ascii="Times New Roman" w:eastAsia="Times New Roman" w:hAnsi="Times New Roman" w:cs="Times New Roman"/>
          <w:bCs/>
          <w:sz w:val="28"/>
          <w:szCs w:val="28"/>
          <w:u w:val="single"/>
          <w:lang w:eastAsia="x-none"/>
        </w:rPr>
        <w:t>Спасательные формирования</w:t>
      </w:r>
      <w:bookmarkEnd w:id="22"/>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 проведения работ по ликвидации чрезвычайных ситуаций и их последствий могут быть привлечены:</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пожарные части;</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штатные и нештатные аварийно-спасательные формирования;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персонал учреждений здравоохранения;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lastRenderedPageBreak/>
        <w:t>- персонал и техника других учреждений.</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Для проведения инженерных, аварийно-спасательных и восстановительных работ также может быть привлечена инженерная техника, предприятий и организаций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и муниципальных образований, входящих в состав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Предметом регулирования данного Закона является определение общих организационно-правовых и экономических основ создания и деятельности аварийно-спасательных служб и аварийно-спасательных формирований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xml:space="preserve">, порядка взаимодействия в этой области между органами государственной власти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органами местного самоуправления, а также предприятиями,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общественными объединениями, должностными лицами и гражданами на территории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основ государственной политики в области правовой и социальной защиты спасателей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других граждан, принимающих участие в ликвидации чрезвычайных ситуаций природного и техногенного характера, и членов их семей.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Силы ликвидации ЧС состоят из сил и средств постоянной готовности (штатные объектовые формирования и специальные подразделения организаций и учреждений), гражданских организаций гражданской обороны, подразделений войсковых частей.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Группировка сил и средств состоит из первого, второго эшелонов и усилий.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первый эшелон входят: силы и средства постоянной готовности, срок готовности до 30 минут.</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Во второй эшелон входят: силы и средства подразделений МЧС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ГУВД, войсковых подразделений. Срок готовности до 24 часов.</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Ввод сил ликвидации ЧС предусматривается по существующим дорогам. </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val="x-none" w:eastAsia="ru-RU"/>
        </w:rPr>
      </w:pPr>
      <w:r w:rsidRPr="00FE263D">
        <w:rPr>
          <w:rFonts w:ascii="Times New Roman" w:eastAsia="Lucida Sans Unicode" w:hAnsi="Times New Roman" w:cs="Times New Roman"/>
          <w:kern w:val="1"/>
          <w:sz w:val="28"/>
          <w:szCs w:val="28"/>
          <w:lang w:eastAsia="ru-RU"/>
        </w:rPr>
        <w:t xml:space="preserve">Территориальные нештатные аварийно-спасательных формирования создаются в соответствии с Приказом МЧС РФ №701 от 18.12.2014г. «Об утверждении Типового порядка создания нештатных формирований по обеспечению выполнения мероприятий по гражданской обороне», утвержденным Приказом МЧС России от 18.12.2014 г. №701. В соответствии с Федеральный закон от 01.05.2019 г. № 84-ФЗ “О внесении изменений в Федеральный закон "О гражданской обороне" организации, эксплуатирующие опасные производственные объекты I и II классов опасности, особо </w:t>
      </w:r>
      <w:proofErr w:type="spellStart"/>
      <w:r w:rsidRPr="00FE263D">
        <w:rPr>
          <w:rFonts w:ascii="Times New Roman" w:eastAsia="Lucida Sans Unicode" w:hAnsi="Times New Roman" w:cs="Times New Roman"/>
          <w:kern w:val="1"/>
          <w:sz w:val="28"/>
          <w:szCs w:val="28"/>
          <w:lang w:eastAsia="ru-RU"/>
        </w:rPr>
        <w:t>радиационно</w:t>
      </w:r>
      <w:proofErr w:type="spellEnd"/>
      <w:r w:rsidRPr="00FE263D">
        <w:rPr>
          <w:rFonts w:ascii="Times New Roman" w:eastAsia="Lucida Sans Unicode" w:hAnsi="Times New Roman" w:cs="Times New Roman"/>
          <w:kern w:val="1"/>
          <w:sz w:val="28"/>
          <w:szCs w:val="28"/>
          <w:lang w:eastAsia="ru-RU"/>
        </w:rPr>
        <w:t xml:space="preserve"> опасные и </w:t>
      </w:r>
      <w:proofErr w:type="spellStart"/>
      <w:r w:rsidRPr="00FE263D">
        <w:rPr>
          <w:rFonts w:ascii="Times New Roman" w:eastAsia="Lucida Sans Unicode" w:hAnsi="Times New Roman" w:cs="Times New Roman"/>
          <w:kern w:val="1"/>
          <w:sz w:val="28"/>
          <w:szCs w:val="28"/>
          <w:lang w:eastAsia="ru-RU"/>
        </w:rPr>
        <w:t>ядерно</w:t>
      </w:r>
      <w:proofErr w:type="spellEnd"/>
      <w:r w:rsidRPr="00FE263D">
        <w:rPr>
          <w:rFonts w:ascii="Times New Roman" w:eastAsia="Lucida Sans Unicode" w:hAnsi="Times New Roman" w:cs="Times New Roman"/>
          <w:kern w:val="1"/>
          <w:sz w:val="28"/>
          <w:szCs w:val="28"/>
          <w:lang w:eastAsia="ru-RU"/>
        </w:rPr>
        <w:t xml:space="preserve"> опасные производства и объекты, гидротехнические сооружения чрезвычайно высокой опасности и гидротехнические сооружения высокой опасности,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 создают и поддерживают в состоянии готовности нештатные аварийно-спасательные формирования.</w:t>
      </w:r>
    </w:p>
    <w:p w:rsid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Группировка сил и средств ликвидации ЧС создается решением комиссии по </w:t>
      </w:r>
      <w:r w:rsidRPr="00FE263D">
        <w:rPr>
          <w:rFonts w:ascii="Times New Roman" w:eastAsia="Lucida Sans Unicode" w:hAnsi="Times New Roman" w:cs="Times New Roman"/>
          <w:kern w:val="1"/>
          <w:sz w:val="28"/>
          <w:szCs w:val="28"/>
          <w:lang w:eastAsia="ru-RU"/>
        </w:rPr>
        <w:lastRenderedPageBreak/>
        <w:t xml:space="preserve">чрезвычайным ситуациям </w:t>
      </w:r>
      <w:r w:rsidR="001E175A">
        <w:rPr>
          <w:rFonts w:ascii="Times New Roman" w:eastAsia="Lucida Sans Unicode" w:hAnsi="Times New Roman" w:cs="Times New Roman"/>
          <w:kern w:val="1"/>
          <w:sz w:val="28"/>
          <w:szCs w:val="28"/>
          <w:lang w:eastAsia="ru-RU"/>
        </w:rPr>
        <w:t>Кавказского района</w:t>
      </w:r>
      <w:r w:rsidRPr="00FE263D">
        <w:rPr>
          <w:rFonts w:ascii="Times New Roman" w:eastAsia="Lucida Sans Unicode" w:hAnsi="Times New Roman" w:cs="Times New Roman"/>
          <w:kern w:val="1"/>
          <w:sz w:val="28"/>
          <w:szCs w:val="28"/>
          <w:lang w:eastAsia="ru-RU"/>
        </w:rPr>
        <w:t>. Состав и численность группировки определяется в каждом конкретном случае и зависит от характера и масштаба чрезвычайной ситуации.</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bookmarkStart w:id="23" w:name="_Toc445812708"/>
      <w:bookmarkStart w:id="24" w:name="_Toc26625346"/>
      <w:bookmarkStart w:id="25" w:name="_Toc52282980"/>
      <w:r w:rsidRPr="007805A8">
        <w:rPr>
          <w:rFonts w:ascii="Times New Roman" w:eastAsia="Lucida Sans Unicode" w:hAnsi="Times New Roman" w:cs="Times New Roman"/>
          <w:kern w:val="1"/>
          <w:sz w:val="28"/>
          <w:szCs w:val="28"/>
          <w:lang w:eastAsia="ru-RU"/>
        </w:rPr>
        <w:t>Границы территории, в пределах которой организуется гарнизонная служба, а также пожаротушение - муниципальное образование Кавказский район в границах, описанных в Законе Краснодарского края от 7 июня 2004 года N 713-КЗ "Об установлении границ муниципального образования Кавказский район, образовании в его составе муниципальных образований - городских и сельских поселен</w:t>
      </w:r>
      <w:r>
        <w:rPr>
          <w:rFonts w:ascii="Times New Roman" w:eastAsia="Lucida Sans Unicode" w:hAnsi="Times New Roman" w:cs="Times New Roman"/>
          <w:kern w:val="1"/>
          <w:sz w:val="28"/>
          <w:szCs w:val="28"/>
          <w:lang w:eastAsia="ru-RU"/>
        </w:rPr>
        <w:t>ий - и установлении их границ".</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Район выезда 156-ОП (по охране </w:t>
      </w:r>
      <w:proofErr w:type="spellStart"/>
      <w:r w:rsidRPr="007805A8">
        <w:rPr>
          <w:rFonts w:ascii="Times New Roman" w:eastAsia="Lucida Sans Unicode" w:hAnsi="Times New Roman" w:cs="Times New Roman"/>
          <w:kern w:val="1"/>
          <w:sz w:val="28"/>
          <w:szCs w:val="28"/>
          <w:lang w:eastAsia="ru-RU"/>
        </w:rPr>
        <w:t>ст-ца</w:t>
      </w:r>
      <w:proofErr w:type="spellEnd"/>
      <w:r w:rsidRPr="007805A8">
        <w:rPr>
          <w:rFonts w:ascii="Times New Roman" w:eastAsia="Lucida Sans Unicode" w:hAnsi="Times New Roman" w:cs="Times New Roman"/>
          <w:kern w:val="1"/>
          <w:sz w:val="28"/>
          <w:szCs w:val="28"/>
          <w:lang w:eastAsia="ru-RU"/>
        </w:rPr>
        <w:t xml:space="preserve"> Мирской 117-ПСЧ): </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Участки территорий Привольного сельского поселения, в которые входят следующие населенные пункты:</w:t>
      </w:r>
    </w:p>
    <w:p w:rsidR="007805A8" w:rsidRPr="007805A8" w:rsidRDefault="007805A8" w:rsidP="00AB21BA">
      <w:pPr>
        <w:pStyle w:val="affd"/>
        <w:widowControl w:val="0"/>
        <w:numPr>
          <w:ilvl w:val="0"/>
          <w:numId w:val="125"/>
        </w:numPr>
        <w:tabs>
          <w:tab w:val="left" w:pos="1134"/>
        </w:tabs>
        <w:suppressAutoHyphens/>
        <w:spacing w:after="0" w:line="240" w:lineRule="auto"/>
        <w:ind w:left="0" w:firstLine="106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Привольное сельское поселение –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Привольный,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Прибрежный,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Полтавский,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Красная Звезда,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Восточный,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w:t>
      </w:r>
      <w:proofErr w:type="spellStart"/>
      <w:r w:rsidRPr="007805A8">
        <w:rPr>
          <w:rFonts w:ascii="Times New Roman" w:eastAsia="Lucida Sans Unicode" w:hAnsi="Times New Roman" w:cs="Times New Roman"/>
          <w:kern w:val="1"/>
          <w:sz w:val="28"/>
          <w:szCs w:val="28"/>
          <w:lang w:eastAsia="ru-RU"/>
        </w:rPr>
        <w:t>Внуковский</w:t>
      </w:r>
      <w:proofErr w:type="spellEnd"/>
      <w:r w:rsidRPr="007805A8">
        <w:rPr>
          <w:rFonts w:ascii="Times New Roman" w:eastAsia="Lucida Sans Unicode" w:hAnsi="Times New Roman" w:cs="Times New Roman"/>
          <w:kern w:val="1"/>
          <w:sz w:val="28"/>
          <w:szCs w:val="28"/>
          <w:lang w:eastAsia="ru-RU"/>
        </w:rPr>
        <w:t>.</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Район выезда подразделений аварийно-спасательных формирований в границах муниципальног</w:t>
      </w:r>
      <w:r>
        <w:rPr>
          <w:rFonts w:ascii="Times New Roman" w:eastAsia="Lucida Sans Unicode" w:hAnsi="Times New Roman" w:cs="Times New Roman"/>
          <w:kern w:val="1"/>
          <w:sz w:val="28"/>
          <w:szCs w:val="28"/>
          <w:lang w:eastAsia="ru-RU"/>
        </w:rPr>
        <w:t>о образования Кавказский район.</w:t>
      </w:r>
    </w:p>
    <w:p w:rsidR="007805A8" w:rsidRPr="007805A8" w:rsidRDefault="007805A8" w:rsidP="00AB21BA">
      <w:pPr>
        <w:pStyle w:val="affd"/>
        <w:widowControl w:val="0"/>
        <w:numPr>
          <w:ilvl w:val="0"/>
          <w:numId w:val="125"/>
        </w:numPr>
        <w:tabs>
          <w:tab w:val="left" w:pos="1134"/>
        </w:tabs>
        <w:suppressAutoHyphens/>
        <w:spacing w:after="0" w:line="240" w:lineRule="auto"/>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АСО «МО Кавказский район»</w:t>
      </w:r>
      <w:r>
        <w:rPr>
          <w:rFonts w:ascii="Times New Roman" w:eastAsia="Lucida Sans Unicode" w:hAnsi="Times New Roman" w:cs="Times New Roman"/>
          <w:kern w:val="1"/>
          <w:sz w:val="28"/>
          <w:szCs w:val="28"/>
          <w:lang w:eastAsia="ru-RU"/>
        </w:rPr>
        <w:t>.</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Зона ответственности: муниципал</w:t>
      </w:r>
      <w:r w:rsidRPr="007805A8">
        <w:rPr>
          <w:rFonts w:ascii="Times New Roman" w:eastAsia="Lucida Sans Unicode" w:hAnsi="Times New Roman" w:cs="Times New Roman"/>
          <w:kern w:val="1"/>
          <w:sz w:val="28"/>
          <w:szCs w:val="28"/>
          <w:lang w:eastAsia="ru-RU"/>
        </w:rPr>
        <w:t>ьное</w:t>
      </w:r>
      <w:r>
        <w:rPr>
          <w:rFonts w:ascii="Times New Roman" w:eastAsia="Lucida Sans Unicode" w:hAnsi="Times New Roman" w:cs="Times New Roman"/>
          <w:kern w:val="1"/>
          <w:sz w:val="28"/>
          <w:szCs w:val="28"/>
          <w:lang w:eastAsia="ru-RU"/>
        </w:rPr>
        <w:t xml:space="preserve"> образование Кавказский район.</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На территории района выезда подразделения пожарной охраны предусмотрены подрайоны выезда для ближайших подразделений пожарной охраны. Критерием для отправки подразделения в подрайон выезда может стать занятость основного подразделения на пожаре, аварии, любом виде занятий (при невозможности быстрого сбора ПТВ, или значител</w:t>
      </w:r>
      <w:r>
        <w:rPr>
          <w:rFonts w:ascii="Times New Roman" w:eastAsia="Lucida Sans Unicode" w:hAnsi="Times New Roman" w:cs="Times New Roman"/>
          <w:kern w:val="1"/>
          <w:sz w:val="28"/>
          <w:szCs w:val="28"/>
          <w:lang w:eastAsia="ru-RU"/>
        </w:rPr>
        <w:t>ьном удалении от места вызова).</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Подрайон выезда 33-ПСЧ (1 разряда, по охране г. Кропоткина)</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Участки территорий Кропоткинского городского поселения, Мирского и </w:t>
      </w:r>
      <w:proofErr w:type="spellStart"/>
      <w:r w:rsidRPr="007805A8">
        <w:rPr>
          <w:rFonts w:ascii="Times New Roman" w:eastAsia="Lucida Sans Unicode" w:hAnsi="Times New Roman" w:cs="Times New Roman"/>
          <w:kern w:val="1"/>
          <w:sz w:val="28"/>
          <w:szCs w:val="28"/>
          <w:lang w:eastAsia="ru-RU"/>
        </w:rPr>
        <w:t>Привольненского</w:t>
      </w:r>
      <w:proofErr w:type="spellEnd"/>
      <w:r w:rsidRPr="007805A8">
        <w:rPr>
          <w:rFonts w:ascii="Times New Roman" w:eastAsia="Lucida Sans Unicode" w:hAnsi="Times New Roman" w:cs="Times New Roman"/>
          <w:kern w:val="1"/>
          <w:sz w:val="28"/>
          <w:szCs w:val="28"/>
          <w:lang w:eastAsia="ru-RU"/>
        </w:rPr>
        <w:t xml:space="preserve"> сельских поселений, в которые входят следующие населенные пункты:</w:t>
      </w:r>
    </w:p>
    <w:p w:rsidR="00FE263D" w:rsidRPr="00FE263D" w:rsidRDefault="007805A8" w:rsidP="007805A8">
      <w:pPr>
        <w:widowControl w:val="0"/>
        <w:tabs>
          <w:tab w:val="left" w:pos="1134"/>
        </w:tabs>
        <w:suppressAutoHyphens/>
        <w:spacing w:after="0" w:line="240" w:lineRule="auto"/>
        <w:ind w:firstLine="709"/>
        <w:jc w:val="both"/>
        <w:rPr>
          <w:rFonts w:ascii="Times New Roman" w:eastAsia="Times New Roman" w:hAnsi="Times New Roman" w:cs="Times New Roman"/>
          <w:b/>
          <w:bCs/>
          <w:sz w:val="8"/>
          <w:szCs w:val="8"/>
          <w:lang w:val="x-none" w:eastAsia="x-none"/>
        </w:rPr>
      </w:pPr>
      <w:r w:rsidRPr="007805A8">
        <w:rPr>
          <w:rFonts w:ascii="Times New Roman" w:eastAsia="Lucida Sans Unicode" w:hAnsi="Times New Roman" w:cs="Times New Roman"/>
          <w:kern w:val="1"/>
          <w:sz w:val="28"/>
          <w:szCs w:val="28"/>
          <w:lang w:eastAsia="ru-RU"/>
        </w:rPr>
        <w:t xml:space="preserve">Привольное сельское поселение –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Привольный,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Прибрежный,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Полтавский,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Красная Звезда,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Восточный, </w:t>
      </w:r>
      <w:proofErr w:type="spellStart"/>
      <w:r w:rsidRPr="007805A8">
        <w:rPr>
          <w:rFonts w:ascii="Times New Roman" w:eastAsia="Lucida Sans Unicode" w:hAnsi="Times New Roman" w:cs="Times New Roman"/>
          <w:kern w:val="1"/>
          <w:sz w:val="28"/>
          <w:szCs w:val="28"/>
          <w:lang w:eastAsia="ru-RU"/>
        </w:rPr>
        <w:t>хут</w:t>
      </w:r>
      <w:proofErr w:type="spellEnd"/>
      <w:r w:rsidRPr="007805A8">
        <w:rPr>
          <w:rFonts w:ascii="Times New Roman" w:eastAsia="Lucida Sans Unicode" w:hAnsi="Times New Roman" w:cs="Times New Roman"/>
          <w:kern w:val="1"/>
          <w:sz w:val="28"/>
          <w:szCs w:val="28"/>
          <w:lang w:eastAsia="ru-RU"/>
        </w:rPr>
        <w:t xml:space="preserve">. </w:t>
      </w:r>
      <w:proofErr w:type="spellStart"/>
      <w:r w:rsidRPr="007805A8">
        <w:rPr>
          <w:rFonts w:ascii="Times New Roman" w:eastAsia="Lucida Sans Unicode" w:hAnsi="Times New Roman" w:cs="Times New Roman"/>
          <w:kern w:val="1"/>
          <w:sz w:val="28"/>
          <w:szCs w:val="28"/>
          <w:lang w:eastAsia="ru-RU"/>
        </w:rPr>
        <w:t>Внуковский</w:t>
      </w:r>
      <w:proofErr w:type="spellEnd"/>
      <w:r w:rsidRPr="007805A8">
        <w:rPr>
          <w:rFonts w:ascii="Times New Roman" w:eastAsia="Lucida Sans Unicode" w:hAnsi="Times New Roman" w:cs="Times New Roman"/>
          <w:kern w:val="1"/>
          <w:sz w:val="28"/>
          <w:szCs w:val="28"/>
          <w:lang w:eastAsia="ru-RU"/>
        </w:rPr>
        <w:t>.</w:t>
      </w:r>
    </w:p>
    <w:p w:rsidR="00FE263D" w:rsidRPr="00FE263D" w:rsidRDefault="00FE263D" w:rsidP="00FE263D">
      <w:pPr>
        <w:widowControl w:val="0"/>
        <w:tabs>
          <w:tab w:val="left" w:pos="1134"/>
        </w:tabs>
        <w:suppressAutoHyphens/>
        <w:spacing w:after="0" w:line="240" w:lineRule="auto"/>
        <w:ind w:firstLine="709"/>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Индивидуальная защита</w:t>
      </w:r>
      <w:bookmarkEnd w:id="23"/>
      <w:bookmarkEnd w:id="24"/>
      <w:bookmarkEnd w:id="25"/>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соответствии с исходными данными проектируемая территория не попадает в зону возможного химического заражения, возможного радиоактивного заражения.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Поэтому нет необходимости в обеспечении населения средствами индивидуальной защиты.</w:t>
      </w:r>
      <w:bookmarkStart w:id="26" w:name="_Toc26625347"/>
      <w:bookmarkStart w:id="27" w:name="_Toc52282981"/>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263D" w:rsidRPr="00FE263D" w:rsidRDefault="00FE263D" w:rsidP="00FE263D">
      <w:pPr>
        <w:spacing w:after="0" w:line="240" w:lineRule="auto"/>
        <w:contextualSpacing/>
        <w:jc w:val="center"/>
        <w:rPr>
          <w:rFonts w:ascii="Times New Roman" w:eastAsia="Times New Roman" w:hAnsi="Times New Roman" w:cs="Times New Roman"/>
          <w:color w:val="000000"/>
          <w:sz w:val="28"/>
          <w:szCs w:val="28"/>
          <w:u w:val="single"/>
          <w:lang w:eastAsia="ru-RU"/>
        </w:rPr>
      </w:pPr>
      <w:r w:rsidRPr="00FE263D">
        <w:rPr>
          <w:rFonts w:ascii="Times New Roman" w:eastAsia="Times New Roman" w:hAnsi="Times New Roman" w:cs="Times New Roman"/>
          <w:color w:val="000000"/>
          <w:sz w:val="28"/>
          <w:szCs w:val="28"/>
          <w:u w:val="single"/>
          <w:lang w:eastAsia="ru-RU"/>
        </w:rPr>
        <w:t>Оповещение по гражданской обороне</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Технические средства оповещение населения Привольного сельского </w:t>
      </w:r>
      <w:proofErr w:type="spellStart"/>
      <w:r w:rsidRPr="007805A8">
        <w:rPr>
          <w:rFonts w:ascii="Times New Roman" w:eastAsia="Times New Roman" w:hAnsi="Times New Roman" w:cs="Times New Roman"/>
          <w:sz w:val="28"/>
          <w:szCs w:val="28"/>
          <w:lang w:eastAsia="ru-RU"/>
        </w:rPr>
        <w:t>по-селения</w:t>
      </w:r>
      <w:proofErr w:type="spellEnd"/>
      <w:r w:rsidRPr="007805A8">
        <w:rPr>
          <w:rFonts w:ascii="Times New Roman" w:eastAsia="Times New Roman" w:hAnsi="Times New Roman" w:cs="Times New Roman"/>
          <w:sz w:val="28"/>
          <w:szCs w:val="28"/>
          <w:lang w:eastAsia="ru-RU"/>
        </w:rPr>
        <w:t xml:space="preserve"> Муниципального образования Кавказский район предназначены для своевременного доведения сигналов оповещения населению об опасностях, возникающих при угрозе возникновения или возникновении чрезвычайных ситуаций природного и техногенного характера, а также при ведении </w:t>
      </w:r>
      <w:proofErr w:type="spellStart"/>
      <w:r w:rsidRPr="007805A8">
        <w:rPr>
          <w:rFonts w:ascii="Times New Roman" w:eastAsia="Times New Roman" w:hAnsi="Times New Roman" w:cs="Times New Roman"/>
          <w:sz w:val="28"/>
          <w:szCs w:val="28"/>
          <w:lang w:eastAsia="ru-RU"/>
        </w:rPr>
        <w:t>воен-ных</w:t>
      </w:r>
      <w:proofErr w:type="spellEnd"/>
      <w:r w:rsidRPr="007805A8">
        <w:rPr>
          <w:rFonts w:ascii="Times New Roman" w:eastAsia="Times New Roman" w:hAnsi="Times New Roman" w:cs="Times New Roman"/>
          <w:sz w:val="28"/>
          <w:szCs w:val="28"/>
          <w:lang w:eastAsia="ru-RU"/>
        </w:rPr>
        <w:t xml:space="preserve"> действий или вследствие этих действий.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Оповещение осуществляется при задействовании четырех оконечных устройств (три электромеханическ</w:t>
      </w:r>
      <w:r>
        <w:rPr>
          <w:rFonts w:ascii="Times New Roman" w:eastAsia="Times New Roman" w:hAnsi="Times New Roman" w:cs="Times New Roman"/>
          <w:sz w:val="28"/>
          <w:szCs w:val="28"/>
          <w:lang w:eastAsia="ru-RU"/>
        </w:rPr>
        <w:t xml:space="preserve">ие сирены С-40МА и одна </w:t>
      </w:r>
      <w:proofErr w:type="spellStart"/>
      <w:r>
        <w:rPr>
          <w:rFonts w:ascii="Times New Roman" w:eastAsia="Times New Roman" w:hAnsi="Times New Roman" w:cs="Times New Roman"/>
          <w:sz w:val="28"/>
          <w:szCs w:val="28"/>
          <w:lang w:eastAsia="ru-RU"/>
        </w:rPr>
        <w:t>сиренно</w:t>
      </w:r>
      <w:proofErr w:type="spellEnd"/>
      <w:r>
        <w:rPr>
          <w:rFonts w:ascii="Times New Roman" w:eastAsia="Times New Roman" w:hAnsi="Times New Roman" w:cs="Times New Roman"/>
          <w:sz w:val="28"/>
          <w:szCs w:val="28"/>
          <w:lang w:eastAsia="ru-RU"/>
        </w:rPr>
        <w:t>-</w:t>
      </w:r>
      <w:r w:rsidRPr="007805A8">
        <w:rPr>
          <w:rFonts w:ascii="Times New Roman" w:eastAsia="Times New Roman" w:hAnsi="Times New Roman" w:cs="Times New Roman"/>
          <w:sz w:val="28"/>
          <w:szCs w:val="28"/>
          <w:lang w:eastAsia="ru-RU"/>
        </w:rPr>
        <w:t>речевая установка), установленным на территории Привольного сельского поселения, входящие в комплектацию Рег</w:t>
      </w:r>
      <w:r>
        <w:rPr>
          <w:rFonts w:ascii="Times New Roman" w:eastAsia="Times New Roman" w:hAnsi="Times New Roman" w:cs="Times New Roman"/>
          <w:sz w:val="28"/>
          <w:szCs w:val="28"/>
          <w:lang w:eastAsia="ru-RU"/>
        </w:rPr>
        <w:t>иональной автоматизированной си</w:t>
      </w:r>
      <w:r w:rsidRPr="007805A8">
        <w:rPr>
          <w:rFonts w:ascii="Times New Roman" w:eastAsia="Times New Roman" w:hAnsi="Times New Roman" w:cs="Times New Roman"/>
          <w:sz w:val="28"/>
          <w:szCs w:val="28"/>
          <w:lang w:eastAsia="ru-RU"/>
        </w:rPr>
        <w:t xml:space="preserve">стемой </w:t>
      </w:r>
      <w:r w:rsidRPr="007805A8">
        <w:rPr>
          <w:rFonts w:ascii="Times New Roman" w:eastAsia="Times New Roman" w:hAnsi="Times New Roman" w:cs="Times New Roman"/>
          <w:sz w:val="28"/>
          <w:szCs w:val="28"/>
          <w:lang w:eastAsia="ru-RU"/>
        </w:rPr>
        <w:lastRenderedPageBreak/>
        <w:t xml:space="preserve">централизованного оповещения Краснодарского края (далее - РАС-ЦО) и муниципальной Комплексной системы экстренного оповещения </w:t>
      </w:r>
      <w:proofErr w:type="spellStart"/>
      <w:r w:rsidRPr="007805A8">
        <w:rPr>
          <w:rFonts w:ascii="Times New Roman" w:eastAsia="Times New Roman" w:hAnsi="Times New Roman" w:cs="Times New Roman"/>
          <w:sz w:val="28"/>
          <w:szCs w:val="28"/>
          <w:lang w:eastAsia="ru-RU"/>
        </w:rPr>
        <w:t>насе-ления</w:t>
      </w:r>
      <w:proofErr w:type="spellEnd"/>
      <w:r w:rsidRPr="007805A8">
        <w:rPr>
          <w:rFonts w:ascii="Times New Roman" w:eastAsia="Times New Roman" w:hAnsi="Times New Roman" w:cs="Times New Roman"/>
          <w:sz w:val="28"/>
          <w:szCs w:val="28"/>
          <w:lang w:eastAsia="ru-RU"/>
        </w:rPr>
        <w:t xml:space="preserve">.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Охват населения Привольного сельск</w:t>
      </w:r>
      <w:r>
        <w:rPr>
          <w:rFonts w:ascii="Times New Roman" w:eastAsia="Times New Roman" w:hAnsi="Times New Roman" w:cs="Times New Roman"/>
          <w:sz w:val="28"/>
          <w:szCs w:val="28"/>
          <w:lang w:eastAsia="ru-RU"/>
        </w:rPr>
        <w:t>ого поселения составляет 75 про</w:t>
      </w:r>
      <w:r w:rsidRPr="007805A8">
        <w:rPr>
          <w:rFonts w:ascii="Times New Roman" w:eastAsia="Times New Roman" w:hAnsi="Times New Roman" w:cs="Times New Roman"/>
          <w:sz w:val="28"/>
          <w:szCs w:val="28"/>
          <w:lang w:eastAsia="ru-RU"/>
        </w:rPr>
        <w:t xml:space="preserve">центов от общего количества проживающего населения. Эффективный радиус действия </w:t>
      </w:r>
      <w:proofErr w:type="spellStart"/>
      <w:r w:rsidRPr="007805A8">
        <w:rPr>
          <w:rFonts w:ascii="Times New Roman" w:eastAsia="Times New Roman" w:hAnsi="Times New Roman" w:cs="Times New Roman"/>
          <w:sz w:val="28"/>
          <w:szCs w:val="28"/>
          <w:lang w:eastAsia="ru-RU"/>
        </w:rPr>
        <w:t>электросирены</w:t>
      </w:r>
      <w:proofErr w:type="spellEnd"/>
      <w:r w:rsidRPr="007805A8">
        <w:rPr>
          <w:rFonts w:ascii="Times New Roman" w:eastAsia="Times New Roman" w:hAnsi="Times New Roman" w:cs="Times New Roman"/>
          <w:sz w:val="28"/>
          <w:szCs w:val="28"/>
          <w:lang w:eastAsia="ru-RU"/>
        </w:rPr>
        <w:t xml:space="preserve"> С-40 в населенных пунктах составляет от 700 до 800 метров в зависимости от рельефа местности и атмосферной ситуации.</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РАСЦО запускается с пультов управления ЦПУ ОД Краснодарского края и ЕДДС МКУ «Управления по делам ГО и ЧС» Кавказского района.</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Решение на задействование муниципальной составляющей системы РАСЦО принимается Главой Муниципаль</w:t>
      </w:r>
      <w:r>
        <w:rPr>
          <w:rFonts w:ascii="Times New Roman" w:eastAsia="Times New Roman" w:hAnsi="Times New Roman" w:cs="Times New Roman"/>
          <w:sz w:val="28"/>
          <w:szCs w:val="28"/>
          <w:lang w:eastAsia="ru-RU"/>
        </w:rPr>
        <w:t>ного образования Кавказский рай</w:t>
      </w:r>
      <w:r w:rsidRPr="007805A8">
        <w:rPr>
          <w:rFonts w:ascii="Times New Roman" w:eastAsia="Times New Roman" w:hAnsi="Times New Roman" w:cs="Times New Roman"/>
          <w:sz w:val="28"/>
          <w:szCs w:val="28"/>
          <w:lang w:eastAsia="ru-RU"/>
        </w:rPr>
        <w:t>он.</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Система управления (пультовое об</w:t>
      </w:r>
      <w:r>
        <w:rPr>
          <w:rFonts w:ascii="Times New Roman" w:eastAsia="Times New Roman" w:hAnsi="Times New Roman" w:cs="Times New Roman"/>
          <w:sz w:val="28"/>
          <w:szCs w:val="28"/>
          <w:lang w:eastAsia="ru-RU"/>
        </w:rPr>
        <w:t>орудование П166-Ц АПУ-Ц-01) рас</w:t>
      </w:r>
      <w:r w:rsidRPr="007805A8">
        <w:rPr>
          <w:rFonts w:ascii="Times New Roman" w:eastAsia="Times New Roman" w:hAnsi="Times New Roman" w:cs="Times New Roman"/>
          <w:sz w:val="28"/>
          <w:szCs w:val="28"/>
          <w:lang w:eastAsia="ru-RU"/>
        </w:rPr>
        <w:t xml:space="preserve">положена по адресу г. Кропоткин ул. Красная д.37, ЕДДС и взаимодействует с пультом управления ГОЧС Краснодарского края.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В 2021 году, в соответствии с требованиями приказы Министерства Российской Федерации по делам граждан</w:t>
      </w:r>
      <w:r>
        <w:rPr>
          <w:rFonts w:ascii="Times New Roman" w:eastAsia="Times New Roman" w:hAnsi="Times New Roman" w:cs="Times New Roman"/>
          <w:sz w:val="28"/>
          <w:szCs w:val="28"/>
          <w:lang w:eastAsia="ru-RU"/>
        </w:rPr>
        <w:t>ской обороны, чрезвычайным ситу</w:t>
      </w:r>
      <w:r w:rsidRPr="007805A8">
        <w:rPr>
          <w:rFonts w:ascii="Times New Roman" w:eastAsia="Times New Roman" w:hAnsi="Times New Roman" w:cs="Times New Roman"/>
          <w:sz w:val="28"/>
          <w:szCs w:val="28"/>
          <w:lang w:eastAsia="ru-RU"/>
        </w:rPr>
        <w:t>ациям и ликвидации последствий стихий</w:t>
      </w:r>
      <w:r>
        <w:rPr>
          <w:rFonts w:ascii="Times New Roman" w:eastAsia="Times New Roman" w:hAnsi="Times New Roman" w:cs="Times New Roman"/>
          <w:sz w:val="28"/>
          <w:szCs w:val="28"/>
          <w:lang w:eastAsia="ru-RU"/>
        </w:rPr>
        <w:t>ных бедствий и Министерства циф</w:t>
      </w:r>
      <w:r w:rsidRPr="007805A8">
        <w:rPr>
          <w:rFonts w:ascii="Times New Roman" w:eastAsia="Times New Roman" w:hAnsi="Times New Roman" w:cs="Times New Roman"/>
          <w:sz w:val="28"/>
          <w:szCs w:val="28"/>
          <w:lang w:eastAsia="ru-RU"/>
        </w:rPr>
        <w:t>рового развития, связи и массовых коммуникаций Российской Федерации от 31 июля 2020 г. № 578/365 «Об утвержд</w:t>
      </w:r>
      <w:r>
        <w:rPr>
          <w:rFonts w:ascii="Times New Roman" w:eastAsia="Times New Roman" w:hAnsi="Times New Roman" w:cs="Times New Roman"/>
          <w:sz w:val="28"/>
          <w:szCs w:val="28"/>
          <w:lang w:eastAsia="ru-RU"/>
        </w:rPr>
        <w:t>ении Положения о системах опове</w:t>
      </w:r>
      <w:r w:rsidRPr="007805A8">
        <w:rPr>
          <w:rFonts w:ascii="Times New Roman" w:eastAsia="Times New Roman" w:hAnsi="Times New Roman" w:cs="Times New Roman"/>
          <w:sz w:val="28"/>
          <w:szCs w:val="28"/>
          <w:lang w:eastAsia="ru-RU"/>
        </w:rPr>
        <w:t>щения населения» в МО Кавказский район проводились</w:t>
      </w:r>
      <w:r>
        <w:rPr>
          <w:rFonts w:ascii="Times New Roman" w:eastAsia="Times New Roman" w:hAnsi="Times New Roman" w:cs="Times New Roman"/>
          <w:sz w:val="28"/>
          <w:szCs w:val="28"/>
          <w:lang w:eastAsia="ru-RU"/>
        </w:rPr>
        <w:t xml:space="preserve"> мероприятия по со</w:t>
      </w:r>
      <w:r w:rsidRPr="007805A8">
        <w:rPr>
          <w:rFonts w:ascii="Times New Roman" w:eastAsia="Times New Roman" w:hAnsi="Times New Roman" w:cs="Times New Roman"/>
          <w:sz w:val="28"/>
          <w:szCs w:val="28"/>
          <w:lang w:eastAsia="ru-RU"/>
        </w:rPr>
        <w:t>зданию и реконструкции муниципальной системы оповещения населения.</w:t>
      </w:r>
    </w:p>
    <w:p w:rsidR="00FE263D" w:rsidRPr="00D408BA"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Привольном</w:t>
      </w:r>
      <w:r w:rsidRPr="007805A8">
        <w:rPr>
          <w:rFonts w:ascii="Times New Roman" w:eastAsia="Times New Roman" w:hAnsi="Times New Roman" w:cs="Times New Roman"/>
          <w:sz w:val="28"/>
          <w:szCs w:val="28"/>
          <w:lang w:eastAsia="ru-RU"/>
        </w:rPr>
        <w:t xml:space="preserve"> сельско</w:t>
      </w:r>
      <w:r>
        <w:rPr>
          <w:rFonts w:ascii="Times New Roman" w:eastAsia="Times New Roman" w:hAnsi="Times New Roman" w:cs="Times New Roman"/>
          <w:sz w:val="28"/>
          <w:szCs w:val="28"/>
          <w:lang w:eastAsia="ru-RU"/>
        </w:rPr>
        <w:t>м</w:t>
      </w:r>
      <w:r w:rsidRPr="007805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поселении </w:t>
      </w:r>
      <w:r w:rsidRPr="007805A8">
        <w:rPr>
          <w:rFonts w:ascii="Times New Roman" w:eastAsia="Times New Roman" w:hAnsi="Times New Roman" w:cs="Times New Roman"/>
          <w:sz w:val="28"/>
          <w:szCs w:val="28"/>
          <w:lang w:eastAsia="ru-RU"/>
        </w:rPr>
        <w:t>запланировано установка трех оконечных устройств муниципальной автоматизированной системы центра-</w:t>
      </w:r>
      <w:proofErr w:type="spellStart"/>
      <w:r w:rsidRPr="007805A8">
        <w:rPr>
          <w:rFonts w:ascii="Times New Roman" w:eastAsia="Times New Roman" w:hAnsi="Times New Roman" w:cs="Times New Roman"/>
          <w:sz w:val="28"/>
          <w:szCs w:val="28"/>
          <w:lang w:eastAsia="ru-RU"/>
        </w:rPr>
        <w:t>лизированного</w:t>
      </w:r>
      <w:proofErr w:type="spellEnd"/>
      <w:r w:rsidRPr="007805A8">
        <w:rPr>
          <w:rFonts w:ascii="Times New Roman" w:eastAsia="Times New Roman" w:hAnsi="Times New Roman" w:cs="Times New Roman"/>
          <w:sz w:val="28"/>
          <w:szCs w:val="28"/>
          <w:lang w:eastAsia="ru-RU"/>
        </w:rPr>
        <w:t xml:space="preserve"> оповещения (МАСЦО) Кавказского района с </w:t>
      </w:r>
      <w:r>
        <w:rPr>
          <w:rFonts w:ascii="Times New Roman" w:eastAsia="Times New Roman" w:hAnsi="Times New Roman" w:cs="Times New Roman"/>
          <w:sz w:val="28"/>
          <w:szCs w:val="28"/>
          <w:lang w:eastAsia="ru-RU"/>
        </w:rPr>
        <w:t>дальнейшим сопряжениям с РАСЦО</w:t>
      </w:r>
      <w:r w:rsidR="00D408BA">
        <w:rPr>
          <w:rFonts w:ascii="Times New Roman" w:eastAsia="Times New Roman" w:hAnsi="Times New Roman" w:cs="Times New Roman"/>
          <w:sz w:val="28"/>
          <w:szCs w:val="28"/>
          <w:lang w:eastAsia="ru-RU"/>
        </w:rPr>
        <w:t>.</w:t>
      </w:r>
    </w:p>
    <w:p w:rsidR="00FE263D" w:rsidRPr="00FE263D" w:rsidRDefault="00FE263D" w:rsidP="00FE263D">
      <w:pPr>
        <w:widowControl w:val="0"/>
        <w:suppressAutoHyphens/>
        <w:spacing w:after="0" w:line="240" w:lineRule="auto"/>
        <w:ind w:firstLine="709"/>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Мероприятия по организации эвакуации населения при чрезвычайных ситуациях природного и техногенного характера</w:t>
      </w:r>
      <w:bookmarkEnd w:id="26"/>
      <w:bookmarkEnd w:id="27"/>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Необходимо отметить, что организация эвакуационных мероприятий, как в условиях ЧС, так и в условиях военного времени в основном аналогична.</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В соответствии с исходными данными и требованиями территория поселения не попадает в зоны возможного химического заражения, возможного радиоактивного заражения, возможных разрушений и возможного катастрофического затопления.</w:t>
      </w:r>
    </w:p>
    <w:p w:rsidR="00FE263D" w:rsidRPr="00FE263D" w:rsidRDefault="00512E8C" w:rsidP="00FE263D">
      <w:pPr>
        <w:widowControl w:val="0"/>
        <w:suppressAutoHyphens/>
        <w:spacing w:after="0" w:line="240" w:lineRule="auto"/>
        <w:ind w:firstLine="710"/>
        <w:contextualSpacing/>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В</w:t>
      </w:r>
      <w:r w:rsidR="00FE263D" w:rsidRPr="00FE263D">
        <w:rPr>
          <w:rFonts w:ascii="Times New Roman" w:eastAsia="Lucida Sans Unicode" w:hAnsi="Times New Roman" w:cs="Times New Roman"/>
          <w:kern w:val="1"/>
          <w:sz w:val="28"/>
          <w:szCs w:val="28"/>
          <w:lang w:eastAsia="ru-RU"/>
        </w:rPr>
        <w:t xml:space="preserve"> поселении выявлены зоны опасных природных процессов и явлений, территория попадает в зоны возможной опасности при авариях на объектах трубопроводного транспорта, на территории расположены сети газоснабжения высокого давления которые, в соответствии с ФЗ №170-ФЗ «О внесении изменений в Федеральный закон «О промышленной безопасности опасных производственных объектов», относятся к опасным производственным объектам, возможны чрезвычайные ситуации при транспортировки по территории опасных веществ.</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kern w:val="1"/>
          <w:sz w:val="28"/>
          <w:szCs w:val="28"/>
          <w:lang w:eastAsia="ru-RU"/>
        </w:rPr>
        <w:t xml:space="preserve">Таким образом, в поселении необходимо </w:t>
      </w:r>
      <w:r w:rsidRPr="00FE263D">
        <w:rPr>
          <w:rFonts w:ascii="Times New Roman" w:eastAsia="Lucida Sans Unicode" w:hAnsi="Times New Roman" w:cs="Times New Roman"/>
          <w:color w:val="000000"/>
          <w:kern w:val="1"/>
          <w:sz w:val="28"/>
          <w:szCs w:val="28"/>
          <w:lang w:eastAsia="ru-RU"/>
        </w:rPr>
        <w:t>предусмотреть</w:t>
      </w:r>
      <w:r w:rsidRPr="00FE263D">
        <w:rPr>
          <w:rFonts w:ascii="Times New Roman" w:eastAsia="Lucida Sans Unicode" w:hAnsi="Times New Roman" w:cs="Times New Roman"/>
          <w:color w:val="000000"/>
          <w:kern w:val="1"/>
          <w:sz w:val="28"/>
          <w:szCs w:val="28"/>
          <w:u w:val="single"/>
          <w:lang w:eastAsia="ru-RU"/>
        </w:rPr>
        <w:t xml:space="preserve"> упреждающую и экстренную</w:t>
      </w:r>
      <w:r w:rsidRPr="00FE263D">
        <w:rPr>
          <w:rFonts w:ascii="Times New Roman" w:eastAsia="Lucida Sans Unicode" w:hAnsi="Times New Roman" w:cs="Times New Roman"/>
          <w:color w:val="000000"/>
          <w:kern w:val="1"/>
          <w:sz w:val="28"/>
          <w:szCs w:val="28"/>
          <w:lang w:eastAsia="ru-RU"/>
        </w:rPr>
        <w:t xml:space="preserve"> населения, </w:t>
      </w:r>
      <w:r w:rsidRPr="00FE263D">
        <w:rPr>
          <w:rFonts w:ascii="Times New Roman" w:eastAsia="Lucida Sans Unicode" w:hAnsi="Times New Roman" w:cs="Times New Roman"/>
          <w:kern w:val="1"/>
          <w:sz w:val="28"/>
          <w:szCs w:val="28"/>
          <w:lang w:eastAsia="ru-RU"/>
        </w:rPr>
        <w:t>когда этот способ является единственно приемлемым способом защиты.</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Эвакуация и сроки её проведения зависят от масштабов ЧС, численности оставшегося в опасной зоне населения, наличия транспорта и других местных условий.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Выбор вариантов проведения эвакуации определяется в зависимости от масштабов распространения и характера опасности, достоверности прогноза ее </w:t>
      </w:r>
      <w:r w:rsidRPr="00FE263D">
        <w:rPr>
          <w:rFonts w:ascii="Times New Roman" w:eastAsia="Lucida Sans Unicode" w:hAnsi="Times New Roman" w:cs="Times New Roman"/>
          <w:kern w:val="1"/>
          <w:sz w:val="28"/>
          <w:szCs w:val="28"/>
          <w:lang w:eastAsia="ru-RU"/>
        </w:rPr>
        <w:lastRenderedPageBreak/>
        <w:t>реализации, а также перспектив хозяйственного использования производственных объектов, размещенных в зоне действия поражающих воздействий.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опасностей критериям.</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Эвакуация проводится, как правило, по территориально-производственному принципу.</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определенных случаях эвакуация осуществляется по территориальному принципу, т.е. непосредственно из мест нахождения населения на момент объявления эвакуации.</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Способы эвакуации и сроки ее проведения зависят от масштабов чрезвычайной ситуации, численности оставшегося в опасной зоне населения, наличия транспорта и др. местных условий.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безопасных районах эвакуированное население находится до особого распоряжения, в зависимости от обстановки.</w:t>
      </w:r>
    </w:p>
    <w:p w:rsidR="00FE263D" w:rsidRPr="00FE263D" w:rsidRDefault="00FE263D" w:rsidP="00FE263D">
      <w:pPr>
        <w:widowControl w:val="0"/>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Планирование, организация и проведение эвакуации населения непосредственно возлагаются на эвакуационные органы, органы управления ГОЧС.</w:t>
      </w:r>
    </w:p>
    <w:p w:rsidR="00FE263D" w:rsidRPr="00FE263D" w:rsidRDefault="00FE263D" w:rsidP="00FE263D">
      <w:pPr>
        <w:widowControl w:val="0"/>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Упреждающая эвакуация осуществляется с развертыванием СЭП и ПЭП, местоположение которых определяется исходя из размеров зоны возможной опасности.</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Для спасения людей, пострадавших в ходе чрезвычайной ситуации, проводятся мероприятия медицинской защиты. На случай возникновения ЧС для приема раненых предусматривается использование медицинские учреждения, имеющие коечный фонд.</w:t>
      </w:r>
    </w:p>
    <w:p w:rsid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Следует отметить, что в ходе кризисных ситуаций мирного времени, а особенно в военное время, возможно неорганизованное перемещение большого количества населения в более безопасные районы. Речь идет о миграции населения и так называемых беженцах. В этом случае задачей органов государственной власти становится оперативное решение вопросов по регистрации и жизнеобеспечению беженцев.</w:t>
      </w:r>
    </w:p>
    <w:p w:rsidR="00031869" w:rsidRDefault="00031869"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Pr>
          <w:rFonts w:ascii="Times New Roman" w:eastAsia="Lucida Sans Unicode" w:hAnsi="Times New Roman" w:cs="Times New Roman"/>
          <w:color w:val="000000"/>
          <w:kern w:val="1"/>
          <w:sz w:val="28"/>
          <w:szCs w:val="28"/>
          <w:lang w:eastAsia="ru-RU"/>
        </w:rPr>
        <w:t xml:space="preserve">Также на территории </w:t>
      </w:r>
      <w:r w:rsidR="00B03C4C">
        <w:rPr>
          <w:rFonts w:ascii="Times New Roman" w:eastAsia="Lucida Sans Unicode" w:hAnsi="Times New Roman" w:cs="Times New Roman"/>
          <w:color w:val="000000"/>
          <w:kern w:val="1"/>
          <w:sz w:val="28"/>
          <w:szCs w:val="28"/>
          <w:lang w:eastAsia="ru-RU"/>
        </w:rPr>
        <w:t>Привольного сельского поселения</w:t>
      </w:r>
      <w:r>
        <w:rPr>
          <w:rFonts w:ascii="Times New Roman" w:eastAsia="Lucida Sans Unicode" w:hAnsi="Times New Roman" w:cs="Times New Roman"/>
          <w:color w:val="000000"/>
          <w:kern w:val="1"/>
          <w:sz w:val="28"/>
          <w:szCs w:val="28"/>
          <w:lang w:eastAsia="ru-RU"/>
        </w:rPr>
        <w:t xml:space="preserve"> проводятся муниципальные программы:</w:t>
      </w:r>
    </w:p>
    <w:p w:rsidR="00031869" w:rsidRDefault="00031869" w:rsidP="00AB21BA">
      <w:pPr>
        <w:pStyle w:val="affd"/>
        <w:widowControl w:val="0"/>
        <w:numPr>
          <w:ilvl w:val="0"/>
          <w:numId w:val="124"/>
        </w:numPr>
        <w:suppressAutoHyphens/>
        <w:spacing w:after="0" w:line="240" w:lineRule="auto"/>
        <w:jc w:val="both"/>
        <w:rPr>
          <w:rFonts w:ascii="Times New Roman" w:eastAsia="Lucida Sans Unicode" w:hAnsi="Times New Roman" w:cs="Times New Roman"/>
          <w:color w:val="000000"/>
          <w:kern w:val="1"/>
          <w:sz w:val="28"/>
          <w:szCs w:val="28"/>
          <w:lang w:eastAsia="ru-RU"/>
        </w:rPr>
      </w:pPr>
      <w:r w:rsidRPr="00031869">
        <w:rPr>
          <w:rFonts w:ascii="Times New Roman" w:eastAsia="Lucida Sans Unicode" w:hAnsi="Times New Roman" w:cs="Times New Roman"/>
          <w:color w:val="000000"/>
          <w:kern w:val="1"/>
          <w:sz w:val="28"/>
          <w:szCs w:val="28"/>
          <w:u w:val="single"/>
          <w:lang w:eastAsia="ru-RU"/>
        </w:rPr>
        <w:t>«Защита населения и территорий от чрезвычайных ситуаций природного и техногенного характера»</w:t>
      </w:r>
      <w:r>
        <w:rPr>
          <w:rFonts w:ascii="Times New Roman" w:eastAsia="Lucida Sans Unicode" w:hAnsi="Times New Roman" w:cs="Times New Roman"/>
          <w:color w:val="000000"/>
          <w:kern w:val="1"/>
          <w:sz w:val="28"/>
          <w:szCs w:val="28"/>
          <w:lang w:eastAsia="ru-RU"/>
        </w:rPr>
        <w:t xml:space="preserve"> (о</w:t>
      </w:r>
      <w:r w:rsidRPr="00031869">
        <w:rPr>
          <w:rFonts w:ascii="Times New Roman" w:eastAsia="Lucida Sans Unicode" w:hAnsi="Times New Roman" w:cs="Times New Roman"/>
          <w:color w:val="000000"/>
          <w:kern w:val="1"/>
          <w:sz w:val="28"/>
          <w:szCs w:val="28"/>
          <w:lang w:eastAsia="ru-RU"/>
        </w:rPr>
        <w:t>дним из направлений реализации муниципальной программы является предупреждение развития и ликвидация последствий чрезвычайных ситуаций, стихийных бедствий, обеспечении защиты населения, территорий и объектов жизнеобеспечения от угроз прир</w:t>
      </w:r>
      <w:r>
        <w:rPr>
          <w:rFonts w:ascii="Times New Roman" w:eastAsia="Lucida Sans Unicode" w:hAnsi="Times New Roman" w:cs="Times New Roman"/>
          <w:color w:val="000000"/>
          <w:kern w:val="1"/>
          <w:sz w:val="28"/>
          <w:szCs w:val="28"/>
          <w:lang w:eastAsia="ru-RU"/>
        </w:rPr>
        <w:t>одного и техногенного характера);</w:t>
      </w:r>
    </w:p>
    <w:p w:rsidR="00031869" w:rsidRPr="000D57DD" w:rsidRDefault="00031869" w:rsidP="00AB21BA">
      <w:pPr>
        <w:pStyle w:val="affd"/>
        <w:widowControl w:val="0"/>
        <w:numPr>
          <w:ilvl w:val="0"/>
          <w:numId w:val="124"/>
        </w:numPr>
        <w:suppressAutoHyphens/>
        <w:spacing w:after="0" w:line="240" w:lineRule="auto"/>
        <w:jc w:val="both"/>
        <w:rPr>
          <w:rFonts w:ascii="Times New Roman" w:eastAsia="Lucida Sans Unicode" w:hAnsi="Times New Roman" w:cs="Times New Roman"/>
          <w:color w:val="000000"/>
          <w:kern w:val="1"/>
          <w:sz w:val="28"/>
          <w:szCs w:val="28"/>
          <w:u w:val="single"/>
          <w:lang w:eastAsia="ru-RU"/>
        </w:rPr>
      </w:pPr>
      <w:r w:rsidRPr="000D57DD">
        <w:rPr>
          <w:rFonts w:ascii="Times New Roman" w:eastAsia="Lucida Sans Unicode" w:hAnsi="Times New Roman" w:cs="Times New Roman"/>
          <w:color w:val="000000"/>
          <w:kern w:val="1"/>
          <w:sz w:val="28"/>
          <w:szCs w:val="28"/>
          <w:u w:val="single"/>
          <w:lang w:eastAsia="ru-RU"/>
        </w:rPr>
        <w:t>«Обеспечение безопасности населения»</w:t>
      </w:r>
      <w:r w:rsidRPr="000D57DD">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w:t>
      </w:r>
      <w:r w:rsidR="000D57DD" w:rsidRPr="000D57DD">
        <w:rPr>
          <w:rFonts w:ascii="Times New Roman" w:eastAsia="Lucida Sans Unicode" w:hAnsi="Times New Roman" w:cs="Times New Roman"/>
          <w:color w:val="000000"/>
          <w:kern w:val="1"/>
          <w:sz w:val="28"/>
          <w:szCs w:val="28"/>
          <w:lang w:eastAsia="ru-RU"/>
        </w:rPr>
        <w:t>профилактика террористичес</w:t>
      </w:r>
      <w:r w:rsidR="000D57DD">
        <w:rPr>
          <w:rFonts w:ascii="Times New Roman" w:eastAsia="Lucida Sans Unicode" w:hAnsi="Times New Roman" w:cs="Times New Roman"/>
          <w:color w:val="000000"/>
          <w:kern w:val="1"/>
          <w:sz w:val="28"/>
          <w:szCs w:val="28"/>
          <w:lang w:eastAsia="ru-RU"/>
        </w:rPr>
        <w:t>ких и экстремистских проявлений).</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8"/>
          <w:szCs w:val="8"/>
          <w:lang w:eastAsia="ru-RU"/>
        </w:rPr>
      </w:pPr>
    </w:p>
    <w:p w:rsidR="00FE263D" w:rsidRPr="00FE263D" w:rsidRDefault="00FE263D" w:rsidP="00FE263D">
      <w:pPr>
        <w:keepNext/>
        <w:tabs>
          <w:tab w:val="num" w:pos="432"/>
        </w:tabs>
        <w:spacing w:after="0" w:line="240" w:lineRule="auto"/>
        <w:jc w:val="center"/>
        <w:rPr>
          <w:rFonts w:ascii="Times New Roman" w:eastAsia="Times New Roman" w:hAnsi="Times New Roman" w:cs="Times New Roman"/>
          <w:bCs/>
          <w:color w:val="000000"/>
          <w:sz w:val="28"/>
          <w:szCs w:val="20"/>
          <w:u w:val="single"/>
          <w:lang w:eastAsia="ru-RU"/>
        </w:rPr>
      </w:pPr>
      <w:r w:rsidRPr="00FE263D">
        <w:rPr>
          <w:rFonts w:ascii="Times New Roman" w:eastAsia="Times New Roman" w:hAnsi="Times New Roman" w:cs="Times New Roman"/>
          <w:bCs/>
          <w:color w:val="000000"/>
          <w:sz w:val="28"/>
          <w:szCs w:val="20"/>
          <w:u w:val="single"/>
          <w:lang w:eastAsia="ru-RU"/>
        </w:rPr>
        <w:t>Общие рекомендации (ВЫВОДЫ)</w:t>
      </w:r>
    </w:p>
    <w:p w:rsidR="00FE263D" w:rsidRPr="00FE263D" w:rsidRDefault="00FE263D" w:rsidP="00FE263D">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Генеральным планом предусматривается проведение следующих мероприятий гражданской обороны:</w:t>
      </w:r>
    </w:p>
    <w:p w:rsidR="00FE263D" w:rsidRPr="00FE263D" w:rsidRDefault="00FE263D" w:rsidP="00FE263D">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1. Территория не попадает в зоны возможного химического заражения, возможного радиоактивного заражения, возможных разрушений и возможного катастрофического затопления, в связи с этим подготовка и проведение </w:t>
      </w:r>
      <w:r w:rsidRPr="00FE263D">
        <w:rPr>
          <w:rFonts w:ascii="Times New Roman" w:eastAsia="Lucida Sans Unicode" w:hAnsi="Times New Roman" w:cs="Times New Roman"/>
          <w:kern w:val="1"/>
          <w:sz w:val="28"/>
          <w:szCs w:val="28"/>
          <w:lang w:eastAsia="ru-RU"/>
        </w:rPr>
        <w:lastRenderedPageBreak/>
        <w:t>специальных мероприятий по защите от указанных опасностей не требуется.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2. Строительство защитных сооружений не требуется, в соответствии с Исходными данными и требованиями. </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color w:val="000000"/>
          <w:kern w:val="1"/>
          <w:sz w:val="28"/>
          <w:szCs w:val="28"/>
          <w:lang w:eastAsia="ru-RU"/>
        </w:rPr>
        <w:t xml:space="preserve">При необходимости возможно организация укрытий </w:t>
      </w:r>
      <w:r w:rsidRPr="00FE263D">
        <w:rPr>
          <w:rFonts w:ascii="Times New Roman" w:eastAsia="Lucida Sans Unicode" w:hAnsi="Times New Roman" w:cs="Times New Roman"/>
          <w:kern w:val="1"/>
          <w:sz w:val="28"/>
          <w:szCs w:val="28"/>
          <w:lang w:eastAsia="ru-RU"/>
        </w:rPr>
        <w:t>в приспосабливаемых для этих целей подвальных, цокольных и первых этажей помещений общественных зданий (детские дошкольные учреждения, общеобразовательная школа, спортивный комплекс, объекты медицинского обслуживания и т.д.),</w:t>
      </w:r>
      <w:r w:rsidRPr="00FE263D">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kern w:val="1"/>
          <w:sz w:val="28"/>
          <w:szCs w:val="28"/>
          <w:lang w:eastAsia="ru-RU"/>
        </w:rPr>
        <w:t>в соответствии с п. 4.1. СП 88.13330.2014.</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3. Эвакуационные мероприятия по гражданской обороне необходимо осуществлять в соответствии с Планом граждан</w:t>
      </w:r>
      <w:r w:rsidR="00512E8C">
        <w:rPr>
          <w:rFonts w:ascii="Times New Roman" w:eastAsia="Lucida Sans Unicode" w:hAnsi="Times New Roman" w:cs="Times New Roman"/>
          <w:color w:val="000000"/>
          <w:kern w:val="1"/>
          <w:sz w:val="28"/>
          <w:szCs w:val="28"/>
          <w:lang w:eastAsia="ru-RU"/>
        </w:rPr>
        <w:t>ской обороны и защиты населения.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При необходимости эвакуации населения предусматривается осуществление мероприятий по:</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проверке готовности приемно-эвакуационных пунктов;</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 xml:space="preserve">подготовке </w:t>
      </w:r>
      <w:proofErr w:type="spellStart"/>
      <w:r w:rsidRPr="00FE263D">
        <w:rPr>
          <w:rFonts w:ascii="Times New Roman" w:eastAsia="Lucida Sans Unicode" w:hAnsi="Times New Roman" w:cs="Times New Roman"/>
          <w:color w:val="000000"/>
          <w:kern w:val="1"/>
          <w:sz w:val="28"/>
          <w:szCs w:val="28"/>
          <w:lang w:eastAsia="ru-RU"/>
        </w:rPr>
        <w:t>эвакоприемной</w:t>
      </w:r>
      <w:proofErr w:type="spellEnd"/>
      <w:r w:rsidRPr="00FE263D">
        <w:rPr>
          <w:rFonts w:ascii="Times New Roman" w:eastAsia="Lucida Sans Unicode" w:hAnsi="Times New Roman" w:cs="Times New Roman"/>
          <w:color w:val="000000"/>
          <w:kern w:val="1"/>
          <w:sz w:val="28"/>
          <w:szCs w:val="28"/>
          <w:lang w:eastAsia="ru-RU"/>
        </w:rPr>
        <w:t xml:space="preserve"> комиссии и сельских администраций к приему и размещению </w:t>
      </w:r>
      <w:proofErr w:type="spellStart"/>
      <w:r w:rsidRPr="00FE263D">
        <w:rPr>
          <w:rFonts w:ascii="Times New Roman" w:eastAsia="Lucida Sans Unicode" w:hAnsi="Times New Roman" w:cs="Times New Roman"/>
          <w:color w:val="000000"/>
          <w:kern w:val="1"/>
          <w:sz w:val="28"/>
          <w:szCs w:val="28"/>
          <w:lang w:eastAsia="ru-RU"/>
        </w:rPr>
        <w:t>эваконаселения</w:t>
      </w:r>
      <w:proofErr w:type="spellEnd"/>
      <w:r w:rsidRPr="00FE263D">
        <w:rPr>
          <w:rFonts w:ascii="Times New Roman" w:eastAsia="Lucida Sans Unicode" w:hAnsi="Times New Roman" w:cs="Times New Roman"/>
          <w:color w:val="000000"/>
          <w:kern w:val="1"/>
          <w:sz w:val="28"/>
          <w:szCs w:val="28"/>
          <w:lang w:eastAsia="ru-RU"/>
        </w:rPr>
        <w:t>, его трудоустройству, медицинскому обеспечению и обеспечению продовольствием и предметами первой необходимости;</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организации упорядоченного процесса посадки и высадки людей</w:t>
      </w:r>
    </w:p>
    <w:p w:rsidR="00FE263D" w:rsidRPr="00FE263D" w:rsidRDefault="00FE263D" w:rsidP="00FE263D">
      <w:pPr>
        <w:widowControl w:val="0"/>
        <w:suppressAutoHyphens/>
        <w:autoSpaceDE w:val="0"/>
        <w:autoSpaceDN w:val="0"/>
        <w:adjustRightInd w:val="0"/>
        <w:spacing w:after="0" w:line="240" w:lineRule="auto"/>
        <w:ind w:firstLine="720"/>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Проведение эвакуационных приемных мероприятий является основным способом защиты населения городов, отнесенных к группам по ГО с объектами экономики особой важности от современных средств поражения.</w:t>
      </w:r>
    </w:p>
    <w:p w:rsidR="00FE263D" w:rsidRPr="00FE263D" w:rsidRDefault="00FE263D" w:rsidP="00FE263D">
      <w:pPr>
        <w:widowControl w:val="0"/>
        <w:suppressAutoHyphens/>
        <w:autoSpaceDE w:val="0"/>
        <w:autoSpaceDN w:val="0"/>
        <w:adjustRightInd w:val="0"/>
        <w:spacing w:after="0" w:line="240" w:lineRule="auto"/>
        <w:ind w:firstLine="720"/>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Подготовка территории к приему, размещению и первоочередному жизнеобеспечению эвакуации населения, осуществляется эвакуирующимися организациями городов, отнесенных к группам по ГО, совместно с эвакуационными органами администрации заблаговременно, в мирное время.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4. Маскировочные мероприятия</w:t>
      </w:r>
      <w:r w:rsidRPr="00FE263D">
        <w:rPr>
          <w:rFonts w:ascii="Times New Roman" w:eastAsia="Lucida Sans Unicode" w:hAnsi="Times New Roman" w:cs="Times New Roman"/>
          <w:b/>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 xml:space="preserve">в соответствии с п.10 СП 165.1325800.2014 (Актуализированная редакция СНиП 2.01.51-90 «Инженерно-технические мероприятия гражданской обороны») на территории не предусматриваются. </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5. Предусмотреть установку речевых сиренных установок, в соответствии с Указом Президента РФ от 13.11.2012 г. № 1522 «О создании комплексной системы экстренного оповещения населения об угрозе возникновения или о возникновении чрезвычайных ситуации».</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6. Суммарная проектная производительность защищенных от радиоактивного загрязнения и (или) химического заражения объектов водоснабжения в безопасной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и птицы, содержащихся на предприятиях всех форм собственности, крестьянских (фермерских) и личных подсобных хозяйств, в питьевой воде и определяться: для населения - из расчета не менее 25 л в сутки на одного человека; для сельскохозяйственных животных и птицы - по нормам, устанавливаемым Минсельхозом России (п.5.23.</w:t>
      </w:r>
      <w:r w:rsidRPr="00FE263D">
        <w:rPr>
          <w:rFonts w:ascii="Times New Roman" w:eastAsia="Times New Roman" w:hAnsi="Times New Roman" w:cs="Times New Roman"/>
          <w:color w:val="000000"/>
          <w:sz w:val="28"/>
          <w:szCs w:val="28"/>
          <w:lang w:eastAsia="ru-RU"/>
        </w:rPr>
        <w:t xml:space="preserve"> СП 165.1325800.2014)</w:t>
      </w:r>
      <w:r w:rsidRPr="00FE263D">
        <w:rPr>
          <w:rFonts w:ascii="Times New Roman" w:eastAsia="Times New Roman" w:hAnsi="Times New Roman" w:cs="Times New Roman"/>
          <w:sz w:val="28"/>
          <w:szCs w:val="28"/>
          <w:lang w:eastAsia="ru-RU"/>
        </w:rPr>
        <w:t>.</w:t>
      </w:r>
    </w:p>
    <w:p w:rsidR="001F3168" w:rsidRPr="00512E8C" w:rsidRDefault="00512E8C" w:rsidP="00512E8C">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28" w:name="_Toc131516350"/>
      <w:r w:rsidRPr="00512E8C">
        <w:rPr>
          <w:rFonts w:ascii="Times New Roman" w:eastAsia="Times New Roman" w:hAnsi="Times New Roman" w:cs="Times New Roman"/>
          <w:b/>
          <w:color w:val="auto"/>
          <w:sz w:val="28"/>
          <w:szCs w:val="28"/>
          <w:lang w:eastAsia="ru-RU"/>
        </w:rPr>
        <w:lastRenderedPageBreak/>
        <w:t xml:space="preserve">1.10. </w:t>
      </w:r>
      <w:r w:rsidR="001F3168" w:rsidRPr="00512E8C">
        <w:rPr>
          <w:rFonts w:ascii="Times New Roman" w:eastAsia="Times New Roman" w:hAnsi="Times New Roman" w:cs="Times New Roman"/>
          <w:b/>
          <w:color w:val="auto"/>
          <w:sz w:val="28"/>
          <w:szCs w:val="28"/>
          <w:lang w:eastAsia="ru-RU"/>
        </w:rPr>
        <w:t>Перечень земельных участков, которые включаются в границы населенных пунктов, входящих в состав поселения или исключаются из их границ</w:t>
      </w:r>
      <w:bookmarkEnd w:id="28"/>
    </w:p>
    <w:bookmarkEnd w:id="18"/>
    <w:p w:rsidR="00A83E18" w:rsidRPr="0021552F"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сельского поселения, отображающего границы населенных пунктов, расположенных в границах соответствующего муниципального образования.</w:t>
      </w:r>
    </w:p>
    <w:p w:rsidR="00A83E18" w:rsidRPr="0021552F"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 xml:space="preserve">В соответствии с частью 1 статьи 8 Федерального закона от 21.12.2004 № 172-ФЗ «О переводе земель или земельных участков из одной категории в другую» (далее </w:t>
      </w:r>
      <w:r w:rsidR="00507375">
        <w:rPr>
          <w:rFonts w:ascii="Times New Roman" w:hAnsi="Times New Roman" w:cs="Times New Roman"/>
          <w:sz w:val="28"/>
          <w:szCs w:val="28"/>
          <w:lang w:eastAsia="ru-RU"/>
        </w:rPr>
        <w:t>–</w:t>
      </w:r>
      <w:r w:rsidRPr="0021552F">
        <w:rPr>
          <w:rFonts w:ascii="Times New Roman" w:hAnsi="Times New Roman" w:cs="Times New Roman"/>
          <w:sz w:val="28"/>
          <w:szCs w:val="28"/>
          <w:lang w:eastAsia="ru-RU"/>
        </w:rPr>
        <w:t xml:space="preserve">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rsidR="00A83E18"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Таким образом, в соответствии с письмом Федеральной службы государственной регистрации, кадастра и картографии от 16.06.2010 г. №14-4692-ГЕ, если процедура утверждения Генерального плана муниципального образования не нарушена, то акт об утверждении Генерального плана, является актом о переводе земель или земельных участков.</w:t>
      </w:r>
    </w:p>
    <w:p w:rsidR="00A83E18" w:rsidRPr="0021552F" w:rsidRDefault="00A83E18" w:rsidP="00765316">
      <w:pPr>
        <w:spacing w:after="0"/>
        <w:jc w:val="both"/>
        <w:rPr>
          <w:rFonts w:ascii="Times New Roman" w:hAnsi="Times New Roman" w:cs="Times New Roman"/>
          <w:sz w:val="28"/>
          <w:szCs w:val="28"/>
          <w:lang w:eastAsia="ru-RU"/>
        </w:rPr>
      </w:pPr>
    </w:p>
    <w:p w:rsidR="0032351F" w:rsidRPr="0021552F" w:rsidRDefault="0032351F" w:rsidP="00765316">
      <w:pPr>
        <w:widowControl w:val="0"/>
        <w:suppressAutoHyphens/>
        <w:spacing w:after="0"/>
        <w:ind w:firstLine="709"/>
        <w:jc w:val="both"/>
        <w:rPr>
          <w:rFonts w:ascii="Times New Roman" w:eastAsia="Lucida Sans Unicode" w:hAnsi="Times New Roman" w:cs="Times New Roman"/>
          <w:kern w:val="1"/>
          <w:sz w:val="28"/>
          <w:szCs w:val="28"/>
        </w:rPr>
      </w:pPr>
    </w:p>
    <w:p w:rsidR="0032351F" w:rsidRPr="0021552F" w:rsidRDefault="0032351F" w:rsidP="00765316">
      <w:pPr>
        <w:widowControl w:val="0"/>
        <w:suppressAutoHyphens/>
        <w:spacing w:after="0"/>
        <w:ind w:firstLine="709"/>
        <w:jc w:val="both"/>
        <w:rPr>
          <w:rFonts w:ascii="Times New Roman" w:eastAsia="Lucida Sans Unicode" w:hAnsi="Times New Roman" w:cs="Times New Roman"/>
          <w:kern w:val="1"/>
          <w:sz w:val="28"/>
          <w:szCs w:val="28"/>
        </w:rPr>
      </w:pPr>
    </w:p>
    <w:p w:rsidR="0032351F" w:rsidRPr="0021552F" w:rsidRDefault="0032351F" w:rsidP="00765316">
      <w:pPr>
        <w:pStyle w:val="24"/>
        <w:rPr>
          <w:rFonts w:ascii="Times New Roman" w:eastAsia="Times New Roman" w:hAnsi="Times New Roman" w:cs="Times New Roman"/>
          <w:color w:val="auto"/>
          <w:lang w:eastAsia="ru-RU"/>
        </w:rPr>
        <w:sectPr w:rsidR="0032351F" w:rsidRPr="0021552F" w:rsidSect="0003762E">
          <w:pgSz w:w="11906" w:h="16838"/>
          <w:pgMar w:top="851" w:right="851" w:bottom="851" w:left="1134" w:header="708" w:footer="708" w:gutter="0"/>
          <w:cols w:space="708"/>
          <w:docGrid w:linePitch="360"/>
        </w:sectPr>
      </w:pPr>
      <w:bookmarkStart w:id="29" w:name="_Toc100667172"/>
    </w:p>
    <w:bookmarkEnd w:id="29"/>
    <w:p w:rsidR="0032351F" w:rsidRPr="0021552F" w:rsidRDefault="0032351F" w:rsidP="00765316">
      <w:pPr>
        <w:pStyle w:val="affd"/>
        <w:spacing w:after="0"/>
        <w:jc w:val="right"/>
        <w:rPr>
          <w:rFonts w:ascii="Times New Roman" w:hAnsi="Times New Roman" w:cs="Times New Roman"/>
          <w:sz w:val="28"/>
          <w:szCs w:val="28"/>
        </w:rPr>
      </w:pPr>
      <w:r w:rsidRPr="0021552F">
        <w:rPr>
          <w:rFonts w:ascii="Times New Roman" w:hAnsi="Times New Roman" w:cs="Times New Roman"/>
          <w:sz w:val="28"/>
          <w:szCs w:val="28"/>
        </w:rPr>
        <w:lastRenderedPageBreak/>
        <w:t xml:space="preserve">Таблица </w:t>
      </w:r>
      <w:r w:rsidR="001F3168">
        <w:rPr>
          <w:rFonts w:ascii="Times New Roman" w:hAnsi="Times New Roman" w:cs="Times New Roman"/>
          <w:sz w:val="28"/>
          <w:szCs w:val="28"/>
        </w:rPr>
        <w:t>1.9.3</w:t>
      </w:r>
    </w:p>
    <w:p w:rsidR="0032351F" w:rsidRPr="0021552F" w:rsidRDefault="0032351F" w:rsidP="0003762E">
      <w:pPr>
        <w:pStyle w:val="affd"/>
        <w:jc w:val="center"/>
        <w:rPr>
          <w:rFonts w:ascii="Times New Roman" w:hAnsi="Times New Roman" w:cs="Times New Roman"/>
          <w:sz w:val="28"/>
          <w:szCs w:val="28"/>
        </w:rPr>
      </w:pPr>
      <w:r w:rsidRPr="0021552F">
        <w:rPr>
          <w:rFonts w:ascii="Times New Roman" w:hAnsi="Times New Roman" w:cs="Times New Roman"/>
          <w:iCs/>
          <w:sz w:val="28"/>
          <w:szCs w:val="28"/>
        </w:rPr>
        <w:t xml:space="preserve">Перечень земельных участков, включаемых в границу и исключаемых из границ населённого </w:t>
      </w:r>
      <w:r w:rsidR="00B03C4C">
        <w:rPr>
          <w:rFonts w:ascii="Times New Roman" w:hAnsi="Times New Roman" w:cs="Times New Roman"/>
          <w:iCs/>
          <w:sz w:val="28"/>
          <w:szCs w:val="28"/>
        </w:rPr>
        <w:t>Привольного сельского поселения</w:t>
      </w:r>
      <w:r w:rsidRPr="0021552F">
        <w:rPr>
          <w:rFonts w:ascii="Times New Roman" w:hAnsi="Times New Roman" w:cs="Times New Roman"/>
          <w:iCs/>
          <w:sz w:val="28"/>
          <w:szCs w:val="28"/>
        </w:rPr>
        <w:t xml:space="preserve"> Кавказского района</w:t>
      </w:r>
    </w:p>
    <w:tbl>
      <w:tblPr>
        <w:tblW w:w="0" w:type="auto"/>
        <w:jc w:val="center"/>
        <w:tblLook w:val="04A0" w:firstRow="1" w:lastRow="0" w:firstColumn="1" w:lastColumn="0" w:noHBand="0" w:noVBand="1"/>
      </w:tblPr>
      <w:tblGrid>
        <w:gridCol w:w="640"/>
        <w:gridCol w:w="2257"/>
        <w:gridCol w:w="2937"/>
        <w:gridCol w:w="2694"/>
        <w:gridCol w:w="1499"/>
        <w:gridCol w:w="2937"/>
        <w:gridCol w:w="1879"/>
      </w:tblGrid>
      <w:tr w:rsidR="00DC74CD" w:rsidRPr="007B7211" w:rsidTr="007B7211">
        <w:trPr>
          <w:trHeight w:val="531"/>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Кадастровый номер земельного участка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Существующая категория земель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Существующий вид разрешенного использования по документу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Площадь земельного участка по кадастру, га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Планируемая категория земель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Планируемое разрешенное использование</w:t>
            </w:r>
          </w:p>
        </w:tc>
      </w:tr>
      <w:tr w:rsidR="004E1BC2" w:rsidRPr="007B7211" w:rsidTr="007B7211">
        <w:trPr>
          <w:trHeight w:val="278"/>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32351F" w:rsidRPr="007B7211" w:rsidRDefault="00307D00"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1</w:t>
            </w:r>
          </w:p>
        </w:tc>
        <w:tc>
          <w:tcPr>
            <w:tcW w:w="0" w:type="auto"/>
            <w:gridSpan w:val="6"/>
            <w:tcBorders>
              <w:top w:val="single" w:sz="4" w:space="0" w:color="auto"/>
              <w:left w:val="nil"/>
              <w:bottom w:val="single" w:sz="4" w:space="0" w:color="auto"/>
              <w:right w:val="single" w:sz="4" w:space="0" w:color="auto"/>
            </w:tcBorders>
            <w:shd w:val="clear" w:color="auto" w:fill="auto"/>
            <w:vAlign w:val="center"/>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включаемые в границу </w:t>
            </w:r>
            <w:proofErr w:type="spellStart"/>
            <w:r w:rsidR="00F3509B" w:rsidRPr="007B7211">
              <w:rPr>
                <w:rFonts w:ascii="Times New Roman" w:hAnsi="Times New Roman" w:cs="Times New Roman"/>
                <w:b/>
                <w:sz w:val="24"/>
                <w:szCs w:val="24"/>
              </w:rPr>
              <w:t>х.Полтавский</w:t>
            </w:r>
            <w:proofErr w:type="spellEnd"/>
          </w:p>
        </w:tc>
      </w:tr>
      <w:tr w:rsidR="00DC74CD" w:rsidRPr="007B7211" w:rsidTr="007B7211">
        <w:trPr>
          <w:trHeight w:val="5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2351F" w:rsidRPr="007B7211" w:rsidRDefault="00060D03"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1.1</w:t>
            </w:r>
          </w:p>
        </w:tc>
        <w:tc>
          <w:tcPr>
            <w:tcW w:w="0" w:type="auto"/>
            <w:tcBorders>
              <w:top w:val="single" w:sz="4" w:space="0" w:color="auto"/>
              <w:left w:val="nil"/>
              <w:bottom w:val="single" w:sz="4" w:space="0" w:color="auto"/>
              <w:right w:val="single" w:sz="4" w:space="0" w:color="auto"/>
            </w:tcBorders>
            <w:shd w:val="clear" w:color="auto" w:fill="auto"/>
            <w:vAlign w:val="center"/>
          </w:tcPr>
          <w:p w:rsidR="0032351F"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23:09:0301000:687</w:t>
            </w:r>
          </w:p>
        </w:tc>
        <w:tc>
          <w:tcPr>
            <w:tcW w:w="0" w:type="auto"/>
            <w:tcBorders>
              <w:top w:val="single" w:sz="4" w:space="0" w:color="auto"/>
              <w:left w:val="nil"/>
              <w:bottom w:val="single" w:sz="4" w:space="0" w:color="auto"/>
              <w:right w:val="single" w:sz="4" w:space="0" w:color="auto"/>
            </w:tcBorders>
            <w:shd w:val="clear" w:color="auto" w:fill="auto"/>
            <w:vAlign w:val="center"/>
          </w:tcPr>
          <w:p w:rsidR="0032351F"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single" w:sz="4" w:space="0" w:color="auto"/>
              <w:left w:val="nil"/>
              <w:bottom w:val="single" w:sz="4" w:space="0" w:color="auto"/>
              <w:right w:val="single" w:sz="4" w:space="0" w:color="auto"/>
            </w:tcBorders>
            <w:shd w:val="clear" w:color="auto" w:fill="auto"/>
            <w:vAlign w:val="center"/>
          </w:tcPr>
          <w:p w:rsidR="0032351F"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ритуальная деятельность</w:t>
            </w:r>
          </w:p>
        </w:tc>
        <w:tc>
          <w:tcPr>
            <w:tcW w:w="0" w:type="auto"/>
            <w:tcBorders>
              <w:top w:val="single" w:sz="4" w:space="0" w:color="auto"/>
              <w:left w:val="nil"/>
              <w:bottom w:val="single" w:sz="4" w:space="0" w:color="auto"/>
              <w:right w:val="single" w:sz="4" w:space="0" w:color="auto"/>
            </w:tcBorders>
            <w:shd w:val="clear" w:color="auto" w:fill="auto"/>
            <w:vAlign w:val="center"/>
          </w:tcPr>
          <w:p w:rsidR="0032351F"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0,4485</w:t>
            </w:r>
          </w:p>
        </w:tc>
        <w:tc>
          <w:tcPr>
            <w:tcW w:w="0" w:type="auto"/>
            <w:tcBorders>
              <w:top w:val="single" w:sz="4" w:space="0" w:color="auto"/>
              <w:left w:val="nil"/>
              <w:bottom w:val="single" w:sz="4" w:space="0" w:color="auto"/>
              <w:right w:val="single" w:sz="4" w:space="0" w:color="auto"/>
            </w:tcBorders>
            <w:shd w:val="clear" w:color="auto" w:fill="auto"/>
            <w:vAlign w:val="center"/>
          </w:tcPr>
          <w:p w:rsidR="0032351F" w:rsidRPr="007B7211" w:rsidRDefault="00307D0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tcPr>
          <w:p w:rsidR="0032351F"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3D4F2D" w:rsidRPr="007B7211" w:rsidTr="007B7211">
        <w:trPr>
          <w:trHeight w:val="214"/>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Итого к включению</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0,4485</w:t>
            </w:r>
          </w:p>
        </w:tc>
        <w:tc>
          <w:tcPr>
            <w:tcW w:w="0" w:type="auto"/>
            <w:gridSpan w:val="2"/>
            <w:tcBorders>
              <w:top w:val="single" w:sz="4" w:space="0" w:color="auto"/>
              <w:left w:val="nil"/>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sz w:val="24"/>
                <w:szCs w:val="24"/>
              </w:rPr>
            </w:pPr>
          </w:p>
        </w:tc>
      </w:tr>
      <w:tr w:rsidR="003739D1" w:rsidRPr="007B7211" w:rsidTr="007B7211">
        <w:trPr>
          <w:trHeight w:val="34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2</w:t>
            </w:r>
          </w:p>
        </w:tc>
        <w:tc>
          <w:tcPr>
            <w:tcW w:w="0" w:type="auto"/>
            <w:gridSpan w:val="6"/>
            <w:tcBorders>
              <w:top w:val="single" w:sz="4" w:space="0" w:color="auto"/>
              <w:left w:val="nil"/>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 xml:space="preserve">Земельные участки, исключаемые из границы </w:t>
            </w:r>
            <w:proofErr w:type="spellStart"/>
            <w:r w:rsidRPr="007B7211">
              <w:rPr>
                <w:rFonts w:ascii="Times New Roman" w:hAnsi="Times New Roman" w:cs="Times New Roman"/>
                <w:b/>
                <w:sz w:val="24"/>
                <w:szCs w:val="24"/>
              </w:rPr>
              <w:t>х.Полтавский</w:t>
            </w:r>
            <w:proofErr w:type="spellEnd"/>
          </w:p>
        </w:tc>
      </w:tr>
      <w:tr w:rsidR="004E1BC2" w:rsidRPr="007B7211" w:rsidTr="007B7211">
        <w:trPr>
          <w:trHeight w:val="53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2.1</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23:09:0000000:174</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184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184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0,0009</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184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3739D1" w:rsidRPr="007B7211" w:rsidRDefault="0037184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1959BA" w:rsidRPr="007B7211" w:rsidTr="007B7211">
        <w:trPr>
          <w:trHeight w:val="208"/>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307D00" w:rsidRPr="007B7211" w:rsidRDefault="00307D00"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Итого к </w:t>
            </w:r>
            <w:r w:rsidR="003739D1" w:rsidRPr="007B7211">
              <w:rPr>
                <w:rFonts w:ascii="Times New Roman" w:hAnsi="Times New Roman" w:cs="Times New Roman"/>
                <w:b/>
                <w:sz w:val="24"/>
                <w:szCs w:val="24"/>
              </w:rPr>
              <w:t>исключению</w:t>
            </w:r>
          </w:p>
        </w:tc>
        <w:tc>
          <w:tcPr>
            <w:tcW w:w="0" w:type="auto"/>
            <w:tcBorders>
              <w:top w:val="nil"/>
              <w:left w:val="nil"/>
              <w:bottom w:val="single" w:sz="4" w:space="0" w:color="auto"/>
              <w:right w:val="single" w:sz="4" w:space="0" w:color="auto"/>
            </w:tcBorders>
            <w:shd w:val="clear" w:color="auto" w:fill="auto"/>
            <w:vAlign w:val="center"/>
          </w:tcPr>
          <w:p w:rsidR="00307D00" w:rsidRPr="007B7211" w:rsidRDefault="003739D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0,0009</w:t>
            </w:r>
          </w:p>
        </w:tc>
        <w:tc>
          <w:tcPr>
            <w:tcW w:w="0" w:type="auto"/>
            <w:gridSpan w:val="2"/>
            <w:tcBorders>
              <w:top w:val="nil"/>
              <w:left w:val="nil"/>
              <w:bottom w:val="single" w:sz="4" w:space="0" w:color="auto"/>
              <w:right w:val="single" w:sz="4" w:space="0" w:color="auto"/>
            </w:tcBorders>
            <w:shd w:val="clear" w:color="auto" w:fill="auto"/>
            <w:vAlign w:val="center"/>
          </w:tcPr>
          <w:p w:rsidR="00307D00" w:rsidRPr="007B7211" w:rsidRDefault="00307D00" w:rsidP="007B7211">
            <w:pPr>
              <w:spacing w:after="0" w:line="240" w:lineRule="auto"/>
              <w:jc w:val="center"/>
              <w:rPr>
                <w:rFonts w:ascii="Times New Roman" w:hAnsi="Times New Roman" w:cs="Times New Roman"/>
                <w:b/>
                <w:sz w:val="24"/>
                <w:szCs w:val="24"/>
              </w:rPr>
            </w:pPr>
          </w:p>
        </w:tc>
      </w:tr>
      <w:tr w:rsidR="004E1BC2" w:rsidRPr="007B7211" w:rsidTr="007B7211">
        <w:trPr>
          <w:trHeight w:val="12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351F" w:rsidRPr="007B7211" w:rsidRDefault="003739D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1</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32351F" w:rsidRPr="007B7211" w:rsidRDefault="0032351F"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исключаемые из границы </w:t>
            </w:r>
            <w:proofErr w:type="spellStart"/>
            <w:r w:rsidR="00F3509B" w:rsidRPr="007B7211">
              <w:rPr>
                <w:rFonts w:ascii="Times New Roman" w:hAnsi="Times New Roman" w:cs="Times New Roman"/>
                <w:b/>
                <w:sz w:val="24"/>
                <w:szCs w:val="24"/>
              </w:rPr>
              <w:t>х.Прибрежный</w:t>
            </w:r>
            <w:proofErr w:type="spellEnd"/>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572212" w:rsidRPr="007B7211" w:rsidRDefault="003739D1"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w:t>
            </w:r>
            <w:r w:rsidR="00572212" w:rsidRPr="007B7211">
              <w:rPr>
                <w:rFonts w:ascii="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23:09:0301000:276</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обслуживания и эксплуатации зданий и сооружений</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2,7304</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57221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57221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406"/>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572212" w:rsidRPr="007B7211" w:rsidRDefault="003739D1"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w:t>
            </w:r>
            <w:r w:rsidR="00572212" w:rsidRPr="007B7211">
              <w:rPr>
                <w:rFonts w:ascii="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23:09:0301000:273</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обслуживания и эксплуатации зданий и сооружений</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3,4801</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57221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57221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572212" w:rsidRPr="007B7211" w:rsidRDefault="003739D1"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w:t>
            </w:r>
            <w:r w:rsidR="00572212" w:rsidRPr="007B7211">
              <w:rPr>
                <w:rFonts w:ascii="Times New Roman" w:hAnsi="Times New Roman" w:cs="Times New Roman"/>
                <w:sz w:val="24"/>
                <w:szCs w:val="24"/>
              </w:rPr>
              <w:t>.3</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23:09:0301000:690</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коммунальное обслуживание</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0,6542</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572212" w:rsidRPr="007B7211" w:rsidRDefault="0057221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F3509B" w:rsidRPr="007B7211" w:rsidRDefault="003739D1"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1.4</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23:09:0301000:714</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земельные участки(территории) общего 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0,2506</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F3509B" w:rsidRPr="007B7211" w:rsidRDefault="003739D1"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кадастрового квартала 23:09:0301000</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0,1333</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F3509B" w:rsidRPr="007B7211" w:rsidRDefault="00F3509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gridSpan w:val="4"/>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Итого к исключению</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184C"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7,2713</w:t>
            </w:r>
          </w:p>
        </w:tc>
        <w:tc>
          <w:tcPr>
            <w:tcW w:w="0" w:type="auto"/>
            <w:gridSpan w:val="2"/>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p>
        </w:tc>
      </w:tr>
      <w:tr w:rsidR="003739D1" w:rsidRPr="007B7211" w:rsidTr="007B7211">
        <w:trPr>
          <w:trHeight w:val="327"/>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739D1" w:rsidP="007B7211">
            <w:pPr>
              <w:spacing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1</w:t>
            </w:r>
          </w:p>
        </w:tc>
        <w:tc>
          <w:tcPr>
            <w:tcW w:w="0" w:type="auto"/>
            <w:gridSpan w:val="6"/>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включаемые в границу </w:t>
            </w:r>
            <w:proofErr w:type="spellStart"/>
            <w:r w:rsidRPr="007B7211">
              <w:rPr>
                <w:rFonts w:ascii="Times New Roman" w:hAnsi="Times New Roman" w:cs="Times New Roman"/>
                <w:b/>
                <w:sz w:val="24"/>
                <w:szCs w:val="24"/>
              </w:rPr>
              <w:t>х.Красная</w:t>
            </w:r>
            <w:proofErr w:type="spellEnd"/>
            <w:r w:rsidRPr="007B7211">
              <w:rPr>
                <w:rFonts w:ascii="Times New Roman" w:hAnsi="Times New Roman" w:cs="Times New Roman"/>
                <w:b/>
                <w:sz w:val="24"/>
                <w:szCs w:val="24"/>
              </w:rPr>
              <w:t xml:space="preserve"> Звезда</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1.1</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23:09:0301000:688</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ритуальная деятельность</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0,1338</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lang w:val="en-US"/>
              </w:rPr>
            </w:pPr>
            <w:r w:rsidRPr="007B7211">
              <w:rPr>
                <w:rFonts w:ascii="Times New Roman" w:hAnsi="Times New Roman" w:cs="Times New Roman"/>
                <w:sz w:val="24"/>
                <w:szCs w:val="24"/>
              </w:rPr>
              <w:t>1.2</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23:09:0301005:11</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ритуальная деятельность</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lang w:val="en-US"/>
              </w:rPr>
            </w:pPr>
            <w:r w:rsidRPr="007B7211">
              <w:rPr>
                <w:rFonts w:ascii="Times New Roman" w:hAnsi="Times New Roman" w:cs="Times New Roman"/>
                <w:sz w:val="24"/>
                <w:szCs w:val="24"/>
                <w:lang w:val="en-US"/>
              </w:rPr>
              <w:t>0.4507</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gridSpan w:val="4"/>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Итого к включению</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7184C"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0,5845</w:t>
            </w:r>
          </w:p>
        </w:tc>
        <w:tc>
          <w:tcPr>
            <w:tcW w:w="0" w:type="auto"/>
            <w:gridSpan w:val="2"/>
            <w:tcBorders>
              <w:top w:val="nil"/>
              <w:left w:val="nil"/>
              <w:bottom w:val="single" w:sz="4" w:space="0" w:color="auto"/>
              <w:right w:val="single" w:sz="4" w:space="0" w:color="auto"/>
            </w:tcBorders>
            <w:shd w:val="clear" w:color="auto" w:fill="FFFFFF" w:themeFill="background1"/>
            <w:vAlign w:val="center"/>
          </w:tcPr>
          <w:p w:rsidR="003739D1" w:rsidRPr="007B7211" w:rsidRDefault="003739D1" w:rsidP="007B7211">
            <w:pPr>
              <w:spacing w:after="0" w:line="240" w:lineRule="auto"/>
              <w:jc w:val="center"/>
              <w:rPr>
                <w:rFonts w:ascii="Times New Roman" w:hAnsi="Times New Roman" w:cs="Times New Roman"/>
                <w:sz w:val="24"/>
                <w:szCs w:val="24"/>
              </w:rPr>
            </w:pPr>
          </w:p>
        </w:tc>
      </w:tr>
      <w:tr w:rsidR="004D1441" w:rsidRPr="007B7211" w:rsidTr="007B7211">
        <w:trPr>
          <w:trHeight w:val="124"/>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D1441" w:rsidRPr="007B7211" w:rsidRDefault="004D1441" w:rsidP="007B7211">
            <w:pPr>
              <w:spacing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1</w:t>
            </w:r>
          </w:p>
        </w:tc>
        <w:tc>
          <w:tcPr>
            <w:tcW w:w="0" w:type="auto"/>
            <w:gridSpan w:val="6"/>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включаемые в границу </w:t>
            </w:r>
            <w:proofErr w:type="spellStart"/>
            <w:r w:rsidRPr="007B7211">
              <w:rPr>
                <w:rFonts w:ascii="Times New Roman" w:hAnsi="Times New Roman" w:cs="Times New Roman"/>
                <w:b/>
                <w:sz w:val="24"/>
                <w:szCs w:val="24"/>
              </w:rPr>
              <w:t>х.Внуковский</w:t>
            </w:r>
            <w:proofErr w:type="spellEnd"/>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1.1</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23:09:0301000:1031</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особо охраняемых территорий и объектов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Ритуальная деятельность</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37184C" w:rsidP="007B7211">
            <w:pPr>
              <w:spacing w:after="0" w:line="240" w:lineRule="auto"/>
              <w:jc w:val="center"/>
              <w:rPr>
                <w:rFonts w:ascii="Times New Roman" w:hAnsi="Times New Roman" w:cs="Times New Roman"/>
                <w:sz w:val="24"/>
                <w:szCs w:val="24"/>
                <w:lang w:val="en-US"/>
              </w:rPr>
            </w:pPr>
            <w:r w:rsidRPr="007B7211">
              <w:rPr>
                <w:rFonts w:ascii="Times New Roman" w:hAnsi="Times New Roman" w:cs="Times New Roman"/>
                <w:sz w:val="24"/>
                <w:szCs w:val="24"/>
                <w:lang w:val="en-US"/>
              </w:rPr>
              <w:t>0,</w:t>
            </w:r>
            <w:r w:rsidR="004D1441" w:rsidRPr="007B7211">
              <w:rPr>
                <w:rFonts w:ascii="Times New Roman" w:hAnsi="Times New Roman" w:cs="Times New Roman"/>
                <w:sz w:val="24"/>
                <w:szCs w:val="24"/>
                <w:lang w:val="en-US"/>
              </w:rPr>
              <w:t>2434</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sz w:val="24"/>
                <w:szCs w:val="24"/>
                <w:lang w:val="en-US"/>
              </w:rPr>
            </w:pPr>
            <w:r w:rsidRPr="007B7211">
              <w:rPr>
                <w:rFonts w:ascii="Times New Roman" w:hAnsi="Times New Roman" w:cs="Times New Roman"/>
                <w:sz w:val="24"/>
                <w:szCs w:val="24"/>
                <w:lang w:val="en-US"/>
              </w:rPr>
              <w:t>-</w:t>
            </w:r>
          </w:p>
        </w:tc>
      </w:tr>
      <w:tr w:rsidR="003D4F2D" w:rsidRPr="007B7211" w:rsidTr="007B7211">
        <w:trPr>
          <w:trHeight w:val="32"/>
          <w:jc w:val="center"/>
        </w:trPr>
        <w:tc>
          <w:tcPr>
            <w:tcW w:w="0" w:type="auto"/>
            <w:gridSpan w:val="4"/>
            <w:tcBorders>
              <w:top w:val="nil"/>
              <w:left w:val="single" w:sz="4" w:space="0" w:color="auto"/>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Итого к включению</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7184C" w:rsidP="007B7211">
            <w:pPr>
              <w:spacing w:after="0" w:line="240" w:lineRule="auto"/>
              <w:jc w:val="center"/>
              <w:rPr>
                <w:rFonts w:ascii="Times New Roman" w:hAnsi="Times New Roman" w:cs="Times New Roman"/>
                <w:b/>
                <w:sz w:val="24"/>
                <w:szCs w:val="24"/>
                <w:lang w:val="en-US"/>
              </w:rPr>
            </w:pPr>
            <w:r w:rsidRPr="007B7211">
              <w:rPr>
                <w:rFonts w:ascii="Times New Roman" w:hAnsi="Times New Roman" w:cs="Times New Roman"/>
                <w:b/>
                <w:sz w:val="24"/>
                <w:szCs w:val="24"/>
                <w:lang w:val="en-US"/>
              </w:rPr>
              <w:t>0,2434</w:t>
            </w:r>
          </w:p>
        </w:tc>
        <w:tc>
          <w:tcPr>
            <w:tcW w:w="0" w:type="auto"/>
            <w:gridSpan w:val="2"/>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lang w:val="en-US"/>
              </w:rPr>
            </w:pPr>
          </w:p>
        </w:tc>
      </w:tr>
      <w:tr w:rsidR="004D1441"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2</w:t>
            </w:r>
          </w:p>
        </w:tc>
        <w:tc>
          <w:tcPr>
            <w:tcW w:w="0" w:type="auto"/>
            <w:gridSpan w:val="6"/>
            <w:tcBorders>
              <w:top w:val="nil"/>
              <w:left w:val="nil"/>
              <w:bottom w:val="single" w:sz="4" w:space="0" w:color="auto"/>
              <w:right w:val="single" w:sz="4" w:space="0" w:color="auto"/>
            </w:tcBorders>
            <w:shd w:val="clear" w:color="auto" w:fill="FFFFFF" w:themeFill="background1"/>
            <w:vAlign w:val="center"/>
          </w:tcPr>
          <w:p w:rsidR="004D1441" w:rsidRPr="007B7211" w:rsidRDefault="004D1441"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исключаемые из границы </w:t>
            </w:r>
            <w:proofErr w:type="spellStart"/>
            <w:r w:rsidRPr="007B7211">
              <w:rPr>
                <w:rFonts w:ascii="Times New Roman" w:hAnsi="Times New Roman" w:cs="Times New Roman"/>
                <w:b/>
                <w:sz w:val="24"/>
                <w:szCs w:val="24"/>
              </w:rPr>
              <w:t>х.Внуковский</w:t>
            </w:r>
            <w:proofErr w:type="spellEnd"/>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1959BA" w:rsidRPr="007B7211" w:rsidRDefault="001959BA"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2.1</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23:09:0000000:174</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 xml:space="preserve">ВЛ-110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xml:space="preserve">, 35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xml:space="preserve">, 10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подстанции</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0,0009</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 xml:space="preserve">Земли промышленности, энергетики, транспорта, </w:t>
            </w:r>
            <w:r w:rsidRPr="007B7211">
              <w:rPr>
                <w:rFonts w:ascii="Times New Roman" w:hAnsi="Times New Roman" w:cs="Times New Roman"/>
                <w:sz w:val="24"/>
                <w:szCs w:val="24"/>
              </w:rPr>
              <w:lastRenderedPageBreak/>
              <w:t>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1959BA" w:rsidRPr="007B7211" w:rsidRDefault="001959BA"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2.2</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23:00:0000000:522</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размещения электросетевого комплекса</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lang w:val="en-US"/>
              </w:rPr>
              <w:t>0.</w:t>
            </w:r>
            <w:r w:rsidRPr="007B7211">
              <w:rPr>
                <w:rFonts w:ascii="Times New Roman" w:hAnsi="Times New Roman" w:cs="Times New Roman"/>
                <w:sz w:val="24"/>
                <w:szCs w:val="24"/>
              </w:rPr>
              <w:t>0965</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1959BA"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D4F2D"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2.3</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23:09:0305001:228</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0,917</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D4F2D"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2.4</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1959B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кадастрового квартала 23:09:0301000</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4,8401</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3D4F2D"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2.5</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23:09:0301000:1034</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Сельскохозяйственное использование</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3,9096</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gridSpan w:val="4"/>
            <w:tcBorders>
              <w:top w:val="nil"/>
              <w:left w:val="single" w:sz="4" w:space="0" w:color="auto"/>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Итого к исключению</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37184C"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9,7154</w:t>
            </w:r>
          </w:p>
        </w:tc>
        <w:tc>
          <w:tcPr>
            <w:tcW w:w="0" w:type="auto"/>
            <w:gridSpan w:val="2"/>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p>
        </w:tc>
      </w:tr>
      <w:tr w:rsidR="00DC74CD" w:rsidRPr="007B7211" w:rsidTr="007B7211">
        <w:trPr>
          <w:trHeight w:val="211"/>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DC74CD" w:rsidRPr="007B7211" w:rsidRDefault="00DC74CD" w:rsidP="007B7211">
            <w:pPr>
              <w:spacing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1</w:t>
            </w:r>
          </w:p>
        </w:tc>
        <w:tc>
          <w:tcPr>
            <w:tcW w:w="0" w:type="auto"/>
            <w:gridSpan w:val="6"/>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 xml:space="preserve">Земельные участки, включаемые в границы </w:t>
            </w:r>
            <w:proofErr w:type="spellStart"/>
            <w:r w:rsidRPr="007B7211">
              <w:rPr>
                <w:rFonts w:ascii="Times New Roman" w:hAnsi="Times New Roman" w:cs="Times New Roman"/>
                <w:b/>
                <w:sz w:val="24"/>
                <w:szCs w:val="24"/>
              </w:rPr>
              <w:t>х.Восточный</w:t>
            </w:r>
            <w:proofErr w:type="spellEnd"/>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DC74CD" w:rsidRPr="007B7211" w:rsidRDefault="00DC74CD"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1.1</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23:09:0301000:653</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Ритуальная деятельность</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0,3377</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DC74CD" w:rsidRPr="007B7211" w:rsidRDefault="0037184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3D4F2D" w:rsidRPr="007B7211" w:rsidTr="007B7211">
        <w:trPr>
          <w:trHeight w:val="32"/>
          <w:jc w:val="center"/>
        </w:trPr>
        <w:tc>
          <w:tcPr>
            <w:tcW w:w="0" w:type="auto"/>
            <w:gridSpan w:val="4"/>
            <w:tcBorders>
              <w:top w:val="nil"/>
              <w:left w:val="single" w:sz="4" w:space="0" w:color="auto"/>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 xml:space="preserve">Итого к </w:t>
            </w:r>
            <w:proofErr w:type="spellStart"/>
            <w:r w:rsidR="00DC74CD" w:rsidRPr="007B7211">
              <w:rPr>
                <w:rFonts w:ascii="Times New Roman" w:hAnsi="Times New Roman" w:cs="Times New Roman"/>
                <w:b/>
                <w:sz w:val="24"/>
                <w:szCs w:val="24"/>
              </w:rPr>
              <w:t>вкючению</w:t>
            </w:r>
            <w:proofErr w:type="spellEnd"/>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7184C"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0,3377</w:t>
            </w:r>
          </w:p>
        </w:tc>
        <w:tc>
          <w:tcPr>
            <w:tcW w:w="0" w:type="auto"/>
            <w:gridSpan w:val="2"/>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p>
        </w:tc>
      </w:tr>
      <w:tr w:rsidR="003D4F2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D4F2D" w:rsidRPr="007B7211" w:rsidRDefault="00DC74CD"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2</w:t>
            </w:r>
          </w:p>
        </w:tc>
        <w:tc>
          <w:tcPr>
            <w:tcW w:w="0" w:type="auto"/>
            <w:gridSpan w:val="6"/>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исключаемые из границы </w:t>
            </w:r>
            <w:proofErr w:type="spellStart"/>
            <w:r w:rsidRPr="007B7211">
              <w:rPr>
                <w:rFonts w:ascii="Times New Roman" w:hAnsi="Times New Roman" w:cs="Times New Roman"/>
                <w:b/>
                <w:sz w:val="24"/>
                <w:szCs w:val="24"/>
              </w:rPr>
              <w:t>х.Восточный</w:t>
            </w:r>
            <w:proofErr w:type="spellEnd"/>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D4F2D" w:rsidRPr="007B7211" w:rsidRDefault="00DC74CD"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2</w:t>
            </w:r>
            <w:r w:rsidR="003D4F2D" w:rsidRPr="007B7211">
              <w:rPr>
                <w:rFonts w:ascii="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кадастрового квартала 23:09:0301000</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0,3563</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3739D1" w:rsidRPr="007B7211" w:rsidRDefault="00DC74CD"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2</w:t>
            </w:r>
            <w:r w:rsidR="003D4F2D" w:rsidRPr="007B7211">
              <w:rPr>
                <w:rFonts w:ascii="Times New Roman" w:hAnsi="Times New Roman" w:cs="Times New Roman"/>
                <w:sz w:val="24"/>
                <w:szCs w:val="24"/>
              </w:rPr>
              <w:t>.2</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23:09:0301000:303</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Эксплуатация ВЛ УКЗ №29 на 5 км. газопровода-отвода к АГРС "</w:t>
            </w:r>
            <w:proofErr w:type="spellStart"/>
            <w:r w:rsidRPr="007B7211">
              <w:rPr>
                <w:rFonts w:ascii="Times New Roman" w:hAnsi="Times New Roman" w:cs="Times New Roman"/>
                <w:sz w:val="24"/>
                <w:szCs w:val="24"/>
              </w:rPr>
              <w:t>Мичурино</w:t>
            </w:r>
            <w:proofErr w:type="spellEnd"/>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4978F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0,0014</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3739D1"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3D4F2D" w:rsidRPr="007B7211" w:rsidTr="007B7211">
        <w:trPr>
          <w:trHeight w:val="32"/>
          <w:jc w:val="center"/>
        </w:trPr>
        <w:tc>
          <w:tcPr>
            <w:tcW w:w="0" w:type="auto"/>
            <w:gridSpan w:val="4"/>
            <w:tcBorders>
              <w:top w:val="nil"/>
              <w:left w:val="single" w:sz="4" w:space="0" w:color="auto"/>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b/>
                <w:sz w:val="24"/>
                <w:szCs w:val="24"/>
              </w:rPr>
              <w:t>Итого к исключению</w:t>
            </w:r>
          </w:p>
        </w:tc>
        <w:tc>
          <w:tcPr>
            <w:tcW w:w="0" w:type="auto"/>
            <w:tcBorders>
              <w:top w:val="nil"/>
              <w:left w:val="nil"/>
              <w:bottom w:val="single" w:sz="4" w:space="0" w:color="auto"/>
              <w:right w:val="single" w:sz="4" w:space="0" w:color="auto"/>
            </w:tcBorders>
            <w:shd w:val="clear" w:color="auto" w:fill="FFFFFF" w:themeFill="background1"/>
            <w:vAlign w:val="center"/>
          </w:tcPr>
          <w:p w:rsidR="003D4F2D" w:rsidRPr="007B7211" w:rsidRDefault="004978FC"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0,3577</w:t>
            </w:r>
          </w:p>
        </w:tc>
        <w:tc>
          <w:tcPr>
            <w:tcW w:w="0" w:type="auto"/>
            <w:gridSpan w:val="2"/>
            <w:tcBorders>
              <w:top w:val="nil"/>
              <w:left w:val="nil"/>
              <w:bottom w:val="single" w:sz="4" w:space="0" w:color="auto"/>
              <w:right w:val="single" w:sz="4" w:space="0" w:color="auto"/>
            </w:tcBorders>
            <w:shd w:val="clear" w:color="auto" w:fill="FFFFFF" w:themeFill="background1"/>
            <w:vAlign w:val="center"/>
          </w:tcPr>
          <w:p w:rsidR="003D4F2D" w:rsidRPr="007B7211" w:rsidRDefault="003D4F2D" w:rsidP="007B7211">
            <w:pPr>
              <w:spacing w:after="0" w:line="240" w:lineRule="auto"/>
              <w:jc w:val="center"/>
              <w:rPr>
                <w:rFonts w:ascii="Times New Roman" w:hAnsi="Times New Roman" w:cs="Times New Roman"/>
                <w:sz w:val="24"/>
                <w:szCs w:val="24"/>
              </w:rPr>
            </w:pPr>
          </w:p>
        </w:tc>
      </w:tr>
      <w:tr w:rsidR="00DC74CD"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DC74CD" w:rsidRPr="007B7211" w:rsidRDefault="00DC74CD" w:rsidP="007B7211">
            <w:pPr>
              <w:spacing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1</w:t>
            </w:r>
          </w:p>
        </w:tc>
        <w:tc>
          <w:tcPr>
            <w:tcW w:w="0" w:type="auto"/>
            <w:gridSpan w:val="6"/>
            <w:tcBorders>
              <w:top w:val="nil"/>
              <w:left w:val="nil"/>
              <w:bottom w:val="single" w:sz="4" w:space="0" w:color="auto"/>
              <w:right w:val="single" w:sz="4" w:space="0" w:color="auto"/>
            </w:tcBorders>
            <w:shd w:val="clear" w:color="auto" w:fill="FFFFFF" w:themeFill="background1"/>
            <w:vAlign w:val="center"/>
          </w:tcPr>
          <w:p w:rsidR="00DC74CD" w:rsidRPr="007B7211" w:rsidRDefault="00DC74CD"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Земельные участки, исключаемые из границы </w:t>
            </w:r>
            <w:proofErr w:type="spellStart"/>
            <w:r w:rsidRPr="007B7211">
              <w:rPr>
                <w:rFonts w:ascii="Times New Roman" w:hAnsi="Times New Roman" w:cs="Times New Roman"/>
                <w:b/>
                <w:sz w:val="24"/>
                <w:szCs w:val="24"/>
              </w:rPr>
              <w:t>х.Привольный</w:t>
            </w:r>
            <w:proofErr w:type="spellEnd"/>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23:09:0000000:173</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 xml:space="preserve">ВЛ-110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xml:space="preserve">, 35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xml:space="preserve">, 10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подстанции</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0,0027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1.2</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23:09:0000000:174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 xml:space="preserve">ВЛ-110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xml:space="preserve">, 35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xml:space="preserve">, 10 </w:t>
            </w:r>
            <w:proofErr w:type="spellStart"/>
            <w:r w:rsidRPr="007B7211">
              <w:rPr>
                <w:rFonts w:ascii="Times New Roman" w:hAnsi="Times New Roman" w:cs="Times New Roman"/>
                <w:sz w:val="24"/>
                <w:szCs w:val="24"/>
              </w:rPr>
              <w:t>кВ</w:t>
            </w:r>
            <w:proofErr w:type="spellEnd"/>
            <w:r w:rsidRPr="007B7211">
              <w:rPr>
                <w:rFonts w:ascii="Times New Roman" w:hAnsi="Times New Roman" w:cs="Times New Roman"/>
                <w:sz w:val="24"/>
                <w:szCs w:val="24"/>
              </w:rPr>
              <w:t>, подстанции</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0,0045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23:00:0000000:522</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размещения электросетевого комплекса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0,0056</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23:09:0301000:90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3,4065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0,3519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0,1997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23:09:0306001:316</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0,3335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23:09:0306001:298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0,3019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23:09:0306001:300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Сенокошение</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0,1057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23:09:0306001:299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0,3248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23:09:0306001:301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Сенокошение</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0,2358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1.12</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23:09:0306001:302</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0,6631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1.13</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23:09:0306001:399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Растениеводство; обеспечение сельскохозяйственного производства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0,479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23:09:0306001:400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Растениеводство, Обеспечение сельскохозяйственного производства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0,5429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23:09:0306001:306</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A22108" w:rsidRPr="007B7211">
              <w:rPr>
                <w:rFonts w:ascii="Times New Roman" w:hAnsi="Times New Roman" w:cs="Times New Roman"/>
                <w:sz w:val="24"/>
                <w:szCs w:val="24"/>
              </w:rPr>
              <w:t>6258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1.16</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23:09:0306001:307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A22108" w:rsidRPr="007B7211">
              <w:rPr>
                <w:rFonts w:ascii="Times New Roman" w:hAnsi="Times New Roman" w:cs="Times New Roman"/>
                <w:sz w:val="24"/>
                <w:szCs w:val="24"/>
              </w:rPr>
              <w:t>6484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1.17</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A22108" w:rsidRPr="007B7211">
              <w:rPr>
                <w:rFonts w:ascii="Times New Roman" w:hAnsi="Times New Roman" w:cs="Times New Roman"/>
                <w:sz w:val="24"/>
                <w:szCs w:val="24"/>
              </w:rPr>
              <w:t>5014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2,5355</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1.19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23:09:0306001:309</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A22108" w:rsidRPr="007B7211">
              <w:rPr>
                <w:rFonts w:ascii="Times New Roman" w:hAnsi="Times New Roman" w:cs="Times New Roman"/>
                <w:sz w:val="24"/>
                <w:szCs w:val="24"/>
              </w:rPr>
              <w:t>4883</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A22108" w:rsidRPr="007B7211">
              <w:rPr>
                <w:rFonts w:ascii="Times New Roman" w:hAnsi="Times New Roman" w:cs="Times New Roman"/>
                <w:sz w:val="24"/>
                <w:szCs w:val="24"/>
              </w:rPr>
              <w:t>3304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кадастрового квартала 23:09:0306001</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6,0788</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4E1BC2"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4E1BC2" w:rsidRPr="007B7211" w:rsidRDefault="004E1BC2"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1.22</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Часть кадастрового квартала 23:09:0301000</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2,9644</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FFFFFF" w:themeFill="background1"/>
            <w:vAlign w:val="center"/>
          </w:tcPr>
          <w:p w:rsidR="004E1BC2" w:rsidRPr="007B7211" w:rsidRDefault="004E1BC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423"/>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0,2593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0,3306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0,3342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0,3601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1.27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0,3402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0,2535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1.29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0,2578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0,2638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0,2516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0,2527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0,2497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0,2192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23:09:0306001:319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0,1728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23:09:0306001:320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0,1931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1.37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23:09:0306001:321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0,1902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23:09:0306001:322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0,1927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1.39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23:09:0306001:323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0,3797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23:09:0306001:324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0,8706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23:09:0306001:328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0,2314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0,4912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0,524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23:09:0306001:331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0,9787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0,535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0,7882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1.47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23:09:0306001:349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1,3838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23:09:0306001:354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8211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1.49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23:09:0306001:352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8852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23:09:0306001:359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w:t>
            </w:r>
            <w:r w:rsidR="00412D99" w:rsidRPr="007B7211">
              <w:rPr>
                <w:rFonts w:ascii="Times New Roman" w:hAnsi="Times New Roman" w:cs="Times New Roman"/>
                <w:sz w:val="24"/>
                <w:szCs w:val="24"/>
              </w:rPr>
              <w:t>784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23:09:0306001:351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5351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23:09:0306001:357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7796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23:09:0306001:355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6032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0,5808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23:09:0306001:364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2401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9947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1.57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23:09:0306001:365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5065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23:09:0306001:363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4025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1.59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23:09:0306001:366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w:t>
            </w:r>
            <w:r w:rsidR="00412D99" w:rsidRPr="007B7211">
              <w:rPr>
                <w:rFonts w:ascii="Times New Roman" w:hAnsi="Times New Roman" w:cs="Times New Roman"/>
                <w:sz w:val="24"/>
                <w:szCs w:val="24"/>
              </w:rPr>
              <w:t>546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23:09:0306001:384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1396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23:09:0306001:367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881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23:09:0306001:368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5585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23:09:0306001:385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5591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23:09:0306001:387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2198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1,5776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6029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1.67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23:09:0306001:380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5006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1.68</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23:09:0306001:374</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1,2592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1.69</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23:09:0306001:376</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7173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1.70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color w:val="000000"/>
                <w:sz w:val="24"/>
                <w:szCs w:val="24"/>
                <w:shd w:val="clear" w:color="auto" w:fill="F8F9FA"/>
              </w:rPr>
              <w:t>Для сельскохозяйственного использования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4442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1.71</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23:09:0306001:377</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7302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1.72</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23:09:0306001:390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w:t>
            </w:r>
            <w:r w:rsidR="00412D99" w:rsidRPr="007B7211">
              <w:rPr>
                <w:rFonts w:ascii="Times New Roman" w:hAnsi="Times New Roman" w:cs="Times New Roman"/>
                <w:sz w:val="24"/>
                <w:szCs w:val="24"/>
              </w:rPr>
              <w:t>4065</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22108" w:rsidRPr="007B7211" w:rsidTr="007B7211">
        <w:trPr>
          <w:trHeight w:val="32"/>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rsidR="00A22108" w:rsidRPr="007B7211" w:rsidRDefault="00A22108" w:rsidP="007B7211">
            <w:pPr>
              <w:spacing w:line="240" w:lineRule="auto"/>
              <w:jc w:val="center"/>
              <w:rPr>
                <w:rFonts w:ascii="Times New Roman" w:hAnsi="Times New Roman" w:cs="Times New Roman"/>
                <w:sz w:val="24"/>
                <w:szCs w:val="24"/>
              </w:rPr>
            </w:pPr>
            <w:r w:rsidRPr="007B7211">
              <w:rPr>
                <w:rFonts w:ascii="Times New Roman" w:hAnsi="Times New Roman" w:cs="Times New Roman"/>
                <w:sz w:val="24"/>
                <w:szCs w:val="24"/>
              </w:rPr>
              <w:t>1.73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23:09:0306001:410</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населённых пунктов</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Для обслуживания и эксплуатации АЗС</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412D99"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1,0333</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tcBorders>
              <w:top w:val="nil"/>
              <w:left w:val="nil"/>
              <w:bottom w:val="single" w:sz="4" w:space="0" w:color="auto"/>
              <w:right w:val="single" w:sz="4" w:space="0" w:color="auto"/>
            </w:tcBorders>
            <w:shd w:val="clear" w:color="auto" w:fill="FFFFFF" w:themeFill="background1"/>
            <w:vAlign w:val="center"/>
          </w:tcPr>
          <w:p w:rsidR="00A22108" w:rsidRPr="007B7211" w:rsidRDefault="00A221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1959BA" w:rsidRPr="007B7211" w:rsidTr="007B7211">
        <w:trPr>
          <w:trHeight w:val="77"/>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4419" w:rsidRPr="007B7211" w:rsidRDefault="004E1BC2"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Итого к исключению</w:t>
            </w:r>
          </w:p>
        </w:tc>
        <w:tc>
          <w:tcPr>
            <w:tcW w:w="0" w:type="auto"/>
            <w:tcBorders>
              <w:top w:val="nil"/>
              <w:left w:val="nil"/>
              <w:bottom w:val="single" w:sz="4" w:space="0" w:color="auto"/>
              <w:right w:val="single" w:sz="4" w:space="0" w:color="auto"/>
            </w:tcBorders>
            <w:shd w:val="clear" w:color="auto" w:fill="auto"/>
            <w:vAlign w:val="center"/>
          </w:tcPr>
          <w:p w:rsidR="00124419" w:rsidRPr="007B7211" w:rsidRDefault="004978FC"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48,4034</w:t>
            </w:r>
          </w:p>
        </w:tc>
        <w:tc>
          <w:tcPr>
            <w:tcW w:w="0" w:type="auto"/>
            <w:gridSpan w:val="2"/>
            <w:tcBorders>
              <w:top w:val="nil"/>
              <w:left w:val="nil"/>
              <w:bottom w:val="single" w:sz="4" w:space="0" w:color="auto"/>
              <w:right w:val="single" w:sz="4" w:space="0" w:color="auto"/>
            </w:tcBorders>
            <w:shd w:val="clear" w:color="auto" w:fill="auto"/>
            <w:vAlign w:val="center"/>
          </w:tcPr>
          <w:p w:rsidR="00124419" w:rsidRPr="007B7211" w:rsidRDefault="00124419" w:rsidP="007B7211">
            <w:pPr>
              <w:spacing w:after="0" w:line="240" w:lineRule="auto"/>
              <w:jc w:val="center"/>
              <w:rPr>
                <w:rFonts w:ascii="Times New Roman" w:hAnsi="Times New Roman" w:cs="Times New Roman"/>
                <w:b/>
                <w:sz w:val="24"/>
                <w:szCs w:val="24"/>
              </w:rPr>
            </w:pPr>
          </w:p>
        </w:tc>
      </w:tr>
    </w:tbl>
    <w:p w:rsidR="004E1BC2" w:rsidRPr="009A6B09" w:rsidRDefault="004E1BC2" w:rsidP="00765316">
      <w:pPr>
        <w:pStyle w:val="affd"/>
        <w:spacing w:after="0"/>
        <w:jc w:val="right"/>
        <w:rPr>
          <w:rFonts w:ascii="Times New Roman" w:hAnsi="Times New Roman" w:cs="Times New Roman"/>
          <w:sz w:val="20"/>
          <w:szCs w:val="20"/>
          <w:highlight w:val="yellow"/>
        </w:rPr>
      </w:pPr>
    </w:p>
    <w:p w:rsidR="004E1BC2" w:rsidRPr="009A6B09" w:rsidRDefault="004E1BC2" w:rsidP="00765316">
      <w:pPr>
        <w:pStyle w:val="affd"/>
        <w:spacing w:after="0"/>
        <w:jc w:val="right"/>
        <w:rPr>
          <w:rFonts w:ascii="Times New Roman" w:hAnsi="Times New Roman" w:cs="Times New Roman"/>
          <w:sz w:val="20"/>
          <w:szCs w:val="20"/>
          <w:highlight w:val="yellow"/>
        </w:rPr>
      </w:pPr>
    </w:p>
    <w:p w:rsidR="0032351F" w:rsidRPr="009A6B09" w:rsidRDefault="0032351F" w:rsidP="00765316">
      <w:pPr>
        <w:pStyle w:val="affd"/>
        <w:spacing w:after="0"/>
        <w:jc w:val="right"/>
        <w:rPr>
          <w:rFonts w:ascii="Times New Roman" w:hAnsi="Times New Roman" w:cs="Times New Roman"/>
          <w:sz w:val="20"/>
          <w:szCs w:val="20"/>
        </w:rPr>
      </w:pPr>
      <w:r w:rsidRPr="009A6B09">
        <w:rPr>
          <w:rFonts w:ascii="Times New Roman" w:hAnsi="Times New Roman" w:cs="Times New Roman"/>
          <w:sz w:val="20"/>
          <w:szCs w:val="20"/>
        </w:rPr>
        <w:t xml:space="preserve">Таблица </w:t>
      </w:r>
      <w:r w:rsidR="001F3168" w:rsidRPr="009A6B09">
        <w:rPr>
          <w:rFonts w:ascii="Times New Roman" w:hAnsi="Times New Roman" w:cs="Times New Roman"/>
          <w:sz w:val="20"/>
          <w:szCs w:val="20"/>
        </w:rPr>
        <w:t>1.9.4</w:t>
      </w:r>
    </w:p>
    <w:p w:rsidR="0032351F" w:rsidRPr="009A6B09" w:rsidRDefault="0032351F" w:rsidP="00765316">
      <w:pPr>
        <w:pStyle w:val="affd"/>
        <w:spacing w:after="0"/>
        <w:jc w:val="center"/>
        <w:rPr>
          <w:rFonts w:ascii="Times New Roman" w:hAnsi="Times New Roman" w:cs="Times New Roman"/>
          <w:iCs/>
          <w:sz w:val="20"/>
          <w:szCs w:val="20"/>
        </w:rPr>
      </w:pPr>
      <w:r w:rsidRPr="009A6B09">
        <w:rPr>
          <w:rFonts w:ascii="Times New Roman" w:hAnsi="Times New Roman" w:cs="Times New Roman"/>
          <w:iCs/>
          <w:sz w:val="20"/>
          <w:szCs w:val="20"/>
        </w:rPr>
        <w:t xml:space="preserve">Предложения по установлению границ населенного пункта </w:t>
      </w:r>
      <w:r w:rsidR="00B03C4C" w:rsidRPr="009A6B09">
        <w:rPr>
          <w:rFonts w:ascii="Times New Roman" w:hAnsi="Times New Roman" w:cs="Times New Roman"/>
          <w:iCs/>
          <w:sz w:val="20"/>
          <w:szCs w:val="20"/>
        </w:rPr>
        <w:t>Привольного сельского поселения</w:t>
      </w:r>
      <w:r w:rsidRPr="009A6B09">
        <w:rPr>
          <w:rFonts w:ascii="Times New Roman" w:hAnsi="Times New Roman" w:cs="Times New Roman"/>
          <w:iCs/>
          <w:sz w:val="20"/>
          <w:szCs w:val="20"/>
        </w:rPr>
        <w:t>, 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6"/>
        <w:gridCol w:w="4714"/>
        <w:gridCol w:w="1699"/>
        <w:gridCol w:w="1614"/>
        <w:gridCol w:w="1751"/>
        <w:gridCol w:w="1297"/>
        <w:gridCol w:w="1635"/>
        <w:gridCol w:w="1547"/>
      </w:tblGrid>
      <w:tr w:rsidR="00AD6C08" w:rsidRPr="007B7211" w:rsidTr="007B7211">
        <w:trPr>
          <w:jc w:val="center"/>
        </w:trPr>
        <w:tc>
          <w:tcPr>
            <w:tcW w:w="0" w:type="auto"/>
            <w:vAlign w:val="center"/>
          </w:tcPr>
          <w:p w:rsidR="00AD6C08" w:rsidRPr="007B7211" w:rsidRDefault="00AD6C08"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п/п</w:t>
            </w:r>
          </w:p>
        </w:tc>
        <w:tc>
          <w:tcPr>
            <w:tcW w:w="0" w:type="auto"/>
            <w:vAlign w:val="center"/>
          </w:tcPr>
          <w:p w:rsidR="00AD6C08" w:rsidRPr="007B7211" w:rsidRDefault="00AD6C08" w:rsidP="007B7211">
            <w:pPr>
              <w:spacing w:after="0" w:line="240" w:lineRule="auto"/>
              <w:jc w:val="center"/>
              <w:rPr>
                <w:rFonts w:ascii="Times New Roman" w:hAnsi="Times New Roman" w:cs="Times New Roman"/>
                <w:b/>
                <w:sz w:val="24"/>
                <w:szCs w:val="24"/>
              </w:rPr>
            </w:pPr>
            <w:r w:rsidRPr="007B7211">
              <w:rPr>
                <w:rFonts w:ascii="Times New Roman" w:hAnsi="Times New Roman" w:cs="Times New Roman"/>
                <w:b/>
                <w:sz w:val="24"/>
                <w:szCs w:val="24"/>
              </w:rPr>
              <w:t xml:space="preserve">Направления установления границ населенных пунктов, входящих в состав </w:t>
            </w:r>
            <w:r w:rsidRPr="007B7211">
              <w:rPr>
                <w:rFonts w:ascii="Times New Roman" w:hAnsi="Times New Roman" w:cs="Times New Roman"/>
                <w:b/>
                <w:iCs/>
                <w:sz w:val="24"/>
                <w:szCs w:val="24"/>
              </w:rPr>
              <w:t>Привольного сельского поселения Кавказского района</w:t>
            </w:r>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proofErr w:type="spellStart"/>
            <w:r w:rsidRPr="007B7211">
              <w:rPr>
                <w:rFonts w:ascii="Times New Roman" w:hAnsi="Times New Roman" w:cs="Times New Roman"/>
                <w:sz w:val="24"/>
                <w:szCs w:val="24"/>
              </w:rPr>
              <w:t>х.Привольный</w:t>
            </w:r>
            <w:proofErr w:type="spellEnd"/>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proofErr w:type="spellStart"/>
            <w:r w:rsidRPr="007B7211">
              <w:rPr>
                <w:rFonts w:ascii="Times New Roman" w:hAnsi="Times New Roman" w:cs="Times New Roman"/>
                <w:sz w:val="24"/>
                <w:szCs w:val="24"/>
              </w:rPr>
              <w:t>х.Полтавский</w:t>
            </w:r>
            <w:proofErr w:type="spellEnd"/>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proofErr w:type="spellStart"/>
            <w:r w:rsidRPr="007B7211">
              <w:rPr>
                <w:rFonts w:ascii="Times New Roman" w:hAnsi="Times New Roman" w:cs="Times New Roman"/>
                <w:sz w:val="24"/>
                <w:szCs w:val="24"/>
              </w:rPr>
              <w:t>х.Прибрежный</w:t>
            </w:r>
            <w:proofErr w:type="spellEnd"/>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proofErr w:type="spellStart"/>
            <w:r w:rsidRPr="007B7211">
              <w:rPr>
                <w:rFonts w:ascii="Times New Roman" w:hAnsi="Times New Roman" w:cs="Times New Roman"/>
                <w:sz w:val="24"/>
                <w:szCs w:val="24"/>
              </w:rPr>
              <w:t>х.Красная</w:t>
            </w:r>
            <w:proofErr w:type="spellEnd"/>
            <w:r w:rsidRPr="007B7211">
              <w:rPr>
                <w:rFonts w:ascii="Times New Roman" w:hAnsi="Times New Roman" w:cs="Times New Roman"/>
                <w:sz w:val="24"/>
                <w:szCs w:val="24"/>
              </w:rPr>
              <w:t xml:space="preserve"> Звезда</w:t>
            </w:r>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proofErr w:type="spellStart"/>
            <w:r w:rsidRPr="007B7211">
              <w:rPr>
                <w:rFonts w:ascii="Times New Roman" w:hAnsi="Times New Roman" w:cs="Times New Roman"/>
                <w:sz w:val="24"/>
                <w:szCs w:val="24"/>
              </w:rPr>
              <w:t>х.Внуковский</w:t>
            </w:r>
            <w:proofErr w:type="spellEnd"/>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proofErr w:type="spellStart"/>
            <w:r w:rsidRPr="007B7211">
              <w:rPr>
                <w:rFonts w:ascii="Times New Roman" w:hAnsi="Times New Roman" w:cs="Times New Roman"/>
                <w:sz w:val="24"/>
                <w:szCs w:val="24"/>
              </w:rPr>
              <w:t>х.Восточный</w:t>
            </w:r>
            <w:proofErr w:type="spellEnd"/>
          </w:p>
        </w:tc>
      </w:tr>
      <w:tr w:rsidR="00843610" w:rsidRPr="007B7211" w:rsidTr="007B7211">
        <w:trPr>
          <w:jc w:val="center"/>
        </w:trPr>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lastRenderedPageBreak/>
              <w:t>1</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в пределах существующей границы территории населенного пункта</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177,7013</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45,6440</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21</w:t>
            </w:r>
            <w:r w:rsidR="00BE6F1F" w:rsidRPr="007B7211">
              <w:rPr>
                <w:rFonts w:ascii="Times New Roman" w:hAnsi="Times New Roman" w:cs="Times New Roman"/>
                <w:sz w:val="24"/>
                <w:szCs w:val="24"/>
              </w:rPr>
              <w:t>,</w:t>
            </w:r>
            <w:r w:rsidRPr="007B7211">
              <w:rPr>
                <w:rFonts w:ascii="Times New Roman" w:hAnsi="Times New Roman" w:cs="Times New Roman"/>
                <w:sz w:val="24"/>
                <w:szCs w:val="24"/>
              </w:rPr>
              <w:t>1315</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3</w:t>
            </w:r>
            <w:r w:rsidR="00BE6F1F" w:rsidRPr="007B7211">
              <w:rPr>
                <w:rFonts w:ascii="Times New Roman" w:hAnsi="Times New Roman" w:cs="Times New Roman"/>
                <w:sz w:val="24"/>
                <w:szCs w:val="24"/>
              </w:rPr>
              <w:t>4,4</w:t>
            </w:r>
            <w:r w:rsidRPr="007B7211">
              <w:rPr>
                <w:rFonts w:ascii="Times New Roman" w:hAnsi="Times New Roman" w:cs="Times New Roman"/>
                <w:sz w:val="24"/>
                <w:szCs w:val="24"/>
              </w:rPr>
              <w:t>666</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130,4676</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40,4461</w:t>
            </w:r>
          </w:p>
        </w:tc>
      </w:tr>
      <w:tr w:rsidR="00843610" w:rsidRPr="007B7211" w:rsidTr="007B7211">
        <w:trPr>
          <w:jc w:val="center"/>
        </w:trPr>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2</w:t>
            </w:r>
          </w:p>
        </w:tc>
        <w:tc>
          <w:tcPr>
            <w:tcW w:w="0" w:type="auto"/>
            <w:gridSpan w:val="7"/>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предлагаемые к включению в границы населенного пункта</w:t>
            </w:r>
          </w:p>
        </w:tc>
      </w:tr>
      <w:tr w:rsidR="00AD6C08" w:rsidRPr="007B7211" w:rsidTr="007B7211">
        <w:trPr>
          <w:jc w:val="center"/>
        </w:trPr>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2.1</w:t>
            </w:r>
          </w:p>
        </w:tc>
        <w:tc>
          <w:tcPr>
            <w:tcW w:w="0" w:type="auto"/>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D6C08" w:rsidRPr="007B7211" w:rsidTr="007B7211">
        <w:trPr>
          <w:jc w:val="center"/>
        </w:trPr>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2.2</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0,4485</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0,5845</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0,3377</w:t>
            </w:r>
          </w:p>
        </w:tc>
      </w:tr>
      <w:tr w:rsidR="00843610" w:rsidRPr="007B7211" w:rsidTr="007B7211">
        <w:trPr>
          <w:jc w:val="center"/>
        </w:trPr>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2.3</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особо охраняемых территорий и объектов</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0,2434</w:t>
            </w:r>
          </w:p>
        </w:tc>
        <w:tc>
          <w:tcPr>
            <w:tcW w:w="0" w:type="auto"/>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843610" w:rsidRPr="007B7211" w:rsidTr="007B7211">
        <w:trPr>
          <w:trHeight w:val="224"/>
          <w:jc w:val="center"/>
        </w:trPr>
        <w:tc>
          <w:tcPr>
            <w:tcW w:w="0" w:type="auto"/>
            <w:shd w:val="clear" w:color="auto" w:fill="FFFFFF" w:themeFill="background1"/>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w:t>
            </w:r>
          </w:p>
        </w:tc>
        <w:tc>
          <w:tcPr>
            <w:tcW w:w="0" w:type="auto"/>
            <w:gridSpan w:val="7"/>
            <w:shd w:val="clear" w:color="auto" w:fill="FFFFFF" w:themeFill="background1"/>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предлагаемые к исключению из границ населенного пункта</w:t>
            </w:r>
          </w:p>
        </w:tc>
      </w:tr>
      <w:tr w:rsidR="00AD6C08" w:rsidRPr="007B7211" w:rsidTr="007B7211">
        <w:trPr>
          <w:jc w:val="center"/>
        </w:trPr>
        <w:tc>
          <w:tcPr>
            <w:tcW w:w="0" w:type="auto"/>
            <w:shd w:val="clear" w:color="auto" w:fill="FFFFFF" w:themeFill="background1"/>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3.1</w:t>
            </w:r>
          </w:p>
        </w:tc>
        <w:tc>
          <w:tcPr>
            <w:tcW w:w="0" w:type="auto"/>
            <w:shd w:val="clear" w:color="auto" w:fill="FFFFFF" w:themeFill="background1"/>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населенных пунктов</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35,6883</w:t>
            </w:r>
          </w:p>
        </w:tc>
        <w:tc>
          <w:tcPr>
            <w:tcW w:w="0" w:type="auto"/>
            <w:shd w:val="clear" w:color="auto" w:fill="FFFFFF" w:themeFill="background1"/>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0,9048</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4,8275</w:t>
            </w:r>
          </w:p>
        </w:tc>
        <w:tc>
          <w:tcPr>
            <w:tcW w:w="0" w:type="auto"/>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D6C08" w:rsidRPr="007B7211" w:rsidTr="007B7211">
        <w:trPr>
          <w:jc w:val="center"/>
        </w:trPr>
        <w:tc>
          <w:tcPr>
            <w:tcW w:w="0" w:type="auto"/>
            <w:shd w:val="clear" w:color="auto" w:fill="FFFFFF" w:themeFill="background1"/>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3.2</w:t>
            </w:r>
          </w:p>
        </w:tc>
        <w:tc>
          <w:tcPr>
            <w:tcW w:w="0" w:type="auto"/>
            <w:shd w:val="clear" w:color="auto" w:fill="FFFFFF" w:themeFill="background1"/>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0,0083</w:t>
            </w:r>
          </w:p>
        </w:tc>
        <w:tc>
          <w:tcPr>
            <w:tcW w:w="0" w:type="auto"/>
            <w:shd w:val="clear" w:color="auto" w:fill="FFFFFF" w:themeFill="background1"/>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0,0965</w:t>
            </w:r>
          </w:p>
        </w:tc>
        <w:tc>
          <w:tcPr>
            <w:tcW w:w="0" w:type="auto"/>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w:t>
            </w:r>
            <w:r w:rsidR="004978FC" w:rsidRPr="007B7211">
              <w:rPr>
                <w:rFonts w:ascii="Times New Roman" w:hAnsi="Times New Roman" w:cs="Times New Roman"/>
                <w:sz w:val="24"/>
                <w:szCs w:val="24"/>
              </w:rPr>
              <w:t>14</w:t>
            </w:r>
          </w:p>
        </w:tc>
      </w:tr>
      <w:tr w:rsidR="00843610" w:rsidRPr="007B7211" w:rsidTr="007B7211">
        <w:trPr>
          <w:jc w:val="center"/>
        </w:trPr>
        <w:tc>
          <w:tcPr>
            <w:tcW w:w="0" w:type="auto"/>
            <w:shd w:val="clear" w:color="auto" w:fill="FFFFFF" w:themeFill="background1"/>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3.3</w:t>
            </w:r>
          </w:p>
        </w:tc>
        <w:tc>
          <w:tcPr>
            <w:tcW w:w="0" w:type="auto"/>
            <w:shd w:val="clear" w:color="auto" w:fill="FFFFFF" w:themeFill="background1"/>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сельскохозяйственного назначения</w:t>
            </w:r>
          </w:p>
        </w:tc>
        <w:tc>
          <w:tcPr>
            <w:tcW w:w="0" w:type="auto"/>
            <w:shd w:val="clear" w:color="auto" w:fill="FFFFFF" w:themeFill="background1"/>
            <w:vAlign w:val="center"/>
          </w:tcPr>
          <w:p w:rsidR="00843610"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843610"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843610"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6,2105</w:t>
            </w:r>
          </w:p>
        </w:tc>
        <w:tc>
          <w:tcPr>
            <w:tcW w:w="0" w:type="auto"/>
            <w:shd w:val="clear" w:color="auto" w:fill="FFFFFF" w:themeFill="background1"/>
            <w:vAlign w:val="center"/>
          </w:tcPr>
          <w:p w:rsidR="00843610"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843610"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843610"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r>
      <w:tr w:rsidR="00AD6C08" w:rsidRPr="007B7211" w:rsidTr="007B7211">
        <w:trPr>
          <w:jc w:val="center"/>
        </w:trPr>
        <w:tc>
          <w:tcPr>
            <w:tcW w:w="0" w:type="auto"/>
            <w:shd w:val="clear" w:color="auto" w:fill="FFFFFF" w:themeFill="background1"/>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3.4</w:t>
            </w:r>
          </w:p>
        </w:tc>
        <w:tc>
          <w:tcPr>
            <w:tcW w:w="0" w:type="auto"/>
            <w:shd w:val="clear" w:color="auto" w:fill="FFFFFF" w:themeFill="background1"/>
            <w:vAlign w:val="center"/>
          </w:tcPr>
          <w:p w:rsidR="00AD6C08" w:rsidRPr="007B7211" w:rsidRDefault="00AD6C08"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Неизвестная категория земель</w:t>
            </w:r>
          </w:p>
        </w:tc>
        <w:tc>
          <w:tcPr>
            <w:tcW w:w="0" w:type="auto"/>
            <w:shd w:val="clear" w:color="auto" w:fill="FFFFFF" w:themeFill="background1"/>
            <w:vAlign w:val="center"/>
          </w:tcPr>
          <w:p w:rsidR="00AD6C08"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12,7077</w:t>
            </w:r>
          </w:p>
        </w:tc>
        <w:tc>
          <w:tcPr>
            <w:tcW w:w="0" w:type="auto"/>
            <w:shd w:val="clear" w:color="auto" w:fill="FFFFFF" w:themeFill="background1"/>
            <w:vAlign w:val="center"/>
          </w:tcPr>
          <w:p w:rsidR="00AD6C08" w:rsidRPr="007B7211" w:rsidRDefault="00843610"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0,0009</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0,1333</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shd w:val="clear" w:color="auto" w:fill="FFFFFF" w:themeFill="background1"/>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4,8401</w:t>
            </w:r>
          </w:p>
        </w:tc>
        <w:tc>
          <w:tcPr>
            <w:tcW w:w="0" w:type="auto"/>
            <w:vAlign w:val="center"/>
          </w:tcPr>
          <w:p w:rsidR="00AD6C08" w:rsidRPr="007B7211" w:rsidRDefault="006D412A"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0,3563</w:t>
            </w:r>
          </w:p>
        </w:tc>
      </w:tr>
      <w:tr w:rsidR="004E1A3F" w:rsidRPr="007B7211" w:rsidTr="007B7211">
        <w:trPr>
          <w:jc w:val="center"/>
        </w:trPr>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w:t>
            </w:r>
          </w:p>
        </w:tc>
        <w:tc>
          <w:tcPr>
            <w:tcW w:w="0" w:type="auto"/>
            <w:gridSpan w:val="7"/>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Формирование проектных границ населенных пунктов</w:t>
            </w:r>
          </w:p>
        </w:tc>
      </w:tr>
      <w:tr w:rsidR="004E1A3F" w:rsidRPr="007B7211" w:rsidTr="007B7211">
        <w:trPr>
          <w:jc w:val="center"/>
        </w:trPr>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4.1</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в пределах проектных границ населенного пункта</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129,297</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46,0916</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13,8602</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35,0512</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120,9956</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40,4261</w:t>
            </w:r>
          </w:p>
        </w:tc>
      </w:tr>
      <w:tr w:rsidR="004E1A3F" w:rsidRPr="007B7211" w:rsidTr="007B7211">
        <w:trPr>
          <w:jc w:val="center"/>
        </w:trPr>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4.2</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в пределах существующей границы территории населенного пункта</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177</w:t>
            </w:r>
            <w:r w:rsidR="00843610" w:rsidRPr="007B7211">
              <w:rPr>
                <w:rFonts w:ascii="Times New Roman" w:hAnsi="Times New Roman" w:cs="Times New Roman"/>
                <w:sz w:val="24"/>
                <w:szCs w:val="24"/>
              </w:rPr>
              <w:t>,</w:t>
            </w:r>
            <w:r w:rsidRPr="007B7211">
              <w:rPr>
                <w:rFonts w:ascii="Times New Roman" w:hAnsi="Times New Roman" w:cs="Times New Roman"/>
                <w:sz w:val="24"/>
                <w:szCs w:val="24"/>
              </w:rPr>
              <w:t>7013</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45,</w:t>
            </w:r>
            <w:r w:rsidR="00505A1B" w:rsidRPr="007B7211">
              <w:rPr>
                <w:rFonts w:ascii="Times New Roman" w:hAnsi="Times New Roman" w:cs="Times New Roman"/>
                <w:sz w:val="24"/>
                <w:szCs w:val="24"/>
              </w:rPr>
              <w:t>644</w:t>
            </w:r>
          </w:p>
        </w:tc>
        <w:tc>
          <w:tcPr>
            <w:tcW w:w="0" w:type="auto"/>
            <w:vAlign w:val="center"/>
          </w:tcPr>
          <w:p w:rsidR="004E1A3F"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21</w:t>
            </w:r>
            <w:r w:rsidR="00505A1B" w:rsidRPr="007B7211">
              <w:rPr>
                <w:rFonts w:ascii="Times New Roman" w:hAnsi="Times New Roman" w:cs="Times New Roman"/>
                <w:sz w:val="24"/>
                <w:szCs w:val="24"/>
              </w:rPr>
              <w:t>,</w:t>
            </w:r>
            <w:r w:rsidRPr="007B7211">
              <w:rPr>
                <w:rFonts w:ascii="Times New Roman" w:hAnsi="Times New Roman" w:cs="Times New Roman"/>
                <w:sz w:val="24"/>
                <w:szCs w:val="24"/>
              </w:rPr>
              <w:t>1315</w:t>
            </w:r>
          </w:p>
        </w:tc>
        <w:tc>
          <w:tcPr>
            <w:tcW w:w="0" w:type="auto"/>
            <w:vAlign w:val="center"/>
          </w:tcPr>
          <w:p w:rsidR="004E1A3F"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34</w:t>
            </w:r>
            <w:r w:rsidR="00505A1B" w:rsidRPr="007B7211">
              <w:rPr>
                <w:rFonts w:ascii="Times New Roman" w:hAnsi="Times New Roman" w:cs="Times New Roman"/>
                <w:sz w:val="24"/>
                <w:szCs w:val="24"/>
              </w:rPr>
              <w:t>,</w:t>
            </w:r>
            <w:r w:rsidRPr="007B7211">
              <w:rPr>
                <w:rFonts w:ascii="Times New Roman" w:hAnsi="Times New Roman" w:cs="Times New Roman"/>
                <w:sz w:val="24"/>
                <w:szCs w:val="24"/>
              </w:rPr>
              <w:t>4666</w:t>
            </w:r>
          </w:p>
        </w:tc>
        <w:tc>
          <w:tcPr>
            <w:tcW w:w="0" w:type="auto"/>
            <w:vAlign w:val="center"/>
          </w:tcPr>
          <w:p w:rsidR="004E1A3F"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130,4676</w:t>
            </w:r>
          </w:p>
        </w:tc>
        <w:tc>
          <w:tcPr>
            <w:tcW w:w="0" w:type="auto"/>
            <w:vAlign w:val="center"/>
          </w:tcPr>
          <w:p w:rsidR="004E1A3F" w:rsidRPr="007B7211" w:rsidRDefault="00843610" w:rsidP="007B7211">
            <w:pPr>
              <w:spacing w:after="0" w:line="240" w:lineRule="auto"/>
              <w:jc w:val="center"/>
              <w:rPr>
                <w:rFonts w:ascii="Times New Roman" w:hAnsi="Times New Roman" w:cs="Times New Roman"/>
                <w:sz w:val="24"/>
                <w:szCs w:val="24"/>
                <w:highlight w:val="yellow"/>
              </w:rPr>
            </w:pPr>
            <w:r w:rsidRPr="007B7211">
              <w:rPr>
                <w:rFonts w:ascii="Times New Roman" w:hAnsi="Times New Roman" w:cs="Times New Roman"/>
                <w:sz w:val="24"/>
                <w:szCs w:val="24"/>
              </w:rPr>
              <w:t>40,4461</w:t>
            </w:r>
          </w:p>
        </w:tc>
      </w:tr>
      <w:tr w:rsidR="004E1A3F" w:rsidRPr="007B7211" w:rsidTr="007B7211">
        <w:trPr>
          <w:jc w:val="center"/>
        </w:trPr>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4.3</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предлагаемые к исключению из существующей границы территории населенного пункта</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48,4034</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0,0009</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7,2713</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4E1A3F" w:rsidRPr="007B7211" w:rsidRDefault="002E0D92"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9,</w:t>
            </w:r>
            <w:r w:rsidR="002360BA" w:rsidRPr="007B7211">
              <w:rPr>
                <w:rFonts w:ascii="Times New Roman" w:hAnsi="Times New Roman" w:cs="Times New Roman"/>
                <w:sz w:val="24"/>
                <w:szCs w:val="24"/>
              </w:rPr>
              <w:t>7154</w:t>
            </w:r>
          </w:p>
        </w:tc>
        <w:tc>
          <w:tcPr>
            <w:tcW w:w="0" w:type="auto"/>
            <w:vAlign w:val="center"/>
          </w:tcPr>
          <w:p w:rsidR="004E1A3F" w:rsidRPr="007B7211" w:rsidRDefault="004978FC"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0,3577</w:t>
            </w:r>
          </w:p>
        </w:tc>
      </w:tr>
      <w:tr w:rsidR="004E1A3F" w:rsidRPr="007B7211" w:rsidTr="007B7211">
        <w:trPr>
          <w:jc w:val="center"/>
        </w:trPr>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4.4</w:t>
            </w:r>
          </w:p>
        </w:tc>
        <w:tc>
          <w:tcPr>
            <w:tcW w:w="0" w:type="auto"/>
            <w:vAlign w:val="center"/>
          </w:tcPr>
          <w:p w:rsidR="004E1A3F" w:rsidRPr="007B7211" w:rsidRDefault="004E1A3F"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Земли, предлагаемые к включению в проектные границы и требующие перевода в земли населенных пунктов</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0,4485</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0,5845</w:t>
            </w:r>
          </w:p>
        </w:tc>
        <w:tc>
          <w:tcPr>
            <w:tcW w:w="0" w:type="auto"/>
            <w:vAlign w:val="center"/>
          </w:tcPr>
          <w:p w:rsidR="00505A1B"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0,2434</w:t>
            </w:r>
          </w:p>
        </w:tc>
        <w:tc>
          <w:tcPr>
            <w:tcW w:w="0" w:type="auto"/>
            <w:vAlign w:val="center"/>
          </w:tcPr>
          <w:p w:rsidR="004E1A3F" w:rsidRPr="007B7211" w:rsidRDefault="00505A1B" w:rsidP="007B7211">
            <w:pPr>
              <w:spacing w:after="0" w:line="240" w:lineRule="auto"/>
              <w:jc w:val="center"/>
              <w:rPr>
                <w:rFonts w:ascii="Times New Roman" w:hAnsi="Times New Roman" w:cs="Times New Roman"/>
                <w:sz w:val="24"/>
                <w:szCs w:val="24"/>
              </w:rPr>
            </w:pPr>
            <w:r w:rsidRPr="007B7211">
              <w:rPr>
                <w:rFonts w:ascii="Times New Roman" w:hAnsi="Times New Roman" w:cs="Times New Roman"/>
                <w:sz w:val="24"/>
                <w:szCs w:val="24"/>
              </w:rPr>
              <w:t>0,3377</w:t>
            </w:r>
          </w:p>
        </w:tc>
      </w:tr>
    </w:tbl>
    <w:p w:rsidR="0032351F" w:rsidRPr="0037184C" w:rsidRDefault="0032351F" w:rsidP="00D4316B">
      <w:pPr>
        <w:spacing w:before="240" w:after="0"/>
        <w:jc w:val="right"/>
        <w:rPr>
          <w:rFonts w:ascii="Times New Roman" w:hAnsi="Times New Roman" w:cs="Times New Roman"/>
          <w:sz w:val="28"/>
          <w:szCs w:val="28"/>
        </w:rPr>
      </w:pPr>
      <w:r w:rsidRPr="0037184C">
        <w:rPr>
          <w:rFonts w:ascii="Times New Roman" w:hAnsi="Times New Roman" w:cs="Times New Roman"/>
          <w:sz w:val="28"/>
          <w:szCs w:val="28"/>
        </w:rPr>
        <w:lastRenderedPageBreak/>
        <w:t xml:space="preserve">Таблица </w:t>
      </w:r>
      <w:r w:rsidR="001F3168" w:rsidRPr="0037184C">
        <w:rPr>
          <w:rFonts w:ascii="Times New Roman" w:hAnsi="Times New Roman" w:cs="Times New Roman"/>
          <w:sz w:val="28"/>
          <w:szCs w:val="28"/>
        </w:rPr>
        <w:t>1.9.5</w:t>
      </w:r>
    </w:p>
    <w:p w:rsidR="0032351F" w:rsidRPr="0021552F" w:rsidRDefault="0032351F" w:rsidP="0003762E">
      <w:pPr>
        <w:pStyle w:val="affd"/>
        <w:jc w:val="center"/>
        <w:rPr>
          <w:rFonts w:ascii="Times New Roman" w:hAnsi="Times New Roman" w:cs="Times New Roman"/>
          <w:iCs/>
          <w:sz w:val="28"/>
          <w:szCs w:val="28"/>
        </w:rPr>
      </w:pPr>
      <w:r w:rsidRPr="0037184C">
        <w:rPr>
          <w:rFonts w:ascii="Times New Roman" w:hAnsi="Times New Roman" w:cs="Times New Roman"/>
          <w:iCs/>
          <w:sz w:val="28"/>
          <w:szCs w:val="28"/>
        </w:rPr>
        <w:t xml:space="preserve">Перечень мероприятий по установлению границы населенного пункта, входящего в состав </w:t>
      </w:r>
      <w:r w:rsidR="00B03C4C" w:rsidRPr="0037184C">
        <w:rPr>
          <w:rFonts w:ascii="Times New Roman" w:hAnsi="Times New Roman" w:cs="Times New Roman"/>
          <w:sz w:val="28"/>
          <w:szCs w:val="28"/>
        </w:rPr>
        <w:t>Привольного сельского поселения</w:t>
      </w:r>
      <w:r w:rsidRPr="0037184C">
        <w:rPr>
          <w:rFonts w:ascii="Times New Roman" w:hAnsi="Times New Roman" w:cs="Times New Roman"/>
          <w:sz w:val="28"/>
          <w:szCs w:val="28"/>
        </w:rPr>
        <w:t xml:space="preserve"> Кавказского района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2330"/>
        <w:gridCol w:w="1971"/>
        <w:gridCol w:w="2123"/>
        <w:gridCol w:w="1459"/>
        <w:gridCol w:w="1229"/>
        <w:gridCol w:w="1093"/>
        <w:gridCol w:w="1384"/>
        <w:gridCol w:w="2667"/>
      </w:tblGrid>
      <w:tr w:rsidR="0021552F" w:rsidRPr="0003762E" w:rsidTr="00945D4F">
        <w:trPr>
          <w:cantSplit/>
          <w:trHeight w:val="20"/>
        </w:trPr>
        <w:tc>
          <w:tcPr>
            <w:tcW w:w="0" w:type="auto"/>
            <w:vMerge w:val="restart"/>
            <w:vAlign w:val="center"/>
          </w:tcPr>
          <w:p w:rsidR="0032351F" w:rsidRPr="0003762E" w:rsidRDefault="0032351F" w:rsidP="0003762E">
            <w:pPr>
              <w:pStyle w:val="afff3"/>
              <w:rPr>
                <w:b/>
              </w:rPr>
            </w:pPr>
            <w:r w:rsidRPr="0003762E">
              <w:rPr>
                <w:b/>
              </w:rPr>
              <w:t>№ п/п</w:t>
            </w:r>
          </w:p>
        </w:tc>
        <w:tc>
          <w:tcPr>
            <w:tcW w:w="0" w:type="auto"/>
            <w:vMerge w:val="restart"/>
            <w:vAlign w:val="center"/>
          </w:tcPr>
          <w:p w:rsidR="0032351F" w:rsidRPr="0003762E" w:rsidRDefault="0032351F" w:rsidP="0003762E">
            <w:pPr>
              <w:pStyle w:val="afff3"/>
              <w:rPr>
                <w:b/>
              </w:rPr>
            </w:pPr>
            <w:r w:rsidRPr="0003762E">
              <w:rPr>
                <w:b/>
              </w:rPr>
              <w:t>Наименование населенного пункта, входящего в состав поселения</w:t>
            </w:r>
          </w:p>
        </w:tc>
        <w:tc>
          <w:tcPr>
            <w:tcW w:w="0" w:type="auto"/>
            <w:vMerge w:val="restart"/>
            <w:vAlign w:val="center"/>
          </w:tcPr>
          <w:p w:rsidR="0032351F" w:rsidRPr="0003762E" w:rsidRDefault="0032351F" w:rsidP="0003762E">
            <w:pPr>
              <w:pStyle w:val="afff3"/>
              <w:rPr>
                <w:b/>
              </w:rPr>
            </w:pPr>
            <w:r w:rsidRPr="0003762E">
              <w:rPr>
                <w:b/>
              </w:rPr>
              <w:t>Наименование объекта</w:t>
            </w:r>
          </w:p>
        </w:tc>
        <w:tc>
          <w:tcPr>
            <w:tcW w:w="0" w:type="auto"/>
            <w:vMerge w:val="restart"/>
            <w:vAlign w:val="center"/>
          </w:tcPr>
          <w:p w:rsidR="0032351F" w:rsidRPr="0003762E" w:rsidRDefault="0032351F" w:rsidP="0003762E">
            <w:pPr>
              <w:pStyle w:val="afff3"/>
              <w:rPr>
                <w:b/>
              </w:rPr>
            </w:pPr>
            <w:r w:rsidRPr="0003762E">
              <w:rPr>
                <w:b/>
              </w:rPr>
              <w:t>Вид мероприятия</w:t>
            </w:r>
          </w:p>
        </w:tc>
        <w:tc>
          <w:tcPr>
            <w:tcW w:w="0" w:type="auto"/>
            <w:vMerge w:val="restart"/>
            <w:vAlign w:val="center"/>
          </w:tcPr>
          <w:p w:rsidR="0032351F" w:rsidRPr="0003762E" w:rsidRDefault="0032351F" w:rsidP="0003762E">
            <w:pPr>
              <w:pStyle w:val="afff3"/>
              <w:rPr>
                <w:b/>
              </w:rPr>
            </w:pPr>
            <w:r w:rsidRPr="0003762E">
              <w:rPr>
                <w:b/>
              </w:rPr>
              <w:t>Единица измерения</w:t>
            </w:r>
          </w:p>
        </w:tc>
        <w:tc>
          <w:tcPr>
            <w:tcW w:w="0" w:type="auto"/>
            <w:vMerge w:val="restart"/>
            <w:vAlign w:val="center"/>
          </w:tcPr>
          <w:p w:rsidR="0032351F" w:rsidRPr="0003762E" w:rsidRDefault="0032351F" w:rsidP="0003762E">
            <w:pPr>
              <w:pStyle w:val="afff3"/>
              <w:rPr>
                <w:b/>
                <w:lang w:val="ru-RU"/>
              </w:rPr>
            </w:pPr>
            <w:r w:rsidRPr="0003762E">
              <w:rPr>
                <w:b/>
                <w:lang w:val="ru-RU"/>
              </w:rPr>
              <w:t>Площадь</w:t>
            </w:r>
          </w:p>
        </w:tc>
        <w:tc>
          <w:tcPr>
            <w:tcW w:w="0" w:type="auto"/>
            <w:gridSpan w:val="2"/>
            <w:vAlign w:val="center"/>
          </w:tcPr>
          <w:p w:rsidR="0032351F" w:rsidRPr="0003762E" w:rsidRDefault="0032351F" w:rsidP="0003762E">
            <w:pPr>
              <w:pStyle w:val="afff3"/>
              <w:rPr>
                <w:b/>
              </w:rPr>
            </w:pPr>
            <w:r w:rsidRPr="0003762E">
              <w:rPr>
                <w:b/>
              </w:rPr>
              <w:t>Сроки реализации</w:t>
            </w:r>
          </w:p>
        </w:tc>
        <w:tc>
          <w:tcPr>
            <w:tcW w:w="0" w:type="auto"/>
            <w:vMerge w:val="restart"/>
            <w:vAlign w:val="center"/>
          </w:tcPr>
          <w:p w:rsidR="0032351F" w:rsidRPr="0003762E" w:rsidRDefault="0032351F" w:rsidP="0003762E">
            <w:pPr>
              <w:pStyle w:val="afff3"/>
              <w:rPr>
                <w:b/>
              </w:rPr>
            </w:pPr>
            <w:r w:rsidRPr="0003762E">
              <w:rPr>
                <w:b/>
              </w:rPr>
              <w:t>Источник мероприятия (наименование документа)</w:t>
            </w:r>
          </w:p>
        </w:tc>
      </w:tr>
      <w:tr w:rsidR="0021552F" w:rsidRPr="0003762E" w:rsidTr="00945D4F">
        <w:trPr>
          <w:cantSplit/>
          <w:trHeight w:val="85"/>
        </w:trPr>
        <w:tc>
          <w:tcPr>
            <w:tcW w:w="0" w:type="auto"/>
            <w:vMerge/>
            <w:vAlign w:val="center"/>
          </w:tcPr>
          <w:p w:rsidR="0032351F" w:rsidRPr="0003762E" w:rsidRDefault="0032351F" w:rsidP="0003762E">
            <w:pPr>
              <w:pStyle w:val="afff3"/>
            </w:pPr>
          </w:p>
        </w:tc>
        <w:tc>
          <w:tcPr>
            <w:tcW w:w="0" w:type="auto"/>
            <w:vMerge/>
            <w:vAlign w:val="center"/>
          </w:tcPr>
          <w:p w:rsidR="0032351F" w:rsidRPr="0003762E" w:rsidRDefault="0032351F" w:rsidP="0003762E">
            <w:pPr>
              <w:pStyle w:val="afff3"/>
            </w:pPr>
          </w:p>
        </w:tc>
        <w:tc>
          <w:tcPr>
            <w:tcW w:w="0" w:type="auto"/>
            <w:vMerge/>
            <w:vAlign w:val="center"/>
          </w:tcPr>
          <w:p w:rsidR="0032351F" w:rsidRPr="0003762E" w:rsidRDefault="0032351F" w:rsidP="0003762E">
            <w:pPr>
              <w:pStyle w:val="afff3"/>
            </w:pPr>
          </w:p>
        </w:tc>
        <w:tc>
          <w:tcPr>
            <w:tcW w:w="0" w:type="auto"/>
            <w:vMerge/>
            <w:vAlign w:val="center"/>
          </w:tcPr>
          <w:p w:rsidR="0032351F" w:rsidRPr="0003762E" w:rsidRDefault="0032351F" w:rsidP="0003762E">
            <w:pPr>
              <w:pStyle w:val="afff3"/>
            </w:pPr>
          </w:p>
        </w:tc>
        <w:tc>
          <w:tcPr>
            <w:tcW w:w="0" w:type="auto"/>
            <w:vMerge/>
            <w:vAlign w:val="center"/>
          </w:tcPr>
          <w:p w:rsidR="0032351F" w:rsidRPr="0003762E" w:rsidRDefault="0032351F" w:rsidP="0003762E">
            <w:pPr>
              <w:pStyle w:val="afff3"/>
            </w:pPr>
          </w:p>
        </w:tc>
        <w:tc>
          <w:tcPr>
            <w:tcW w:w="0" w:type="auto"/>
            <w:vMerge/>
            <w:vAlign w:val="center"/>
          </w:tcPr>
          <w:p w:rsidR="0032351F" w:rsidRPr="0003762E" w:rsidRDefault="0032351F" w:rsidP="0003762E">
            <w:pPr>
              <w:pStyle w:val="afff3"/>
            </w:pPr>
          </w:p>
        </w:tc>
        <w:tc>
          <w:tcPr>
            <w:tcW w:w="0" w:type="auto"/>
            <w:vAlign w:val="center"/>
          </w:tcPr>
          <w:p w:rsidR="0032351F" w:rsidRPr="0003762E" w:rsidRDefault="0032351F" w:rsidP="0003762E">
            <w:pPr>
              <w:pStyle w:val="afff3"/>
            </w:pPr>
            <w:r w:rsidRPr="0003762E">
              <w:t>Первая очередь</w:t>
            </w:r>
          </w:p>
        </w:tc>
        <w:tc>
          <w:tcPr>
            <w:tcW w:w="0" w:type="auto"/>
            <w:vAlign w:val="center"/>
          </w:tcPr>
          <w:p w:rsidR="0032351F" w:rsidRPr="0003762E" w:rsidRDefault="0032351F" w:rsidP="0003762E">
            <w:pPr>
              <w:pStyle w:val="afff3"/>
            </w:pPr>
            <w:r w:rsidRPr="0003762E">
              <w:t>Расчетный период</w:t>
            </w:r>
          </w:p>
        </w:tc>
        <w:tc>
          <w:tcPr>
            <w:tcW w:w="0" w:type="auto"/>
            <w:vMerge/>
            <w:vAlign w:val="center"/>
          </w:tcPr>
          <w:p w:rsidR="0032351F" w:rsidRPr="0003762E" w:rsidRDefault="0032351F" w:rsidP="0003762E">
            <w:pPr>
              <w:pStyle w:val="afff3"/>
            </w:pPr>
          </w:p>
        </w:tc>
      </w:tr>
      <w:tr w:rsidR="0021552F" w:rsidRPr="0003762E" w:rsidTr="00945D4F">
        <w:trPr>
          <w:cantSplit/>
          <w:trHeight w:val="20"/>
        </w:trPr>
        <w:tc>
          <w:tcPr>
            <w:tcW w:w="0" w:type="auto"/>
            <w:gridSpan w:val="9"/>
            <w:vAlign w:val="center"/>
          </w:tcPr>
          <w:p w:rsidR="0032351F" w:rsidRPr="0003762E" w:rsidRDefault="0032351F" w:rsidP="0003762E">
            <w:pPr>
              <w:pStyle w:val="Default"/>
              <w:jc w:val="center"/>
              <w:rPr>
                <w:color w:val="auto"/>
              </w:rPr>
            </w:pPr>
            <w:r w:rsidRPr="0003762E">
              <w:rPr>
                <w:color w:val="auto"/>
              </w:rPr>
              <w:t>Мероприятия местного значения (поселения)</w:t>
            </w:r>
          </w:p>
        </w:tc>
      </w:tr>
      <w:tr w:rsidR="0021552F" w:rsidRPr="0003762E" w:rsidTr="00945D4F">
        <w:trPr>
          <w:cantSplit/>
          <w:trHeight w:val="20"/>
        </w:trPr>
        <w:tc>
          <w:tcPr>
            <w:tcW w:w="0" w:type="auto"/>
            <w:vAlign w:val="center"/>
          </w:tcPr>
          <w:p w:rsidR="0032351F" w:rsidRPr="0003762E" w:rsidRDefault="0032351F" w:rsidP="0003762E">
            <w:pPr>
              <w:pStyle w:val="afff3"/>
              <w:rPr>
                <w:lang w:val="en-US"/>
              </w:rPr>
            </w:pPr>
            <w:r w:rsidRPr="0003762E">
              <w:t>1</w:t>
            </w:r>
          </w:p>
        </w:tc>
        <w:tc>
          <w:tcPr>
            <w:tcW w:w="0" w:type="auto"/>
            <w:vAlign w:val="center"/>
          </w:tcPr>
          <w:p w:rsidR="0032351F" w:rsidRPr="0003762E" w:rsidRDefault="0037184C" w:rsidP="0003762E">
            <w:pPr>
              <w:pStyle w:val="Default"/>
              <w:jc w:val="center"/>
              <w:rPr>
                <w:color w:val="auto"/>
              </w:rPr>
            </w:pPr>
            <w:proofErr w:type="spellStart"/>
            <w:r w:rsidRPr="0003762E">
              <w:t>х.Привольный</w:t>
            </w:r>
            <w:proofErr w:type="spellEnd"/>
          </w:p>
        </w:tc>
        <w:tc>
          <w:tcPr>
            <w:tcW w:w="0" w:type="auto"/>
            <w:vAlign w:val="center"/>
          </w:tcPr>
          <w:p w:rsidR="0032351F" w:rsidRPr="0003762E" w:rsidRDefault="0032351F" w:rsidP="0003762E">
            <w:pPr>
              <w:pStyle w:val="Default"/>
              <w:jc w:val="center"/>
              <w:rPr>
                <w:color w:val="auto"/>
              </w:rPr>
            </w:pPr>
            <w:r w:rsidRPr="0003762E">
              <w:rPr>
                <w:color w:val="auto"/>
              </w:rPr>
              <w:t>территория населенного пункта</w:t>
            </w:r>
          </w:p>
        </w:tc>
        <w:tc>
          <w:tcPr>
            <w:tcW w:w="0" w:type="auto"/>
            <w:vAlign w:val="center"/>
          </w:tcPr>
          <w:p w:rsidR="0032351F" w:rsidRPr="0003762E" w:rsidRDefault="0032351F" w:rsidP="0003762E">
            <w:pPr>
              <w:pStyle w:val="Default"/>
              <w:jc w:val="center"/>
              <w:rPr>
                <w:color w:val="auto"/>
              </w:rPr>
            </w:pPr>
            <w:r w:rsidRPr="0003762E">
              <w:rPr>
                <w:color w:val="auto"/>
              </w:rPr>
              <w:t>исключение земельных участков из границ населенного пункта</w:t>
            </w:r>
          </w:p>
        </w:tc>
        <w:tc>
          <w:tcPr>
            <w:tcW w:w="0" w:type="auto"/>
            <w:vAlign w:val="center"/>
          </w:tcPr>
          <w:p w:rsidR="0032351F" w:rsidRPr="0003762E" w:rsidRDefault="0032351F" w:rsidP="0003762E">
            <w:pPr>
              <w:pStyle w:val="Default"/>
              <w:jc w:val="center"/>
              <w:rPr>
                <w:color w:val="auto"/>
              </w:rPr>
            </w:pPr>
            <w:r w:rsidRPr="0003762E">
              <w:rPr>
                <w:color w:val="auto"/>
              </w:rPr>
              <w:t>га</w:t>
            </w:r>
          </w:p>
        </w:tc>
        <w:tc>
          <w:tcPr>
            <w:tcW w:w="0" w:type="auto"/>
            <w:vAlign w:val="center"/>
          </w:tcPr>
          <w:p w:rsidR="0032351F" w:rsidRPr="0003762E" w:rsidRDefault="0037184C" w:rsidP="0003762E">
            <w:pPr>
              <w:pStyle w:val="Default"/>
              <w:jc w:val="center"/>
              <w:rPr>
                <w:color w:val="auto"/>
              </w:rPr>
            </w:pPr>
            <w:r w:rsidRPr="0003762E">
              <w:rPr>
                <w:color w:val="auto"/>
              </w:rPr>
              <w:t>48,4034</w:t>
            </w:r>
          </w:p>
        </w:tc>
        <w:tc>
          <w:tcPr>
            <w:tcW w:w="0" w:type="auto"/>
            <w:vAlign w:val="center"/>
          </w:tcPr>
          <w:p w:rsidR="0032351F" w:rsidRPr="0003762E" w:rsidRDefault="0032351F" w:rsidP="0003762E">
            <w:pPr>
              <w:pStyle w:val="Default"/>
              <w:jc w:val="center"/>
              <w:rPr>
                <w:color w:val="auto"/>
              </w:rPr>
            </w:pPr>
            <w:r w:rsidRPr="0003762E">
              <w:rPr>
                <w:color w:val="auto"/>
              </w:rPr>
              <w:t>+</w:t>
            </w:r>
          </w:p>
        </w:tc>
        <w:tc>
          <w:tcPr>
            <w:tcW w:w="0" w:type="auto"/>
            <w:vAlign w:val="center"/>
          </w:tcPr>
          <w:p w:rsidR="0032351F" w:rsidRPr="0003762E" w:rsidRDefault="0032351F" w:rsidP="0003762E">
            <w:pPr>
              <w:pStyle w:val="Default"/>
              <w:jc w:val="center"/>
              <w:rPr>
                <w:color w:val="auto"/>
              </w:rPr>
            </w:pPr>
            <w:r w:rsidRPr="0003762E">
              <w:rPr>
                <w:color w:val="auto"/>
              </w:rPr>
              <w:t>+</w:t>
            </w:r>
          </w:p>
        </w:tc>
        <w:tc>
          <w:tcPr>
            <w:tcW w:w="0" w:type="auto"/>
            <w:vAlign w:val="center"/>
          </w:tcPr>
          <w:p w:rsidR="0032351F" w:rsidRPr="0003762E" w:rsidRDefault="0090591B" w:rsidP="0003762E">
            <w:pPr>
              <w:pStyle w:val="Default"/>
              <w:jc w:val="center"/>
              <w:rPr>
                <w:color w:val="auto"/>
              </w:rPr>
            </w:pPr>
            <w:r w:rsidRPr="0003762E">
              <w:rPr>
                <w:color w:val="auto"/>
              </w:rPr>
              <w:t>Проект</w:t>
            </w:r>
            <w:r w:rsidR="0063652D" w:rsidRPr="0003762E">
              <w:rPr>
                <w:color w:val="auto"/>
              </w:rPr>
              <w:t xml:space="preserve"> внесения изменений в генеральный план </w:t>
            </w:r>
            <w:r w:rsidR="00B03C4C" w:rsidRPr="0003762E">
              <w:rPr>
                <w:color w:val="auto"/>
              </w:rPr>
              <w:t>Привольного сельского поселения</w:t>
            </w:r>
            <w:r w:rsidR="0063652D" w:rsidRPr="0003762E">
              <w:rPr>
                <w:color w:val="auto"/>
              </w:rPr>
              <w:t xml:space="preserve"> Кавказского района</w:t>
            </w:r>
          </w:p>
        </w:tc>
      </w:tr>
      <w:tr w:rsidR="0032351F" w:rsidRPr="0003762E" w:rsidTr="00945D4F">
        <w:trPr>
          <w:cantSplit/>
          <w:trHeight w:val="20"/>
        </w:trPr>
        <w:tc>
          <w:tcPr>
            <w:tcW w:w="0" w:type="auto"/>
            <w:vAlign w:val="center"/>
          </w:tcPr>
          <w:p w:rsidR="0032351F" w:rsidRPr="0003762E" w:rsidRDefault="0032351F" w:rsidP="0003762E">
            <w:pPr>
              <w:pStyle w:val="afff3"/>
              <w:rPr>
                <w:lang w:val="en-US"/>
              </w:rPr>
            </w:pPr>
            <w:r w:rsidRPr="0003762E">
              <w:t>2</w:t>
            </w:r>
          </w:p>
        </w:tc>
        <w:tc>
          <w:tcPr>
            <w:tcW w:w="0" w:type="auto"/>
            <w:vAlign w:val="center"/>
          </w:tcPr>
          <w:p w:rsidR="0032351F" w:rsidRPr="0003762E" w:rsidRDefault="0037184C" w:rsidP="0003762E">
            <w:pPr>
              <w:pStyle w:val="Default"/>
              <w:jc w:val="center"/>
              <w:rPr>
                <w:color w:val="auto"/>
              </w:rPr>
            </w:pPr>
            <w:proofErr w:type="spellStart"/>
            <w:r w:rsidRPr="0003762E">
              <w:t>х.Полтавский</w:t>
            </w:r>
            <w:proofErr w:type="spellEnd"/>
          </w:p>
        </w:tc>
        <w:tc>
          <w:tcPr>
            <w:tcW w:w="0" w:type="auto"/>
            <w:vAlign w:val="center"/>
          </w:tcPr>
          <w:p w:rsidR="0032351F" w:rsidRPr="0003762E" w:rsidRDefault="0032351F" w:rsidP="0003762E">
            <w:pPr>
              <w:pStyle w:val="Default"/>
              <w:jc w:val="center"/>
              <w:rPr>
                <w:color w:val="auto"/>
              </w:rPr>
            </w:pPr>
            <w:r w:rsidRPr="0003762E">
              <w:rPr>
                <w:color w:val="auto"/>
              </w:rPr>
              <w:t>территория населенного пункта</w:t>
            </w:r>
          </w:p>
        </w:tc>
        <w:tc>
          <w:tcPr>
            <w:tcW w:w="0" w:type="auto"/>
            <w:vAlign w:val="center"/>
          </w:tcPr>
          <w:p w:rsidR="0032351F" w:rsidRPr="0003762E" w:rsidRDefault="0037184C" w:rsidP="0003762E">
            <w:pPr>
              <w:pStyle w:val="Default"/>
              <w:jc w:val="center"/>
              <w:rPr>
                <w:color w:val="auto"/>
              </w:rPr>
            </w:pPr>
            <w:r w:rsidRPr="0003762E">
              <w:rPr>
                <w:color w:val="auto"/>
              </w:rPr>
              <w:t>исключение земельных участков из границ населенного пункта</w:t>
            </w:r>
          </w:p>
        </w:tc>
        <w:tc>
          <w:tcPr>
            <w:tcW w:w="0" w:type="auto"/>
            <w:vAlign w:val="center"/>
          </w:tcPr>
          <w:p w:rsidR="0032351F" w:rsidRPr="0003762E" w:rsidRDefault="0032351F" w:rsidP="0003762E">
            <w:pPr>
              <w:pStyle w:val="Default"/>
              <w:jc w:val="center"/>
              <w:rPr>
                <w:color w:val="auto"/>
              </w:rPr>
            </w:pPr>
            <w:r w:rsidRPr="0003762E">
              <w:rPr>
                <w:color w:val="auto"/>
              </w:rPr>
              <w:t>га</w:t>
            </w:r>
          </w:p>
        </w:tc>
        <w:tc>
          <w:tcPr>
            <w:tcW w:w="0" w:type="auto"/>
            <w:vAlign w:val="center"/>
          </w:tcPr>
          <w:p w:rsidR="0032351F" w:rsidRPr="0003762E" w:rsidRDefault="0037184C" w:rsidP="0003762E">
            <w:pPr>
              <w:pStyle w:val="Default"/>
              <w:jc w:val="center"/>
              <w:rPr>
                <w:b/>
                <w:color w:val="auto"/>
              </w:rPr>
            </w:pPr>
            <w:r w:rsidRPr="0003762E">
              <w:t>0,0009</w:t>
            </w:r>
          </w:p>
        </w:tc>
        <w:tc>
          <w:tcPr>
            <w:tcW w:w="0" w:type="auto"/>
            <w:vAlign w:val="center"/>
          </w:tcPr>
          <w:p w:rsidR="0032351F" w:rsidRPr="0003762E" w:rsidRDefault="0032351F" w:rsidP="0003762E">
            <w:pPr>
              <w:pStyle w:val="Default"/>
              <w:jc w:val="center"/>
              <w:rPr>
                <w:color w:val="auto"/>
              </w:rPr>
            </w:pPr>
            <w:r w:rsidRPr="0003762E">
              <w:rPr>
                <w:color w:val="auto"/>
              </w:rPr>
              <w:t>+</w:t>
            </w:r>
          </w:p>
        </w:tc>
        <w:tc>
          <w:tcPr>
            <w:tcW w:w="0" w:type="auto"/>
            <w:vAlign w:val="center"/>
          </w:tcPr>
          <w:p w:rsidR="0032351F" w:rsidRPr="0003762E" w:rsidRDefault="0032351F" w:rsidP="0003762E">
            <w:pPr>
              <w:pStyle w:val="Default"/>
              <w:jc w:val="center"/>
              <w:rPr>
                <w:color w:val="auto"/>
              </w:rPr>
            </w:pPr>
            <w:r w:rsidRPr="0003762E">
              <w:rPr>
                <w:color w:val="auto"/>
              </w:rPr>
              <w:t>+</w:t>
            </w:r>
          </w:p>
        </w:tc>
        <w:tc>
          <w:tcPr>
            <w:tcW w:w="0" w:type="auto"/>
            <w:vAlign w:val="center"/>
          </w:tcPr>
          <w:p w:rsidR="0032351F" w:rsidRPr="0003762E" w:rsidRDefault="0090591B" w:rsidP="0003762E">
            <w:pPr>
              <w:pStyle w:val="Default"/>
              <w:jc w:val="center"/>
              <w:rPr>
                <w:color w:val="auto"/>
              </w:rPr>
            </w:pPr>
            <w:r w:rsidRPr="0003762E">
              <w:rPr>
                <w:color w:val="auto"/>
              </w:rPr>
              <w:t>Проект</w:t>
            </w:r>
            <w:r w:rsidR="0032351F" w:rsidRPr="0003762E">
              <w:rPr>
                <w:color w:val="auto"/>
              </w:rPr>
              <w:t xml:space="preserve"> внесения изменений в генеральный план </w:t>
            </w:r>
            <w:r w:rsidR="00B03C4C" w:rsidRPr="0003762E">
              <w:rPr>
                <w:color w:val="auto"/>
              </w:rPr>
              <w:t>Привольного сельского поселения</w:t>
            </w:r>
            <w:r w:rsidR="0032351F" w:rsidRPr="0003762E">
              <w:rPr>
                <w:color w:val="auto"/>
              </w:rPr>
              <w:t xml:space="preserve">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t>3</w:t>
            </w:r>
          </w:p>
        </w:tc>
        <w:tc>
          <w:tcPr>
            <w:tcW w:w="0" w:type="auto"/>
            <w:vAlign w:val="center"/>
          </w:tcPr>
          <w:p w:rsidR="0037184C" w:rsidRPr="0003762E" w:rsidRDefault="0037184C" w:rsidP="0003762E">
            <w:pPr>
              <w:pStyle w:val="Default"/>
              <w:jc w:val="center"/>
              <w:rPr>
                <w:color w:val="auto"/>
              </w:rPr>
            </w:pPr>
            <w:proofErr w:type="spellStart"/>
            <w:r w:rsidRPr="0003762E">
              <w:t>х.Полтавский</w:t>
            </w:r>
            <w:proofErr w:type="spellEnd"/>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включение земельных участков в границы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37184C" w:rsidP="0003762E">
            <w:pPr>
              <w:pStyle w:val="Default"/>
              <w:jc w:val="center"/>
              <w:rPr>
                <w:b/>
                <w:color w:val="auto"/>
              </w:rPr>
            </w:pPr>
            <w:r w:rsidRPr="0003762E">
              <w:t>0,4485</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t>4</w:t>
            </w:r>
          </w:p>
        </w:tc>
        <w:tc>
          <w:tcPr>
            <w:tcW w:w="0" w:type="auto"/>
            <w:vAlign w:val="center"/>
          </w:tcPr>
          <w:p w:rsidR="0037184C" w:rsidRPr="0003762E" w:rsidRDefault="0037184C" w:rsidP="0003762E">
            <w:pPr>
              <w:pStyle w:val="Default"/>
              <w:jc w:val="center"/>
              <w:rPr>
                <w:color w:val="auto"/>
              </w:rPr>
            </w:pPr>
            <w:proofErr w:type="spellStart"/>
            <w:r w:rsidRPr="0003762E">
              <w:t>х.Прибрежный</w:t>
            </w:r>
            <w:proofErr w:type="spellEnd"/>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исключение земельных участков из границ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37184C" w:rsidP="0003762E">
            <w:pPr>
              <w:pStyle w:val="Default"/>
              <w:jc w:val="center"/>
              <w:rPr>
                <w:b/>
                <w:color w:val="auto"/>
              </w:rPr>
            </w:pPr>
            <w:r w:rsidRPr="0003762E">
              <w:t>7,2713</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lastRenderedPageBreak/>
              <w:t>5</w:t>
            </w:r>
          </w:p>
        </w:tc>
        <w:tc>
          <w:tcPr>
            <w:tcW w:w="0" w:type="auto"/>
            <w:vAlign w:val="center"/>
          </w:tcPr>
          <w:p w:rsidR="0037184C" w:rsidRPr="0003762E" w:rsidRDefault="0037184C" w:rsidP="0003762E">
            <w:pPr>
              <w:pStyle w:val="Default"/>
              <w:jc w:val="center"/>
              <w:rPr>
                <w:color w:val="auto"/>
              </w:rPr>
            </w:pPr>
            <w:proofErr w:type="spellStart"/>
            <w:r w:rsidRPr="0003762E">
              <w:t>х.Красная</w:t>
            </w:r>
            <w:proofErr w:type="spellEnd"/>
            <w:r w:rsidRPr="0003762E">
              <w:t xml:space="preserve"> Звезда</w:t>
            </w:r>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включение земельных участков в границы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37184C" w:rsidP="0003762E">
            <w:pPr>
              <w:pStyle w:val="Default"/>
              <w:jc w:val="center"/>
              <w:rPr>
                <w:b/>
                <w:color w:val="auto"/>
              </w:rPr>
            </w:pPr>
            <w:r w:rsidRPr="0003762E">
              <w:t>0,5845</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t>6</w:t>
            </w:r>
          </w:p>
        </w:tc>
        <w:tc>
          <w:tcPr>
            <w:tcW w:w="0" w:type="auto"/>
            <w:vAlign w:val="center"/>
          </w:tcPr>
          <w:p w:rsidR="0037184C" w:rsidRPr="0003762E" w:rsidRDefault="0037184C" w:rsidP="0003762E">
            <w:pPr>
              <w:pStyle w:val="Default"/>
              <w:jc w:val="center"/>
              <w:rPr>
                <w:color w:val="auto"/>
              </w:rPr>
            </w:pPr>
            <w:proofErr w:type="spellStart"/>
            <w:r w:rsidRPr="0003762E">
              <w:t>х.Внуковский</w:t>
            </w:r>
            <w:proofErr w:type="spellEnd"/>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исключение земельных участков из границ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37184C" w:rsidP="0003762E">
            <w:pPr>
              <w:pStyle w:val="Default"/>
              <w:jc w:val="center"/>
              <w:rPr>
                <w:b/>
                <w:color w:val="auto"/>
              </w:rPr>
            </w:pPr>
            <w:r w:rsidRPr="0003762E">
              <w:t>9,7154</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t>7</w:t>
            </w:r>
          </w:p>
        </w:tc>
        <w:tc>
          <w:tcPr>
            <w:tcW w:w="0" w:type="auto"/>
            <w:vAlign w:val="center"/>
          </w:tcPr>
          <w:p w:rsidR="0037184C" w:rsidRPr="0003762E" w:rsidRDefault="0037184C" w:rsidP="0003762E">
            <w:pPr>
              <w:pStyle w:val="Default"/>
              <w:jc w:val="center"/>
              <w:rPr>
                <w:color w:val="auto"/>
              </w:rPr>
            </w:pPr>
            <w:proofErr w:type="spellStart"/>
            <w:r w:rsidRPr="0003762E">
              <w:t>х.Внуковский</w:t>
            </w:r>
            <w:proofErr w:type="spellEnd"/>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включение земельных участков в границы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37184C" w:rsidP="0003762E">
            <w:pPr>
              <w:pStyle w:val="Default"/>
              <w:jc w:val="center"/>
              <w:rPr>
                <w:b/>
                <w:color w:val="auto"/>
              </w:rPr>
            </w:pPr>
            <w:r w:rsidRPr="0003762E">
              <w:t>0,2434</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t>8</w:t>
            </w:r>
          </w:p>
        </w:tc>
        <w:tc>
          <w:tcPr>
            <w:tcW w:w="0" w:type="auto"/>
            <w:vAlign w:val="center"/>
          </w:tcPr>
          <w:p w:rsidR="0037184C" w:rsidRPr="0003762E" w:rsidRDefault="0037184C" w:rsidP="0003762E">
            <w:pPr>
              <w:pStyle w:val="Default"/>
              <w:jc w:val="center"/>
              <w:rPr>
                <w:color w:val="auto"/>
              </w:rPr>
            </w:pPr>
            <w:proofErr w:type="spellStart"/>
            <w:r w:rsidRPr="0003762E">
              <w:t>х.Восточный</w:t>
            </w:r>
            <w:proofErr w:type="spellEnd"/>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9A6B09" w:rsidP="0003762E">
            <w:pPr>
              <w:pStyle w:val="Default"/>
              <w:jc w:val="center"/>
              <w:rPr>
                <w:color w:val="auto"/>
              </w:rPr>
            </w:pPr>
            <w:r w:rsidRPr="0003762E">
              <w:rPr>
                <w:color w:val="auto"/>
              </w:rPr>
              <w:t>исключение земельных участков из границ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9A6B09" w:rsidP="0003762E">
            <w:pPr>
              <w:pStyle w:val="Default"/>
              <w:jc w:val="center"/>
              <w:rPr>
                <w:b/>
                <w:color w:val="auto"/>
              </w:rPr>
            </w:pPr>
            <w:r w:rsidRPr="0003762E">
              <w:t>0,3577</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r w:rsidR="0037184C" w:rsidRPr="0003762E" w:rsidTr="00945D4F">
        <w:trPr>
          <w:cantSplit/>
          <w:trHeight w:val="20"/>
        </w:trPr>
        <w:tc>
          <w:tcPr>
            <w:tcW w:w="0" w:type="auto"/>
            <w:vAlign w:val="center"/>
          </w:tcPr>
          <w:p w:rsidR="0037184C" w:rsidRPr="0003762E" w:rsidRDefault="0037184C" w:rsidP="0003762E">
            <w:pPr>
              <w:pStyle w:val="afff3"/>
              <w:rPr>
                <w:lang w:val="ru-RU"/>
              </w:rPr>
            </w:pPr>
            <w:r w:rsidRPr="0003762E">
              <w:rPr>
                <w:lang w:val="ru-RU"/>
              </w:rPr>
              <w:t>9</w:t>
            </w:r>
          </w:p>
        </w:tc>
        <w:tc>
          <w:tcPr>
            <w:tcW w:w="0" w:type="auto"/>
            <w:vAlign w:val="center"/>
          </w:tcPr>
          <w:p w:rsidR="0037184C" w:rsidRPr="0003762E" w:rsidRDefault="0037184C" w:rsidP="0003762E">
            <w:pPr>
              <w:pStyle w:val="Default"/>
              <w:jc w:val="center"/>
              <w:rPr>
                <w:color w:val="auto"/>
              </w:rPr>
            </w:pPr>
            <w:proofErr w:type="spellStart"/>
            <w:r w:rsidRPr="0003762E">
              <w:rPr>
                <w:color w:val="auto"/>
              </w:rPr>
              <w:t>х.Восточный</w:t>
            </w:r>
            <w:proofErr w:type="spellEnd"/>
          </w:p>
        </w:tc>
        <w:tc>
          <w:tcPr>
            <w:tcW w:w="0" w:type="auto"/>
            <w:vAlign w:val="center"/>
          </w:tcPr>
          <w:p w:rsidR="0037184C" w:rsidRPr="0003762E" w:rsidRDefault="0037184C" w:rsidP="0003762E">
            <w:pPr>
              <w:pStyle w:val="Default"/>
              <w:jc w:val="center"/>
              <w:rPr>
                <w:color w:val="auto"/>
              </w:rPr>
            </w:pPr>
            <w:r w:rsidRPr="0003762E">
              <w:rPr>
                <w:color w:val="auto"/>
              </w:rPr>
              <w:t>территория населенного пункта</w:t>
            </w:r>
          </w:p>
        </w:tc>
        <w:tc>
          <w:tcPr>
            <w:tcW w:w="0" w:type="auto"/>
            <w:vAlign w:val="center"/>
          </w:tcPr>
          <w:p w:rsidR="0037184C" w:rsidRPr="0003762E" w:rsidRDefault="009A6B09" w:rsidP="0003762E">
            <w:pPr>
              <w:pStyle w:val="Default"/>
              <w:jc w:val="center"/>
              <w:rPr>
                <w:color w:val="auto"/>
              </w:rPr>
            </w:pPr>
            <w:r w:rsidRPr="0003762E">
              <w:rPr>
                <w:color w:val="auto"/>
              </w:rPr>
              <w:t>включение земельных участков в границы населенного пункта</w:t>
            </w:r>
          </w:p>
        </w:tc>
        <w:tc>
          <w:tcPr>
            <w:tcW w:w="0" w:type="auto"/>
            <w:vAlign w:val="center"/>
          </w:tcPr>
          <w:p w:rsidR="0037184C" w:rsidRPr="0003762E" w:rsidRDefault="0037184C" w:rsidP="0003762E">
            <w:pPr>
              <w:pStyle w:val="Default"/>
              <w:jc w:val="center"/>
              <w:rPr>
                <w:color w:val="auto"/>
              </w:rPr>
            </w:pPr>
            <w:r w:rsidRPr="0003762E">
              <w:rPr>
                <w:color w:val="auto"/>
              </w:rPr>
              <w:t>га</w:t>
            </w:r>
          </w:p>
        </w:tc>
        <w:tc>
          <w:tcPr>
            <w:tcW w:w="0" w:type="auto"/>
            <w:vAlign w:val="center"/>
          </w:tcPr>
          <w:p w:rsidR="0037184C" w:rsidRPr="0003762E" w:rsidRDefault="009A6B09" w:rsidP="0003762E">
            <w:pPr>
              <w:pStyle w:val="Default"/>
              <w:jc w:val="center"/>
              <w:rPr>
                <w:b/>
                <w:color w:val="auto"/>
              </w:rPr>
            </w:pPr>
            <w:r w:rsidRPr="0003762E">
              <w:t>0,3377</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w:t>
            </w:r>
          </w:p>
        </w:tc>
        <w:tc>
          <w:tcPr>
            <w:tcW w:w="0" w:type="auto"/>
            <w:vAlign w:val="center"/>
          </w:tcPr>
          <w:p w:rsidR="0037184C" w:rsidRPr="0003762E" w:rsidRDefault="0037184C" w:rsidP="0003762E">
            <w:pPr>
              <w:pStyle w:val="Default"/>
              <w:jc w:val="center"/>
              <w:rPr>
                <w:color w:val="auto"/>
              </w:rPr>
            </w:pPr>
            <w:r w:rsidRPr="0003762E">
              <w:rPr>
                <w:color w:val="auto"/>
              </w:rPr>
              <w:t>Проект внесения изменений в генеральный план Привольного сельского поселения Кавказского района</w:t>
            </w:r>
          </w:p>
        </w:tc>
      </w:tr>
    </w:tbl>
    <w:p w:rsidR="0032351F" w:rsidRPr="0021552F" w:rsidRDefault="009A6B09" w:rsidP="00765316">
      <w:pPr>
        <w:tabs>
          <w:tab w:val="left" w:pos="4337"/>
        </w:tabs>
        <w:spacing w:after="0"/>
        <w:rPr>
          <w:rFonts w:ascii="Times New Roman" w:hAnsi="Times New Roman" w:cs="Times New Roman"/>
          <w:lang w:eastAsia="ru-RU"/>
        </w:rPr>
        <w:sectPr w:rsidR="0032351F" w:rsidRPr="0021552F" w:rsidSect="0003762E">
          <w:pgSz w:w="16838" w:h="11906" w:orient="landscape"/>
          <w:pgMar w:top="851" w:right="851" w:bottom="851" w:left="1134" w:header="709" w:footer="709" w:gutter="0"/>
          <w:cols w:space="708"/>
          <w:docGrid w:linePitch="360"/>
        </w:sectPr>
      </w:pPr>
      <w:bookmarkStart w:id="30" w:name="_Toc100667173"/>
      <w:r>
        <w:rPr>
          <w:rFonts w:ascii="Times New Roman" w:hAnsi="Times New Roman" w:cs="Times New Roman"/>
          <w:lang w:eastAsia="ru-RU"/>
        </w:rPr>
        <w:br w:type="textWrapping" w:clear="all"/>
      </w:r>
      <w:r w:rsidR="0063652D" w:rsidRPr="0021552F">
        <w:rPr>
          <w:rFonts w:ascii="Times New Roman" w:hAnsi="Times New Roman" w:cs="Times New Roman"/>
          <w:lang w:eastAsia="ru-RU"/>
        </w:rPr>
        <w:tab/>
      </w:r>
    </w:p>
    <w:p w:rsidR="0032351F" w:rsidRPr="005C6F46" w:rsidRDefault="0044239E" w:rsidP="00D4316B">
      <w:pPr>
        <w:pStyle w:val="1b"/>
        <w:numPr>
          <w:ilvl w:val="0"/>
          <w:numId w:val="1"/>
        </w:numPr>
        <w:spacing w:after="240"/>
        <w:jc w:val="center"/>
        <w:rPr>
          <w:rFonts w:ascii="Times New Roman" w:eastAsia="Times New Roman" w:hAnsi="Times New Roman" w:cs="Times New Roman"/>
          <w:b/>
          <w:color w:val="auto"/>
          <w:sz w:val="28"/>
          <w:szCs w:val="28"/>
          <w:lang w:eastAsia="ru-RU"/>
        </w:rPr>
      </w:pPr>
      <w:bookmarkStart w:id="31" w:name="_Toc131516351"/>
      <w:bookmarkEnd w:id="30"/>
      <w:r w:rsidRPr="005C6F46">
        <w:rPr>
          <w:rFonts w:ascii="Times New Roman" w:eastAsia="Times New Roman" w:hAnsi="Times New Roman" w:cs="Times New Roman"/>
          <w:b/>
          <w:color w:val="auto"/>
          <w:sz w:val="28"/>
          <w:szCs w:val="28"/>
          <w:lang w:eastAsia="ru-RU"/>
        </w:rPr>
        <w:lastRenderedPageBreak/>
        <w:t>АНАЛИЗ ИСПОЛЬЗОВАНИЯ ТЕРРИТОРИИ ПОСЕЛЕНИЯ</w:t>
      </w:r>
      <w:bookmarkEnd w:id="31"/>
    </w:p>
    <w:p w:rsidR="007406E2" w:rsidRPr="00142427" w:rsidRDefault="007406E2" w:rsidP="001F3168">
      <w:pPr>
        <w:pStyle w:val="24"/>
        <w:numPr>
          <w:ilvl w:val="1"/>
          <w:numId w:val="1"/>
        </w:numPr>
        <w:jc w:val="center"/>
        <w:rPr>
          <w:rFonts w:ascii="Times New Roman" w:hAnsi="Times New Roman" w:cs="Times New Roman"/>
          <w:b/>
          <w:color w:val="auto"/>
          <w:sz w:val="28"/>
          <w:lang w:eastAsia="ru-RU"/>
        </w:rPr>
      </w:pPr>
      <w:bookmarkStart w:id="32" w:name="_Toc100667177"/>
      <w:bookmarkStart w:id="33" w:name="_Toc131516352"/>
      <w:bookmarkStart w:id="34" w:name="_Toc100667174"/>
      <w:r w:rsidRPr="00142427">
        <w:rPr>
          <w:rFonts w:ascii="Times New Roman" w:hAnsi="Times New Roman" w:cs="Times New Roman"/>
          <w:b/>
          <w:color w:val="auto"/>
          <w:sz w:val="28"/>
          <w:lang w:eastAsia="ru-RU"/>
        </w:rPr>
        <w:t>Комплексная оценка и информация об основных проблемах развития территории</w:t>
      </w:r>
      <w:bookmarkEnd w:id="32"/>
      <w:bookmarkEnd w:id="33"/>
    </w:p>
    <w:p w:rsidR="007406E2" w:rsidRPr="0021552F" w:rsidRDefault="00B03C4C"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Привольное сельское поселение</w:t>
      </w:r>
      <w:r w:rsidR="007406E2" w:rsidRPr="0021552F">
        <w:rPr>
          <w:rFonts w:ascii="Times New Roman" w:eastAsia="Times New Roman" w:hAnsi="Times New Roman" w:cs="Times New Roman"/>
          <w:sz w:val="28"/>
          <w:szCs w:val="28"/>
          <w:lang w:eastAsia="ru-RU"/>
        </w:rPr>
        <w:t xml:space="preserve"> образовано в соответствии с законом</w:t>
      </w:r>
    </w:p>
    <w:p w:rsidR="007406E2" w:rsidRPr="0021552F" w:rsidRDefault="007406E2" w:rsidP="007406E2">
      <w:pPr>
        <w:tabs>
          <w:tab w:val="left" w:pos="6325"/>
          <w:tab w:val="left" w:pos="8926"/>
          <w:tab w:val="left" w:pos="9390"/>
        </w:tabs>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Краснодарского края от 07.07.2004 г. № 713-К3 «Об установлении гра</w:t>
      </w:r>
      <w:r>
        <w:rPr>
          <w:rFonts w:ascii="Times New Roman" w:eastAsia="Times New Roman" w:hAnsi="Times New Roman" w:cs="Times New Roman"/>
          <w:sz w:val="28"/>
          <w:szCs w:val="28"/>
          <w:lang w:eastAsia="ru-RU"/>
        </w:rPr>
        <w:t>ниц муниципального образования К</w:t>
      </w:r>
      <w:r w:rsidRPr="0021552F">
        <w:rPr>
          <w:rFonts w:ascii="Times New Roman" w:eastAsia="Times New Roman" w:hAnsi="Times New Roman" w:cs="Times New Roman"/>
          <w:sz w:val="28"/>
          <w:szCs w:val="28"/>
          <w:lang w:eastAsia="ru-RU"/>
        </w:rPr>
        <w:t xml:space="preserve">авказский район, наделении его статусом муниципального района, образовании в его составе муниципальных образований </w:t>
      </w:r>
      <w:r w:rsidR="00507375">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 xml:space="preserve"> городского и сельских поселений </w:t>
      </w:r>
      <w:r w:rsidR="00507375">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 xml:space="preserve"> и установления их границ» принятый Законодательным Собранием Краснодарского края 25.05.2004 г. (изм. </w:t>
      </w:r>
      <w:r w:rsidR="00507375" w:rsidRPr="0021552F">
        <w:rPr>
          <w:rFonts w:ascii="Times New Roman" w:eastAsia="Times New Roman" w:hAnsi="Times New Roman" w:cs="Times New Roman"/>
          <w:sz w:val="28"/>
          <w:szCs w:val="28"/>
          <w:lang w:eastAsia="ru-RU"/>
        </w:rPr>
        <w:t>О</w:t>
      </w:r>
      <w:r w:rsidRPr="0021552F">
        <w:rPr>
          <w:rFonts w:ascii="Times New Roman" w:eastAsia="Times New Roman" w:hAnsi="Times New Roman" w:cs="Times New Roman"/>
          <w:sz w:val="28"/>
          <w:szCs w:val="28"/>
          <w:lang w:eastAsia="ru-RU"/>
        </w:rPr>
        <w:t>т 03.06.2009 г. №1756-К3).</w:t>
      </w:r>
    </w:p>
    <w:p w:rsidR="007406E2" w:rsidRPr="0021552F" w:rsidRDefault="007406E2" w:rsidP="007406E2">
      <w:p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r>
      <w:r w:rsidR="00B03C4C">
        <w:rPr>
          <w:rFonts w:ascii="Times New Roman" w:eastAsia="Times New Roman" w:hAnsi="Times New Roman" w:cs="Times New Roman"/>
          <w:sz w:val="28"/>
          <w:szCs w:val="28"/>
          <w:lang w:eastAsia="ru-RU"/>
        </w:rPr>
        <w:t>Привольное сельское поселение</w:t>
      </w:r>
      <w:r w:rsidRPr="0021552F">
        <w:rPr>
          <w:rFonts w:ascii="Times New Roman" w:eastAsia="Times New Roman" w:hAnsi="Times New Roman" w:cs="Times New Roman"/>
          <w:sz w:val="28"/>
          <w:szCs w:val="28"/>
          <w:lang w:eastAsia="ru-RU"/>
        </w:rPr>
        <w:t xml:space="preserve"> </w:t>
      </w:r>
      <w:r w:rsidR="00AD6C08">
        <w:rPr>
          <w:rFonts w:ascii="Times New Roman" w:eastAsia="Times New Roman" w:hAnsi="Times New Roman" w:cs="Times New Roman"/>
          <w:sz w:val="28"/>
          <w:szCs w:val="28"/>
          <w:lang w:eastAsia="ar-SA"/>
        </w:rPr>
        <w:t>н</w:t>
      </w:r>
      <w:r w:rsidR="002D05A9">
        <w:rPr>
          <w:rFonts w:ascii="Times New Roman" w:eastAsia="Times New Roman" w:hAnsi="Times New Roman" w:cs="Times New Roman"/>
          <w:sz w:val="28"/>
          <w:szCs w:val="28"/>
          <w:lang w:eastAsia="ar-SA"/>
        </w:rPr>
        <w:t xml:space="preserve">а северо-западе </w:t>
      </w:r>
      <w:r w:rsidRPr="0021552F">
        <w:rPr>
          <w:rFonts w:ascii="Times New Roman" w:eastAsia="Times New Roman" w:hAnsi="Times New Roman" w:cs="Times New Roman"/>
          <w:sz w:val="28"/>
          <w:szCs w:val="28"/>
          <w:lang w:eastAsia="ar-SA"/>
        </w:rPr>
        <w:t>Кавказского района Крас</w:t>
      </w:r>
      <w:r>
        <w:rPr>
          <w:rFonts w:ascii="Times New Roman" w:eastAsia="Times New Roman" w:hAnsi="Times New Roman" w:cs="Times New Roman"/>
          <w:sz w:val="28"/>
          <w:szCs w:val="28"/>
          <w:lang w:eastAsia="ar-SA"/>
        </w:rPr>
        <w:t xml:space="preserve">нодарского края на расстоянии </w:t>
      </w:r>
      <w:r w:rsidR="002D05A9">
        <w:rPr>
          <w:rFonts w:ascii="Times New Roman" w:eastAsia="Times New Roman" w:hAnsi="Times New Roman" w:cs="Times New Roman"/>
          <w:sz w:val="28"/>
          <w:szCs w:val="28"/>
          <w:lang w:eastAsia="ar-SA"/>
        </w:rPr>
        <w:t>15,6</w:t>
      </w:r>
      <w:r w:rsidRPr="0021552F">
        <w:rPr>
          <w:rFonts w:ascii="Times New Roman" w:eastAsia="Times New Roman" w:hAnsi="Times New Roman" w:cs="Times New Roman"/>
          <w:sz w:val="28"/>
          <w:szCs w:val="28"/>
          <w:lang w:eastAsia="ar-SA"/>
        </w:rPr>
        <w:t xml:space="preserve"> км от </w:t>
      </w:r>
      <w:r>
        <w:rPr>
          <w:rFonts w:ascii="Times New Roman" w:eastAsia="Times New Roman" w:hAnsi="Times New Roman" w:cs="Times New Roman"/>
          <w:sz w:val="28"/>
          <w:szCs w:val="28"/>
          <w:lang w:eastAsia="ar-SA"/>
        </w:rPr>
        <w:t xml:space="preserve">г. Кропоткин </w:t>
      </w:r>
      <w:r w:rsidRPr="0021552F">
        <w:rPr>
          <w:rFonts w:ascii="Times New Roman" w:eastAsia="Times New Roman" w:hAnsi="Times New Roman" w:cs="Times New Roman"/>
          <w:sz w:val="28"/>
          <w:szCs w:val="28"/>
          <w:lang w:eastAsia="ar-SA"/>
        </w:rPr>
        <w:t>и в 1</w:t>
      </w:r>
      <w:r w:rsidR="002D05A9">
        <w:rPr>
          <w:rFonts w:ascii="Times New Roman" w:eastAsia="Times New Roman" w:hAnsi="Times New Roman" w:cs="Times New Roman"/>
          <w:sz w:val="28"/>
          <w:szCs w:val="28"/>
          <w:lang w:eastAsia="ar-SA"/>
        </w:rPr>
        <w:t>32</w:t>
      </w:r>
      <w:r w:rsidRPr="0021552F">
        <w:rPr>
          <w:rFonts w:ascii="Times New Roman" w:eastAsia="Times New Roman" w:hAnsi="Times New Roman" w:cs="Times New Roman"/>
          <w:sz w:val="28"/>
          <w:szCs w:val="28"/>
          <w:lang w:eastAsia="ar-SA"/>
        </w:rPr>
        <w:t xml:space="preserve"> км. от г. Краснодар. </w:t>
      </w:r>
      <w:r w:rsidR="002D05A9">
        <w:rPr>
          <w:rFonts w:ascii="Times New Roman" w:eastAsia="Times New Roman" w:hAnsi="Times New Roman" w:cs="Times New Roman"/>
          <w:sz w:val="28"/>
          <w:szCs w:val="28"/>
          <w:lang w:eastAsia="ar-SA"/>
        </w:rPr>
        <w:t>На севере по территории</w:t>
      </w:r>
      <w:r w:rsidRPr="0021552F">
        <w:rPr>
          <w:rFonts w:ascii="Times New Roman" w:eastAsia="Times New Roman" w:hAnsi="Times New Roman" w:cs="Times New Roman"/>
          <w:sz w:val="28"/>
          <w:szCs w:val="28"/>
          <w:lang w:eastAsia="ar-SA"/>
        </w:rPr>
        <w:t xml:space="preserve"> поселения </w:t>
      </w:r>
      <w:r w:rsidR="002D05A9">
        <w:rPr>
          <w:rFonts w:ascii="Times New Roman" w:eastAsia="Times New Roman" w:hAnsi="Times New Roman" w:cs="Times New Roman"/>
          <w:sz w:val="28"/>
          <w:szCs w:val="28"/>
          <w:lang w:eastAsia="ar-SA"/>
        </w:rPr>
        <w:t>протекает</w:t>
      </w:r>
      <w:r>
        <w:rPr>
          <w:rFonts w:ascii="Times New Roman" w:eastAsia="Times New Roman" w:hAnsi="Times New Roman" w:cs="Times New Roman"/>
          <w:sz w:val="28"/>
          <w:szCs w:val="28"/>
          <w:lang w:eastAsia="ar-SA"/>
        </w:rPr>
        <w:t xml:space="preserve"> р. </w:t>
      </w:r>
      <w:proofErr w:type="spellStart"/>
      <w:r w:rsidR="002D05A9">
        <w:rPr>
          <w:rFonts w:ascii="Times New Roman" w:eastAsia="Times New Roman" w:hAnsi="Times New Roman" w:cs="Times New Roman"/>
          <w:sz w:val="28"/>
          <w:szCs w:val="28"/>
          <w:lang w:eastAsia="ar-SA"/>
        </w:rPr>
        <w:t>Челбас</w:t>
      </w:r>
      <w:proofErr w:type="spellEnd"/>
      <w:r w:rsidRPr="0021552F">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ru-RU"/>
        </w:rPr>
        <w:t xml:space="preserve">В состав сельского поселения входит </w:t>
      </w:r>
      <w:r w:rsidR="002D05A9">
        <w:rPr>
          <w:rFonts w:ascii="Times New Roman" w:eastAsia="Times New Roman" w:hAnsi="Times New Roman" w:cs="Times New Roman"/>
          <w:sz w:val="28"/>
          <w:szCs w:val="28"/>
          <w:lang w:eastAsia="ru-RU"/>
        </w:rPr>
        <w:t>6</w:t>
      </w:r>
      <w:r w:rsidRPr="0021552F">
        <w:rPr>
          <w:rFonts w:ascii="Times New Roman" w:eastAsia="Times New Roman" w:hAnsi="Times New Roman" w:cs="Times New Roman"/>
          <w:sz w:val="28"/>
          <w:szCs w:val="28"/>
          <w:lang w:eastAsia="ru-RU"/>
        </w:rPr>
        <w:t xml:space="preserve"> населенны</w:t>
      </w:r>
      <w:r w:rsidR="002D05A9">
        <w:rPr>
          <w:rFonts w:ascii="Times New Roman" w:eastAsia="Times New Roman" w:hAnsi="Times New Roman" w:cs="Times New Roman"/>
          <w:sz w:val="28"/>
          <w:szCs w:val="28"/>
          <w:lang w:eastAsia="ru-RU"/>
        </w:rPr>
        <w:t>х</w:t>
      </w:r>
      <w:r w:rsidRPr="0021552F">
        <w:rPr>
          <w:rFonts w:ascii="Times New Roman" w:eastAsia="Times New Roman" w:hAnsi="Times New Roman" w:cs="Times New Roman"/>
          <w:sz w:val="28"/>
          <w:szCs w:val="28"/>
          <w:lang w:eastAsia="ru-RU"/>
        </w:rPr>
        <w:t xml:space="preserve"> пункт</w:t>
      </w:r>
      <w:r w:rsidR="002D05A9">
        <w:rPr>
          <w:rFonts w:ascii="Times New Roman" w:eastAsia="Times New Roman" w:hAnsi="Times New Roman" w:cs="Times New Roman"/>
          <w:sz w:val="28"/>
          <w:szCs w:val="28"/>
          <w:lang w:eastAsia="ru-RU"/>
        </w:rPr>
        <w:t>ов</w:t>
      </w:r>
      <w:r w:rsidRPr="0021552F">
        <w:rPr>
          <w:rFonts w:ascii="Times New Roman" w:eastAsia="Times New Roman" w:hAnsi="Times New Roman" w:cs="Times New Roman"/>
          <w:sz w:val="28"/>
          <w:szCs w:val="28"/>
          <w:lang w:eastAsia="ru-RU"/>
        </w:rPr>
        <w:t xml:space="preserve"> – </w:t>
      </w:r>
      <w:proofErr w:type="spellStart"/>
      <w:r w:rsidR="002D05A9">
        <w:rPr>
          <w:rFonts w:ascii="Times New Roman" w:eastAsia="Times New Roman" w:hAnsi="Times New Roman" w:cs="Times New Roman"/>
          <w:sz w:val="28"/>
          <w:szCs w:val="28"/>
          <w:lang w:eastAsia="ru-RU"/>
        </w:rPr>
        <w:t>х.Привольный</w:t>
      </w:r>
      <w:proofErr w:type="spellEnd"/>
      <w:r w:rsidRPr="0021552F">
        <w:rPr>
          <w:rFonts w:ascii="Times New Roman" w:eastAsia="Times New Roman" w:hAnsi="Times New Roman" w:cs="Times New Roman"/>
          <w:sz w:val="28"/>
          <w:szCs w:val="28"/>
          <w:lang w:eastAsia="ru-RU"/>
        </w:rPr>
        <w:t xml:space="preserve"> – административный центр поселения</w:t>
      </w:r>
      <w:r w:rsidR="002D05A9">
        <w:rPr>
          <w:rFonts w:ascii="Times New Roman" w:eastAsia="Times New Roman" w:hAnsi="Times New Roman" w:cs="Times New Roman"/>
          <w:sz w:val="28"/>
          <w:szCs w:val="28"/>
          <w:lang w:eastAsia="ru-RU"/>
        </w:rPr>
        <w:t>,</w:t>
      </w:r>
      <w:r w:rsidR="002D05A9" w:rsidRPr="002D05A9">
        <w:rPr>
          <w:rFonts w:ascii="Times New Roman" w:eastAsia="Times New Roman" w:hAnsi="Times New Roman" w:cs="Times New Roman"/>
          <w:sz w:val="28"/>
          <w:szCs w:val="28"/>
          <w:lang w:eastAsia="ru-RU"/>
        </w:rPr>
        <w:t xml:space="preserve"> </w:t>
      </w:r>
      <w:proofErr w:type="spellStart"/>
      <w:r w:rsidR="002D05A9">
        <w:rPr>
          <w:rFonts w:ascii="Times New Roman" w:eastAsia="Times New Roman" w:hAnsi="Times New Roman" w:cs="Times New Roman"/>
          <w:sz w:val="28"/>
          <w:szCs w:val="28"/>
          <w:lang w:eastAsia="ru-RU"/>
        </w:rPr>
        <w:t>х.Полтавский</w:t>
      </w:r>
      <w:proofErr w:type="spellEnd"/>
      <w:r w:rsidR="002D05A9">
        <w:rPr>
          <w:rFonts w:ascii="Times New Roman" w:eastAsia="Times New Roman" w:hAnsi="Times New Roman" w:cs="Times New Roman"/>
          <w:sz w:val="28"/>
          <w:szCs w:val="28"/>
          <w:lang w:eastAsia="ru-RU"/>
        </w:rPr>
        <w:t xml:space="preserve">, </w:t>
      </w:r>
      <w:proofErr w:type="spellStart"/>
      <w:r w:rsidR="002D05A9">
        <w:rPr>
          <w:rFonts w:ascii="Times New Roman" w:eastAsia="Times New Roman" w:hAnsi="Times New Roman" w:cs="Times New Roman"/>
          <w:sz w:val="28"/>
          <w:szCs w:val="28"/>
          <w:lang w:eastAsia="ru-RU"/>
        </w:rPr>
        <w:t>х.Прибрежный</w:t>
      </w:r>
      <w:proofErr w:type="spellEnd"/>
      <w:r w:rsidR="002D05A9">
        <w:rPr>
          <w:rFonts w:ascii="Times New Roman" w:eastAsia="Times New Roman" w:hAnsi="Times New Roman" w:cs="Times New Roman"/>
          <w:sz w:val="28"/>
          <w:szCs w:val="28"/>
          <w:lang w:eastAsia="ru-RU"/>
        </w:rPr>
        <w:t>,</w:t>
      </w:r>
      <w:r w:rsidR="002D05A9" w:rsidRPr="002D05A9">
        <w:rPr>
          <w:rFonts w:ascii="Times New Roman" w:eastAsia="Times New Roman" w:hAnsi="Times New Roman" w:cs="Times New Roman"/>
          <w:sz w:val="28"/>
          <w:szCs w:val="28"/>
          <w:lang w:eastAsia="ru-RU"/>
        </w:rPr>
        <w:t xml:space="preserve"> </w:t>
      </w:r>
      <w:proofErr w:type="spellStart"/>
      <w:r w:rsidR="002D05A9">
        <w:rPr>
          <w:rFonts w:ascii="Times New Roman" w:eastAsia="Times New Roman" w:hAnsi="Times New Roman" w:cs="Times New Roman"/>
          <w:sz w:val="28"/>
          <w:szCs w:val="28"/>
          <w:lang w:eastAsia="ru-RU"/>
        </w:rPr>
        <w:t>х.Красная</w:t>
      </w:r>
      <w:proofErr w:type="spellEnd"/>
      <w:r w:rsidR="002D05A9">
        <w:rPr>
          <w:rFonts w:ascii="Times New Roman" w:eastAsia="Times New Roman" w:hAnsi="Times New Roman" w:cs="Times New Roman"/>
          <w:sz w:val="28"/>
          <w:szCs w:val="28"/>
          <w:lang w:eastAsia="ru-RU"/>
        </w:rPr>
        <w:t xml:space="preserve"> Звезда,</w:t>
      </w:r>
      <w:r w:rsidR="002D05A9" w:rsidRPr="002D05A9">
        <w:rPr>
          <w:rFonts w:ascii="Times New Roman" w:eastAsia="Times New Roman" w:hAnsi="Times New Roman" w:cs="Times New Roman"/>
          <w:sz w:val="28"/>
          <w:szCs w:val="28"/>
          <w:lang w:eastAsia="ru-RU"/>
        </w:rPr>
        <w:t xml:space="preserve"> </w:t>
      </w:r>
      <w:proofErr w:type="spellStart"/>
      <w:r w:rsidR="002D05A9">
        <w:rPr>
          <w:rFonts w:ascii="Times New Roman" w:eastAsia="Times New Roman" w:hAnsi="Times New Roman" w:cs="Times New Roman"/>
          <w:sz w:val="28"/>
          <w:szCs w:val="28"/>
          <w:lang w:eastAsia="ru-RU"/>
        </w:rPr>
        <w:t>х.Внуковский</w:t>
      </w:r>
      <w:proofErr w:type="spellEnd"/>
      <w:r w:rsidR="002D05A9">
        <w:rPr>
          <w:rFonts w:ascii="Times New Roman" w:eastAsia="Times New Roman" w:hAnsi="Times New Roman" w:cs="Times New Roman"/>
          <w:sz w:val="28"/>
          <w:szCs w:val="28"/>
          <w:lang w:eastAsia="ru-RU"/>
        </w:rPr>
        <w:t>,</w:t>
      </w:r>
      <w:r w:rsidR="002D05A9" w:rsidRPr="002D05A9">
        <w:rPr>
          <w:rFonts w:ascii="Times New Roman" w:eastAsia="Times New Roman" w:hAnsi="Times New Roman" w:cs="Times New Roman"/>
          <w:sz w:val="28"/>
          <w:szCs w:val="28"/>
          <w:lang w:eastAsia="ru-RU"/>
        </w:rPr>
        <w:t xml:space="preserve"> </w:t>
      </w:r>
      <w:proofErr w:type="spellStart"/>
      <w:r w:rsidR="002D05A9">
        <w:rPr>
          <w:rFonts w:ascii="Times New Roman" w:eastAsia="Times New Roman" w:hAnsi="Times New Roman" w:cs="Times New Roman"/>
          <w:sz w:val="28"/>
          <w:szCs w:val="28"/>
          <w:lang w:eastAsia="ru-RU"/>
        </w:rPr>
        <w:t>х.Восточный</w:t>
      </w:r>
      <w:proofErr w:type="spellEnd"/>
      <w:r w:rsidRPr="0021552F">
        <w:rPr>
          <w:rFonts w:ascii="Times New Roman" w:eastAsia="Times New Roman" w:hAnsi="Times New Roman" w:cs="Times New Roman"/>
          <w:sz w:val="28"/>
          <w:szCs w:val="28"/>
          <w:lang w:eastAsia="ru-RU"/>
        </w:rPr>
        <w:t>.</w:t>
      </w:r>
    </w:p>
    <w:p w:rsidR="007406E2" w:rsidRPr="0021552F" w:rsidRDefault="007406E2" w:rsidP="007406E2">
      <w:pPr>
        <w:spacing w:after="0" w:line="240" w:lineRule="auto"/>
        <w:ind w:right="-142" w:firstLine="709"/>
        <w:jc w:val="both"/>
        <w:rPr>
          <w:rFonts w:ascii="Times New Roman" w:eastAsia="Times New Roman" w:hAnsi="Times New Roman" w:cs="Times New Roman"/>
          <w:sz w:val="28"/>
          <w:szCs w:val="28"/>
          <w:lang w:eastAsia="ar-SA"/>
        </w:rPr>
      </w:pPr>
      <w:r w:rsidRPr="0021552F">
        <w:rPr>
          <w:rFonts w:ascii="Times New Roman" w:eastAsia="Times New Roman" w:hAnsi="Times New Roman" w:cs="Times New Roman"/>
          <w:sz w:val="28"/>
          <w:szCs w:val="28"/>
          <w:lang w:eastAsia="ru-RU"/>
        </w:rPr>
        <w:t xml:space="preserve">Также сельское поселение граничит с </w:t>
      </w:r>
      <w:proofErr w:type="spellStart"/>
      <w:r>
        <w:rPr>
          <w:rFonts w:ascii="Times New Roman" w:eastAsia="Times New Roman" w:hAnsi="Times New Roman" w:cs="Times New Roman"/>
          <w:sz w:val="28"/>
          <w:szCs w:val="28"/>
          <w:lang w:eastAsia="ru-RU"/>
        </w:rPr>
        <w:t>Лосевским</w:t>
      </w:r>
      <w:proofErr w:type="spellEnd"/>
      <w:r>
        <w:rPr>
          <w:rFonts w:ascii="Times New Roman" w:eastAsia="Times New Roman" w:hAnsi="Times New Roman" w:cs="Times New Roman"/>
          <w:sz w:val="28"/>
          <w:szCs w:val="28"/>
          <w:lang w:eastAsia="ru-RU"/>
        </w:rPr>
        <w:t xml:space="preserve"> и </w:t>
      </w:r>
      <w:r w:rsidR="002D05A9">
        <w:rPr>
          <w:rFonts w:ascii="Times New Roman" w:eastAsia="Times New Roman" w:hAnsi="Times New Roman" w:cs="Times New Roman"/>
          <w:sz w:val="28"/>
          <w:szCs w:val="28"/>
          <w:lang w:eastAsia="ru-RU"/>
        </w:rPr>
        <w:t>Мирским</w:t>
      </w:r>
      <w:r>
        <w:rPr>
          <w:rFonts w:ascii="Times New Roman" w:eastAsia="Times New Roman" w:hAnsi="Times New Roman" w:cs="Times New Roman"/>
          <w:sz w:val="28"/>
          <w:szCs w:val="28"/>
          <w:lang w:eastAsia="ru-RU"/>
        </w:rPr>
        <w:t xml:space="preserve"> сельскими поселениями, </w:t>
      </w:r>
      <w:r w:rsidRPr="0021552F">
        <w:rPr>
          <w:rFonts w:ascii="Times New Roman" w:eastAsia="Times New Roman" w:hAnsi="Times New Roman" w:cs="Times New Roman"/>
          <w:sz w:val="28"/>
          <w:szCs w:val="28"/>
          <w:lang w:eastAsia="ru-RU"/>
        </w:rPr>
        <w:t>Кропоткинск</w:t>
      </w:r>
      <w:r w:rsidR="002D05A9">
        <w:rPr>
          <w:rFonts w:ascii="Times New Roman" w:eastAsia="Times New Roman" w:hAnsi="Times New Roman" w:cs="Times New Roman"/>
          <w:sz w:val="28"/>
          <w:szCs w:val="28"/>
          <w:lang w:eastAsia="ru-RU"/>
        </w:rPr>
        <w:t>им</w:t>
      </w:r>
      <w:r w:rsidRPr="0021552F">
        <w:rPr>
          <w:rFonts w:ascii="Times New Roman" w:eastAsia="Times New Roman" w:hAnsi="Times New Roman" w:cs="Times New Roman"/>
          <w:sz w:val="28"/>
          <w:szCs w:val="28"/>
          <w:lang w:eastAsia="ru-RU"/>
        </w:rPr>
        <w:t xml:space="preserve"> городск</w:t>
      </w:r>
      <w:r w:rsidR="002D05A9">
        <w:rPr>
          <w:rFonts w:ascii="Times New Roman" w:eastAsia="Times New Roman" w:hAnsi="Times New Roman" w:cs="Times New Roman"/>
          <w:sz w:val="28"/>
          <w:szCs w:val="28"/>
          <w:lang w:eastAsia="ru-RU"/>
        </w:rPr>
        <w:t>им</w:t>
      </w:r>
      <w:r w:rsidRPr="0021552F">
        <w:rPr>
          <w:rFonts w:ascii="Times New Roman" w:eastAsia="Times New Roman" w:hAnsi="Times New Roman" w:cs="Times New Roman"/>
          <w:sz w:val="28"/>
          <w:szCs w:val="28"/>
          <w:lang w:eastAsia="ru-RU"/>
        </w:rPr>
        <w:t xml:space="preserve"> поселение</w:t>
      </w:r>
      <w:r w:rsidR="002D05A9">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lang w:eastAsia="ru-RU"/>
        </w:rPr>
        <w:t xml:space="preserve"> Кавказского </w:t>
      </w:r>
      <w:r>
        <w:rPr>
          <w:rFonts w:ascii="Times New Roman" w:eastAsia="Times New Roman" w:hAnsi="Times New Roman" w:cs="Times New Roman"/>
          <w:sz w:val="28"/>
          <w:szCs w:val="28"/>
          <w:lang w:eastAsia="ru-RU"/>
        </w:rPr>
        <w:t>района</w:t>
      </w:r>
      <w:r w:rsidRPr="0021552F">
        <w:rPr>
          <w:rFonts w:ascii="Times New Roman" w:eastAsia="Times New Roman" w:hAnsi="Times New Roman" w:cs="Times New Roman"/>
          <w:sz w:val="28"/>
          <w:szCs w:val="28"/>
          <w:lang w:eastAsia="ru-RU"/>
        </w:rPr>
        <w:t xml:space="preserve">, </w:t>
      </w:r>
      <w:proofErr w:type="spellStart"/>
      <w:r w:rsidR="002D05A9">
        <w:rPr>
          <w:rFonts w:ascii="Times New Roman" w:eastAsia="Times New Roman" w:hAnsi="Times New Roman" w:cs="Times New Roman"/>
          <w:sz w:val="28"/>
          <w:szCs w:val="28"/>
          <w:lang w:eastAsia="ru-RU"/>
        </w:rPr>
        <w:t>Хопёрским</w:t>
      </w:r>
      <w:proofErr w:type="spellEnd"/>
      <w:r w:rsidR="002D05A9">
        <w:rPr>
          <w:rFonts w:ascii="Times New Roman" w:eastAsia="Times New Roman" w:hAnsi="Times New Roman" w:cs="Times New Roman"/>
          <w:sz w:val="28"/>
          <w:szCs w:val="28"/>
          <w:lang w:eastAsia="ru-RU"/>
        </w:rPr>
        <w:t xml:space="preserve"> сельским поселением</w:t>
      </w:r>
      <w:r w:rsidRPr="0021552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Тихорецкого</w:t>
      </w:r>
      <w:r w:rsidRPr="0021552F">
        <w:rPr>
          <w:rFonts w:ascii="Times New Roman" w:eastAsia="Times New Roman" w:hAnsi="Times New Roman" w:cs="Times New Roman"/>
          <w:sz w:val="28"/>
          <w:szCs w:val="28"/>
          <w:lang w:eastAsia="ru-RU"/>
        </w:rPr>
        <w:t xml:space="preserve"> муниципального образования.</w:t>
      </w:r>
    </w:p>
    <w:p w:rsidR="007406E2" w:rsidRPr="0021552F" w:rsidRDefault="007406E2" w:rsidP="007406E2">
      <w:pPr>
        <w:spacing w:after="0" w:line="240" w:lineRule="auto"/>
        <w:ind w:firstLine="567"/>
        <w:jc w:val="both"/>
        <w:rPr>
          <w:rFonts w:ascii="Times New Roman" w:eastAsia="Times New Roman" w:hAnsi="Times New Roman" w:cs="Times New Roman"/>
          <w:bCs/>
          <w:sz w:val="24"/>
          <w:szCs w:val="24"/>
        </w:rPr>
      </w:pPr>
      <w:r w:rsidRPr="0021552F">
        <w:rPr>
          <w:rFonts w:ascii="Times New Roman" w:eastAsia="Times New Roman" w:hAnsi="Times New Roman" w:cs="Times New Roman"/>
          <w:sz w:val="28"/>
          <w:szCs w:val="28"/>
          <w:lang w:eastAsia="ru-RU"/>
        </w:rPr>
        <w:t>Общая площадь муниципального образования составляет</w:t>
      </w:r>
      <w:r w:rsidRPr="0021552F">
        <w:rPr>
          <w:rFonts w:ascii="Times New Roman" w:eastAsia="Times New Roman" w:hAnsi="Times New Roman" w:cs="Times New Roman"/>
          <w:color w:val="FF0000"/>
          <w:sz w:val="28"/>
          <w:szCs w:val="28"/>
          <w:lang w:eastAsia="ru-RU"/>
        </w:rPr>
        <w:t xml:space="preserve"> </w:t>
      </w:r>
      <w:r w:rsidR="002D05A9">
        <w:rPr>
          <w:rFonts w:ascii="Times New Roman" w:eastAsia="Times New Roman" w:hAnsi="Times New Roman" w:cs="Times New Roman"/>
          <w:sz w:val="28"/>
          <w:szCs w:val="28"/>
          <w:lang w:eastAsia="ru-RU"/>
        </w:rPr>
        <w:t>8157,2</w:t>
      </w:r>
      <w:r w:rsidR="002D05A9" w:rsidRPr="002D05A9">
        <w:rPr>
          <w:rFonts w:ascii="Times New Roman" w:eastAsia="Times New Roman" w:hAnsi="Times New Roman" w:cs="Times New Roman"/>
          <w:sz w:val="28"/>
          <w:szCs w:val="28"/>
          <w:lang w:eastAsia="ru-RU"/>
        </w:rPr>
        <w:t>033</w:t>
      </w:r>
      <w:r w:rsidR="002D05A9">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color w:val="92D050"/>
          <w:sz w:val="28"/>
          <w:szCs w:val="28"/>
          <w:lang w:eastAsia="ru-RU"/>
        </w:rPr>
      </w:pPr>
      <w:r w:rsidRPr="0021552F">
        <w:rPr>
          <w:rFonts w:ascii="Times New Roman" w:eastAsia="Times New Roman" w:hAnsi="Times New Roman" w:cs="Times New Roman"/>
          <w:color w:val="000000"/>
          <w:sz w:val="28"/>
          <w:szCs w:val="28"/>
          <w:lang w:eastAsia="ru-RU"/>
        </w:rPr>
        <w:t>В</w:t>
      </w:r>
      <w:r w:rsidRPr="0021552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Привольном</w:t>
      </w:r>
      <w:r w:rsidRPr="0021552F">
        <w:rPr>
          <w:rFonts w:ascii="Times New Roman" w:eastAsia="Times New Roman" w:hAnsi="Times New Roman" w:cs="Times New Roman"/>
          <w:sz w:val="28"/>
          <w:szCs w:val="28"/>
          <w:lang w:eastAsia="ru-RU"/>
        </w:rPr>
        <w:t xml:space="preserve"> сельском поселении имеются следующ</w:t>
      </w:r>
      <w:r w:rsidR="002D05A9">
        <w:rPr>
          <w:rFonts w:ascii="Times New Roman" w:eastAsia="Times New Roman" w:hAnsi="Times New Roman" w:cs="Times New Roman"/>
          <w:sz w:val="28"/>
          <w:szCs w:val="28"/>
          <w:lang w:eastAsia="ru-RU"/>
        </w:rPr>
        <w:t>ие общественные объекты: детский</w:t>
      </w:r>
      <w:r w:rsidRPr="0021552F">
        <w:rPr>
          <w:rFonts w:ascii="Times New Roman" w:eastAsia="Times New Roman" w:hAnsi="Times New Roman" w:cs="Times New Roman"/>
          <w:sz w:val="28"/>
          <w:szCs w:val="28"/>
          <w:lang w:eastAsia="ru-RU"/>
        </w:rPr>
        <w:t xml:space="preserve"> с</w:t>
      </w:r>
      <w:r w:rsidR="002D05A9">
        <w:rPr>
          <w:rFonts w:ascii="Times New Roman" w:eastAsia="Times New Roman" w:hAnsi="Times New Roman" w:cs="Times New Roman"/>
          <w:sz w:val="28"/>
          <w:szCs w:val="28"/>
          <w:lang w:eastAsia="ru-RU"/>
        </w:rPr>
        <w:t>ад, общеобразовательная школа</w:t>
      </w:r>
      <w:r w:rsidRPr="0021552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дом культуры, библиотека</w:t>
      </w:r>
      <w:r w:rsidR="00A93AA9">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фельдшерско-акушерские пункты</w:t>
      </w:r>
      <w:r w:rsidR="001F3168">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 xml:space="preserve">парк культуры и отдыха, </w:t>
      </w:r>
      <w:r w:rsidR="001F3168">
        <w:rPr>
          <w:rFonts w:ascii="Times New Roman" w:eastAsia="Times New Roman" w:hAnsi="Times New Roman" w:cs="Times New Roman"/>
          <w:sz w:val="28"/>
          <w:szCs w:val="28"/>
          <w:lang w:eastAsia="ru-RU"/>
        </w:rPr>
        <w:t>гостиницы</w:t>
      </w:r>
      <w:r w:rsidRPr="0021552F">
        <w:rPr>
          <w:rFonts w:ascii="Times New Roman" w:eastAsia="Times New Roman" w:hAnsi="Times New Roman" w:cs="Times New Roman"/>
          <w:sz w:val="28"/>
          <w:szCs w:val="28"/>
          <w:lang w:eastAsia="ru-RU"/>
        </w:rPr>
        <w:t xml:space="preserve"> и т.д.</w:t>
      </w:r>
      <w:r w:rsidRPr="0021552F">
        <w:rPr>
          <w:rFonts w:ascii="Times New Roman" w:eastAsia="Times New Roman" w:hAnsi="Times New Roman" w:cs="Times New Roman"/>
          <w:color w:val="92D050"/>
          <w:sz w:val="28"/>
          <w:szCs w:val="28"/>
          <w:lang w:eastAsia="ru-RU"/>
        </w:rPr>
        <w:t xml:space="preserve"> </w:t>
      </w:r>
    </w:p>
    <w:p w:rsidR="007406E2" w:rsidRPr="0021552F" w:rsidRDefault="007406E2" w:rsidP="007406E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имеются следующие объекты производства:</w:t>
      </w:r>
    </w:p>
    <w:p w:rsidR="002D05A9" w:rsidRDefault="004277DD" w:rsidP="00AB21BA">
      <w:pPr>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w:t>
      </w:r>
      <w:r w:rsidR="007406E2" w:rsidRPr="0021552F">
        <w:rPr>
          <w:rFonts w:ascii="Times New Roman" w:eastAsia="Times New Roman" w:hAnsi="Times New Roman" w:cs="Times New Roman"/>
          <w:sz w:val="28"/>
          <w:szCs w:val="28"/>
          <w:lang w:eastAsia="ru-RU"/>
        </w:rPr>
        <w:t xml:space="preserve">О </w:t>
      </w:r>
      <w:r w:rsidR="002D05A9">
        <w:rPr>
          <w:rFonts w:ascii="Times New Roman" w:eastAsia="Times New Roman" w:hAnsi="Times New Roman" w:cs="Times New Roman"/>
          <w:sz w:val="28"/>
          <w:szCs w:val="28"/>
          <w:lang w:eastAsia="ru-RU"/>
        </w:rPr>
        <w:t>«Сады Мичурина»;</w:t>
      </w:r>
    </w:p>
    <w:p w:rsidR="004277DD" w:rsidRPr="004277DD" w:rsidRDefault="004277DD" w:rsidP="00AB21BA">
      <w:pPr>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4277DD">
        <w:rPr>
          <w:rFonts w:ascii="Times New Roman" w:eastAsia="Times New Roman" w:hAnsi="Times New Roman" w:cs="Times New Roman"/>
          <w:sz w:val="28"/>
          <w:szCs w:val="28"/>
          <w:lang w:eastAsia="ru-RU"/>
        </w:rPr>
        <w:t>бъекты хранения и переработки фруктов</w:t>
      </w:r>
      <w:r>
        <w:rPr>
          <w:rFonts w:ascii="Times New Roman" w:eastAsia="Times New Roman" w:hAnsi="Times New Roman" w:cs="Times New Roman"/>
          <w:sz w:val="28"/>
          <w:szCs w:val="28"/>
          <w:lang w:eastAsia="ru-RU"/>
        </w:rPr>
        <w:t>.</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в настоящее время проходят автомобильные дороги</w:t>
      </w:r>
      <w:r w:rsidR="004277DD">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федерального значения</w:t>
      </w:r>
      <w:r w:rsidRPr="0021552F">
        <w:rPr>
          <w:rFonts w:ascii="Times New Roman" w:eastAsia="Times New Roman" w:hAnsi="Times New Roman" w:cs="Times New Roman"/>
          <w:sz w:val="28"/>
          <w:szCs w:val="28"/>
          <w:lang w:eastAsia="ru-RU"/>
        </w:rPr>
        <w:t xml:space="preserve"> </w:t>
      </w:r>
      <w:r w:rsidR="004277DD">
        <w:rPr>
          <w:rFonts w:ascii="Times New Roman" w:eastAsia="Times New Roman" w:hAnsi="Times New Roman" w:cs="Times New Roman"/>
          <w:sz w:val="28"/>
          <w:szCs w:val="28"/>
          <w:lang w:eastAsia="ru-RU"/>
        </w:rPr>
        <w:t>«</w:t>
      </w:r>
      <w:r w:rsidR="004277DD" w:rsidRPr="004277DD">
        <w:rPr>
          <w:rFonts w:ascii="Times New Roman" w:eastAsia="Times New Roman" w:hAnsi="Times New Roman" w:cs="Times New Roman"/>
          <w:sz w:val="28"/>
          <w:szCs w:val="28"/>
          <w:lang w:eastAsia="ru-RU"/>
        </w:rPr>
        <w:t>Р-217 "Кавказ" автомобильная дорога М-4 "Дон" - Владикавказ - Грозный - Махачкала - граница с Азербайджанской Республикой</w:t>
      </w:r>
      <w:r w:rsidR="004277DD">
        <w:rPr>
          <w:rFonts w:ascii="Times New Roman" w:eastAsia="Times New Roman" w:hAnsi="Times New Roman" w:cs="Times New Roman"/>
          <w:sz w:val="28"/>
          <w:szCs w:val="28"/>
          <w:lang w:eastAsia="ru-RU"/>
        </w:rPr>
        <w:t>» и</w:t>
      </w:r>
      <w:r w:rsidR="004277DD" w:rsidRPr="004277DD">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 пользования регионального или межмуниципального значения:</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Магистраль "Кавказ"-</w:t>
      </w:r>
      <w:proofErr w:type="spellStart"/>
      <w:r w:rsidRPr="004277DD">
        <w:rPr>
          <w:rFonts w:ascii="Times New Roman" w:eastAsia="Times New Roman" w:hAnsi="Times New Roman" w:cs="Times New Roman"/>
          <w:sz w:val="28"/>
          <w:szCs w:val="28"/>
          <w:lang w:eastAsia="ru-RU"/>
        </w:rPr>
        <w:t>х.Лосево</w:t>
      </w:r>
      <w:proofErr w:type="spellEnd"/>
      <w:r>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proofErr w:type="spellStart"/>
      <w:r w:rsidRPr="004277DD">
        <w:rPr>
          <w:rFonts w:ascii="Times New Roman" w:eastAsia="Times New Roman" w:hAnsi="Times New Roman" w:cs="Times New Roman"/>
          <w:sz w:val="28"/>
          <w:szCs w:val="28"/>
          <w:lang w:eastAsia="ru-RU"/>
        </w:rPr>
        <w:t>п.Возрождение</w:t>
      </w:r>
      <w:proofErr w:type="spellEnd"/>
      <w:r w:rsidRPr="004277DD">
        <w:rPr>
          <w:rFonts w:ascii="Times New Roman" w:eastAsia="Times New Roman" w:hAnsi="Times New Roman" w:cs="Times New Roman"/>
          <w:sz w:val="28"/>
          <w:szCs w:val="28"/>
          <w:lang w:eastAsia="ru-RU"/>
        </w:rPr>
        <w:t xml:space="preserve"> - </w:t>
      </w:r>
      <w:proofErr w:type="spellStart"/>
      <w:r w:rsidRPr="004277DD">
        <w:rPr>
          <w:rFonts w:ascii="Times New Roman" w:eastAsia="Times New Roman" w:hAnsi="Times New Roman" w:cs="Times New Roman"/>
          <w:sz w:val="28"/>
          <w:szCs w:val="28"/>
          <w:lang w:eastAsia="ru-RU"/>
        </w:rPr>
        <w:t>п.Мирской</w:t>
      </w:r>
      <w:proofErr w:type="spellEnd"/>
      <w:r>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 xml:space="preserve">Подъезд к </w:t>
      </w:r>
      <w:proofErr w:type="spellStart"/>
      <w:r w:rsidRPr="004277DD">
        <w:rPr>
          <w:rFonts w:ascii="Times New Roman" w:eastAsia="Times New Roman" w:hAnsi="Times New Roman" w:cs="Times New Roman"/>
          <w:sz w:val="28"/>
          <w:szCs w:val="28"/>
          <w:lang w:eastAsia="ru-RU"/>
        </w:rPr>
        <w:t>п.Мирской</w:t>
      </w:r>
      <w:proofErr w:type="spellEnd"/>
      <w:r>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дороги местного значения.</w:t>
      </w:r>
    </w:p>
    <w:p w:rsidR="007406E2" w:rsidRPr="0021552F" w:rsidRDefault="007406E2" w:rsidP="007406E2">
      <w:pPr>
        <w:spacing w:after="0" w:line="240" w:lineRule="auto"/>
        <w:ind w:firstLine="36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Все автомобильные дороги, проходящие по </w:t>
      </w:r>
      <w:r w:rsidR="004277DD">
        <w:rPr>
          <w:rFonts w:ascii="Times New Roman" w:eastAsia="Times New Roman" w:hAnsi="Times New Roman" w:cs="Times New Roman"/>
          <w:sz w:val="28"/>
          <w:szCs w:val="28"/>
          <w:lang w:eastAsia="ru-RU"/>
        </w:rPr>
        <w:t>Привольному</w:t>
      </w:r>
      <w:r w:rsidRPr="0021552F">
        <w:rPr>
          <w:rFonts w:ascii="Times New Roman" w:eastAsia="Times New Roman" w:hAnsi="Times New Roman" w:cs="Times New Roman"/>
          <w:sz w:val="28"/>
          <w:szCs w:val="28"/>
          <w:lang w:eastAsia="ru-RU"/>
        </w:rPr>
        <w:t xml:space="preserve"> сельскому поселению, представляют собой единую систему внешних и внутренних транспортных связей.</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w:t>
      </w:r>
      <w:r w:rsidR="00E64A62">
        <w:rPr>
          <w:rFonts w:ascii="Times New Roman" w:eastAsia="Times New Roman" w:hAnsi="Times New Roman" w:cs="Times New Roman"/>
          <w:sz w:val="28"/>
          <w:szCs w:val="28"/>
          <w:lang w:eastAsia="ru-RU"/>
        </w:rPr>
        <w:t>западной части</w:t>
      </w:r>
      <w:r w:rsidRPr="0021552F">
        <w:rPr>
          <w:rFonts w:ascii="Times New Roman" w:eastAsia="Times New Roman" w:hAnsi="Times New Roman" w:cs="Times New Roman"/>
          <w:sz w:val="28"/>
          <w:szCs w:val="28"/>
          <w:lang w:eastAsia="ru-RU"/>
        </w:rPr>
        <w:t xml:space="preserve"> проходит Северо-Кавказская железная дорога (СКДЖ), обслуживающая железнодорожные линии Южного и Северо-Кавказского федеральных округов России, в полосе отвода которой расположены территории для размещения объектов обслуживания железнодорожного транспорта.</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На </w:t>
      </w:r>
      <w:r w:rsidRPr="0021552F">
        <w:rPr>
          <w:rFonts w:ascii="Times New Roman" w:eastAsia="Times New Roman" w:hAnsi="Times New Roman" w:cs="Times New Roman"/>
          <w:sz w:val="28"/>
          <w:szCs w:val="28"/>
          <w:lang w:eastAsia="ru-RU"/>
        </w:rPr>
        <w:t xml:space="preserve">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проходит трасса магистральных трубопроводов:</w:t>
      </w:r>
    </w:p>
    <w:p w:rsidR="007406E2" w:rsidRPr="0021552F" w:rsidRDefault="007406E2" w:rsidP="00AB21BA">
      <w:pPr>
        <w:numPr>
          <w:ilvl w:val="0"/>
          <w:numId w:val="18"/>
        </w:numPr>
        <w:spacing w:after="0" w:line="240" w:lineRule="auto"/>
        <w:ind w:left="0" w:firstLine="92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Газопровод </w:t>
      </w:r>
      <w:r w:rsidR="0000412E" w:rsidRPr="0000412E">
        <w:rPr>
          <w:rFonts w:ascii="Times New Roman" w:eastAsia="Times New Roman" w:hAnsi="Times New Roman" w:cs="Times New Roman"/>
          <w:sz w:val="28"/>
          <w:szCs w:val="28"/>
          <w:lang w:eastAsia="ru-RU"/>
        </w:rPr>
        <w:t>"Ленинградская-Павловская-Тихорецк-Кропоткин-Новокубанск" (участок Тихорецк - Кропоткин)</w:t>
      </w:r>
      <w:r w:rsidRPr="0021552F">
        <w:rPr>
          <w:rFonts w:ascii="Times New Roman" w:eastAsia="Times New Roman" w:hAnsi="Times New Roman" w:cs="Times New Roman"/>
          <w:sz w:val="28"/>
          <w:szCs w:val="28"/>
          <w:lang w:eastAsia="ru-RU"/>
        </w:rPr>
        <w:t>;</w:t>
      </w:r>
    </w:p>
    <w:p w:rsidR="007406E2" w:rsidRPr="0021552F" w:rsidRDefault="007406E2" w:rsidP="00AB21BA">
      <w:pPr>
        <w:numPr>
          <w:ilvl w:val="0"/>
          <w:numId w:val="18"/>
        </w:numPr>
        <w:spacing w:after="0" w:line="240" w:lineRule="auto"/>
        <w:ind w:left="0" w:firstLine="92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Газопровод «ст. Тбилисская»;</w:t>
      </w:r>
    </w:p>
    <w:p w:rsidR="007406E2" w:rsidRPr="0021552F" w:rsidRDefault="007406E2" w:rsidP="00AB21BA">
      <w:pPr>
        <w:numPr>
          <w:ilvl w:val="0"/>
          <w:numId w:val="18"/>
        </w:num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Нефтепровод </w:t>
      </w:r>
      <w:r w:rsidR="0000412E">
        <w:rPr>
          <w:rFonts w:ascii="Times New Roman" w:eastAsia="Times New Roman" w:hAnsi="Times New Roman" w:cs="Times New Roman"/>
          <w:sz w:val="28"/>
          <w:szCs w:val="28"/>
          <w:lang w:eastAsia="ru-RU"/>
        </w:rPr>
        <w:t>«</w:t>
      </w:r>
      <w:proofErr w:type="spellStart"/>
      <w:r w:rsidR="0000412E" w:rsidRPr="0000412E">
        <w:rPr>
          <w:rFonts w:ascii="Times New Roman" w:eastAsia="Times New Roman" w:hAnsi="Times New Roman" w:cs="Times New Roman"/>
          <w:sz w:val="28"/>
          <w:szCs w:val="28"/>
          <w:lang w:eastAsia="ru-RU"/>
        </w:rPr>
        <w:t>Малгобег</w:t>
      </w:r>
      <w:proofErr w:type="spellEnd"/>
      <w:r w:rsidR="0000412E" w:rsidRPr="0000412E">
        <w:rPr>
          <w:rFonts w:ascii="Times New Roman" w:eastAsia="Times New Roman" w:hAnsi="Times New Roman" w:cs="Times New Roman"/>
          <w:sz w:val="28"/>
          <w:szCs w:val="28"/>
          <w:lang w:eastAsia="ru-RU"/>
        </w:rPr>
        <w:t>-Тихорецк</w:t>
      </w:r>
      <w:r w:rsidR="0000412E">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 территории поселения проходят воздушные линии электропередач –</w:t>
      </w:r>
      <w:r w:rsidR="00DF7CC4" w:rsidRPr="00DF7CC4">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 xml:space="preserve">ВЛ-330 </w:t>
      </w:r>
      <w:proofErr w:type="spellStart"/>
      <w:r w:rsidR="00DF7CC4">
        <w:rPr>
          <w:rFonts w:ascii="Times New Roman" w:eastAsia="Times New Roman" w:hAnsi="Times New Roman" w:cs="Times New Roman"/>
          <w:sz w:val="28"/>
          <w:szCs w:val="28"/>
          <w:lang w:eastAsia="ru-RU"/>
        </w:rPr>
        <w:t>кВ</w:t>
      </w:r>
      <w:proofErr w:type="spellEnd"/>
      <w:r w:rsidR="00DF7CC4">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xml:space="preserve">ВЛ-110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и ВЛ-35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источнико</w:t>
      </w:r>
      <w:r>
        <w:rPr>
          <w:rFonts w:ascii="Times New Roman" w:eastAsia="Times New Roman" w:hAnsi="Times New Roman" w:cs="Times New Roman"/>
          <w:sz w:val="28"/>
          <w:szCs w:val="28"/>
          <w:lang w:eastAsia="ru-RU"/>
        </w:rPr>
        <w:t>м электроснабжения которых являю</w:t>
      </w:r>
      <w:r w:rsidRPr="0021552F">
        <w:rPr>
          <w:rFonts w:ascii="Times New Roman" w:eastAsia="Times New Roman" w:hAnsi="Times New Roman" w:cs="Times New Roman"/>
          <w:sz w:val="28"/>
          <w:szCs w:val="28"/>
          <w:lang w:eastAsia="ru-RU"/>
        </w:rPr>
        <w:t xml:space="preserve">тся </w:t>
      </w:r>
      <w:r>
        <w:rPr>
          <w:rFonts w:ascii="Times New Roman" w:eastAsia="Times New Roman" w:hAnsi="Times New Roman" w:cs="Times New Roman"/>
          <w:sz w:val="28"/>
          <w:szCs w:val="28"/>
          <w:lang w:eastAsia="ru-RU"/>
        </w:rPr>
        <w:t xml:space="preserve">электроподстанции </w:t>
      </w:r>
      <w:r w:rsidR="00507375">
        <w:rPr>
          <w:rFonts w:ascii="Times New Roman" w:eastAsia="Times New Roman" w:hAnsi="Times New Roman" w:cs="Times New Roman"/>
          <w:sz w:val="28"/>
          <w:szCs w:val="28"/>
          <w:lang w:eastAsia="ru-RU"/>
        </w:rPr>
        <w:t>«</w:t>
      </w:r>
      <w:r w:rsidR="00DF7CC4">
        <w:rPr>
          <w:rFonts w:ascii="Times New Roman" w:eastAsia="Times New Roman" w:hAnsi="Times New Roman" w:cs="Times New Roman"/>
          <w:sz w:val="28"/>
          <w:szCs w:val="28"/>
          <w:lang w:eastAsia="ru-RU"/>
        </w:rPr>
        <w:t xml:space="preserve">ПС-35/10 </w:t>
      </w:r>
      <w:proofErr w:type="spellStart"/>
      <w:r w:rsidR="00DF7CC4">
        <w:rPr>
          <w:rFonts w:ascii="Times New Roman" w:eastAsia="Times New Roman" w:hAnsi="Times New Roman" w:cs="Times New Roman"/>
          <w:sz w:val="28"/>
          <w:szCs w:val="28"/>
          <w:lang w:eastAsia="ru-RU"/>
        </w:rPr>
        <w:t>кВ</w:t>
      </w:r>
      <w:proofErr w:type="spellEnd"/>
      <w:r w:rsidR="00DF7CC4">
        <w:rPr>
          <w:rFonts w:ascii="Times New Roman" w:eastAsia="Times New Roman" w:hAnsi="Times New Roman" w:cs="Times New Roman"/>
          <w:sz w:val="28"/>
          <w:szCs w:val="28"/>
          <w:lang w:eastAsia="ru-RU"/>
        </w:rPr>
        <w:t xml:space="preserve"> "</w:t>
      </w:r>
      <w:proofErr w:type="spellStart"/>
      <w:r w:rsidR="00DF7CC4">
        <w:rPr>
          <w:rFonts w:ascii="Times New Roman" w:eastAsia="Times New Roman" w:hAnsi="Times New Roman" w:cs="Times New Roman"/>
          <w:sz w:val="28"/>
          <w:szCs w:val="28"/>
          <w:lang w:eastAsia="ru-RU"/>
        </w:rPr>
        <w:t>Внуковская</w:t>
      </w:r>
      <w:proofErr w:type="spellEnd"/>
      <w:r w:rsidR="00507375">
        <w:rPr>
          <w:rFonts w:ascii="Times New Roman" w:eastAsia="Times New Roman" w:hAnsi="Times New Roman" w:cs="Times New Roman"/>
          <w:sz w:val="28"/>
          <w:szCs w:val="28"/>
          <w:lang w:eastAsia="ru-RU"/>
        </w:rPr>
        <w:t>»</w:t>
      </w:r>
      <w:r w:rsidRPr="004E2A1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w:t>
      </w:r>
      <w:r w:rsidR="00507375">
        <w:rPr>
          <w:rFonts w:ascii="Times New Roman" w:eastAsia="Times New Roman" w:hAnsi="Times New Roman" w:cs="Times New Roman"/>
          <w:sz w:val="28"/>
          <w:szCs w:val="28"/>
          <w:lang w:eastAsia="ru-RU"/>
        </w:rPr>
        <w:t>«</w:t>
      </w:r>
      <w:r w:rsidRPr="004E2A19">
        <w:rPr>
          <w:rFonts w:ascii="Times New Roman" w:eastAsia="Times New Roman" w:hAnsi="Times New Roman" w:cs="Times New Roman"/>
          <w:sz w:val="28"/>
          <w:szCs w:val="28"/>
          <w:lang w:eastAsia="ru-RU"/>
        </w:rPr>
        <w:t>Кавказская</w:t>
      </w:r>
      <w:r w:rsidR="00507375">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 xml:space="preserve">. Также на территории сельского поселения проходят линии электропередач – ВЛ-10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и ВЛ-0,4 </w:t>
      </w:r>
      <w:proofErr w:type="spellStart"/>
      <w:r w:rsidRPr="0021552F">
        <w:rPr>
          <w:rFonts w:ascii="Times New Roman" w:eastAsia="Times New Roman" w:hAnsi="Times New Roman" w:cs="Times New Roman"/>
          <w:sz w:val="28"/>
          <w:szCs w:val="28"/>
          <w:lang w:eastAsia="ru-RU"/>
        </w:rPr>
        <w:t>кВ.</w:t>
      </w:r>
      <w:proofErr w:type="spellEnd"/>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color w:val="000000"/>
          <w:sz w:val="28"/>
          <w:szCs w:val="28"/>
          <w:u w:val="single"/>
          <w:lang w:eastAsia="ru-RU"/>
        </w:rPr>
      </w:pPr>
      <w:r w:rsidRPr="0021552F">
        <w:rPr>
          <w:rFonts w:ascii="Times New Roman" w:eastAsia="Times New Roman" w:hAnsi="Times New Roman" w:cs="Times New Roman"/>
          <w:color w:val="000000"/>
          <w:sz w:val="28"/>
          <w:szCs w:val="28"/>
          <w:u w:val="single"/>
          <w:lang w:eastAsia="ru-RU"/>
        </w:rPr>
        <w:t>Роль в системе расселения</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В Краснодарском крае наблюдается стихийный процесс развития нескольких групповых систем расселения (агломераций), в первую очередь, Краснодарской. Согласно стратегии социально-экономического развития Краснодарского края, региональная система расселения характеризуется преобладанием малых городов, станиц, поселков городского типа и сельских поселений, что отражается на плотности расселения, специфике землепользования, экономической специализации, размещении в первую очередь объектов общественно-делового назначения. Несмотря на слабую урбанизацию, территории края обеспечены плотной системой связей.</w:t>
      </w:r>
    </w:p>
    <w:p w:rsidR="007406E2" w:rsidRPr="0021552F" w:rsidRDefault="007406E2" w:rsidP="007406E2">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Территориальная организация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является частью системы расселения Кавказского района, которая входит в систему расселения Краснодарского края и характеризуется как общими признаками развития ее территории, так и конкретными градостроительными ситуациями.</w:t>
      </w:r>
    </w:p>
    <w:p w:rsidR="007406E2" w:rsidRDefault="007406E2" w:rsidP="007406E2">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население проживает на территории </w:t>
      </w:r>
      <w:r w:rsidR="00DF7CC4">
        <w:rPr>
          <w:rFonts w:ascii="Times New Roman" w:eastAsia="Times New Roman" w:hAnsi="Times New Roman" w:cs="Times New Roman"/>
          <w:sz w:val="28"/>
          <w:szCs w:val="28"/>
          <w:lang w:eastAsia="ru-RU"/>
        </w:rPr>
        <w:t>шести</w:t>
      </w:r>
      <w:r w:rsidRPr="0021552F">
        <w:rPr>
          <w:rFonts w:ascii="Times New Roman" w:eastAsia="Times New Roman" w:hAnsi="Times New Roman" w:cs="Times New Roman"/>
          <w:sz w:val="28"/>
          <w:szCs w:val="28"/>
          <w:lang w:eastAsia="ru-RU"/>
        </w:rPr>
        <w:t xml:space="preserve"> населенн</w:t>
      </w:r>
      <w:r w:rsidR="00DF7CC4">
        <w:rPr>
          <w:rFonts w:ascii="Times New Roman" w:eastAsia="Times New Roman" w:hAnsi="Times New Roman" w:cs="Times New Roman"/>
          <w:sz w:val="28"/>
          <w:szCs w:val="28"/>
          <w:lang w:eastAsia="ru-RU"/>
        </w:rPr>
        <w:t>ых пунктов</w:t>
      </w:r>
      <w:r w:rsidRPr="0021552F">
        <w:rPr>
          <w:rFonts w:ascii="Times New Roman" w:eastAsia="Times New Roman" w:hAnsi="Times New Roman" w:cs="Times New Roman"/>
          <w:sz w:val="28"/>
          <w:szCs w:val="28"/>
          <w:lang w:eastAsia="ru-RU"/>
        </w:rPr>
        <w:t>. Общ</w:t>
      </w:r>
      <w:r>
        <w:rPr>
          <w:rFonts w:ascii="Times New Roman" w:eastAsia="Times New Roman" w:hAnsi="Times New Roman" w:cs="Times New Roman"/>
          <w:sz w:val="28"/>
          <w:szCs w:val="28"/>
          <w:lang w:eastAsia="ru-RU"/>
        </w:rPr>
        <w:t xml:space="preserve">ая численность населения – </w:t>
      </w:r>
      <w:r w:rsidR="00DF7CC4">
        <w:rPr>
          <w:rFonts w:ascii="Times New Roman" w:eastAsia="Times New Roman" w:hAnsi="Times New Roman" w:cs="Times New Roman"/>
          <w:sz w:val="28"/>
          <w:szCs w:val="28"/>
          <w:lang w:eastAsia="ru-RU"/>
        </w:rPr>
        <w:t>1798</w:t>
      </w:r>
      <w:r w:rsidRPr="002155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человек (данные на 1 января 2022</w:t>
      </w:r>
      <w:r w:rsidRPr="0021552F">
        <w:rPr>
          <w:rFonts w:ascii="Times New Roman" w:eastAsia="Times New Roman" w:hAnsi="Times New Roman" w:cs="Times New Roman"/>
          <w:sz w:val="28"/>
          <w:szCs w:val="28"/>
          <w:lang w:eastAsia="ru-RU"/>
        </w:rPr>
        <w:t xml:space="preserve"> года), что составляет </w:t>
      </w:r>
      <w:r w:rsidR="00DF7CC4">
        <w:rPr>
          <w:rFonts w:ascii="Times New Roman" w:eastAsia="Times New Roman" w:hAnsi="Times New Roman" w:cs="Times New Roman"/>
          <w:sz w:val="28"/>
          <w:szCs w:val="28"/>
          <w:lang w:eastAsia="ru-RU"/>
        </w:rPr>
        <w:t>1,5</w:t>
      </w:r>
      <w:r w:rsidRPr="0021552F">
        <w:rPr>
          <w:rFonts w:ascii="Times New Roman" w:eastAsia="Times New Roman" w:hAnsi="Times New Roman" w:cs="Times New Roman"/>
          <w:sz w:val="28"/>
          <w:szCs w:val="28"/>
          <w:lang w:eastAsia="ru-RU"/>
        </w:rPr>
        <w:t>% от численности городского и сельского населения Кавказского муниципального района.</w:t>
      </w:r>
      <w:bookmarkStart w:id="35" w:name="_Toc94615815"/>
    </w:p>
    <w:p w:rsidR="007406E2" w:rsidRPr="004E2A19" w:rsidRDefault="007406E2" w:rsidP="00D4316B">
      <w:pPr>
        <w:spacing w:before="240" w:after="0" w:line="240" w:lineRule="auto"/>
        <w:ind w:firstLine="567"/>
        <w:jc w:val="center"/>
        <w:rPr>
          <w:rFonts w:ascii="Times New Roman" w:eastAsia="Times New Roman" w:hAnsi="Times New Roman" w:cs="Times New Roman"/>
          <w:sz w:val="28"/>
          <w:szCs w:val="28"/>
          <w:lang w:eastAsia="ru-RU"/>
        </w:rPr>
      </w:pPr>
      <w:r w:rsidRPr="004E2A19">
        <w:rPr>
          <w:rFonts w:ascii="Times New Roman" w:hAnsi="Times New Roman" w:cs="Times New Roman"/>
          <w:b/>
          <w:sz w:val="28"/>
          <w:szCs w:val="28"/>
        </w:rPr>
        <w:t>Характеристика земельного фонда</w:t>
      </w:r>
      <w:bookmarkEnd w:id="35"/>
    </w:p>
    <w:p w:rsidR="007406E2" w:rsidRPr="0021552F" w:rsidRDefault="007406E2" w:rsidP="007406E2">
      <w:pPr>
        <w:pStyle w:val="affffff5"/>
        <w:spacing w:line="240" w:lineRule="auto"/>
        <w:ind w:firstLine="567"/>
        <w:jc w:val="left"/>
        <w:rPr>
          <w:u w:val="single"/>
        </w:rPr>
      </w:pPr>
      <w:r w:rsidRPr="0021552F">
        <w:rPr>
          <w:u w:val="single"/>
        </w:rPr>
        <w:t>Распределение земельного фонда по категориям</w:t>
      </w:r>
    </w:p>
    <w:p w:rsidR="007406E2" w:rsidRPr="0021552F" w:rsidRDefault="007406E2" w:rsidP="007406E2">
      <w:pPr>
        <w:pStyle w:val="1f3"/>
        <w:spacing w:line="240" w:lineRule="auto"/>
        <w:ind w:firstLine="567"/>
        <w:rPr>
          <w:sz w:val="28"/>
          <w:szCs w:val="28"/>
        </w:rPr>
      </w:pPr>
      <w:r w:rsidRPr="0021552F">
        <w:rPr>
          <w:sz w:val="28"/>
          <w:szCs w:val="28"/>
        </w:rPr>
        <w:t>Все земли, расположенные в границах той или иной территории, рассматриваются как ее земельные ресурсы, которые либо вовлечены в хозяйственный оборот, либо могут быть использованы в нем.</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В соответствии со статьей 7 </w:t>
      </w:r>
      <w:r w:rsidRPr="0021552F">
        <w:rPr>
          <w:rFonts w:ascii="Times New Roman" w:hAnsi="Times New Roman" w:cs="Times New Roman"/>
          <w:sz w:val="28"/>
        </w:rPr>
        <w:t xml:space="preserve">п.1 </w:t>
      </w:r>
      <w:r w:rsidRPr="0021552F">
        <w:rPr>
          <w:rFonts w:ascii="Times New Roman" w:hAnsi="Times New Roman" w:cs="Times New Roman"/>
          <w:sz w:val="28"/>
          <w:szCs w:val="28"/>
        </w:rPr>
        <w:t>Земельного Кодекса Российской Федерации земли в Российской Федерации по целевому назначению подразделяются на следующие категории:</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сельскохозяйственного назначения;</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населенных пунктов;</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особо охраняемых территорий и объектов;</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лесного фонда;</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водного фонда;</w:t>
      </w:r>
    </w:p>
    <w:p w:rsidR="007406E2" w:rsidRPr="0021552F" w:rsidRDefault="007406E2" w:rsidP="007406E2">
      <w:pPr>
        <w:spacing w:after="0"/>
        <w:ind w:firstLine="709"/>
        <w:jc w:val="both"/>
        <w:rPr>
          <w:rFonts w:ascii="Times New Roman" w:hAnsi="Times New Roman" w:cs="Times New Roman"/>
          <w:sz w:val="40"/>
          <w:szCs w:val="28"/>
        </w:rPr>
      </w:pPr>
      <w:r w:rsidRPr="0021552F">
        <w:rPr>
          <w:rFonts w:ascii="Times New Roman" w:hAnsi="Times New Roman" w:cs="Times New Roman"/>
          <w:sz w:val="28"/>
        </w:rPr>
        <w:lastRenderedPageBreak/>
        <w:t>- земли запаса.</w:t>
      </w:r>
    </w:p>
    <w:p w:rsidR="00B5266F" w:rsidRDefault="007406E2" w:rsidP="00186DA9">
      <w:pPr>
        <w:pStyle w:val="1f3"/>
        <w:spacing w:line="240" w:lineRule="auto"/>
        <w:ind w:firstLine="709"/>
        <w:rPr>
          <w:sz w:val="28"/>
        </w:rPr>
      </w:pPr>
      <w:r w:rsidRPr="0021552F">
        <w:rPr>
          <w:sz w:val="28"/>
          <w:szCs w:val="28"/>
        </w:rPr>
        <w:t xml:space="preserve">В </w:t>
      </w:r>
      <w:r w:rsidR="005D1779">
        <w:rPr>
          <w:sz w:val="28"/>
          <w:szCs w:val="28"/>
        </w:rPr>
        <w:t>Привольном</w:t>
      </w:r>
      <w:r w:rsidRPr="0021552F">
        <w:rPr>
          <w:sz w:val="28"/>
          <w:szCs w:val="28"/>
        </w:rPr>
        <w:t xml:space="preserve"> сельском поселении присутствуют все вышеназванные категории, кроме</w:t>
      </w:r>
      <w:bookmarkStart w:id="36" w:name="_Hlk18912265"/>
      <w:r w:rsidRPr="0021552F">
        <w:rPr>
          <w:sz w:val="28"/>
          <w:szCs w:val="28"/>
        </w:rPr>
        <w:t xml:space="preserve"> земель </w:t>
      </w:r>
      <w:r w:rsidRPr="0021552F">
        <w:rPr>
          <w:sz w:val="28"/>
        </w:rPr>
        <w:t>запаса</w:t>
      </w:r>
      <w:r>
        <w:rPr>
          <w:sz w:val="28"/>
        </w:rPr>
        <w:t>, лесного фонда</w:t>
      </w:r>
      <w:r w:rsidRPr="0021552F">
        <w:rPr>
          <w:sz w:val="28"/>
        </w:rPr>
        <w:t xml:space="preserve"> и особо охраняемых   территорий.</w:t>
      </w:r>
      <w:bookmarkStart w:id="37" w:name="_Toc94615816"/>
      <w:bookmarkEnd w:id="36"/>
    </w:p>
    <w:p w:rsidR="007406E2" w:rsidRPr="004E2A19" w:rsidRDefault="007406E2" w:rsidP="00D4316B">
      <w:pPr>
        <w:pStyle w:val="1f3"/>
        <w:spacing w:before="240" w:line="240" w:lineRule="auto"/>
        <w:ind w:left="707" w:firstLine="2"/>
        <w:jc w:val="center"/>
        <w:rPr>
          <w:sz w:val="28"/>
        </w:rPr>
      </w:pPr>
      <w:r w:rsidRPr="00142427">
        <w:rPr>
          <w:b/>
          <w:sz w:val="28"/>
        </w:rPr>
        <w:t>Демографическая структура населения</w:t>
      </w:r>
      <w:bookmarkEnd w:id="37"/>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Демографический фактор оказывает наибольшее влияние на уровень хозяйственного освоения территории и экономического развития общества. </w:t>
      </w:r>
    </w:p>
    <w:p w:rsidR="007406E2" w:rsidRPr="0021552F" w:rsidRDefault="007406E2" w:rsidP="007406E2">
      <w:pPr>
        <w:pStyle w:val="1f2"/>
        <w:spacing w:line="240" w:lineRule="auto"/>
        <w:ind w:firstLine="567"/>
        <w:rPr>
          <w:rFonts w:ascii="Times New Roman" w:hAnsi="Times New Roman" w:cs="Times New Roman"/>
          <w:color w:val="auto"/>
          <w:szCs w:val="28"/>
        </w:rPr>
      </w:pPr>
      <w:r w:rsidRPr="0021552F">
        <w:rPr>
          <w:rFonts w:ascii="Times New Roman" w:hAnsi="Times New Roman" w:cs="Times New Roman"/>
          <w:color w:val="auto"/>
          <w:szCs w:val="28"/>
        </w:rPr>
        <w:t xml:space="preserve">По данным, предоставленным </w:t>
      </w:r>
      <w:r w:rsidRPr="0021552F">
        <w:rPr>
          <w:rFonts w:ascii="Times New Roman" w:hAnsi="Times New Roman" w:cs="Times New Roman"/>
          <w:color w:val="auto"/>
          <w:szCs w:val="28"/>
          <w:lang w:val="ru-RU"/>
        </w:rPr>
        <w:t>Кавказской</w:t>
      </w:r>
      <w:r w:rsidRPr="0021552F">
        <w:rPr>
          <w:rFonts w:ascii="Times New Roman" w:hAnsi="Times New Roman" w:cs="Times New Roman"/>
          <w:color w:val="auto"/>
          <w:szCs w:val="28"/>
        </w:rPr>
        <w:t xml:space="preserve"> районн</w:t>
      </w:r>
      <w:r w:rsidRPr="0021552F">
        <w:rPr>
          <w:rFonts w:ascii="Times New Roman" w:hAnsi="Times New Roman" w:cs="Times New Roman"/>
          <w:color w:val="auto"/>
          <w:szCs w:val="28"/>
          <w:lang w:val="ru-RU"/>
        </w:rPr>
        <w:t>ой</w:t>
      </w:r>
      <w:r w:rsidRPr="0021552F">
        <w:rPr>
          <w:rFonts w:ascii="Times New Roman" w:hAnsi="Times New Roman" w:cs="Times New Roman"/>
          <w:color w:val="auto"/>
          <w:szCs w:val="28"/>
        </w:rPr>
        <w:t xml:space="preserve"> администраци</w:t>
      </w:r>
      <w:r w:rsidRPr="0021552F">
        <w:rPr>
          <w:rFonts w:ascii="Times New Roman" w:hAnsi="Times New Roman" w:cs="Times New Roman"/>
          <w:color w:val="auto"/>
          <w:szCs w:val="28"/>
          <w:lang w:val="ru-RU"/>
        </w:rPr>
        <w:t>и</w:t>
      </w:r>
      <w:r w:rsidRPr="0021552F">
        <w:rPr>
          <w:rFonts w:ascii="Times New Roman" w:hAnsi="Times New Roman" w:cs="Times New Roman"/>
          <w:color w:val="auto"/>
          <w:szCs w:val="28"/>
        </w:rPr>
        <w:t xml:space="preserve"> муниципального района </w:t>
      </w:r>
      <w:r w:rsidRPr="0021552F">
        <w:rPr>
          <w:rFonts w:ascii="Times New Roman" w:hAnsi="Times New Roman" w:cs="Times New Roman"/>
          <w:color w:val="auto"/>
          <w:szCs w:val="28"/>
          <w:lang w:val="ru-RU"/>
        </w:rPr>
        <w:t>Кавказский</w:t>
      </w:r>
      <w:r w:rsidRPr="0021552F">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Краснодарского края</w:t>
      </w:r>
      <w:r w:rsidRPr="0021552F">
        <w:rPr>
          <w:rFonts w:ascii="Times New Roman" w:hAnsi="Times New Roman" w:cs="Times New Roman"/>
          <w:color w:val="auto"/>
          <w:szCs w:val="28"/>
        </w:rPr>
        <w:t xml:space="preserve">, численность населения на </w:t>
      </w:r>
      <w:r w:rsidRPr="0021552F">
        <w:rPr>
          <w:rFonts w:ascii="Times New Roman" w:hAnsi="Times New Roman" w:cs="Times New Roman"/>
          <w:color w:val="auto"/>
          <w:szCs w:val="28"/>
          <w:lang w:val="ru-RU"/>
        </w:rPr>
        <w:t xml:space="preserve">1 января </w:t>
      </w:r>
      <w:r>
        <w:rPr>
          <w:rFonts w:ascii="Times New Roman" w:hAnsi="Times New Roman" w:cs="Times New Roman"/>
          <w:color w:val="auto"/>
          <w:szCs w:val="28"/>
        </w:rPr>
        <w:t>2022</w:t>
      </w:r>
      <w:r w:rsidRPr="0021552F">
        <w:rPr>
          <w:rFonts w:ascii="Times New Roman" w:hAnsi="Times New Roman" w:cs="Times New Roman"/>
          <w:color w:val="auto"/>
          <w:szCs w:val="28"/>
        </w:rPr>
        <w:t xml:space="preserve"> года составила </w:t>
      </w:r>
      <w:r w:rsidR="005D1779">
        <w:rPr>
          <w:rFonts w:ascii="Times New Roman" w:hAnsi="Times New Roman" w:cs="Times New Roman"/>
          <w:color w:val="auto"/>
          <w:szCs w:val="28"/>
          <w:lang w:val="ru-RU"/>
        </w:rPr>
        <w:t>1798</w:t>
      </w:r>
      <w:r w:rsidRPr="0021552F">
        <w:rPr>
          <w:rFonts w:ascii="Times New Roman" w:hAnsi="Times New Roman" w:cs="Times New Roman"/>
          <w:color w:val="auto"/>
          <w:szCs w:val="28"/>
        </w:rPr>
        <w:t xml:space="preserve"> человек.</w:t>
      </w:r>
    </w:p>
    <w:p w:rsidR="007406E2" w:rsidRPr="001F3168" w:rsidRDefault="00D4316B" w:rsidP="007406E2">
      <w:pPr>
        <w:pStyle w:val="1f2"/>
        <w:spacing w:line="240" w:lineRule="auto"/>
        <w:ind w:firstLine="567"/>
        <w:rPr>
          <w:rFonts w:ascii="Times New Roman" w:hAnsi="Times New Roman" w:cs="Times New Roman"/>
          <w:color w:val="auto"/>
          <w:spacing w:val="-1"/>
          <w:szCs w:val="28"/>
          <w:lang w:val="ru-RU" w:eastAsia="ru-RU"/>
        </w:rPr>
      </w:pPr>
      <w:r>
        <w:rPr>
          <w:rFonts w:ascii="Times New Roman" w:hAnsi="Times New Roman" w:cs="Times New Roman"/>
          <w:color w:val="auto"/>
          <w:szCs w:val="28"/>
          <w:lang w:val="ru-RU"/>
        </w:rPr>
        <w:t>Д</w:t>
      </w:r>
      <w:proofErr w:type="spellStart"/>
      <w:r w:rsidRPr="0021552F">
        <w:rPr>
          <w:rFonts w:ascii="Times New Roman" w:hAnsi="Times New Roman" w:cs="Times New Roman"/>
          <w:color w:val="auto"/>
          <w:spacing w:val="-1"/>
          <w:szCs w:val="28"/>
          <w:lang w:eastAsia="ru-RU"/>
        </w:rPr>
        <w:t>емографическая</w:t>
      </w:r>
      <w:proofErr w:type="spellEnd"/>
      <w:r w:rsidR="007406E2" w:rsidRPr="0021552F">
        <w:rPr>
          <w:rFonts w:ascii="Times New Roman" w:hAnsi="Times New Roman" w:cs="Times New Roman"/>
          <w:color w:val="auto"/>
          <w:spacing w:val="49"/>
          <w:szCs w:val="28"/>
          <w:lang w:eastAsia="ru-RU"/>
        </w:rPr>
        <w:t xml:space="preserve"> </w:t>
      </w:r>
      <w:r w:rsidR="007406E2" w:rsidRPr="0021552F">
        <w:rPr>
          <w:rFonts w:ascii="Times New Roman" w:hAnsi="Times New Roman" w:cs="Times New Roman"/>
          <w:color w:val="auto"/>
          <w:spacing w:val="-1"/>
          <w:szCs w:val="28"/>
          <w:lang w:eastAsia="ru-RU"/>
        </w:rPr>
        <w:t>структура</w:t>
      </w:r>
      <w:r w:rsidR="007406E2" w:rsidRPr="0021552F">
        <w:rPr>
          <w:rFonts w:ascii="Times New Roman" w:hAnsi="Times New Roman" w:cs="Times New Roman"/>
          <w:color w:val="auto"/>
          <w:spacing w:val="53"/>
          <w:szCs w:val="28"/>
          <w:lang w:eastAsia="ru-RU"/>
        </w:rPr>
        <w:t xml:space="preserve"> </w:t>
      </w:r>
      <w:r w:rsidR="00B03C4C">
        <w:rPr>
          <w:rFonts w:ascii="Times New Roman" w:hAnsi="Times New Roman" w:cs="Times New Roman"/>
          <w:color w:val="auto"/>
          <w:spacing w:val="-1"/>
          <w:szCs w:val="28"/>
          <w:lang w:val="ru-RU" w:eastAsia="ru-RU"/>
        </w:rPr>
        <w:t>Привольного сельского поселения</w:t>
      </w:r>
      <w:r w:rsidR="007406E2" w:rsidRPr="0021552F">
        <w:rPr>
          <w:rFonts w:ascii="Times New Roman" w:hAnsi="Times New Roman" w:cs="Times New Roman"/>
          <w:color w:val="auto"/>
          <w:spacing w:val="53"/>
          <w:szCs w:val="28"/>
          <w:lang w:eastAsia="ru-RU"/>
        </w:rPr>
        <w:t xml:space="preserve"> </w:t>
      </w:r>
      <w:r w:rsidR="007406E2" w:rsidRPr="0021552F">
        <w:rPr>
          <w:rFonts w:ascii="Times New Roman" w:hAnsi="Times New Roman" w:cs="Times New Roman"/>
          <w:color w:val="auto"/>
          <w:szCs w:val="28"/>
          <w:lang w:eastAsia="ru-RU"/>
        </w:rPr>
        <w:t xml:space="preserve">представлена </w:t>
      </w:r>
      <w:r w:rsidR="007406E2" w:rsidRPr="001F3168">
        <w:rPr>
          <w:rFonts w:ascii="Times New Roman" w:hAnsi="Times New Roman" w:cs="Times New Roman"/>
          <w:color w:val="auto"/>
          <w:szCs w:val="28"/>
          <w:lang w:eastAsia="ru-RU"/>
        </w:rPr>
        <w:t>в</w:t>
      </w:r>
      <w:r w:rsidR="007406E2" w:rsidRPr="001F3168">
        <w:rPr>
          <w:rFonts w:ascii="Times New Roman" w:hAnsi="Times New Roman" w:cs="Times New Roman"/>
          <w:color w:val="auto"/>
          <w:spacing w:val="-1"/>
          <w:szCs w:val="28"/>
          <w:lang w:eastAsia="ru-RU"/>
        </w:rPr>
        <w:t xml:space="preserve"> таблице</w:t>
      </w:r>
      <w:r w:rsidR="007406E2" w:rsidRPr="001F3168">
        <w:rPr>
          <w:rFonts w:ascii="Times New Roman" w:hAnsi="Times New Roman" w:cs="Times New Roman"/>
          <w:color w:val="auto"/>
          <w:szCs w:val="28"/>
        </w:rPr>
        <w:t xml:space="preserve"> </w:t>
      </w:r>
      <w:r w:rsidR="001F3168" w:rsidRPr="001F3168">
        <w:rPr>
          <w:rFonts w:ascii="Times New Roman" w:hAnsi="Times New Roman" w:cs="Times New Roman"/>
          <w:color w:val="auto"/>
          <w:szCs w:val="28"/>
          <w:lang w:val="ru-RU"/>
        </w:rPr>
        <w:t>2.1.1</w:t>
      </w:r>
      <w:r w:rsidR="00C7459A">
        <w:rPr>
          <w:rFonts w:ascii="Times New Roman" w:hAnsi="Times New Roman" w:cs="Times New Roman"/>
          <w:color w:val="auto"/>
          <w:szCs w:val="28"/>
          <w:lang w:val="ru-RU"/>
        </w:rPr>
        <w:t>.</w:t>
      </w:r>
    </w:p>
    <w:p w:rsidR="00DF7CC4" w:rsidRDefault="00DF7CC4" w:rsidP="007406E2">
      <w:pPr>
        <w:pStyle w:val="afffe"/>
        <w:rPr>
          <w:rFonts w:ascii="Times New Roman" w:hAnsi="Times New Roman" w:cs="Times New Roman"/>
        </w:rPr>
        <w:sectPr w:rsidR="00DF7CC4" w:rsidSect="0003762E">
          <w:footerReference w:type="even" r:id="rId20"/>
          <w:footerReference w:type="default" r:id="rId21"/>
          <w:footerReference w:type="first" r:id="rId22"/>
          <w:pgSz w:w="11906" w:h="16838" w:code="9"/>
          <w:pgMar w:top="851" w:right="851" w:bottom="851" w:left="1134" w:header="709" w:footer="709" w:gutter="0"/>
          <w:cols w:space="708"/>
          <w:titlePg/>
          <w:docGrid w:linePitch="360"/>
        </w:sectPr>
      </w:pPr>
    </w:p>
    <w:p w:rsidR="007406E2" w:rsidRPr="0021552F" w:rsidRDefault="007406E2" w:rsidP="007406E2">
      <w:pPr>
        <w:pStyle w:val="afffe"/>
        <w:rPr>
          <w:rFonts w:ascii="Times New Roman" w:hAnsi="Times New Roman" w:cs="Times New Roman"/>
          <w:lang w:val="ru-RU"/>
        </w:rPr>
      </w:pPr>
      <w:r w:rsidRPr="001F3168">
        <w:rPr>
          <w:rFonts w:ascii="Times New Roman" w:hAnsi="Times New Roman" w:cs="Times New Roman"/>
        </w:rPr>
        <w:lastRenderedPageBreak/>
        <w:t xml:space="preserve">Таблица </w:t>
      </w:r>
      <w:r w:rsidR="001F3168" w:rsidRPr="001F3168">
        <w:rPr>
          <w:rFonts w:ascii="Times New Roman" w:hAnsi="Times New Roman" w:cs="Times New Roman"/>
          <w:lang w:val="ru-RU"/>
        </w:rPr>
        <w:t>2.1.1</w:t>
      </w:r>
    </w:p>
    <w:p w:rsidR="007406E2" w:rsidRPr="0021552F" w:rsidRDefault="007406E2" w:rsidP="007406E2">
      <w:pPr>
        <w:pStyle w:val="afffc"/>
        <w:rPr>
          <w:rFonts w:ascii="Times New Roman" w:hAnsi="Times New Roman" w:cs="Times New Roman"/>
          <w:i w:val="0"/>
        </w:rPr>
      </w:pPr>
      <w:r w:rsidRPr="0021552F">
        <w:rPr>
          <w:rFonts w:ascii="Times New Roman" w:hAnsi="Times New Roman" w:cs="Times New Roman"/>
          <w:i w:val="0"/>
          <w:szCs w:val="28"/>
        </w:rPr>
        <w:t>Демографическая структура</w:t>
      </w:r>
      <w:r w:rsidRPr="0021552F">
        <w:rPr>
          <w:rFonts w:ascii="Times New Roman" w:hAnsi="Times New Roman" w:cs="Times New Roman"/>
          <w:i w:val="0"/>
        </w:rPr>
        <w:t xml:space="preserve"> </w:t>
      </w:r>
      <w:r w:rsidR="00B03C4C">
        <w:rPr>
          <w:rFonts w:ascii="Times New Roman" w:hAnsi="Times New Roman" w:cs="Times New Roman"/>
          <w:i w:val="0"/>
        </w:rPr>
        <w:t>Привольного сельского поселения</w:t>
      </w:r>
      <w:r>
        <w:rPr>
          <w:rFonts w:ascii="Times New Roman" w:hAnsi="Times New Roman" w:cs="Times New Roman"/>
          <w:i w:val="0"/>
        </w:rPr>
        <w:t xml:space="preserve"> на начало 2022</w:t>
      </w:r>
      <w:r w:rsidRPr="0021552F">
        <w:rPr>
          <w:rFonts w:ascii="Times New Roman" w:hAnsi="Times New Roman" w:cs="Times New Roman"/>
          <w:i w:val="0"/>
        </w:rPr>
        <w:t xml:space="preserve"> года, человек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2812"/>
        <w:gridCol w:w="1699"/>
        <w:gridCol w:w="1614"/>
        <w:gridCol w:w="1751"/>
        <w:gridCol w:w="1415"/>
        <w:gridCol w:w="1635"/>
        <w:gridCol w:w="1547"/>
        <w:gridCol w:w="1633"/>
      </w:tblGrid>
      <w:tr w:rsidR="0003762E" w:rsidRPr="0003762E" w:rsidTr="0003762E">
        <w:trPr>
          <w:cantSplit/>
          <w:trHeight w:val="468"/>
          <w:tblHeader/>
          <w:jc w:val="center"/>
        </w:trPr>
        <w:tc>
          <w:tcPr>
            <w:tcW w:w="0" w:type="auto"/>
            <w:vMerge w:val="restart"/>
            <w:vAlign w:val="center"/>
          </w:tcPr>
          <w:p w:rsidR="0003762E" w:rsidRPr="0003762E" w:rsidRDefault="0003762E" w:rsidP="0003762E">
            <w:pPr>
              <w:pStyle w:val="afff3"/>
              <w:rPr>
                <w:b/>
              </w:rPr>
            </w:pPr>
            <w:r w:rsidRPr="0003762E">
              <w:rPr>
                <w:b/>
              </w:rPr>
              <w:t>№ п/п</w:t>
            </w:r>
          </w:p>
        </w:tc>
        <w:tc>
          <w:tcPr>
            <w:tcW w:w="0" w:type="auto"/>
            <w:vMerge w:val="restart"/>
            <w:vAlign w:val="center"/>
          </w:tcPr>
          <w:p w:rsidR="0003762E" w:rsidRPr="0003762E" w:rsidRDefault="0003762E" w:rsidP="0003762E">
            <w:pPr>
              <w:pStyle w:val="afff3"/>
              <w:rPr>
                <w:b/>
              </w:rPr>
            </w:pPr>
            <w:r w:rsidRPr="0003762E">
              <w:rPr>
                <w:b/>
              </w:rPr>
              <w:t>Показатели</w:t>
            </w:r>
          </w:p>
        </w:tc>
        <w:tc>
          <w:tcPr>
            <w:tcW w:w="0" w:type="auto"/>
            <w:gridSpan w:val="6"/>
            <w:vAlign w:val="center"/>
          </w:tcPr>
          <w:p w:rsidR="0003762E" w:rsidRPr="0003762E" w:rsidRDefault="0003762E" w:rsidP="0003762E">
            <w:pPr>
              <w:pStyle w:val="afff3"/>
              <w:rPr>
                <w:b/>
              </w:rPr>
            </w:pPr>
            <w:r w:rsidRPr="0003762E">
              <w:rPr>
                <w:b/>
              </w:rPr>
              <w:t>Наименования населенных пунктов, входящих в состав поселения</w:t>
            </w:r>
          </w:p>
        </w:tc>
        <w:tc>
          <w:tcPr>
            <w:tcW w:w="0" w:type="auto"/>
            <w:vMerge w:val="restart"/>
            <w:vAlign w:val="center"/>
          </w:tcPr>
          <w:p w:rsidR="0003762E" w:rsidRPr="0003762E" w:rsidRDefault="0003762E" w:rsidP="0003762E">
            <w:pPr>
              <w:pStyle w:val="afff3"/>
              <w:rPr>
                <w:b/>
              </w:rPr>
            </w:pPr>
            <w:r w:rsidRPr="0003762E">
              <w:rPr>
                <w:b/>
              </w:rPr>
              <w:t>Всего по поселению</w:t>
            </w:r>
          </w:p>
        </w:tc>
      </w:tr>
      <w:tr w:rsidR="00DF7CC4" w:rsidRPr="0003762E" w:rsidTr="0003762E">
        <w:trPr>
          <w:cantSplit/>
          <w:trHeight w:val="468"/>
          <w:tblHeader/>
          <w:jc w:val="center"/>
        </w:trPr>
        <w:tc>
          <w:tcPr>
            <w:tcW w:w="0" w:type="auto"/>
            <w:vMerge/>
            <w:vAlign w:val="center"/>
          </w:tcPr>
          <w:p w:rsidR="00DF7CC4" w:rsidRPr="0003762E" w:rsidRDefault="00DF7CC4" w:rsidP="0003762E">
            <w:pPr>
              <w:pStyle w:val="afff3"/>
              <w:rPr>
                <w:b/>
              </w:rPr>
            </w:pPr>
          </w:p>
        </w:tc>
        <w:tc>
          <w:tcPr>
            <w:tcW w:w="0" w:type="auto"/>
            <w:vMerge/>
            <w:vAlign w:val="center"/>
          </w:tcPr>
          <w:p w:rsidR="00DF7CC4" w:rsidRPr="0003762E" w:rsidRDefault="00DF7CC4" w:rsidP="0003762E">
            <w:pPr>
              <w:pStyle w:val="afff3"/>
              <w:rPr>
                <w:b/>
              </w:rPr>
            </w:pPr>
          </w:p>
        </w:tc>
        <w:tc>
          <w:tcPr>
            <w:tcW w:w="0" w:type="auto"/>
            <w:vAlign w:val="center"/>
          </w:tcPr>
          <w:p w:rsidR="00DF7CC4" w:rsidRPr="0003762E" w:rsidRDefault="00DF7CC4" w:rsidP="0003762E">
            <w:pPr>
              <w:pStyle w:val="afff3"/>
              <w:rPr>
                <w:lang w:val="ru-RU"/>
              </w:rPr>
            </w:pPr>
            <w:proofErr w:type="spellStart"/>
            <w:r w:rsidRPr="0003762E">
              <w:rPr>
                <w:lang w:val="ru-RU"/>
              </w:rPr>
              <w:t>х.Привольный</w:t>
            </w:r>
            <w:proofErr w:type="spellEnd"/>
          </w:p>
        </w:tc>
        <w:tc>
          <w:tcPr>
            <w:tcW w:w="0" w:type="auto"/>
            <w:vAlign w:val="center"/>
          </w:tcPr>
          <w:p w:rsidR="00DF7CC4" w:rsidRPr="0003762E" w:rsidRDefault="00DF7CC4" w:rsidP="0003762E">
            <w:pPr>
              <w:spacing w:after="0" w:line="240" w:lineRule="auto"/>
              <w:jc w:val="center"/>
              <w:rPr>
                <w:rFonts w:ascii="Times New Roman" w:hAnsi="Times New Roman" w:cs="Times New Roman"/>
                <w:sz w:val="24"/>
                <w:szCs w:val="24"/>
              </w:rPr>
            </w:pPr>
            <w:proofErr w:type="spellStart"/>
            <w:r w:rsidRPr="0003762E">
              <w:rPr>
                <w:rFonts w:ascii="Times New Roman" w:hAnsi="Times New Roman" w:cs="Times New Roman"/>
                <w:sz w:val="24"/>
                <w:szCs w:val="24"/>
              </w:rPr>
              <w:t>х.Полтавский</w:t>
            </w:r>
            <w:proofErr w:type="spellEnd"/>
          </w:p>
        </w:tc>
        <w:tc>
          <w:tcPr>
            <w:tcW w:w="0" w:type="auto"/>
            <w:vAlign w:val="center"/>
          </w:tcPr>
          <w:p w:rsidR="00DF7CC4" w:rsidRPr="0003762E" w:rsidRDefault="00DF7CC4" w:rsidP="0003762E">
            <w:pPr>
              <w:spacing w:after="0" w:line="240" w:lineRule="auto"/>
              <w:jc w:val="center"/>
              <w:rPr>
                <w:rFonts w:ascii="Times New Roman" w:hAnsi="Times New Roman" w:cs="Times New Roman"/>
                <w:sz w:val="24"/>
                <w:szCs w:val="24"/>
              </w:rPr>
            </w:pPr>
            <w:proofErr w:type="spellStart"/>
            <w:r w:rsidRPr="0003762E">
              <w:rPr>
                <w:rFonts w:ascii="Times New Roman" w:hAnsi="Times New Roman" w:cs="Times New Roman"/>
                <w:sz w:val="24"/>
                <w:szCs w:val="24"/>
              </w:rPr>
              <w:t>х.Прибрежный</w:t>
            </w:r>
            <w:proofErr w:type="spellEnd"/>
          </w:p>
        </w:tc>
        <w:tc>
          <w:tcPr>
            <w:tcW w:w="0" w:type="auto"/>
            <w:vAlign w:val="center"/>
          </w:tcPr>
          <w:p w:rsidR="00DF7CC4" w:rsidRPr="0003762E" w:rsidRDefault="00DF7CC4" w:rsidP="0003762E">
            <w:pPr>
              <w:spacing w:after="0" w:line="240" w:lineRule="auto"/>
              <w:jc w:val="center"/>
              <w:rPr>
                <w:rFonts w:ascii="Times New Roman" w:hAnsi="Times New Roman" w:cs="Times New Roman"/>
                <w:sz w:val="24"/>
                <w:szCs w:val="24"/>
              </w:rPr>
            </w:pPr>
            <w:proofErr w:type="spellStart"/>
            <w:r w:rsidRPr="0003762E">
              <w:rPr>
                <w:rFonts w:ascii="Times New Roman" w:hAnsi="Times New Roman" w:cs="Times New Roman"/>
                <w:sz w:val="24"/>
                <w:szCs w:val="24"/>
              </w:rPr>
              <w:t>х.Красная</w:t>
            </w:r>
            <w:proofErr w:type="spellEnd"/>
            <w:r w:rsidRPr="0003762E">
              <w:rPr>
                <w:rFonts w:ascii="Times New Roman" w:hAnsi="Times New Roman" w:cs="Times New Roman"/>
                <w:sz w:val="24"/>
                <w:szCs w:val="24"/>
              </w:rPr>
              <w:t xml:space="preserve"> Звезда</w:t>
            </w:r>
          </w:p>
        </w:tc>
        <w:tc>
          <w:tcPr>
            <w:tcW w:w="0" w:type="auto"/>
            <w:vAlign w:val="center"/>
          </w:tcPr>
          <w:p w:rsidR="00DF7CC4" w:rsidRPr="0003762E" w:rsidRDefault="00DF7CC4" w:rsidP="0003762E">
            <w:pPr>
              <w:spacing w:after="0" w:line="240" w:lineRule="auto"/>
              <w:jc w:val="center"/>
              <w:rPr>
                <w:rFonts w:ascii="Times New Roman" w:hAnsi="Times New Roman" w:cs="Times New Roman"/>
                <w:sz w:val="24"/>
                <w:szCs w:val="24"/>
              </w:rPr>
            </w:pPr>
            <w:proofErr w:type="spellStart"/>
            <w:r w:rsidRPr="0003762E">
              <w:rPr>
                <w:rFonts w:ascii="Times New Roman" w:hAnsi="Times New Roman" w:cs="Times New Roman"/>
                <w:sz w:val="24"/>
                <w:szCs w:val="24"/>
              </w:rPr>
              <w:t>х.Внуковский</w:t>
            </w:r>
            <w:proofErr w:type="spellEnd"/>
          </w:p>
        </w:tc>
        <w:tc>
          <w:tcPr>
            <w:tcW w:w="0" w:type="auto"/>
            <w:vAlign w:val="center"/>
          </w:tcPr>
          <w:p w:rsidR="00DF7CC4" w:rsidRPr="0003762E" w:rsidRDefault="00DF7CC4" w:rsidP="0003762E">
            <w:pPr>
              <w:pStyle w:val="afff3"/>
              <w:rPr>
                <w:lang w:val="ru-RU"/>
              </w:rPr>
            </w:pPr>
            <w:r w:rsidRPr="0003762E">
              <w:rPr>
                <w:lang w:val="ru-RU"/>
              </w:rPr>
              <w:t>х.</w:t>
            </w:r>
            <w:r w:rsidRPr="0003762E">
              <w:t>В</w:t>
            </w:r>
            <w:r w:rsidRPr="0003762E">
              <w:rPr>
                <w:lang w:val="ru-RU"/>
              </w:rPr>
              <w:t>осточный</w:t>
            </w:r>
          </w:p>
        </w:tc>
        <w:tc>
          <w:tcPr>
            <w:tcW w:w="0" w:type="auto"/>
            <w:vMerge/>
            <w:vAlign w:val="center"/>
          </w:tcPr>
          <w:p w:rsidR="00DF7CC4" w:rsidRPr="0003762E" w:rsidRDefault="00DF7CC4" w:rsidP="0003762E">
            <w:pPr>
              <w:pStyle w:val="afff3"/>
            </w:pPr>
          </w:p>
        </w:tc>
      </w:tr>
      <w:tr w:rsidR="00DF7CC4" w:rsidRPr="0003762E" w:rsidTr="0003762E">
        <w:trPr>
          <w:cantSplit/>
          <w:jc w:val="center"/>
        </w:trPr>
        <w:tc>
          <w:tcPr>
            <w:tcW w:w="0" w:type="auto"/>
            <w:vAlign w:val="center"/>
          </w:tcPr>
          <w:p w:rsidR="00DF7CC4" w:rsidRPr="0003762E" w:rsidRDefault="00DF7CC4" w:rsidP="0003762E">
            <w:pPr>
              <w:pStyle w:val="affffffe"/>
              <w:jc w:val="center"/>
              <w:rPr>
                <w:b w:val="0"/>
              </w:rPr>
            </w:pPr>
            <w:r w:rsidRPr="0003762E">
              <w:rPr>
                <w:b w:val="0"/>
              </w:rPr>
              <w:t>1</w:t>
            </w:r>
          </w:p>
        </w:tc>
        <w:tc>
          <w:tcPr>
            <w:tcW w:w="0" w:type="auto"/>
            <w:vAlign w:val="center"/>
          </w:tcPr>
          <w:p w:rsidR="00DF7CC4" w:rsidRPr="0003762E" w:rsidRDefault="00DF7CC4" w:rsidP="0003762E">
            <w:pPr>
              <w:pStyle w:val="affffffe"/>
              <w:jc w:val="center"/>
              <w:rPr>
                <w:b w:val="0"/>
              </w:rPr>
            </w:pPr>
            <w:r w:rsidRPr="0003762E">
              <w:rPr>
                <w:b w:val="0"/>
              </w:rPr>
              <w:t>Численность населения, всего</w:t>
            </w:r>
          </w:p>
        </w:tc>
        <w:tc>
          <w:tcPr>
            <w:tcW w:w="0" w:type="auto"/>
            <w:vAlign w:val="center"/>
          </w:tcPr>
          <w:p w:rsidR="00DF7CC4" w:rsidRPr="0003762E" w:rsidRDefault="006A2D73" w:rsidP="0003762E">
            <w:pPr>
              <w:pStyle w:val="afff3"/>
              <w:rPr>
                <w:lang w:val="ru-RU"/>
              </w:rPr>
            </w:pPr>
            <w:r w:rsidRPr="0003762E">
              <w:rPr>
                <w:lang w:val="ru-RU"/>
              </w:rPr>
              <w:t>845</w:t>
            </w:r>
          </w:p>
        </w:tc>
        <w:tc>
          <w:tcPr>
            <w:tcW w:w="0" w:type="auto"/>
            <w:vAlign w:val="center"/>
          </w:tcPr>
          <w:p w:rsidR="00DF7CC4" w:rsidRPr="0003762E" w:rsidRDefault="006A2D73" w:rsidP="0003762E">
            <w:pPr>
              <w:pStyle w:val="afff3"/>
              <w:rPr>
                <w:lang w:val="ru-RU"/>
              </w:rPr>
            </w:pPr>
            <w:r w:rsidRPr="0003762E">
              <w:rPr>
                <w:lang w:val="ru-RU"/>
              </w:rPr>
              <w:t>122</w:t>
            </w:r>
          </w:p>
        </w:tc>
        <w:tc>
          <w:tcPr>
            <w:tcW w:w="0" w:type="auto"/>
            <w:vAlign w:val="center"/>
          </w:tcPr>
          <w:p w:rsidR="00DF7CC4" w:rsidRPr="0003762E" w:rsidRDefault="006A2D73" w:rsidP="0003762E">
            <w:pPr>
              <w:pStyle w:val="afff3"/>
              <w:rPr>
                <w:lang w:val="ru-RU"/>
              </w:rPr>
            </w:pPr>
            <w:r w:rsidRPr="0003762E">
              <w:rPr>
                <w:lang w:val="ru-RU"/>
              </w:rPr>
              <w:t>61</w:t>
            </w:r>
          </w:p>
        </w:tc>
        <w:tc>
          <w:tcPr>
            <w:tcW w:w="0" w:type="auto"/>
            <w:vAlign w:val="center"/>
          </w:tcPr>
          <w:p w:rsidR="00DF7CC4" w:rsidRPr="0003762E" w:rsidRDefault="006A2D73" w:rsidP="0003762E">
            <w:pPr>
              <w:pStyle w:val="afff3"/>
              <w:rPr>
                <w:lang w:val="ru-RU"/>
              </w:rPr>
            </w:pPr>
            <w:r w:rsidRPr="0003762E">
              <w:rPr>
                <w:lang w:val="ru-RU"/>
              </w:rPr>
              <w:t>78</w:t>
            </w:r>
          </w:p>
        </w:tc>
        <w:tc>
          <w:tcPr>
            <w:tcW w:w="0" w:type="auto"/>
            <w:vAlign w:val="center"/>
          </w:tcPr>
          <w:p w:rsidR="00DF7CC4" w:rsidRPr="0003762E" w:rsidRDefault="006A2D73" w:rsidP="0003762E">
            <w:pPr>
              <w:pStyle w:val="afff3"/>
              <w:rPr>
                <w:lang w:val="ru-RU"/>
              </w:rPr>
            </w:pPr>
            <w:r w:rsidRPr="0003762E">
              <w:rPr>
                <w:lang w:val="ru-RU"/>
              </w:rPr>
              <w:t>553</w:t>
            </w:r>
          </w:p>
        </w:tc>
        <w:tc>
          <w:tcPr>
            <w:tcW w:w="0" w:type="auto"/>
            <w:vAlign w:val="center"/>
          </w:tcPr>
          <w:p w:rsidR="00DF7CC4" w:rsidRPr="0003762E" w:rsidRDefault="006A2D73" w:rsidP="0003762E">
            <w:pPr>
              <w:pStyle w:val="afff3"/>
              <w:rPr>
                <w:lang w:val="ru-RU"/>
              </w:rPr>
            </w:pPr>
            <w:r w:rsidRPr="0003762E">
              <w:rPr>
                <w:lang w:val="ru-RU"/>
              </w:rPr>
              <w:t>139</w:t>
            </w:r>
          </w:p>
        </w:tc>
        <w:tc>
          <w:tcPr>
            <w:tcW w:w="0" w:type="auto"/>
            <w:vAlign w:val="center"/>
          </w:tcPr>
          <w:p w:rsidR="00DF7CC4" w:rsidRPr="0003762E" w:rsidRDefault="006A2D73" w:rsidP="0003762E">
            <w:pPr>
              <w:pStyle w:val="afff3"/>
              <w:rPr>
                <w:lang w:val="ru-RU"/>
              </w:rPr>
            </w:pPr>
            <w:r w:rsidRPr="0003762E">
              <w:rPr>
                <w:lang w:val="ru-RU"/>
              </w:rPr>
              <w:t>1798</w:t>
            </w:r>
          </w:p>
        </w:tc>
      </w:tr>
      <w:tr w:rsidR="00DF7CC4" w:rsidRPr="0003762E" w:rsidTr="0003762E">
        <w:trPr>
          <w:cantSplit/>
          <w:jc w:val="center"/>
        </w:trPr>
        <w:tc>
          <w:tcPr>
            <w:tcW w:w="0" w:type="auto"/>
            <w:gridSpan w:val="9"/>
            <w:vAlign w:val="center"/>
          </w:tcPr>
          <w:p w:rsidR="00DF7CC4" w:rsidRPr="0003762E" w:rsidRDefault="00DF7CC4" w:rsidP="0003762E">
            <w:pPr>
              <w:pStyle w:val="afff3"/>
            </w:pPr>
            <w:r w:rsidRPr="0003762E">
              <w:t>В том числе:</w:t>
            </w:r>
          </w:p>
        </w:tc>
      </w:tr>
      <w:tr w:rsidR="00DF7CC4" w:rsidRPr="0003762E" w:rsidTr="0003762E">
        <w:trPr>
          <w:cantSplit/>
          <w:jc w:val="center"/>
        </w:trPr>
        <w:tc>
          <w:tcPr>
            <w:tcW w:w="0" w:type="auto"/>
            <w:vAlign w:val="center"/>
          </w:tcPr>
          <w:p w:rsidR="00DF7CC4" w:rsidRPr="0003762E" w:rsidRDefault="00DF7CC4" w:rsidP="0003762E">
            <w:pPr>
              <w:pStyle w:val="affffffe"/>
              <w:jc w:val="center"/>
              <w:rPr>
                <w:b w:val="0"/>
              </w:rPr>
            </w:pPr>
            <w:r w:rsidRPr="0003762E">
              <w:rPr>
                <w:b w:val="0"/>
              </w:rPr>
              <w:t>1.1</w:t>
            </w:r>
          </w:p>
        </w:tc>
        <w:tc>
          <w:tcPr>
            <w:tcW w:w="0" w:type="auto"/>
            <w:vAlign w:val="center"/>
          </w:tcPr>
          <w:p w:rsidR="00DF7CC4" w:rsidRPr="0003762E" w:rsidRDefault="00DF7CC4" w:rsidP="0003762E">
            <w:pPr>
              <w:pStyle w:val="affffffe"/>
              <w:jc w:val="center"/>
              <w:rPr>
                <w:b w:val="0"/>
              </w:rPr>
            </w:pPr>
            <w:r w:rsidRPr="0003762E">
              <w:rPr>
                <w:b w:val="0"/>
              </w:rPr>
              <w:t>Детского возраста:</w:t>
            </w:r>
          </w:p>
        </w:tc>
        <w:tc>
          <w:tcPr>
            <w:tcW w:w="0" w:type="auto"/>
            <w:vAlign w:val="center"/>
          </w:tcPr>
          <w:p w:rsidR="00DF7CC4" w:rsidRPr="0003762E" w:rsidRDefault="006A2D73" w:rsidP="0003762E">
            <w:pPr>
              <w:pStyle w:val="afff3"/>
              <w:rPr>
                <w:lang w:val="ru-RU"/>
              </w:rPr>
            </w:pPr>
            <w:r w:rsidRPr="0003762E">
              <w:rPr>
                <w:lang w:val="ru-RU"/>
              </w:rPr>
              <w:t>111</w:t>
            </w:r>
          </w:p>
        </w:tc>
        <w:tc>
          <w:tcPr>
            <w:tcW w:w="0" w:type="auto"/>
            <w:vAlign w:val="center"/>
          </w:tcPr>
          <w:p w:rsidR="00DF7CC4" w:rsidRPr="0003762E" w:rsidRDefault="006A2D73" w:rsidP="0003762E">
            <w:pPr>
              <w:pStyle w:val="afff3"/>
              <w:rPr>
                <w:lang w:val="ru-RU"/>
              </w:rPr>
            </w:pPr>
            <w:r w:rsidRPr="0003762E">
              <w:rPr>
                <w:lang w:val="ru-RU"/>
              </w:rPr>
              <w:t>17</w:t>
            </w:r>
          </w:p>
        </w:tc>
        <w:tc>
          <w:tcPr>
            <w:tcW w:w="0" w:type="auto"/>
            <w:vAlign w:val="center"/>
          </w:tcPr>
          <w:p w:rsidR="00DF7CC4" w:rsidRPr="0003762E" w:rsidRDefault="006A2D73" w:rsidP="0003762E">
            <w:pPr>
              <w:pStyle w:val="afff3"/>
              <w:rPr>
                <w:lang w:val="ru-RU"/>
              </w:rPr>
            </w:pPr>
            <w:r w:rsidRPr="0003762E">
              <w:rPr>
                <w:lang w:val="ru-RU"/>
              </w:rPr>
              <w:t>7</w:t>
            </w:r>
          </w:p>
        </w:tc>
        <w:tc>
          <w:tcPr>
            <w:tcW w:w="0" w:type="auto"/>
            <w:vAlign w:val="center"/>
          </w:tcPr>
          <w:p w:rsidR="00DF7CC4" w:rsidRPr="0003762E" w:rsidRDefault="006A2D73" w:rsidP="0003762E">
            <w:pPr>
              <w:pStyle w:val="afff3"/>
              <w:rPr>
                <w:lang w:val="ru-RU"/>
              </w:rPr>
            </w:pPr>
            <w:r w:rsidRPr="0003762E">
              <w:rPr>
                <w:lang w:val="ru-RU"/>
              </w:rPr>
              <w:t>6</w:t>
            </w:r>
          </w:p>
        </w:tc>
        <w:tc>
          <w:tcPr>
            <w:tcW w:w="0" w:type="auto"/>
            <w:vAlign w:val="center"/>
          </w:tcPr>
          <w:p w:rsidR="00DF7CC4" w:rsidRPr="0003762E" w:rsidRDefault="006A2D73" w:rsidP="0003762E">
            <w:pPr>
              <w:pStyle w:val="afff3"/>
              <w:rPr>
                <w:lang w:val="ru-RU"/>
              </w:rPr>
            </w:pPr>
            <w:r w:rsidRPr="0003762E">
              <w:rPr>
                <w:lang w:val="ru-RU"/>
              </w:rPr>
              <w:t>55</w:t>
            </w:r>
          </w:p>
        </w:tc>
        <w:tc>
          <w:tcPr>
            <w:tcW w:w="0" w:type="auto"/>
            <w:vAlign w:val="center"/>
          </w:tcPr>
          <w:p w:rsidR="00DF7CC4" w:rsidRPr="0003762E" w:rsidRDefault="006A2D73" w:rsidP="0003762E">
            <w:pPr>
              <w:pStyle w:val="afff3"/>
              <w:rPr>
                <w:lang w:val="ru-RU"/>
              </w:rPr>
            </w:pPr>
            <w:r w:rsidRPr="0003762E">
              <w:rPr>
                <w:lang w:val="ru-RU"/>
              </w:rPr>
              <w:t>20</w:t>
            </w:r>
          </w:p>
        </w:tc>
        <w:tc>
          <w:tcPr>
            <w:tcW w:w="0" w:type="auto"/>
            <w:vAlign w:val="center"/>
          </w:tcPr>
          <w:p w:rsidR="00DF7CC4" w:rsidRPr="0003762E" w:rsidRDefault="006A2D73"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216</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1.1.1</w:t>
            </w:r>
          </w:p>
        </w:tc>
        <w:tc>
          <w:tcPr>
            <w:tcW w:w="0" w:type="auto"/>
            <w:vAlign w:val="center"/>
          </w:tcPr>
          <w:p w:rsidR="0011144B" w:rsidRPr="0003762E" w:rsidRDefault="0011144B" w:rsidP="0003762E">
            <w:pPr>
              <w:pStyle w:val="afffffb"/>
              <w:jc w:val="center"/>
            </w:pPr>
            <w:r w:rsidRPr="0003762E">
              <w:t>до одного года</w:t>
            </w:r>
          </w:p>
        </w:tc>
        <w:tc>
          <w:tcPr>
            <w:tcW w:w="0" w:type="auto"/>
            <w:vAlign w:val="center"/>
          </w:tcPr>
          <w:p w:rsidR="0011144B" w:rsidRPr="0003762E" w:rsidRDefault="0011144B" w:rsidP="0003762E">
            <w:pPr>
              <w:pStyle w:val="afff3"/>
            </w:pPr>
            <w:r w:rsidRPr="0003762E">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0</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0</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6</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1.1.2</w:t>
            </w:r>
          </w:p>
        </w:tc>
        <w:tc>
          <w:tcPr>
            <w:tcW w:w="0" w:type="auto"/>
            <w:vAlign w:val="center"/>
          </w:tcPr>
          <w:p w:rsidR="0011144B" w:rsidRPr="0003762E" w:rsidRDefault="0011144B" w:rsidP="0003762E">
            <w:pPr>
              <w:pStyle w:val="afffffb"/>
              <w:jc w:val="center"/>
            </w:pPr>
            <w:r w:rsidRPr="0003762E">
              <w:t>от одного года до шести лет</w:t>
            </w:r>
          </w:p>
        </w:tc>
        <w:tc>
          <w:tcPr>
            <w:tcW w:w="0" w:type="auto"/>
            <w:vAlign w:val="center"/>
          </w:tcPr>
          <w:p w:rsidR="0011144B" w:rsidRPr="0003762E" w:rsidRDefault="0011144B" w:rsidP="0003762E">
            <w:pPr>
              <w:pStyle w:val="afff3"/>
            </w:pPr>
            <w:r w:rsidRPr="0003762E">
              <w:t>34</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5</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5</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14</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62</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1.1.3</w:t>
            </w:r>
          </w:p>
        </w:tc>
        <w:tc>
          <w:tcPr>
            <w:tcW w:w="0" w:type="auto"/>
            <w:vAlign w:val="center"/>
          </w:tcPr>
          <w:p w:rsidR="0011144B" w:rsidRPr="0003762E" w:rsidRDefault="0011144B" w:rsidP="0003762E">
            <w:pPr>
              <w:pStyle w:val="afffffb"/>
              <w:jc w:val="center"/>
            </w:pPr>
            <w:r w:rsidRPr="0003762E">
              <w:t>от семи до 15 лет</w:t>
            </w:r>
          </w:p>
        </w:tc>
        <w:tc>
          <w:tcPr>
            <w:tcW w:w="0" w:type="auto"/>
            <w:vAlign w:val="center"/>
          </w:tcPr>
          <w:p w:rsidR="0011144B" w:rsidRPr="0003762E" w:rsidRDefault="0011144B" w:rsidP="0003762E">
            <w:pPr>
              <w:pStyle w:val="afff3"/>
            </w:pPr>
            <w:r w:rsidRPr="0003762E">
              <w:t>75</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4</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39</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17</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148</w:t>
            </w:r>
          </w:p>
        </w:tc>
      </w:tr>
      <w:tr w:rsidR="0011144B" w:rsidRPr="0003762E" w:rsidTr="0003762E">
        <w:trPr>
          <w:cantSplit/>
          <w:jc w:val="center"/>
        </w:trPr>
        <w:tc>
          <w:tcPr>
            <w:tcW w:w="0" w:type="auto"/>
            <w:vAlign w:val="center"/>
          </w:tcPr>
          <w:p w:rsidR="0011144B" w:rsidRPr="0003762E" w:rsidRDefault="0011144B" w:rsidP="0003762E">
            <w:pPr>
              <w:pStyle w:val="affffffe"/>
              <w:jc w:val="center"/>
              <w:rPr>
                <w:b w:val="0"/>
              </w:rPr>
            </w:pPr>
            <w:r w:rsidRPr="0003762E">
              <w:rPr>
                <w:b w:val="0"/>
              </w:rPr>
              <w:t>1.2</w:t>
            </w:r>
          </w:p>
        </w:tc>
        <w:tc>
          <w:tcPr>
            <w:tcW w:w="0" w:type="auto"/>
            <w:vAlign w:val="center"/>
          </w:tcPr>
          <w:p w:rsidR="0011144B" w:rsidRPr="0003762E" w:rsidRDefault="0011144B" w:rsidP="0003762E">
            <w:pPr>
              <w:pStyle w:val="affffffe"/>
              <w:jc w:val="center"/>
              <w:rPr>
                <w:b w:val="0"/>
              </w:rPr>
            </w:pPr>
            <w:r w:rsidRPr="0003762E">
              <w:rPr>
                <w:b w:val="0"/>
              </w:rPr>
              <w:t>Трудоспособного возраста:</w:t>
            </w:r>
          </w:p>
        </w:tc>
        <w:tc>
          <w:tcPr>
            <w:tcW w:w="0" w:type="auto"/>
            <w:vAlign w:val="center"/>
          </w:tcPr>
          <w:p w:rsidR="0011144B" w:rsidRPr="0003762E" w:rsidRDefault="006A2D73" w:rsidP="0003762E">
            <w:pPr>
              <w:pStyle w:val="afff3"/>
              <w:rPr>
                <w:lang w:val="ru-RU"/>
              </w:rPr>
            </w:pPr>
            <w:r w:rsidRPr="0003762E">
              <w:rPr>
                <w:lang w:val="ru-RU"/>
              </w:rPr>
              <w:t>616</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100</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52</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68</w:t>
            </w:r>
          </w:p>
        </w:tc>
        <w:tc>
          <w:tcPr>
            <w:tcW w:w="0" w:type="auto"/>
            <w:vAlign w:val="center"/>
          </w:tcPr>
          <w:p w:rsidR="0011144B" w:rsidRPr="0003762E" w:rsidRDefault="0016430A" w:rsidP="0003762E">
            <w:pPr>
              <w:pStyle w:val="afff3"/>
              <w:rPr>
                <w:lang w:val="ru-RU"/>
              </w:rPr>
            </w:pPr>
            <w:r w:rsidRPr="0003762E">
              <w:rPr>
                <w:lang w:val="ru-RU"/>
              </w:rPr>
              <w:t>4</w:t>
            </w:r>
            <w:r w:rsidR="006A2D73" w:rsidRPr="0003762E">
              <w:rPr>
                <w:lang w:val="ru-RU"/>
              </w:rPr>
              <w:t>52</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116</w:t>
            </w:r>
          </w:p>
        </w:tc>
        <w:tc>
          <w:tcPr>
            <w:tcW w:w="0" w:type="auto"/>
            <w:vAlign w:val="center"/>
          </w:tcPr>
          <w:p w:rsidR="0011144B" w:rsidRPr="0003762E" w:rsidRDefault="006A2D73"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1404</w:t>
            </w:r>
          </w:p>
        </w:tc>
      </w:tr>
      <w:tr w:rsidR="0011144B" w:rsidRPr="0003762E" w:rsidTr="0003762E">
        <w:trPr>
          <w:cantSplit/>
          <w:jc w:val="center"/>
        </w:trPr>
        <w:tc>
          <w:tcPr>
            <w:tcW w:w="0" w:type="auto"/>
            <w:vAlign w:val="center"/>
          </w:tcPr>
          <w:p w:rsidR="0011144B" w:rsidRPr="0003762E" w:rsidRDefault="0011144B" w:rsidP="0003762E">
            <w:pPr>
              <w:pStyle w:val="affffffe"/>
              <w:jc w:val="center"/>
              <w:rPr>
                <w:b w:val="0"/>
              </w:rPr>
            </w:pPr>
            <w:r w:rsidRPr="0003762E">
              <w:rPr>
                <w:b w:val="0"/>
              </w:rPr>
              <w:t>1.2.1</w:t>
            </w:r>
          </w:p>
        </w:tc>
        <w:tc>
          <w:tcPr>
            <w:tcW w:w="0" w:type="auto"/>
            <w:vAlign w:val="center"/>
          </w:tcPr>
          <w:p w:rsidR="0011144B" w:rsidRPr="0003762E" w:rsidRDefault="0011144B" w:rsidP="0003762E">
            <w:pPr>
              <w:pStyle w:val="affffffe"/>
              <w:jc w:val="center"/>
              <w:rPr>
                <w:b w:val="0"/>
              </w:rPr>
            </w:pPr>
            <w:r w:rsidRPr="0003762E">
              <w:rPr>
                <w:b w:val="0"/>
              </w:rPr>
              <w:t>от 16 до 17 лет</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9</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5</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4</w:t>
            </w:r>
          </w:p>
        </w:tc>
        <w:tc>
          <w:tcPr>
            <w:tcW w:w="0" w:type="auto"/>
            <w:vAlign w:val="center"/>
          </w:tcPr>
          <w:p w:rsidR="0011144B" w:rsidRPr="0003762E" w:rsidRDefault="006A2D73"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3</w:t>
            </w:r>
            <w:r w:rsidR="0011144B" w:rsidRPr="0003762E">
              <w:rPr>
                <w:rFonts w:ascii="Times New Roman" w:hAnsi="Times New Roman" w:cs="Times New Roman"/>
                <w:sz w:val="24"/>
                <w:szCs w:val="24"/>
              </w:rPr>
              <w:t>3</w:t>
            </w:r>
          </w:p>
        </w:tc>
      </w:tr>
      <w:tr w:rsidR="0011144B" w:rsidRPr="0003762E" w:rsidTr="0003762E">
        <w:trPr>
          <w:cantSplit/>
          <w:jc w:val="center"/>
        </w:trPr>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1.2.2</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от 18 лет до пенсионного возраста (для женщин)</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292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38</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13</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25</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289</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62</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719</w:t>
            </w:r>
          </w:p>
        </w:tc>
      </w:tr>
      <w:tr w:rsidR="0011144B" w:rsidRPr="0003762E" w:rsidTr="0003762E">
        <w:trPr>
          <w:cantSplit/>
          <w:jc w:val="center"/>
        </w:trPr>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1.2.3</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от 18 лет до пенсионного возраста (для мужчин)</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312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61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37</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34</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158</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50</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652</w:t>
            </w:r>
          </w:p>
        </w:tc>
      </w:tr>
      <w:tr w:rsidR="0011144B" w:rsidRPr="0003762E" w:rsidTr="0003762E">
        <w:trPr>
          <w:cantSplit/>
          <w:jc w:val="center"/>
        </w:trPr>
        <w:tc>
          <w:tcPr>
            <w:tcW w:w="0" w:type="auto"/>
            <w:vAlign w:val="center"/>
          </w:tcPr>
          <w:p w:rsidR="0011144B" w:rsidRPr="0003762E" w:rsidRDefault="0011144B" w:rsidP="0003762E">
            <w:pPr>
              <w:pStyle w:val="affffffe"/>
              <w:jc w:val="center"/>
              <w:rPr>
                <w:b w:val="0"/>
              </w:rPr>
            </w:pPr>
            <w:r w:rsidRPr="0003762E">
              <w:rPr>
                <w:b w:val="0"/>
              </w:rPr>
              <w:t>1.3</w:t>
            </w:r>
          </w:p>
        </w:tc>
        <w:tc>
          <w:tcPr>
            <w:tcW w:w="0" w:type="auto"/>
            <w:vAlign w:val="center"/>
          </w:tcPr>
          <w:p w:rsidR="0011144B" w:rsidRPr="0003762E" w:rsidRDefault="0011144B" w:rsidP="0003762E">
            <w:pPr>
              <w:pStyle w:val="affffffe"/>
              <w:jc w:val="center"/>
              <w:rPr>
                <w:b w:val="0"/>
              </w:rPr>
            </w:pPr>
            <w:r w:rsidRPr="0003762E">
              <w:rPr>
                <w:b w:val="0"/>
              </w:rPr>
              <w:t>Старше трудоспособного возраста</w:t>
            </w:r>
          </w:p>
        </w:tc>
        <w:tc>
          <w:tcPr>
            <w:tcW w:w="0" w:type="auto"/>
            <w:vAlign w:val="center"/>
          </w:tcPr>
          <w:p w:rsidR="0011144B" w:rsidRPr="0003762E" w:rsidRDefault="006A2D73" w:rsidP="0003762E">
            <w:pPr>
              <w:pStyle w:val="afff3"/>
              <w:rPr>
                <w:lang w:val="ru-RU"/>
              </w:rPr>
            </w:pPr>
            <w:r w:rsidRPr="0003762E">
              <w:rPr>
                <w:lang w:val="ru-RU"/>
              </w:rPr>
              <w:t>118</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5</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4</w:t>
            </w:r>
          </w:p>
        </w:tc>
        <w:tc>
          <w:tcPr>
            <w:tcW w:w="0" w:type="auto"/>
            <w:vAlign w:val="center"/>
          </w:tcPr>
          <w:p w:rsidR="0011144B" w:rsidRPr="0003762E" w:rsidRDefault="006A2D73" w:rsidP="0003762E">
            <w:pPr>
              <w:pStyle w:val="afff3"/>
              <w:rPr>
                <w:lang w:val="ru-RU"/>
              </w:rPr>
            </w:pPr>
            <w:r w:rsidRPr="0003762E">
              <w:rPr>
                <w:lang w:val="ru-RU"/>
              </w:rPr>
              <w:t>46</w:t>
            </w:r>
          </w:p>
        </w:tc>
        <w:tc>
          <w:tcPr>
            <w:tcW w:w="0" w:type="auto"/>
            <w:vAlign w:val="center"/>
          </w:tcPr>
          <w:p w:rsidR="0011144B" w:rsidRPr="0003762E" w:rsidRDefault="006A2D73" w:rsidP="0003762E">
            <w:pPr>
              <w:pStyle w:val="Standard"/>
              <w:snapToGrid w:val="0"/>
              <w:ind w:firstLine="0"/>
              <w:jc w:val="center"/>
              <w:rPr>
                <w:color w:val="000000"/>
                <w:sz w:val="24"/>
              </w:rPr>
            </w:pPr>
            <w:r w:rsidRPr="0003762E">
              <w:rPr>
                <w:color w:val="000000"/>
                <w:sz w:val="24"/>
              </w:rPr>
              <w:t>3</w:t>
            </w:r>
          </w:p>
        </w:tc>
        <w:tc>
          <w:tcPr>
            <w:tcW w:w="0" w:type="auto"/>
            <w:vAlign w:val="center"/>
          </w:tcPr>
          <w:p w:rsidR="0011144B" w:rsidRPr="0003762E" w:rsidRDefault="006A2D73"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178</w:t>
            </w:r>
          </w:p>
        </w:tc>
      </w:tr>
      <w:tr w:rsidR="0011144B" w:rsidRPr="0003762E" w:rsidTr="0003762E">
        <w:trPr>
          <w:cantSplit/>
          <w:jc w:val="center"/>
        </w:trPr>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1.3.1</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для женщин</w:t>
            </w:r>
          </w:p>
        </w:tc>
        <w:tc>
          <w:tcPr>
            <w:tcW w:w="0" w:type="auto"/>
            <w:vAlign w:val="center"/>
          </w:tcPr>
          <w:p w:rsidR="0011144B" w:rsidRPr="0003762E" w:rsidRDefault="0011144B" w:rsidP="0003762E">
            <w:pPr>
              <w:pStyle w:val="afff3"/>
            </w:pPr>
            <w:r w:rsidRPr="0003762E">
              <w:t>62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3</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91</w:t>
            </w:r>
          </w:p>
        </w:tc>
      </w:tr>
      <w:tr w:rsidR="0011144B" w:rsidRPr="0003762E" w:rsidTr="0003762E">
        <w:trPr>
          <w:cantSplit/>
          <w:jc w:val="center"/>
        </w:trPr>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1.3.2</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для мужчин</w:t>
            </w:r>
          </w:p>
        </w:tc>
        <w:tc>
          <w:tcPr>
            <w:tcW w:w="0" w:type="auto"/>
            <w:vAlign w:val="center"/>
          </w:tcPr>
          <w:p w:rsidR="0011144B" w:rsidRPr="0003762E" w:rsidRDefault="0011144B" w:rsidP="0003762E">
            <w:pPr>
              <w:pStyle w:val="afff3"/>
            </w:pPr>
            <w:r w:rsidRPr="0003762E">
              <w:t>56</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1</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24</w:t>
            </w:r>
          </w:p>
        </w:tc>
        <w:tc>
          <w:tcPr>
            <w:tcW w:w="0" w:type="auto"/>
            <w:vAlign w:val="center"/>
          </w:tcPr>
          <w:p w:rsidR="0011144B" w:rsidRPr="0003762E" w:rsidRDefault="0011144B" w:rsidP="0003762E">
            <w:pPr>
              <w:pStyle w:val="Standard"/>
              <w:snapToGrid w:val="0"/>
              <w:ind w:firstLine="0"/>
              <w:jc w:val="center"/>
              <w:rPr>
                <w:color w:val="000000"/>
                <w:sz w:val="24"/>
              </w:rPr>
            </w:pPr>
            <w:r w:rsidRPr="0003762E">
              <w:rPr>
                <w:color w:val="000000"/>
                <w:sz w:val="24"/>
              </w:rPr>
              <w:t>2</w:t>
            </w:r>
          </w:p>
        </w:tc>
        <w:tc>
          <w:tcPr>
            <w:tcW w:w="0" w:type="auto"/>
            <w:vAlign w:val="center"/>
          </w:tcPr>
          <w:p w:rsidR="0011144B" w:rsidRPr="0003762E" w:rsidRDefault="0011144B"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87</w:t>
            </w:r>
          </w:p>
        </w:tc>
      </w:tr>
      <w:tr w:rsidR="00DF7CC4" w:rsidRPr="0003762E" w:rsidTr="0003762E">
        <w:trPr>
          <w:cantSplit/>
          <w:jc w:val="center"/>
        </w:trPr>
        <w:tc>
          <w:tcPr>
            <w:tcW w:w="0" w:type="auto"/>
            <w:vAlign w:val="center"/>
          </w:tcPr>
          <w:p w:rsidR="00DF7CC4" w:rsidRPr="0003762E" w:rsidRDefault="00DF7CC4" w:rsidP="0003762E">
            <w:pPr>
              <w:pStyle w:val="affffffe"/>
              <w:jc w:val="center"/>
              <w:rPr>
                <w:b w:val="0"/>
              </w:rPr>
            </w:pPr>
            <w:r w:rsidRPr="0003762E">
              <w:rPr>
                <w:b w:val="0"/>
              </w:rPr>
              <w:t>2</w:t>
            </w:r>
          </w:p>
        </w:tc>
        <w:tc>
          <w:tcPr>
            <w:tcW w:w="0" w:type="auto"/>
            <w:vAlign w:val="center"/>
          </w:tcPr>
          <w:p w:rsidR="00DF7CC4" w:rsidRPr="0003762E" w:rsidRDefault="00DF7CC4" w:rsidP="0003762E">
            <w:pPr>
              <w:pStyle w:val="affffffe"/>
              <w:jc w:val="center"/>
              <w:rPr>
                <w:b w:val="0"/>
              </w:rPr>
            </w:pPr>
            <w:r w:rsidRPr="0003762E">
              <w:rPr>
                <w:b w:val="0"/>
              </w:rPr>
              <w:t>Общий прирост населения</w:t>
            </w:r>
          </w:p>
        </w:tc>
        <w:tc>
          <w:tcPr>
            <w:tcW w:w="0" w:type="auto"/>
            <w:vAlign w:val="center"/>
          </w:tcPr>
          <w:p w:rsidR="00DF7CC4" w:rsidRPr="0003762E" w:rsidRDefault="006216A2" w:rsidP="0003762E">
            <w:pPr>
              <w:pStyle w:val="afff3"/>
              <w:rPr>
                <w:lang w:val="ru-RU"/>
              </w:rPr>
            </w:pPr>
            <w:r w:rsidRPr="0003762E">
              <w:rPr>
                <w:lang w:val="ru-RU"/>
              </w:rPr>
              <w:t>-10</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-1</w:t>
            </w:r>
          </w:p>
        </w:tc>
        <w:tc>
          <w:tcPr>
            <w:tcW w:w="0" w:type="auto"/>
            <w:vAlign w:val="center"/>
          </w:tcPr>
          <w:p w:rsidR="00DF7CC4" w:rsidRPr="0003762E" w:rsidRDefault="006216A2" w:rsidP="0003762E">
            <w:pPr>
              <w:pStyle w:val="afff3"/>
              <w:rPr>
                <w:lang w:val="ru-RU"/>
              </w:rPr>
            </w:pPr>
            <w:r w:rsidRPr="0003762E">
              <w:rPr>
                <w:lang w:val="ru-RU"/>
              </w:rPr>
              <w:t>-2</w:t>
            </w:r>
          </w:p>
        </w:tc>
        <w:tc>
          <w:tcPr>
            <w:tcW w:w="0" w:type="auto"/>
            <w:vAlign w:val="center"/>
          </w:tcPr>
          <w:p w:rsidR="00DF7CC4" w:rsidRPr="0003762E" w:rsidRDefault="006216A2"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w:t>
            </w:r>
            <w:r w:rsidR="0016430A" w:rsidRPr="0003762E">
              <w:rPr>
                <w:rFonts w:ascii="Times New Roman" w:hAnsi="Times New Roman" w:cs="Times New Roman"/>
                <w:sz w:val="24"/>
                <w:szCs w:val="24"/>
              </w:rPr>
              <w:t>13</w:t>
            </w:r>
          </w:p>
        </w:tc>
      </w:tr>
      <w:tr w:rsidR="00DF7CC4" w:rsidRPr="0003762E" w:rsidTr="0003762E">
        <w:trPr>
          <w:cantSplit/>
          <w:jc w:val="center"/>
        </w:trPr>
        <w:tc>
          <w:tcPr>
            <w:tcW w:w="0" w:type="auto"/>
            <w:gridSpan w:val="9"/>
            <w:vAlign w:val="center"/>
          </w:tcPr>
          <w:p w:rsidR="00DF7CC4" w:rsidRPr="0003762E" w:rsidRDefault="00DF7CC4" w:rsidP="0003762E">
            <w:pPr>
              <w:pStyle w:val="afff3"/>
            </w:pPr>
            <w:r w:rsidRPr="0003762E">
              <w:t>В том числе:</w:t>
            </w:r>
          </w:p>
        </w:tc>
      </w:tr>
      <w:tr w:rsidR="00DF7CC4" w:rsidRPr="0003762E" w:rsidTr="0003762E">
        <w:trPr>
          <w:cantSplit/>
          <w:jc w:val="center"/>
        </w:trPr>
        <w:tc>
          <w:tcPr>
            <w:tcW w:w="0" w:type="auto"/>
            <w:vAlign w:val="center"/>
          </w:tcPr>
          <w:p w:rsidR="00DF7CC4" w:rsidRPr="0003762E" w:rsidRDefault="00DF7CC4" w:rsidP="0003762E">
            <w:pPr>
              <w:pStyle w:val="affffffe"/>
              <w:jc w:val="center"/>
              <w:rPr>
                <w:b w:val="0"/>
              </w:rPr>
            </w:pPr>
            <w:r w:rsidRPr="0003762E">
              <w:rPr>
                <w:b w:val="0"/>
              </w:rPr>
              <w:t>2.1</w:t>
            </w:r>
          </w:p>
        </w:tc>
        <w:tc>
          <w:tcPr>
            <w:tcW w:w="0" w:type="auto"/>
            <w:vAlign w:val="center"/>
          </w:tcPr>
          <w:p w:rsidR="00DF7CC4" w:rsidRPr="0003762E" w:rsidRDefault="00DF7CC4" w:rsidP="0003762E">
            <w:pPr>
              <w:pStyle w:val="affffffe"/>
              <w:jc w:val="center"/>
              <w:rPr>
                <w:b w:val="0"/>
              </w:rPr>
            </w:pPr>
            <w:r w:rsidRPr="0003762E">
              <w:rPr>
                <w:b w:val="0"/>
              </w:rPr>
              <w:t>Естественный прирост населения</w:t>
            </w:r>
          </w:p>
        </w:tc>
        <w:tc>
          <w:tcPr>
            <w:tcW w:w="0" w:type="auto"/>
            <w:vAlign w:val="center"/>
          </w:tcPr>
          <w:p w:rsidR="00DF7CC4" w:rsidRPr="0003762E" w:rsidRDefault="006216A2" w:rsidP="0003762E">
            <w:pPr>
              <w:pStyle w:val="afff3"/>
              <w:rPr>
                <w:lang w:val="ru-RU"/>
              </w:rPr>
            </w:pPr>
            <w:r w:rsidRPr="0003762E">
              <w:rPr>
                <w:lang w:val="ru-RU"/>
              </w:rPr>
              <w:t>-14</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-1</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-1</w:t>
            </w:r>
          </w:p>
        </w:tc>
        <w:tc>
          <w:tcPr>
            <w:tcW w:w="0" w:type="auto"/>
            <w:vAlign w:val="center"/>
          </w:tcPr>
          <w:p w:rsidR="00DF7CC4" w:rsidRPr="0003762E" w:rsidRDefault="006216A2" w:rsidP="0003762E">
            <w:pPr>
              <w:pStyle w:val="afff3"/>
              <w:rPr>
                <w:lang w:val="ru-RU"/>
              </w:rPr>
            </w:pPr>
            <w:r w:rsidRPr="0003762E">
              <w:rPr>
                <w:lang w:val="ru-RU"/>
              </w:rPr>
              <w:t>-3</w:t>
            </w:r>
          </w:p>
        </w:tc>
        <w:tc>
          <w:tcPr>
            <w:tcW w:w="0" w:type="auto"/>
            <w:vAlign w:val="center"/>
          </w:tcPr>
          <w:p w:rsidR="00DF7CC4" w:rsidRPr="0003762E" w:rsidRDefault="006216A2" w:rsidP="0003762E">
            <w:pPr>
              <w:pStyle w:val="afff3"/>
              <w:rPr>
                <w:lang w:val="ru-RU"/>
              </w:rPr>
            </w:pPr>
            <w:r w:rsidRPr="0003762E">
              <w:rPr>
                <w:lang w:val="ru-RU"/>
              </w:rPr>
              <w:t>-19</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2.1.1</w:t>
            </w:r>
          </w:p>
        </w:tc>
        <w:tc>
          <w:tcPr>
            <w:tcW w:w="0" w:type="auto"/>
            <w:vAlign w:val="center"/>
          </w:tcPr>
          <w:p w:rsidR="0011144B" w:rsidRPr="0003762E" w:rsidRDefault="0011144B" w:rsidP="0003762E">
            <w:pPr>
              <w:pStyle w:val="afffffb"/>
              <w:jc w:val="center"/>
            </w:pPr>
            <w:r w:rsidRPr="0003762E">
              <w:t>Количество родившихся людей</w:t>
            </w:r>
          </w:p>
        </w:tc>
        <w:tc>
          <w:tcPr>
            <w:tcW w:w="0" w:type="auto"/>
            <w:vAlign w:val="center"/>
          </w:tcPr>
          <w:p w:rsidR="0011144B" w:rsidRPr="0003762E" w:rsidRDefault="0011144B" w:rsidP="0003762E">
            <w:pPr>
              <w:pStyle w:val="afff3"/>
            </w:pPr>
            <w:r w:rsidRPr="0003762E">
              <w:t>2</w:t>
            </w:r>
          </w:p>
        </w:tc>
        <w:tc>
          <w:tcPr>
            <w:tcW w:w="0" w:type="auto"/>
            <w:vAlign w:val="center"/>
          </w:tcPr>
          <w:p w:rsidR="0011144B" w:rsidRPr="0003762E" w:rsidRDefault="0011144B" w:rsidP="0003762E">
            <w:pPr>
              <w:pStyle w:val="afff3"/>
              <w:rPr>
                <w:lang w:val="ru-RU"/>
              </w:rPr>
            </w:pPr>
            <w:r w:rsidRPr="0003762E">
              <w:rPr>
                <w:lang w:val="ru-RU"/>
              </w:rPr>
              <w:t>1</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1</w:t>
            </w:r>
          </w:p>
        </w:tc>
        <w:tc>
          <w:tcPr>
            <w:tcW w:w="0" w:type="auto"/>
            <w:vAlign w:val="center"/>
          </w:tcPr>
          <w:p w:rsidR="0011144B" w:rsidRPr="0003762E" w:rsidRDefault="0011144B" w:rsidP="0003762E">
            <w:pPr>
              <w:pStyle w:val="afff3"/>
              <w:rPr>
                <w:lang w:val="ru-RU"/>
              </w:rPr>
            </w:pPr>
            <w:r w:rsidRPr="0003762E">
              <w:rPr>
                <w:lang w:val="ru-RU"/>
              </w:rPr>
              <w:t>2</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6</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2.1.2</w:t>
            </w:r>
          </w:p>
        </w:tc>
        <w:tc>
          <w:tcPr>
            <w:tcW w:w="0" w:type="auto"/>
            <w:vAlign w:val="center"/>
          </w:tcPr>
          <w:p w:rsidR="0011144B" w:rsidRPr="0003762E" w:rsidRDefault="0011144B" w:rsidP="0003762E">
            <w:pPr>
              <w:pStyle w:val="afffffb"/>
              <w:jc w:val="center"/>
            </w:pPr>
            <w:r w:rsidRPr="0003762E">
              <w:t>Количество умерших людей</w:t>
            </w:r>
          </w:p>
        </w:tc>
        <w:tc>
          <w:tcPr>
            <w:tcW w:w="0" w:type="auto"/>
            <w:vAlign w:val="center"/>
          </w:tcPr>
          <w:p w:rsidR="0011144B" w:rsidRPr="0003762E" w:rsidRDefault="0011144B" w:rsidP="0003762E">
            <w:pPr>
              <w:pStyle w:val="afff3"/>
            </w:pPr>
            <w:r w:rsidRPr="0003762E">
              <w:t>16</w:t>
            </w:r>
          </w:p>
        </w:tc>
        <w:tc>
          <w:tcPr>
            <w:tcW w:w="0" w:type="auto"/>
            <w:vAlign w:val="center"/>
          </w:tcPr>
          <w:p w:rsidR="0011144B" w:rsidRPr="0003762E" w:rsidRDefault="0011144B" w:rsidP="0003762E">
            <w:pPr>
              <w:pStyle w:val="afff3"/>
              <w:rPr>
                <w:lang w:val="ru-RU"/>
              </w:rPr>
            </w:pPr>
            <w:r w:rsidRPr="0003762E">
              <w:rPr>
                <w:lang w:val="ru-RU"/>
              </w:rPr>
              <w:t>1</w:t>
            </w:r>
          </w:p>
        </w:tc>
        <w:tc>
          <w:tcPr>
            <w:tcW w:w="0" w:type="auto"/>
            <w:vAlign w:val="center"/>
          </w:tcPr>
          <w:p w:rsidR="0011144B" w:rsidRPr="0003762E" w:rsidRDefault="0011144B" w:rsidP="0003762E">
            <w:pPr>
              <w:pStyle w:val="afff3"/>
              <w:rPr>
                <w:lang w:val="ru-RU"/>
              </w:rPr>
            </w:pPr>
            <w:r w:rsidRPr="0003762E">
              <w:rPr>
                <w:lang w:val="ru-RU"/>
              </w:rPr>
              <w:t>1</w:t>
            </w:r>
          </w:p>
        </w:tc>
        <w:tc>
          <w:tcPr>
            <w:tcW w:w="0" w:type="auto"/>
            <w:vAlign w:val="center"/>
          </w:tcPr>
          <w:p w:rsidR="0011144B" w:rsidRPr="0003762E" w:rsidRDefault="0011144B" w:rsidP="0003762E">
            <w:pPr>
              <w:pStyle w:val="afff3"/>
              <w:rPr>
                <w:lang w:val="ru-RU"/>
              </w:rPr>
            </w:pPr>
            <w:r w:rsidRPr="0003762E">
              <w:rPr>
                <w:lang w:val="ru-RU"/>
              </w:rPr>
              <w:t>1</w:t>
            </w:r>
          </w:p>
        </w:tc>
        <w:tc>
          <w:tcPr>
            <w:tcW w:w="0" w:type="auto"/>
            <w:vAlign w:val="center"/>
          </w:tcPr>
          <w:p w:rsidR="0011144B" w:rsidRPr="0003762E" w:rsidRDefault="0011144B" w:rsidP="0003762E">
            <w:pPr>
              <w:pStyle w:val="afff3"/>
              <w:rPr>
                <w:lang w:val="ru-RU"/>
              </w:rPr>
            </w:pPr>
            <w:r w:rsidRPr="0003762E">
              <w:rPr>
                <w:lang w:val="ru-RU"/>
              </w:rPr>
              <w:t>3</w:t>
            </w:r>
          </w:p>
        </w:tc>
        <w:tc>
          <w:tcPr>
            <w:tcW w:w="0" w:type="auto"/>
            <w:vAlign w:val="center"/>
          </w:tcPr>
          <w:p w:rsidR="0011144B" w:rsidRPr="0003762E" w:rsidRDefault="0011144B" w:rsidP="0003762E">
            <w:pPr>
              <w:pStyle w:val="afff3"/>
              <w:rPr>
                <w:lang w:val="ru-RU"/>
              </w:rPr>
            </w:pPr>
            <w:r w:rsidRPr="0003762E">
              <w:rPr>
                <w:lang w:val="ru-RU"/>
              </w:rPr>
              <w:t>3</w:t>
            </w:r>
          </w:p>
        </w:tc>
        <w:tc>
          <w:tcPr>
            <w:tcW w:w="0" w:type="auto"/>
            <w:vAlign w:val="center"/>
          </w:tcPr>
          <w:p w:rsidR="0011144B" w:rsidRPr="0003762E" w:rsidRDefault="0011144B" w:rsidP="0003762E">
            <w:pPr>
              <w:pStyle w:val="afff3"/>
              <w:rPr>
                <w:lang w:val="ru-RU"/>
              </w:rPr>
            </w:pPr>
            <w:r w:rsidRPr="0003762E">
              <w:rPr>
                <w:lang w:val="ru-RU"/>
              </w:rPr>
              <w:t>25</w:t>
            </w:r>
          </w:p>
        </w:tc>
      </w:tr>
      <w:tr w:rsidR="00DF7CC4" w:rsidRPr="0003762E" w:rsidTr="0003762E">
        <w:trPr>
          <w:cantSplit/>
          <w:jc w:val="center"/>
        </w:trPr>
        <w:tc>
          <w:tcPr>
            <w:tcW w:w="0" w:type="auto"/>
            <w:vAlign w:val="center"/>
          </w:tcPr>
          <w:p w:rsidR="00DF7CC4" w:rsidRPr="0003762E" w:rsidRDefault="00DF7CC4" w:rsidP="0003762E">
            <w:pPr>
              <w:pStyle w:val="affffffe"/>
              <w:jc w:val="center"/>
              <w:rPr>
                <w:b w:val="0"/>
              </w:rPr>
            </w:pPr>
            <w:r w:rsidRPr="0003762E">
              <w:rPr>
                <w:b w:val="0"/>
              </w:rPr>
              <w:lastRenderedPageBreak/>
              <w:t>2.2</w:t>
            </w:r>
          </w:p>
        </w:tc>
        <w:tc>
          <w:tcPr>
            <w:tcW w:w="0" w:type="auto"/>
            <w:vAlign w:val="center"/>
          </w:tcPr>
          <w:p w:rsidR="00DF7CC4" w:rsidRPr="0003762E" w:rsidRDefault="00DF7CC4" w:rsidP="0003762E">
            <w:pPr>
              <w:pStyle w:val="affffffe"/>
              <w:jc w:val="center"/>
              <w:rPr>
                <w:b w:val="0"/>
              </w:rPr>
            </w:pPr>
            <w:r w:rsidRPr="0003762E">
              <w:rPr>
                <w:b w:val="0"/>
              </w:rPr>
              <w:t>Механический прирост населения</w:t>
            </w:r>
          </w:p>
        </w:tc>
        <w:tc>
          <w:tcPr>
            <w:tcW w:w="0" w:type="auto"/>
            <w:vAlign w:val="center"/>
          </w:tcPr>
          <w:p w:rsidR="00DF7CC4" w:rsidRPr="0003762E" w:rsidRDefault="006216A2" w:rsidP="0003762E">
            <w:pPr>
              <w:pStyle w:val="afff3"/>
              <w:rPr>
                <w:lang w:val="ru-RU"/>
              </w:rPr>
            </w:pPr>
            <w:r w:rsidRPr="0003762E">
              <w:rPr>
                <w:lang w:val="ru-RU"/>
              </w:rPr>
              <w:t>4</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1</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0</w:t>
            </w:r>
          </w:p>
        </w:tc>
        <w:tc>
          <w:tcPr>
            <w:tcW w:w="0" w:type="auto"/>
            <w:vAlign w:val="center"/>
          </w:tcPr>
          <w:p w:rsidR="00DF7CC4" w:rsidRPr="0003762E" w:rsidRDefault="006216A2" w:rsidP="0003762E">
            <w:pPr>
              <w:pStyle w:val="afff3"/>
              <w:rPr>
                <w:lang w:val="ru-RU"/>
              </w:rPr>
            </w:pPr>
            <w:r w:rsidRPr="0003762E">
              <w:rPr>
                <w:lang w:val="ru-RU"/>
              </w:rPr>
              <w:t>1</w:t>
            </w:r>
          </w:p>
        </w:tc>
        <w:tc>
          <w:tcPr>
            <w:tcW w:w="0" w:type="auto"/>
            <w:vAlign w:val="center"/>
          </w:tcPr>
          <w:p w:rsidR="00DF7CC4" w:rsidRPr="0003762E" w:rsidRDefault="006216A2" w:rsidP="0003762E">
            <w:pPr>
              <w:pStyle w:val="afff3"/>
              <w:rPr>
                <w:lang w:val="ru-RU"/>
              </w:rPr>
            </w:pPr>
            <w:r w:rsidRPr="0003762E">
              <w:rPr>
                <w:lang w:val="ru-RU"/>
              </w:rPr>
              <w:t>6</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2.2.1</w:t>
            </w:r>
          </w:p>
        </w:tc>
        <w:tc>
          <w:tcPr>
            <w:tcW w:w="0" w:type="auto"/>
            <w:vAlign w:val="center"/>
          </w:tcPr>
          <w:p w:rsidR="0011144B" w:rsidRPr="0003762E" w:rsidRDefault="0011144B" w:rsidP="0003762E">
            <w:pPr>
              <w:pStyle w:val="afffffb"/>
              <w:jc w:val="center"/>
            </w:pPr>
            <w:r w:rsidRPr="0003762E">
              <w:t>Количество прибывших людей</w:t>
            </w:r>
          </w:p>
        </w:tc>
        <w:tc>
          <w:tcPr>
            <w:tcW w:w="0" w:type="auto"/>
            <w:vAlign w:val="center"/>
          </w:tcPr>
          <w:p w:rsidR="0011144B" w:rsidRPr="0003762E" w:rsidRDefault="0011144B" w:rsidP="0003762E">
            <w:pPr>
              <w:pStyle w:val="afff3"/>
            </w:pPr>
            <w:r w:rsidRPr="0003762E">
              <w:t>9</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3</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1</w:t>
            </w:r>
          </w:p>
        </w:tc>
        <w:tc>
          <w:tcPr>
            <w:tcW w:w="0" w:type="auto"/>
            <w:vAlign w:val="center"/>
          </w:tcPr>
          <w:p w:rsidR="0011144B" w:rsidRPr="0003762E" w:rsidRDefault="0011144B" w:rsidP="0003762E">
            <w:pPr>
              <w:pStyle w:val="afff3"/>
              <w:rPr>
                <w:lang w:val="ru-RU"/>
              </w:rPr>
            </w:pPr>
            <w:r w:rsidRPr="0003762E">
              <w:rPr>
                <w:lang w:val="ru-RU"/>
              </w:rPr>
              <w:t>13</w:t>
            </w:r>
          </w:p>
        </w:tc>
      </w:tr>
      <w:tr w:rsidR="0011144B" w:rsidRPr="0003762E" w:rsidTr="0003762E">
        <w:trPr>
          <w:cantSplit/>
          <w:jc w:val="center"/>
        </w:trPr>
        <w:tc>
          <w:tcPr>
            <w:tcW w:w="0" w:type="auto"/>
            <w:vAlign w:val="center"/>
          </w:tcPr>
          <w:p w:rsidR="0011144B" w:rsidRPr="0003762E" w:rsidRDefault="0011144B" w:rsidP="0003762E">
            <w:pPr>
              <w:pStyle w:val="afffffb"/>
              <w:jc w:val="center"/>
            </w:pPr>
            <w:r w:rsidRPr="0003762E">
              <w:t>2.2.2</w:t>
            </w:r>
          </w:p>
        </w:tc>
        <w:tc>
          <w:tcPr>
            <w:tcW w:w="0" w:type="auto"/>
            <w:vAlign w:val="center"/>
          </w:tcPr>
          <w:p w:rsidR="0011144B" w:rsidRPr="0003762E" w:rsidRDefault="0011144B" w:rsidP="0003762E">
            <w:pPr>
              <w:pStyle w:val="afffffb"/>
              <w:jc w:val="center"/>
            </w:pPr>
            <w:r w:rsidRPr="0003762E">
              <w:t>Количество выбывших людей</w:t>
            </w:r>
          </w:p>
        </w:tc>
        <w:tc>
          <w:tcPr>
            <w:tcW w:w="0" w:type="auto"/>
            <w:vAlign w:val="center"/>
          </w:tcPr>
          <w:p w:rsidR="0011144B" w:rsidRPr="0003762E" w:rsidRDefault="0011144B" w:rsidP="0003762E">
            <w:pPr>
              <w:pStyle w:val="afff3"/>
            </w:pPr>
            <w:r w:rsidRPr="0003762E">
              <w:t>5</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2</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0</w:t>
            </w:r>
          </w:p>
        </w:tc>
        <w:tc>
          <w:tcPr>
            <w:tcW w:w="0" w:type="auto"/>
            <w:vAlign w:val="center"/>
          </w:tcPr>
          <w:p w:rsidR="0011144B" w:rsidRPr="0003762E" w:rsidRDefault="0011144B" w:rsidP="0003762E">
            <w:pPr>
              <w:pStyle w:val="afff3"/>
              <w:rPr>
                <w:lang w:val="ru-RU"/>
              </w:rPr>
            </w:pPr>
            <w:r w:rsidRPr="0003762E">
              <w:rPr>
                <w:lang w:val="ru-RU"/>
              </w:rPr>
              <w:t>7</w:t>
            </w:r>
          </w:p>
        </w:tc>
      </w:tr>
    </w:tbl>
    <w:p w:rsidR="00DF7CC4" w:rsidRDefault="00DF7CC4" w:rsidP="007406E2">
      <w:pPr>
        <w:pStyle w:val="afffc"/>
        <w:rPr>
          <w:rFonts w:ascii="Times New Roman" w:hAnsi="Times New Roman" w:cs="Times New Roman"/>
          <w:i w:val="0"/>
        </w:rPr>
        <w:sectPr w:rsidR="00DF7CC4" w:rsidSect="0003762E">
          <w:pgSz w:w="16838" w:h="11906" w:orient="landscape" w:code="9"/>
          <w:pgMar w:top="851" w:right="851" w:bottom="851" w:left="1134" w:header="709" w:footer="709" w:gutter="0"/>
          <w:cols w:space="708"/>
          <w:titlePg/>
          <w:docGrid w:linePitch="360"/>
        </w:sectPr>
      </w:pPr>
    </w:p>
    <w:p w:rsidR="007406E2" w:rsidRPr="0021552F" w:rsidRDefault="007406E2" w:rsidP="007406E2">
      <w:pPr>
        <w:spacing w:before="30" w:after="0"/>
        <w:ind w:right="-2" w:firstLine="700"/>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Численность населения трудоспособного возраста </w:t>
      </w:r>
      <w:r w:rsidR="0016430A">
        <w:rPr>
          <w:rFonts w:ascii="Times New Roman" w:hAnsi="Times New Roman" w:cs="Times New Roman"/>
          <w:sz w:val="28"/>
          <w:szCs w:val="28"/>
        </w:rPr>
        <w:t>1404</w:t>
      </w:r>
      <w:r>
        <w:rPr>
          <w:rFonts w:ascii="Times New Roman" w:hAnsi="Times New Roman" w:cs="Times New Roman"/>
          <w:sz w:val="28"/>
          <w:szCs w:val="28"/>
        </w:rPr>
        <w:t xml:space="preserve"> составляет человек (</w:t>
      </w:r>
      <w:r w:rsidR="0016430A">
        <w:rPr>
          <w:rFonts w:ascii="Times New Roman" w:hAnsi="Times New Roman" w:cs="Times New Roman"/>
          <w:sz w:val="28"/>
          <w:szCs w:val="28"/>
        </w:rPr>
        <w:t>78,1</w:t>
      </w:r>
      <w:r w:rsidRPr="0021552F">
        <w:rPr>
          <w:rFonts w:ascii="Times New Roman" w:hAnsi="Times New Roman" w:cs="Times New Roman"/>
          <w:sz w:val="28"/>
          <w:szCs w:val="28"/>
        </w:rPr>
        <w:t xml:space="preserve">%), нетрудоспособного возраста – </w:t>
      </w:r>
      <w:r w:rsidR="0016430A">
        <w:rPr>
          <w:rFonts w:ascii="Times New Roman" w:hAnsi="Times New Roman" w:cs="Times New Roman"/>
          <w:sz w:val="28"/>
          <w:szCs w:val="28"/>
        </w:rPr>
        <w:t>394</w:t>
      </w:r>
      <w:r>
        <w:rPr>
          <w:rFonts w:ascii="Times New Roman" w:hAnsi="Times New Roman" w:cs="Times New Roman"/>
          <w:sz w:val="28"/>
          <w:szCs w:val="28"/>
        </w:rPr>
        <w:t xml:space="preserve"> человек (</w:t>
      </w:r>
      <w:r w:rsidR="0016430A">
        <w:rPr>
          <w:rFonts w:ascii="Times New Roman" w:hAnsi="Times New Roman" w:cs="Times New Roman"/>
          <w:sz w:val="28"/>
          <w:szCs w:val="28"/>
        </w:rPr>
        <w:t>21,9</w:t>
      </w:r>
      <w:r w:rsidRPr="0021552F">
        <w:rPr>
          <w:rFonts w:ascii="Times New Roman" w:hAnsi="Times New Roman" w:cs="Times New Roman"/>
          <w:sz w:val="28"/>
          <w:szCs w:val="28"/>
        </w:rPr>
        <w:t xml:space="preserve">%), в том числе старше трудоспособного возраста – </w:t>
      </w:r>
      <w:r w:rsidR="0016430A">
        <w:rPr>
          <w:rFonts w:ascii="Times New Roman" w:hAnsi="Times New Roman" w:cs="Times New Roman"/>
          <w:sz w:val="28"/>
          <w:szCs w:val="28"/>
        </w:rPr>
        <w:t>178</w:t>
      </w:r>
      <w:r>
        <w:rPr>
          <w:rFonts w:ascii="Times New Roman" w:hAnsi="Times New Roman" w:cs="Times New Roman"/>
          <w:sz w:val="28"/>
          <w:szCs w:val="28"/>
        </w:rPr>
        <w:t xml:space="preserve"> человек </w:t>
      </w:r>
      <w:r w:rsidR="0016430A">
        <w:rPr>
          <w:rFonts w:ascii="Times New Roman" w:hAnsi="Times New Roman" w:cs="Times New Roman"/>
          <w:sz w:val="28"/>
          <w:szCs w:val="28"/>
        </w:rPr>
        <w:t>(9,9</w:t>
      </w:r>
      <w:r w:rsidRPr="0021552F">
        <w:rPr>
          <w:rFonts w:ascii="Times New Roman" w:hAnsi="Times New Roman" w:cs="Times New Roman"/>
          <w:sz w:val="28"/>
          <w:szCs w:val="28"/>
        </w:rPr>
        <w:t xml:space="preserve">%), моложе трудоспособного возраста – </w:t>
      </w:r>
      <w:r w:rsidR="0016430A">
        <w:rPr>
          <w:rFonts w:ascii="Times New Roman" w:hAnsi="Times New Roman" w:cs="Times New Roman"/>
          <w:sz w:val="28"/>
          <w:szCs w:val="28"/>
        </w:rPr>
        <w:t>216</w:t>
      </w:r>
      <w:r>
        <w:rPr>
          <w:rFonts w:ascii="Times New Roman" w:hAnsi="Times New Roman" w:cs="Times New Roman"/>
          <w:sz w:val="28"/>
          <w:szCs w:val="28"/>
        </w:rPr>
        <w:t xml:space="preserve"> человек (</w:t>
      </w:r>
      <w:r w:rsidR="0016430A">
        <w:rPr>
          <w:rFonts w:ascii="Times New Roman" w:hAnsi="Times New Roman" w:cs="Times New Roman"/>
          <w:sz w:val="28"/>
          <w:szCs w:val="28"/>
        </w:rPr>
        <w:t>12</w:t>
      </w:r>
      <w:r w:rsidRPr="0021552F">
        <w:rPr>
          <w:rFonts w:ascii="Times New Roman" w:hAnsi="Times New Roman" w:cs="Times New Roman"/>
          <w:sz w:val="28"/>
          <w:szCs w:val="28"/>
        </w:rPr>
        <w:t xml:space="preserve">%). Таким образом, демографическая нагрузка в поселении составила </w:t>
      </w:r>
      <w:r w:rsidR="0016430A">
        <w:rPr>
          <w:rFonts w:ascii="Times New Roman" w:hAnsi="Times New Roman" w:cs="Times New Roman"/>
          <w:sz w:val="28"/>
          <w:szCs w:val="28"/>
        </w:rPr>
        <w:t>28</w:t>
      </w:r>
      <w:r w:rsidRPr="0021552F">
        <w:rPr>
          <w:rFonts w:ascii="Times New Roman" w:hAnsi="Times New Roman" w:cs="Times New Roman"/>
          <w:sz w:val="28"/>
          <w:szCs w:val="28"/>
        </w:rPr>
        <w:t xml:space="preserve"> человек нетрудоспособного возраста на 100 жителей трудоспособного возраста.</w:t>
      </w:r>
    </w:p>
    <w:p w:rsidR="007406E2" w:rsidRPr="0021552F" w:rsidRDefault="007406E2" w:rsidP="007406E2">
      <w:pPr>
        <w:pStyle w:val="1f2"/>
        <w:spacing w:line="240" w:lineRule="auto"/>
        <w:ind w:firstLine="709"/>
        <w:rPr>
          <w:rFonts w:ascii="Times New Roman" w:hAnsi="Times New Roman" w:cs="Times New Roman"/>
          <w:color w:val="auto"/>
          <w:szCs w:val="28"/>
          <w:lang w:val="ru-RU"/>
        </w:rPr>
      </w:pPr>
      <w:r w:rsidRPr="0021552F">
        <w:rPr>
          <w:rFonts w:ascii="Times New Roman" w:hAnsi="Times New Roman" w:cs="Times New Roman"/>
          <w:color w:val="auto"/>
          <w:szCs w:val="28"/>
        </w:rPr>
        <w:t>Как видно из приведенных выше данных, на начало 202</w:t>
      </w:r>
      <w:r>
        <w:rPr>
          <w:rFonts w:ascii="Times New Roman" w:hAnsi="Times New Roman" w:cs="Times New Roman"/>
          <w:color w:val="auto"/>
          <w:szCs w:val="28"/>
          <w:lang w:val="ru-RU"/>
        </w:rPr>
        <w:t>2</w:t>
      </w:r>
      <w:r w:rsidRPr="0021552F">
        <w:rPr>
          <w:rFonts w:ascii="Times New Roman" w:hAnsi="Times New Roman" w:cs="Times New Roman"/>
          <w:color w:val="auto"/>
          <w:szCs w:val="28"/>
        </w:rPr>
        <w:t xml:space="preserve"> года смертность в поселении преобладает над рождаемостью. Как следствие, естественный прирост населения имеет отрицательные значения.</w:t>
      </w:r>
      <w:r w:rsidRPr="0021552F">
        <w:rPr>
          <w:rFonts w:ascii="Times New Roman" w:hAnsi="Times New Roman" w:cs="Times New Roman"/>
          <w:color w:val="auto"/>
          <w:szCs w:val="28"/>
          <w:lang w:val="ru-RU"/>
        </w:rPr>
        <w:t xml:space="preserve"> </w:t>
      </w:r>
      <w:r w:rsidRPr="0021552F">
        <w:rPr>
          <w:rFonts w:ascii="Times New Roman" w:hAnsi="Times New Roman" w:cs="Times New Roman"/>
          <w:color w:val="auto"/>
          <w:szCs w:val="28"/>
        </w:rPr>
        <w:t xml:space="preserve">Миграционный прирост населения </w:t>
      </w:r>
      <w:r w:rsidRPr="0021552F">
        <w:rPr>
          <w:rFonts w:ascii="Times New Roman" w:hAnsi="Times New Roman" w:cs="Times New Roman"/>
          <w:color w:val="auto"/>
          <w:szCs w:val="28"/>
          <w:lang w:val="ru-RU"/>
        </w:rPr>
        <w:t>имеет</w:t>
      </w:r>
      <w:r w:rsidRPr="0021552F">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положительное</w:t>
      </w:r>
      <w:r w:rsidRPr="0021552F">
        <w:rPr>
          <w:rFonts w:ascii="Times New Roman" w:hAnsi="Times New Roman" w:cs="Times New Roman"/>
          <w:color w:val="auto"/>
          <w:szCs w:val="28"/>
        </w:rPr>
        <w:t xml:space="preserve"> значение</w:t>
      </w:r>
      <w:r w:rsidRPr="0021552F">
        <w:rPr>
          <w:rFonts w:ascii="Times New Roman" w:hAnsi="Times New Roman" w:cs="Times New Roman"/>
          <w:color w:val="auto"/>
          <w:szCs w:val="28"/>
          <w:lang w:val="ru-RU"/>
        </w:rPr>
        <w:t>.</w:t>
      </w:r>
    </w:p>
    <w:p w:rsidR="007406E2" w:rsidRDefault="007406E2" w:rsidP="007406E2">
      <w:pPr>
        <w:pStyle w:val="1f2"/>
        <w:spacing w:line="240" w:lineRule="auto"/>
        <w:ind w:firstLine="709"/>
        <w:rPr>
          <w:rFonts w:ascii="Times New Roman" w:hAnsi="Times New Roman" w:cs="Times New Roman"/>
          <w:color w:val="auto"/>
        </w:rPr>
      </w:pPr>
      <w:r w:rsidRPr="0021552F">
        <w:rPr>
          <w:rFonts w:ascii="Times New Roman" w:hAnsi="Times New Roman" w:cs="Times New Roman"/>
          <w:color w:val="auto"/>
        </w:rPr>
        <w:t xml:space="preserve">Таким образом, общий прирост населения в </w:t>
      </w:r>
      <w:r w:rsidR="005D1779">
        <w:rPr>
          <w:rFonts w:ascii="Times New Roman" w:hAnsi="Times New Roman" w:cs="Times New Roman"/>
          <w:color w:val="auto"/>
          <w:spacing w:val="-1"/>
          <w:szCs w:val="28"/>
          <w:lang w:val="ru-RU"/>
        </w:rPr>
        <w:t xml:space="preserve">Привольном </w:t>
      </w:r>
      <w:r w:rsidRPr="0021552F">
        <w:rPr>
          <w:rFonts w:ascii="Times New Roman" w:hAnsi="Times New Roman" w:cs="Times New Roman"/>
          <w:color w:val="auto"/>
          <w:spacing w:val="-1"/>
          <w:szCs w:val="28"/>
        </w:rPr>
        <w:t>сельском поселении</w:t>
      </w:r>
      <w:r w:rsidRPr="0021552F">
        <w:rPr>
          <w:rFonts w:ascii="Times New Roman" w:hAnsi="Times New Roman" w:cs="Times New Roman"/>
          <w:color w:val="auto"/>
        </w:rPr>
        <w:t xml:space="preserve"> равен </w:t>
      </w:r>
      <w:r>
        <w:rPr>
          <w:rFonts w:ascii="Times New Roman" w:hAnsi="Times New Roman" w:cs="Times New Roman"/>
          <w:color w:val="auto"/>
          <w:lang w:val="ru-RU"/>
        </w:rPr>
        <w:t>-</w:t>
      </w:r>
      <w:bookmarkStart w:id="38" w:name="_Toc94615817"/>
      <w:r w:rsidR="0016430A">
        <w:rPr>
          <w:rFonts w:ascii="Times New Roman" w:hAnsi="Times New Roman" w:cs="Times New Roman"/>
          <w:color w:val="auto"/>
          <w:lang w:val="ru-RU"/>
        </w:rPr>
        <w:t>13</w:t>
      </w:r>
      <w:r>
        <w:rPr>
          <w:rFonts w:ascii="Times New Roman" w:hAnsi="Times New Roman" w:cs="Times New Roman"/>
          <w:color w:val="auto"/>
        </w:rPr>
        <w:t>.</w:t>
      </w:r>
    </w:p>
    <w:p w:rsidR="007406E2" w:rsidRPr="00657999" w:rsidRDefault="007406E2" w:rsidP="00D4316B">
      <w:pPr>
        <w:pStyle w:val="1f2"/>
        <w:spacing w:before="240" w:line="240" w:lineRule="auto"/>
        <w:ind w:firstLine="709"/>
        <w:jc w:val="center"/>
        <w:rPr>
          <w:rFonts w:ascii="Times New Roman" w:hAnsi="Times New Roman" w:cs="Times New Roman"/>
          <w:b/>
          <w:color w:val="auto"/>
        </w:rPr>
      </w:pPr>
      <w:r w:rsidRPr="00657999">
        <w:rPr>
          <w:rFonts w:ascii="Times New Roman" w:hAnsi="Times New Roman" w:cs="Times New Roman"/>
          <w:b/>
          <w:color w:val="auto"/>
        </w:rPr>
        <w:t>Производственные территории</w:t>
      </w:r>
      <w:bookmarkEnd w:id="38"/>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Наиболее значимой и самой динамично развивающейся отраслью экономики Кавказского района является промышленность.</w:t>
      </w:r>
    </w:p>
    <w:p w:rsidR="007406E2" w:rsidRPr="0016430A" w:rsidRDefault="007406E2" w:rsidP="0016430A">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w:t>
      </w:r>
      <w:r w:rsidR="0016430A">
        <w:rPr>
          <w:rFonts w:ascii="Times New Roman" w:hAnsi="Times New Roman" w:cs="Times New Roman"/>
          <w:sz w:val="28"/>
          <w:szCs w:val="28"/>
        </w:rPr>
        <w:t xml:space="preserve">не </w:t>
      </w:r>
      <w:r w:rsidRPr="0021552F">
        <w:rPr>
          <w:rFonts w:ascii="Times New Roman" w:hAnsi="Times New Roman" w:cs="Times New Roman"/>
          <w:sz w:val="28"/>
          <w:szCs w:val="28"/>
        </w:rPr>
        <w:t xml:space="preserve">имеются </w:t>
      </w:r>
      <w:bookmarkStart w:id="39" w:name="_Toc94615818"/>
      <w:r w:rsidR="0016430A">
        <w:rPr>
          <w:rFonts w:ascii="Times New Roman" w:hAnsi="Times New Roman" w:cs="Times New Roman"/>
          <w:sz w:val="28"/>
          <w:szCs w:val="28"/>
        </w:rPr>
        <w:t>объекты производственной инфраструктуры.</w:t>
      </w:r>
    </w:p>
    <w:p w:rsidR="007406E2" w:rsidRPr="0003750E" w:rsidRDefault="007406E2" w:rsidP="00D4316B">
      <w:pPr>
        <w:spacing w:before="240" w:after="0"/>
        <w:ind w:firstLine="567"/>
        <w:jc w:val="center"/>
        <w:rPr>
          <w:rFonts w:ascii="Times New Roman" w:hAnsi="Times New Roman" w:cs="Times New Roman"/>
          <w:b/>
          <w:sz w:val="28"/>
          <w:szCs w:val="28"/>
        </w:rPr>
      </w:pPr>
      <w:bookmarkStart w:id="40" w:name="_Toc94615820"/>
      <w:bookmarkEnd w:id="39"/>
      <w:r w:rsidRPr="0003750E">
        <w:rPr>
          <w:rFonts w:ascii="Times New Roman" w:hAnsi="Times New Roman" w:cs="Times New Roman"/>
          <w:b/>
          <w:sz w:val="28"/>
          <w:szCs w:val="28"/>
        </w:rPr>
        <w:t>Жилищный фонд и жилищное строительство</w:t>
      </w:r>
      <w:bookmarkEnd w:id="40"/>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Объем жилищного фонда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составляет </w:t>
      </w:r>
      <w:r w:rsidR="005D1779">
        <w:rPr>
          <w:rFonts w:ascii="Times New Roman" w:hAnsi="Times New Roman" w:cs="Times New Roman"/>
          <w:sz w:val="28"/>
          <w:szCs w:val="28"/>
        </w:rPr>
        <w:t>2,3548</w:t>
      </w:r>
      <w:r>
        <w:rPr>
          <w:rFonts w:ascii="Times New Roman" w:hAnsi="Times New Roman" w:cs="Times New Roman"/>
          <w:sz w:val="28"/>
          <w:szCs w:val="28"/>
        </w:rPr>
        <w:t xml:space="preserve"> га</w:t>
      </w:r>
      <w:r w:rsidRPr="0021552F">
        <w:rPr>
          <w:rFonts w:ascii="Times New Roman" w:hAnsi="Times New Roman" w:cs="Times New Roman"/>
          <w:sz w:val="28"/>
          <w:szCs w:val="28"/>
        </w:rPr>
        <w:t xml:space="preserve"> общей площади жилья.</w:t>
      </w:r>
    </w:p>
    <w:p w:rsidR="007406E2" w:rsidRDefault="007406E2" w:rsidP="0016430A">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Большая часть жилищного фонда находится в личной собственности населения и представляет собой 1-этажные дома усадебного типа с приусадебными участками. Средний размер индивидуального дома – 65 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 общей площади, средний размер приусадебного участка – 1</w:t>
      </w:r>
      <w:r w:rsidR="005D1779">
        <w:rPr>
          <w:rFonts w:ascii="Times New Roman" w:hAnsi="Times New Roman" w:cs="Times New Roman"/>
          <w:sz w:val="28"/>
          <w:szCs w:val="28"/>
        </w:rPr>
        <w:t>500</w:t>
      </w:r>
      <w:r w:rsidRPr="0021552F">
        <w:rPr>
          <w:rFonts w:ascii="Times New Roman" w:hAnsi="Times New Roman" w:cs="Times New Roman"/>
          <w:sz w:val="28"/>
          <w:szCs w:val="28"/>
        </w:rPr>
        <w:t xml:space="preserve"> 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w:t>
      </w:r>
      <w:r>
        <w:rPr>
          <w:rFonts w:ascii="Times New Roman" w:hAnsi="Times New Roman" w:cs="Times New Roman"/>
          <w:sz w:val="28"/>
          <w:szCs w:val="28"/>
        </w:rPr>
        <w:t xml:space="preserve"> </w:t>
      </w:r>
      <w:r w:rsidRPr="0021552F">
        <w:rPr>
          <w:rFonts w:ascii="Times New Roman" w:hAnsi="Times New Roman" w:cs="Times New Roman"/>
          <w:sz w:val="28"/>
          <w:szCs w:val="28"/>
        </w:rPr>
        <w:t>Большая часть территорий сельского поселения плотно застроены</w:t>
      </w:r>
      <w:r>
        <w:rPr>
          <w:rFonts w:ascii="Times New Roman" w:hAnsi="Times New Roman" w:cs="Times New Roman"/>
          <w:sz w:val="28"/>
          <w:szCs w:val="28"/>
        </w:rPr>
        <w:t>.</w:t>
      </w:r>
      <w:bookmarkStart w:id="41" w:name="_Toc94615821"/>
    </w:p>
    <w:p w:rsidR="007406E2" w:rsidRPr="00C16271" w:rsidRDefault="007406E2" w:rsidP="00D4316B">
      <w:pPr>
        <w:spacing w:before="240" w:after="0"/>
        <w:ind w:firstLine="567"/>
        <w:jc w:val="center"/>
        <w:rPr>
          <w:rFonts w:ascii="Times New Roman" w:hAnsi="Times New Roman" w:cs="Times New Roman"/>
          <w:b/>
          <w:sz w:val="28"/>
          <w:szCs w:val="28"/>
        </w:rPr>
      </w:pPr>
      <w:r w:rsidRPr="00C16271">
        <w:rPr>
          <w:rFonts w:ascii="Times New Roman" w:hAnsi="Times New Roman" w:cs="Times New Roman"/>
          <w:b/>
          <w:sz w:val="28"/>
          <w:szCs w:val="28"/>
        </w:rPr>
        <w:t>Объекты социального и культурно-бытового обслуживания населения</w:t>
      </w:r>
      <w:bookmarkEnd w:id="41"/>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Существующая сеть культурно-бытового обслуживания имеет в своем составе значительное количество предприятий и учреждений, предоставляющих населению различные виды услуг. Однако </w:t>
      </w:r>
      <w:r>
        <w:rPr>
          <w:rFonts w:ascii="Times New Roman" w:hAnsi="Times New Roman" w:cs="Times New Roman"/>
          <w:sz w:val="28"/>
          <w:szCs w:val="28"/>
        </w:rPr>
        <w:t>существуют виды</w:t>
      </w:r>
      <w:r w:rsidRPr="0021552F">
        <w:rPr>
          <w:rFonts w:ascii="Times New Roman" w:hAnsi="Times New Roman" w:cs="Times New Roman"/>
          <w:sz w:val="28"/>
          <w:szCs w:val="28"/>
        </w:rPr>
        <w:t xml:space="preserve"> культурно – бытового услуг населения</w:t>
      </w:r>
      <w:r w:rsidR="00E64A62">
        <w:rPr>
          <w:rFonts w:ascii="Times New Roman" w:hAnsi="Times New Roman" w:cs="Times New Roman"/>
          <w:sz w:val="28"/>
          <w:szCs w:val="28"/>
        </w:rPr>
        <w:t xml:space="preserve"> поселения</w:t>
      </w:r>
      <w:r w:rsidRPr="0021552F">
        <w:rPr>
          <w:rFonts w:ascii="Times New Roman" w:hAnsi="Times New Roman" w:cs="Times New Roman"/>
          <w:sz w:val="28"/>
          <w:szCs w:val="28"/>
        </w:rPr>
        <w:t xml:space="preserve"> обеспечено ниже уровня действующих градостроительных нормативов.</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Образовательные организации</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Для достижения основной цели образовательного комплекса в </w:t>
      </w:r>
      <w:r w:rsidR="00E64A62">
        <w:rPr>
          <w:rFonts w:ascii="Times New Roman" w:hAnsi="Times New Roman" w:cs="Times New Roman"/>
          <w:sz w:val="28"/>
          <w:szCs w:val="28"/>
        </w:rPr>
        <w:t xml:space="preserve">поселении </w:t>
      </w:r>
      <w:r w:rsidRPr="0021552F">
        <w:rPr>
          <w:rFonts w:ascii="Times New Roman" w:hAnsi="Times New Roman" w:cs="Times New Roman"/>
          <w:sz w:val="28"/>
          <w:szCs w:val="28"/>
        </w:rPr>
        <w:t>формируются системы:</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sidRPr="0021552F">
        <w:rPr>
          <w:rFonts w:ascii="Times New Roman" w:hAnsi="Times New Roman" w:cs="Times New Roman"/>
          <w:sz w:val="28"/>
          <w:szCs w:val="28"/>
        </w:rPr>
        <w:t>Дошкольного воспитания;</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sidRPr="0021552F">
        <w:rPr>
          <w:rFonts w:ascii="Times New Roman" w:hAnsi="Times New Roman" w:cs="Times New Roman"/>
          <w:sz w:val="28"/>
          <w:szCs w:val="28"/>
        </w:rPr>
        <w:t>Общего среднего образования;</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Pr>
          <w:rFonts w:ascii="Times New Roman" w:hAnsi="Times New Roman" w:cs="Times New Roman"/>
          <w:sz w:val="28"/>
          <w:szCs w:val="28"/>
        </w:rPr>
        <w:t>Дополнительного</w:t>
      </w:r>
      <w:r w:rsidRPr="0021552F">
        <w:rPr>
          <w:rFonts w:ascii="Times New Roman" w:hAnsi="Times New Roman" w:cs="Times New Roman"/>
          <w:sz w:val="28"/>
          <w:szCs w:val="28"/>
        </w:rPr>
        <w:t xml:space="preserve"> образования и воспитания;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Действующие дошкольные образовательные организации (детские сады) и общеобразовательные организации, расположенные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указаны в таблице </w:t>
      </w:r>
      <w:r w:rsidR="00167911" w:rsidRPr="00167911">
        <w:rPr>
          <w:rFonts w:ascii="Times New Roman" w:hAnsi="Times New Roman" w:cs="Times New Roman"/>
          <w:sz w:val="28"/>
          <w:szCs w:val="28"/>
        </w:rPr>
        <w:t>2.1.2</w:t>
      </w:r>
      <w:r w:rsidRPr="00167911">
        <w:rPr>
          <w:rFonts w:ascii="Times New Roman" w:hAnsi="Times New Roman" w:cs="Times New Roman"/>
          <w:sz w:val="28"/>
          <w:szCs w:val="28"/>
        </w:rPr>
        <w:t>.</w:t>
      </w:r>
    </w:p>
    <w:p w:rsidR="007406E2" w:rsidRPr="0021552F" w:rsidRDefault="007406E2" w:rsidP="007406E2">
      <w:pPr>
        <w:widowControl w:val="0"/>
        <w:kinsoku w:val="0"/>
        <w:overflowPunct w:val="0"/>
        <w:autoSpaceDE w:val="0"/>
        <w:autoSpaceDN w:val="0"/>
        <w:adjustRightInd w:val="0"/>
        <w:spacing w:after="0"/>
        <w:ind w:firstLine="567"/>
        <w:rPr>
          <w:rFonts w:ascii="Times New Roman" w:hAnsi="Times New Roman" w:cs="Times New Roman"/>
          <w:spacing w:val="-1"/>
          <w:sz w:val="28"/>
          <w:szCs w:val="28"/>
          <w:u w:val="single"/>
        </w:rPr>
      </w:pPr>
      <w:r w:rsidRPr="0021552F">
        <w:rPr>
          <w:rFonts w:ascii="Times New Roman" w:hAnsi="Times New Roman" w:cs="Times New Roman"/>
          <w:spacing w:val="-1"/>
          <w:sz w:val="28"/>
          <w:szCs w:val="28"/>
          <w:u w:val="single"/>
        </w:rPr>
        <w:t>Организации дополнительного образования</w:t>
      </w:r>
    </w:p>
    <w:p w:rsidR="007406E2" w:rsidRPr="0021552F" w:rsidRDefault="00CF1D90" w:rsidP="007406E2">
      <w:pPr>
        <w:pStyle w:val="afff8"/>
        <w:spacing w:after="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На территории нет объектов дополнительного образования.</w:t>
      </w:r>
    </w:p>
    <w:p w:rsidR="007406E2" w:rsidRPr="0021552F" w:rsidRDefault="007406E2" w:rsidP="007406E2">
      <w:pPr>
        <w:pStyle w:val="afff8"/>
        <w:tabs>
          <w:tab w:val="left" w:pos="0"/>
        </w:tabs>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 xml:space="preserve">Лечебно-профилактические медицинские организации </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Лечебно-профилактическая сеть </w:t>
      </w:r>
      <w:r w:rsidR="006E1E5C">
        <w:rPr>
          <w:rFonts w:ascii="Times New Roman" w:hAnsi="Times New Roman" w:cs="Times New Roman"/>
          <w:sz w:val="28"/>
          <w:szCs w:val="28"/>
        </w:rPr>
        <w:t>поселения</w:t>
      </w:r>
      <w:r w:rsidRPr="0021552F">
        <w:rPr>
          <w:rFonts w:ascii="Times New Roman" w:hAnsi="Times New Roman" w:cs="Times New Roman"/>
          <w:sz w:val="28"/>
          <w:szCs w:val="28"/>
        </w:rPr>
        <w:t xml:space="preserve"> представлена </w:t>
      </w:r>
      <w:r w:rsidR="00CF1D90">
        <w:rPr>
          <w:rFonts w:ascii="Times New Roman" w:hAnsi="Times New Roman" w:cs="Times New Roman"/>
          <w:sz w:val="28"/>
          <w:szCs w:val="28"/>
        </w:rPr>
        <w:t>з</w:t>
      </w:r>
      <w:r w:rsidR="00CF1D90" w:rsidRPr="00CF1D90">
        <w:rPr>
          <w:rFonts w:ascii="Times New Roman" w:hAnsi="Times New Roman" w:cs="Times New Roman"/>
          <w:sz w:val="28"/>
          <w:szCs w:val="28"/>
        </w:rPr>
        <w:t>дание</w:t>
      </w:r>
      <w:r w:rsidR="00CF1D90">
        <w:rPr>
          <w:rFonts w:ascii="Times New Roman" w:hAnsi="Times New Roman" w:cs="Times New Roman"/>
          <w:sz w:val="28"/>
          <w:szCs w:val="28"/>
        </w:rPr>
        <w:t>м</w:t>
      </w:r>
      <w:r w:rsidR="00CF1D90" w:rsidRPr="00CF1D90">
        <w:rPr>
          <w:rFonts w:ascii="Times New Roman" w:hAnsi="Times New Roman" w:cs="Times New Roman"/>
          <w:sz w:val="28"/>
          <w:szCs w:val="28"/>
        </w:rPr>
        <w:t xml:space="preserve"> амбулатории врача общей практики</w:t>
      </w:r>
      <w:r w:rsidR="00CF1D90">
        <w:rPr>
          <w:rFonts w:ascii="Times New Roman" w:hAnsi="Times New Roman" w:cs="Times New Roman"/>
          <w:sz w:val="28"/>
          <w:szCs w:val="28"/>
        </w:rPr>
        <w:t xml:space="preserve"> и ФАП</w:t>
      </w:r>
      <w:r w:rsidRPr="0021552F">
        <w:rPr>
          <w:rFonts w:ascii="Times New Roman" w:hAnsi="Times New Roman" w:cs="Times New Roman"/>
          <w:sz w:val="28"/>
          <w:szCs w:val="28"/>
        </w:rPr>
        <w:t>.</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Характеристики действующих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лечебно-профилактических медицинских организаций указаны в </w:t>
      </w:r>
      <w:r w:rsidRPr="00167911">
        <w:rPr>
          <w:rFonts w:ascii="Times New Roman" w:hAnsi="Times New Roman" w:cs="Times New Roman"/>
          <w:sz w:val="28"/>
          <w:szCs w:val="28"/>
        </w:rPr>
        <w:t xml:space="preserve">таблицу </w:t>
      </w:r>
      <w:r w:rsidR="00BA1070">
        <w:rPr>
          <w:rFonts w:ascii="Times New Roman" w:hAnsi="Times New Roman" w:cs="Times New Roman"/>
          <w:sz w:val="28"/>
          <w:szCs w:val="28"/>
        </w:rPr>
        <w:t>2.1.3</w:t>
      </w:r>
      <w:r w:rsidRPr="00167911">
        <w:rPr>
          <w:rFonts w:ascii="Times New Roman" w:hAnsi="Times New Roman" w:cs="Times New Roman"/>
          <w:sz w:val="28"/>
          <w:szCs w:val="28"/>
        </w:rPr>
        <w:t>.</w:t>
      </w:r>
    </w:p>
    <w:p w:rsidR="007406E2" w:rsidRPr="0021552F" w:rsidRDefault="007406E2" w:rsidP="007406E2">
      <w:pPr>
        <w:pStyle w:val="afff8"/>
        <w:spacing w:after="0"/>
        <w:ind w:left="0" w:firstLine="567"/>
        <w:rPr>
          <w:rFonts w:ascii="Times New Roman" w:hAnsi="Times New Roman" w:cs="Times New Roman"/>
          <w:sz w:val="28"/>
          <w:szCs w:val="28"/>
          <w:u w:val="single"/>
        </w:rPr>
      </w:pPr>
      <w:r>
        <w:rPr>
          <w:rFonts w:ascii="Times New Roman" w:hAnsi="Times New Roman" w:cs="Times New Roman"/>
          <w:sz w:val="28"/>
          <w:szCs w:val="28"/>
          <w:u w:val="single"/>
        </w:rPr>
        <w:t>Объекты культуры и искусства</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Большой вклад в организацию культурного досуга граждан </w:t>
      </w:r>
      <w:r w:rsidR="00CF1D90">
        <w:rPr>
          <w:rFonts w:ascii="Times New Roman" w:hAnsi="Times New Roman" w:cs="Times New Roman"/>
          <w:sz w:val="28"/>
          <w:szCs w:val="28"/>
        </w:rPr>
        <w:t>поселения</w:t>
      </w:r>
      <w:r w:rsidRPr="0021552F">
        <w:rPr>
          <w:rFonts w:ascii="Times New Roman" w:hAnsi="Times New Roman" w:cs="Times New Roman"/>
          <w:sz w:val="28"/>
          <w:szCs w:val="28"/>
        </w:rPr>
        <w:t xml:space="preserve"> вносит </w:t>
      </w:r>
      <w:r w:rsidR="00CF1D90" w:rsidRPr="00CF1D90">
        <w:rPr>
          <w:rFonts w:ascii="Times New Roman" w:hAnsi="Times New Roman" w:cs="Times New Roman"/>
          <w:sz w:val="28"/>
          <w:szCs w:val="28"/>
        </w:rPr>
        <w:t xml:space="preserve">МБУК </w:t>
      </w:r>
      <w:r w:rsidR="00CF1D90">
        <w:rPr>
          <w:rFonts w:ascii="Times New Roman" w:hAnsi="Times New Roman" w:cs="Times New Roman"/>
          <w:sz w:val="28"/>
          <w:szCs w:val="28"/>
        </w:rPr>
        <w:t>Дом культуры</w:t>
      </w:r>
      <w:r w:rsidR="00BA1070">
        <w:rPr>
          <w:rFonts w:ascii="Times New Roman" w:hAnsi="Times New Roman" w:cs="Times New Roman"/>
          <w:sz w:val="28"/>
          <w:szCs w:val="28"/>
        </w:rPr>
        <w:t xml:space="preserve"> «СКЦ»</w:t>
      </w:r>
      <w:r w:rsidRPr="0021552F">
        <w:rPr>
          <w:rFonts w:ascii="Times New Roman" w:hAnsi="Times New Roman" w:cs="Times New Roman"/>
          <w:sz w:val="28"/>
          <w:szCs w:val="28"/>
        </w:rPr>
        <w:t xml:space="preserve">. Перечень культурно-досуговых учреждений в таблице </w:t>
      </w:r>
      <w:r w:rsidR="00BA1070">
        <w:rPr>
          <w:rFonts w:ascii="Times New Roman" w:hAnsi="Times New Roman" w:cs="Times New Roman"/>
          <w:sz w:val="28"/>
          <w:szCs w:val="28"/>
        </w:rPr>
        <w:t>2.1.4</w:t>
      </w:r>
    </w:p>
    <w:p w:rsidR="007406E2" w:rsidRPr="0021552F" w:rsidRDefault="007406E2" w:rsidP="007406E2">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Спортивные учреждения</w:t>
      </w:r>
    </w:p>
    <w:p w:rsidR="007406E2"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Действующие на территории поселения спортивные объекты, имеющие спортивные залы, в том числе при общеобразовательных школах, с указанием их мощности, месторасположения, состояния зданий продемонстрированы в таблице </w:t>
      </w:r>
      <w:r w:rsidR="00BA1070">
        <w:rPr>
          <w:rFonts w:ascii="Times New Roman" w:hAnsi="Times New Roman" w:cs="Times New Roman"/>
          <w:sz w:val="28"/>
          <w:szCs w:val="28"/>
        </w:rPr>
        <w:t>2.1.5</w:t>
      </w:r>
    </w:p>
    <w:p w:rsidR="007406E2" w:rsidRPr="0021552F" w:rsidRDefault="007406E2" w:rsidP="007406E2">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 xml:space="preserve">Предприятия торговли </w:t>
      </w:r>
    </w:p>
    <w:p w:rsidR="007406E2" w:rsidRPr="00C16271" w:rsidRDefault="007406E2" w:rsidP="0003762E">
      <w:pPr>
        <w:pStyle w:val="afff8"/>
        <w:spacing w:after="0"/>
        <w:ind w:left="0" w:firstLine="567"/>
        <w:jc w:val="both"/>
        <w:rPr>
          <w:rFonts w:ascii="Times New Roman" w:hAnsi="Times New Roman" w:cs="Times New Roman"/>
          <w:sz w:val="28"/>
          <w:szCs w:val="28"/>
        </w:rPr>
      </w:pPr>
      <w:r w:rsidRPr="00C16271">
        <w:rPr>
          <w:rFonts w:ascii="Times New Roman" w:hAnsi="Times New Roman" w:cs="Times New Roman"/>
          <w:sz w:val="28"/>
          <w:szCs w:val="28"/>
        </w:rPr>
        <w:t xml:space="preserve">Предприятия торговли, расположенные на территории </w:t>
      </w:r>
      <w:r w:rsidR="00B03C4C">
        <w:rPr>
          <w:rFonts w:ascii="Times New Roman" w:hAnsi="Times New Roman" w:cs="Times New Roman"/>
          <w:sz w:val="28"/>
          <w:szCs w:val="28"/>
        </w:rPr>
        <w:t>Привольного сельского поселения</w:t>
      </w:r>
      <w:r w:rsidRPr="00C16271">
        <w:rPr>
          <w:rFonts w:ascii="Times New Roman" w:hAnsi="Times New Roman" w:cs="Times New Roman"/>
          <w:sz w:val="28"/>
          <w:szCs w:val="28"/>
        </w:rPr>
        <w:t xml:space="preserve">, представлены в таблице </w:t>
      </w:r>
      <w:r w:rsidR="00BA1070">
        <w:rPr>
          <w:rFonts w:ascii="Times New Roman" w:hAnsi="Times New Roman" w:cs="Times New Roman"/>
          <w:sz w:val="28"/>
          <w:szCs w:val="28"/>
        </w:rPr>
        <w:t>2.1.6.</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Объекты административно-делового назначения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Администрация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находится по адресу </w:t>
      </w:r>
      <w:proofErr w:type="spellStart"/>
      <w:r w:rsidR="00CF1D90" w:rsidRPr="00CF1D90">
        <w:rPr>
          <w:rFonts w:ascii="Times New Roman" w:hAnsi="Times New Roman" w:cs="Times New Roman"/>
          <w:sz w:val="28"/>
          <w:szCs w:val="28"/>
        </w:rPr>
        <w:t>х.Привольный</w:t>
      </w:r>
      <w:proofErr w:type="spellEnd"/>
      <w:r w:rsidR="00CF1D90" w:rsidRPr="00CF1D90">
        <w:rPr>
          <w:rFonts w:ascii="Times New Roman" w:hAnsi="Times New Roman" w:cs="Times New Roman"/>
          <w:sz w:val="28"/>
          <w:szCs w:val="28"/>
        </w:rPr>
        <w:t>, ул. Советская, д.4</w:t>
      </w:r>
      <w:r w:rsidRPr="0021552F">
        <w:rPr>
          <w:rFonts w:ascii="Times New Roman" w:hAnsi="Times New Roman" w:cs="Times New Roman"/>
          <w:sz w:val="28"/>
          <w:szCs w:val="28"/>
        </w:rPr>
        <w:t xml:space="preserve">. Площадь здания составляет </w:t>
      </w:r>
      <w:r w:rsidR="00CF1D90">
        <w:rPr>
          <w:rFonts w:ascii="Times New Roman" w:hAnsi="Times New Roman" w:cs="Times New Roman"/>
          <w:sz w:val="28"/>
          <w:szCs w:val="28"/>
        </w:rPr>
        <w:t>77,8</w:t>
      </w:r>
      <w:r w:rsidRPr="0021552F">
        <w:rPr>
          <w:rFonts w:ascii="Times New Roman" w:hAnsi="Times New Roman" w:cs="Times New Roman"/>
          <w:sz w:val="28"/>
          <w:szCs w:val="28"/>
        </w:rPr>
        <w:t xml:space="preserve"> м</w:t>
      </w:r>
      <w:r w:rsidRPr="0021552F">
        <w:rPr>
          <w:rFonts w:ascii="Times New Roman" w:hAnsi="Times New Roman" w:cs="Times New Roman"/>
          <w:sz w:val="28"/>
          <w:szCs w:val="28"/>
          <w:vertAlign w:val="superscript"/>
        </w:rPr>
        <w:t>2</w:t>
      </w:r>
      <w:r w:rsidR="00CF1D90">
        <w:rPr>
          <w:rFonts w:ascii="Times New Roman" w:hAnsi="Times New Roman" w:cs="Times New Roman"/>
          <w:sz w:val="28"/>
          <w:szCs w:val="28"/>
        </w:rPr>
        <w:t>, 10</w:t>
      </w:r>
      <w:r>
        <w:rPr>
          <w:rFonts w:ascii="Times New Roman" w:hAnsi="Times New Roman" w:cs="Times New Roman"/>
          <w:sz w:val="28"/>
          <w:szCs w:val="28"/>
        </w:rPr>
        <w:t xml:space="preserve"> рабочих мест</w:t>
      </w:r>
      <w:r w:rsidRPr="0021552F">
        <w:rPr>
          <w:rFonts w:ascii="Times New Roman" w:hAnsi="Times New Roman" w:cs="Times New Roman"/>
          <w:sz w:val="28"/>
          <w:szCs w:val="28"/>
        </w:rPr>
        <w:t>.</w:t>
      </w:r>
    </w:p>
    <w:p w:rsidR="007406E2" w:rsidRPr="009C3A0D" w:rsidRDefault="007406E2" w:rsidP="009C3A0D">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Объекты религиозной организации</w:t>
      </w:r>
      <w:r w:rsidRPr="0021552F">
        <w:rPr>
          <w:rFonts w:ascii="Times New Roman" w:hAnsi="Times New Roman" w:cs="Times New Roman"/>
          <w:sz w:val="28"/>
          <w:szCs w:val="28"/>
        </w:rPr>
        <w:t xml:space="preserve"> представлены в таблице </w:t>
      </w:r>
      <w:r w:rsidR="00BA1070">
        <w:rPr>
          <w:rFonts w:ascii="Times New Roman" w:hAnsi="Times New Roman" w:cs="Times New Roman"/>
          <w:sz w:val="28"/>
          <w:szCs w:val="28"/>
        </w:rPr>
        <w:t>2.1.7</w:t>
      </w:r>
      <w:r w:rsidR="009C3A0D">
        <w:rPr>
          <w:rFonts w:ascii="Times New Roman" w:hAnsi="Times New Roman" w:cs="Times New Roman"/>
          <w:sz w:val="28"/>
          <w:szCs w:val="28"/>
        </w:rPr>
        <w:t>.</w:t>
      </w:r>
    </w:p>
    <w:p w:rsidR="007406E2" w:rsidRPr="0021552F" w:rsidRDefault="007406E2" w:rsidP="00167911">
      <w:pPr>
        <w:spacing w:before="240" w:after="0"/>
        <w:rPr>
          <w:rFonts w:ascii="Times New Roman" w:hAnsi="Times New Roman" w:cs="Times New Roman"/>
          <w:bCs/>
          <w:sz w:val="28"/>
          <w:szCs w:val="24"/>
        </w:rPr>
      </w:pPr>
    </w:p>
    <w:p w:rsidR="007406E2" w:rsidRPr="0021552F" w:rsidRDefault="007406E2" w:rsidP="007406E2">
      <w:pPr>
        <w:spacing w:after="0"/>
        <w:ind w:firstLine="700"/>
        <w:jc w:val="both"/>
        <w:rPr>
          <w:rFonts w:ascii="Times New Roman" w:hAnsi="Times New Roman" w:cs="Times New Roman"/>
          <w:b/>
          <w:sz w:val="28"/>
          <w:szCs w:val="28"/>
        </w:rPr>
        <w:sectPr w:rsidR="007406E2" w:rsidRPr="0021552F" w:rsidSect="0003762E">
          <w:pgSz w:w="11906" w:h="16838" w:code="9"/>
          <w:pgMar w:top="851" w:right="851" w:bottom="851" w:left="1134" w:header="709" w:footer="709" w:gutter="0"/>
          <w:cols w:space="708"/>
          <w:titlePg/>
          <w:docGrid w:linePitch="360"/>
        </w:sectPr>
      </w:pPr>
    </w:p>
    <w:p w:rsidR="007406E2" w:rsidRPr="00167911" w:rsidRDefault="007406E2" w:rsidP="007406E2">
      <w:pPr>
        <w:pStyle w:val="afffe"/>
        <w:rPr>
          <w:rFonts w:ascii="Times New Roman" w:hAnsi="Times New Roman" w:cs="Times New Roman"/>
          <w:szCs w:val="28"/>
          <w:lang w:val="ru-RU"/>
        </w:rPr>
      </w:pPr>
      <w:r w:rsidRPr="0021552F">
        <w:rPr>
          <w:rFonts w:ascii="Times New Roman" w:hAnsi="Times New Roman" w:cs="Times New Roman"/>
          <w:szCs w:val="28"/>
        </w:rPr>
        <w:lastRenderedPageBreak/>
        <w:t xml:space="preserve">Таблица </w:t>
      </w:r>
      <w:r w:rsidR="00167911">
        <w:rPr>
          <w:rFonts w:ascii="Times New Roman" w:hAnsi="Times New Roman" w:cs="Times New Roman"/>
          <w:szCs w:val="28"/>
          <w:lang w:val="ru-RU"/>
        </w:rPr>
        <w:t>2.1.2</w:t>
      </w:r>
    </w:p>
    <w:p w:rsidR="007406E2" w:rsidRPr="0021552F" w:rsidRDefault="007406E2" w:rsidP="0003762E">
      <w:pPr>
        <w:pStyle w:val="afffc"/>
        <w:spacing w:after="240"/>
        <w:ind w:firstLine="0"/>
        <w:rPr>
          <w:rFonts w:ascii="Times New Roman" w:hAnsi="Times New Roman" w:cs="Times New Roman"/>
          <w:i w:val="0"/>
          <w:lang w:eastAsia="x-none"/>
        </w:rPr>
      </w:pPr>
      <w:r w:rsidRPr="0021552F">
        <w:rPr>
          <w:rFonts w:ascii="Times New Roman" w:hAnsi="Times New Roman" w:cs="Times New Roman"/>
          <w:i w:val="0"/>
          <w:szCs w:val="28"/>
        </w:rPr>
        <w:t xml:space="preserve">Действующие объекты образования и науки и, расположенные на территории </w:t>
      </w:r>
      <w:r w:rsidR="00B03C4C">
        <w:rPr>
          <w:rFonts w:ascii="Times New Roman" w:hAnsi="Times New Roman" w:cs="Times New Roman"/>
          <w:i w:val="0"/>
          <w:szCs w:val="28"/>
        </w:rPr>
        <w:t>Привольного сельского поселения</w:t>
      </w:r>
    </w:p>
    <w:tbl>
      <w:tblPr>
        <w:tblW w:w="15019" w:type="dxa"/>
        <w:jc w:val="center"/>
        <w:tblLayout w:type="fixed"/>
        <w:tblLook w:val="0020" w:firstRow="1" w:lastRow="0" w:firstColumn="0" w:lastColumn="0" w:noHBand="0" w:noVBand="0"/>
      </w:tblPr>
      <w:tblGrid>
        <w:gridCol w:w="509"/>
        <w:gridCol w:w="1884"/>
        <w:gridCol w:w="1802"/>
        <w:gridCol w:w="1000"/>
        <w:gridCol w:w="907"/>
        <w:gridCol w:w="1150"/>
        <w:gridCol w:w="1174"/>
        <w:gridCol w:w="1322"/>
        <w:gridCol w:w="1695"/>
        <w:gridCol w:w="1295"/>
        <w:gridCol w:w="1096"/>
        <w:gridCol w:w="1185"/>
      </w:tblGrid>
      <w:tr w:rsidR="007406E2" w:rsidRPr="0003762E" w:rsidTr="0003762E">
        <w:trPr>
          <w:trHeight w:val="2172"/>
          <w:tblHeader/>
          <w:jc w:val="center"/>
        </w:trPr>
        <w:tc>
          <w:tcPr>
            <w:tcW w:w="509" w:type="dxa"/>
            <w:tcBorders>
              <w:top w:val="single" w:sz="4" w:space="0" w:color="auto"/>
              <w:left w:val="single" w:sz="4" w:space="0" w:color="auto"/>
              <w:bottom w:val="single" w:sz="4" w:space="0" w:color="auto"/>
              <w:right w:val="single" w:sz="4" w:space="0" w:color="auto"/>
            </w:tcBorders>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 п/п</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Наименование образователь-</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ной организации</w:t>
            </w:r>
          </w:p>
        </w:tc>
        <w:tc>
          <w:tcPr>
            <w:tcW w:w="1802"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napToGrid w:val="0"/>
                <w:sz w:val="24"/>
                <w:szCs w:val="24"/>
              </w:rPr>
              <w:t>Фактический адрес</w:t>
            </w:r>
            <w:r w:rsidRPr="0003762E">
              <w:rPr>
                <w:rFonts w:ascii="Times New Roman" w:hAnsi="Times New Roman" w:cs="Times New Roman"/>
                <w:b/>
                <w:sz w:val="24"/>
                <w:szCs w:val="24"/>
              </w:rPr>
              <w:t>, кадастровый номер земельного участка</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
        </w:tc>
        <w:tc>
          <w:tcPr>
            <w:tcW w:w="1000"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Общая</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Пло</w:t>
            </w:r>
            <w:proofErr w:type="spellEnd"/>
            <w:r w:rsidRPr="0003762E">
              <w:rPr>
                <w:rFonts w:ascii="Times New Roman" w:hAnsi="Times New Roman" w:cs="Times New Roman"/>
                <w:b/>
                <w:snapToGrid w:val="0"/>
                <w:sz w:val="24"/>
                <w:szCs w:val="24"/>
              </w:rPr>
              <w:t>-</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щадь</w:t>
            </w:r>
            <w:proofErr w:type="spellEnd"/>
            <w:r w:rsidRPr="0003762E">
              <w:rPr>
                <w:rFonts w:ascii="Times New Roman" w:hAnsi="Times New Roman" w:cs="Times New Roman"/>
                <w:b/>
                <w:snapToGrid w:val="0"/>
                <w:sz w:val="24"/>
                <w:szCs w:val="24"/>
              </w:rPr>
              <w:t xml:space="preserve"> здания (ком-</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плекса</w:t>
            </w:r>
            <w:proofErr w:type="spellEnd"/>
            <w:r w:rsidRPr="0003762E">
              <w:rPr>
                <w:rFonts w:ascii="Times New Roman" w:hAnsi="Times New Roman" w:cs="Times New Roman"/>
                <w:b/>
                <w:snapToGrid w:val="0"/>
                <w:sz w:val="24"/>
                <w:szCs w:val="24"/>
              </w:rPr>
              <w:t xml:space="preserve"> зданий), м</w:t>
            </w:r>
            <w:r w:rsidRPr="0003762E">
              <w:rPr>
                <w:rFonts w:ascii="Times New Roman" w:hAnsi="Times New Roman" w:cs="Times New Roman"/>
                <w:b/>
                <w:snapToGrid w:val="0"/>
                <w:sz w:val="24"/>
                <w:szCs w:val="24"/>
                <w:vertAlign w:val="superscript"/>
              </w:rPr>
              <w:t>2</w:t>
            </w:r>
          </w:p>
        </w:tc>
        <w:tc>
          <w:tcPr>
            <w:tcW w:w="907"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 xml:space="preserve">Кол-во </w:t>
            </w:r>
            <w:proofErr w:type="spellStart"/>
            <w:r w:rsidRPr="0003762E">
              <w:rPr>
                <w:rFonts w:ascii="Times New Roman" w:hAnsi="Times New Roman" w:cs="Times New Roman"/>
                <w:b/>
                <w:snapToGrid w:val="0"/>
                <w:sz w:val="24"/>
                <w:szCs w:val="24"/>
              </w:rPr>
              <w:t>рабо</w:t>
            </w:r>
            <w:proofErr w:type="spellEnd"/>
            <w:r w:rsidRPr="0003762E">
              <w:rPr>
                <w:rFonts w:ascii="Times New Roman" w:hAnsi="Times New Roman" w:cs="Times New Roman"/>
                <w:b/>
                <w:snapToGrid w:val="0"/>
                <w:sz w:val="24"/>
                <w:szCs w:val="24"/>
              </w:rPr>
              <w:t>-</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чих мест, ед.</w:t>
            </w:r>
          </w:p>
        </w:tc>
        <w:tc>
          <w:tcPr>
            <w:tcW w:w="1150"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Фактиче</w:t>
            </w:r>
            <w:proofErr w:type="spellEnd"/>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ское</w:t>
            </w:r>
            <w:proofErr w:type="spellEnd"/>
            <w:r w:rsidRPr="0003762E">
              <w:rPr>
                <w:rFonts w:ascii="Times New Roman" w:hAnsi="Times New Roman" w:cs="Times New Roman"/>
                <w:b/>
                <w:snapToGrid w:val="0"/>
                <w:sz w:val="24"/>
                <w:szCs w:val="24"/>
              </w:rPr>
              <w:t xml:space="preserve"> </w:t>
            </w:r>
            <w:r w:rsidR="00507375" w:rsidRPr="0003762E">
              <w:rPr>
                <w:rFonts w:ascii="Times New Roman" w:hAnsi="Times New Roman" w:cs="Times New Roman"/>
                <w:b/>
                <w:snapToGrid w:val="0"/>
                <w:sz w:val="24"/>
                <w:szCs w:val="24"/>
              </w:rPr>
              <w:t>–</w:t>
            </w:r>
            <w:r w:rsidRPr="0003762E">
              <w:rPr>
                <w:rFonts w:ascii="Times New Roman" w:hAnsi="Times New Roman" w:cs="Times New Roman"/>
                <w:b/>
                <w:snapToGrid w:val="0"/>
                <w:sz w:val="24"/>
                <w:szCs w:val="24"/>
              </w:rPr>
              <w:t>количество</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детей/</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учащихся</w:t>
            </w:r>
          </w:p>
        </w:tc>
        <w:tc>
          <w:tcPr>
            <w:tcW w:w="1174"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Вмести-</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мость</w:t>
            </w:r>
            <w:proofErr w:type="spellEnd"/>
            <w:r w:rsidRPr="0003762E">
              <w:rPr>
                <w:rFonts w:ascii="Times New Roman" w:hAnsi="Times New Roman" w:cs="Times New Roman"/>
                <w:b/>
                <w:snapToGrid w:val="0"/>
                <w:sz w:val="24"/>
                <w:szCs w:val="24"/>
              </w:rPr>
              <w:t xml:space="preserve"> здания объекта </w:t>
            </w:r>
            <w:proofErr w:type="spellStart"/>
            <w:r w:rsidRPr="0003762E">
              <w:rPr>
                <w:rFonts w:ascii="Times New Roman" w:hAnsi="Times New Roman" w:cs="Times New Roman"/>
                <w:b/>
                <w:snapToGrid w:val="0"/>
                <w:sz w:val="24"/>
                <w:szCs w:val="24"/>
              </w:rPr>
              <w:t>образова</w:t>
            </w:r>
            <w:proofErr w:type="spellEnd"/>
            <w:r w:rsidRPr="0003762E">
              <w:rPr>
                <w:rFonts w:ascii="Times New Roman" w:hAnsi="Times New Roman" w:cs="Times New Roman"/>
                <w:b/>
                <w:snapToGrid w:val="0"/>
                <w:sz w:val="24"/>
                <w:szCs w:val="24"/>
              </w:rPr>
              <w:t>-</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ния</w:t>
            </w:r>
            <w:proofErr w:type="spellEnd"/>
            <w:r w:rsidRPr="0003762E">
              <w:rPr>
                <w:rFonts w:ascii="Times New Roman" w:hAnsi="Times New Roman" w:cs="Times New Roman"/>
                <w:b/>
                <w:snapToGrid w:val="0"/>
                <w:sz w:val="24"/>
                <w:szCs w:val="24"/>
              </w:rPr>
              <w:t>, кол-во детей</w:t>
            </w:r>
          </w:p>
        </w:tc>
        <w:tc>
          <w:tcPr>
            <w:tcW w:w="1322"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Доставка детей школь-</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ными</w:t>
            </w:r>
            <w:proofErr w:type="spellEnd"/>
            <w:r w:rsidRPr="0003762E">
              <w:rPr>
                <w:rFonts w:ascii="Times New Roman" w:hAnsi="Times New Roman" w:cs="Times New Roman"/>
                <w:b/>
                <w:snapToGrid w:val="0"/>
                <w:sz w:val="24"/>
                <w:szCs w:val="24"/>
              </w:rPr>
              <w:t xml:space="preserve"> автобусами</w:t>
            </w:r>
          </w:p>
        </w:tc>
        <w:tc>
          <w:tcPr>
            <w:tcW w:w="1695"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Тип образователь-</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ных</w:t>
            </w:r>
            <w:proofErr w:type="spellEnd"/>
            <w:r w:rsidRPr="0003762E">
              <w:rPr>
                <w:rFonts w:ascii="Times New Roman" w:hAnsi="Times New Roman" w:cs="Times New Roman"/>
                <w:b/>
                <w:snapToGrid w:val="0"/>
                <w:sz w:val="24"/>
                <w:szCs w:val="24"/>
              </w:rPr>
              <w:t xml:space="preserve"> программ, дополняющих основную деятельность организации</w:t>
            </w:r>
          </w:p>
        </w:tc>
        <w:tc>
          <w:tcPr>
            <w:tcW w:w="1295"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 xml:space="preserve">Категория </w:t>
            </w:r>
            <w:proofErr w:type="spellStart"/>
            <w:r w:rsidRPr="0003762E">
              <w:rPr>
                <w:rFonts w:ascii="Times New Roman" w:hAnsi="Times New Roman" w:cs="Times New Roman"/>
                <w:b/>
                <w:snapToGrid w:val="0"/>
                <w:sz w:val="24"/>
                <w:szCs w:val="24"/>
              </w:rPr>
              <w:t>техничес</w:t>
            </w:r>
            <w:proofErr w:type="spellEnd"/>
            <w:r w:rsidRPr="0003762E">
              <w:rPr>
                <w:rFonts w:ascii="Times New Roman" w:hAnsi="Times New Roman" w:cs="Times New Roman"/>
                <w:b/>
                <w:snapToGrid w:val="0"/>
                <w:sz w:val="24"/>
                <w:szCs w:val="24"/>
              </w:rPr>
              <w:t>-</w:t>
            </w:r>
          </w:p>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кого состояния здания</w:t>
            </w:r>
          </w:p>
          <w:p w:rsidR="007406E2" w:rsidRPr="0003762E" w:rsidRDefault="007406E2" w:rsidP="0003762E">
            <w:pPr>
              <w:spacing w:after="0" w:line="240" w:lineRule="auto"/>
              <w:ind w:left="-55" w:right="-77"/>
              <w:jc w:val="center"/>
              <w:rPr>
                <w:rFonts w:ascii="Times New Roman" w:hAnsi="Times New Roman" w:cs="Times New Roman"/>
                <w:b/>
                <w:snapToGrid w:val="0"/>
                <w:sz w:val="24"/>
                <w:szCs w:val="24"/>
              </w:rPr>
            </w:pPr>
          </w:p>
        </w:tc>
        <w:tc>
          <w:tcPr>
            <w:tcW w:w="1096" w:type="dxa"/>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55"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Износ, %</w:t>
            </w:r>
          </w:p>
        </w:tc>
        <w:tc>
          <w:tcPr>
            <w:tcW w:w="1185" w:type="dxa"/>
            <w:tcBorders>
              <w:top w:val="single" w:sz="4" w:space="0" w:color="auto"/>
              <w:left w:val="nil"/>
              <w:bottom w:val="single" w:sz="4" w:space="0" w:color="auto"/>
              <w:right w:val="single" w:sz="4" w:space="0" w:color="auto"/>
            </w:tcBorders>
            <w:vAlign w:val="center"/>
          </w:tcPr>
          <w:p w:rsidR="007406E2" w:rsidRPr="0003762E" w:rsidRDefault="007406E2" w:rsidP="0003762E">
            <w:pPr>
              <w:spacing w:after="0" w:line="240" w:lineRule="auto"/>
              <w:ind w:left="-55"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Предло</w:t>
            </w:r>
            <w:proofErr w:type="spellEnd"/>
            <w:r w:rsidRPr="0003762E">
              <w:rPr>
                <w:rFonts w:ascii="Times New Roman" w:hAnsi="Times New Roman" w:cs="Times New Roman"/>
                <w:b/>
                <w:snapToGrid w:val="0"/>
                <w:sz w:val="24"/>
                <w:szCs w:val="24"/>
              </w:rPr>
              <w:t>-</w:t>
            </w:r>
          </w:p>
          <w:p w:rsidR="007406E2" w:rsidRPr="0003762E" w:rsidRDefault="007406E2" w:rsidP="0003762E">
            <w:pPr>
              <w:spacing w:after="0" w:line="240" w:lineRule="auto"/>
              <w:ind w:left="-55"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жения</w:t>
            </w:r>
            <w:proofErr w:type="spellEnd"/>
            <w:r w:rsidRPr="0003762E">
              <w:rPr>
                <w:rFonts w:ascii="Times New Roman" w:hAnsi="Times New Roman" w:cs="Times New Roman"/>
                <w:b/>
                <w:snapToGrid w:val="0"/>
                <w:sz w:val="24"/>
                <w:szCs w:val="24"/>
              </w:rPr>
              <w:t xml:space="preserve"> по дальней-</w:t>
            </w:r>
          </w:p>
          <w:p w:rsidR="007406E2" w:rsidRPr="0003762E" w:rsidRDefault="007406E2" w:rsidP="0003762E">
            <w:pPr>
              <w:spacing w:after="0" w:line="240" w:lineRule="auto"/>
              <w:ind w:left="-55" w:right="-77"/>
              <w:jc w:val="center"/>
              <w:rPr>
                <w:rFonts w:ascii="Times New Roman" w:hAnsi="Times New Roman" w:cs="Times New Roman"/>
                <w:b/>
                <w:snapToGrid w:val="0"/>
                <w:sz w:val="24"/>
                <w:szCs w:val="24"/>
              </w:rPr>
            </w:pPr>
            <w:proofErr w:type="spellStart"/>
            <w:r w:rsidRPr="0003762E">
              <w:rPr>
                <w:rFonts w:ascii="Times New Roman" w:hAnsi="Times New Roman" w:cs="Times New Roman"/>
                <w:b/>
                <w:snapToGrid w:val="0"/>
                <w:sz w:val="24"/>
                <w:szCs w:val="24"/>
              </w:rPr>
              <w:t>шему</w:t>
            </w:r>
            <w:proofErr w:type="spellEnd"/>
            <w:r w:rsidRPr="0003762E">
              <w:rPr>
                <w:rFonts w:ascii="Times New Roman" w:hAnsi="Times New Roman" w:cs="Times New Roman"/>
                <w:b/>
                <w:snapToGrid w:val="0"/>
                <w:sz w:val="24"/>
                <w:szCs w:val="24"/>
              </w:rPr>
              <w:t xml:space="preserve"> </w:t>
            </w:r>
            <w:proofErr w:type="spellStart"/>
            <w:r w:rsidRPr="0003762E">
              <w:rPr>
                <w:rFonts w:ascii="Times New Roman" w:hAnsi="Times New Roman" w:cs="Times New Roman"/>
                <w:b/>
                <w:snapToGrid w:val="0"/>
                <w:sz w:val="24"/>
                <w:szCs w:val="24"/>
              </w:rPr>
              <w:t>использо-ванию</w:t>
            </w:r>
            <w:proofErr w:type="spellEnd"/>
            <w:r w:rsidRPr="0003762E">
              <w:rPr>
                <w:rFonts w:ascii="Times New Roman" w:hAnsi="Times New Roman" w:cs="Times New Roman"/>
                <w:b/>
                <w:snapToGrid w:val="0"/>
                <w:sz w:val="24"/>
                <w:szCs w:val="24"/>
              </w:rPr>
              <w:t xml:space="preserve"> и развитию</w:t>
            </w:r>
          </w:p>
        </w:tc>
      </w:tr>
      <w:tr w:rsidR="007406E2" w:rsidRPr="0003762E" w:rsidTr="0003762E">
        <w:trPr>
          <w:trHeight w:val="384"/>
          <w:jc w:val="center"/>
        </w:trPr>
        <w:tc>
          <w:tcPr>
            <w:tcW w:w="509" w:type="dxa"/>
            <w:tcBorders>
              <w:top w:val="nil"/>
              <w:left w:val="single" w:sz="4" w:space="0" w:color="auto"/>
              <w:bottom w:val="single" w:sz="4" w:space="0" w:color="auto"/>
              <w:right w:val="single" w:sz="4" w:space="0" w:color="auto"/>
            </w:tcBorders>
            <w:vAlign w:val="center"/>
          </w:tcPr>
          <w:p w:rsidR="007406E2" w:rsidRPr="0003762E" w:rsidRDefault="007406E2" w:rsidP="0003762E">
            <w:pPr>
              <w:spacing w:after="0" w:line="240" w:lineRule="auto"/>
              <w:jc w:val="center"/>
              <w:rPr>
                <w:rFonts w:ascii="Times New Roman" w:hAnsi="Times New Roman" w:cs="Times New Roman"/>
                <w:sz w:val="24"/>
                <w:szCs w:val="24"/>
              </w:rPr>
            </w:pPr>
          </w:p>
        </w:tc>
        <w:tc>
          <w:tcPr>
            <w:tcW w:w="14510" w:type="dxa"/>
            <w:gridSpan w:val="11"/>
            <w:tcBorders>
              <w:top w:val="nil"/>
              <w:left w:val="single" w:sz="4" w:space="0" w:color="auto"/>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z w:val="24"/>
                <w:szCs w:val="24"/>
              </w:rPr>
              <w:t>Дошкольные образовательные организации</w:t>
            </w:r>
          </w:p>
        </w:tc>
      </w:tr>
      <w:tr w:rsidR="00CF1D90" w:rsidRPr="0003762E" w:rsidTr="0003762E">
        <w:trPr>
          <w:trHeight w:val="317"/>
          <w:jc w:val="center"/>
        </w:trPr>
        <w:tc>
          <w:tcPr>
            <w:tcW w:w="509" w:type="dxa"/>
            <w:tcBorders>
              <w:top w:val="nil"/>
              <w:left w:val="single" w:sz="4" w:space="0" w:color="auto"/>
              <w:bottom w:val="single" w:sz="4" w:space="0" w:color="auto"/>
              <w:right w:val="single" w:sz="4" w:space="0" w:color="auto"/>
            </w:tcBorders>
            <w:vAlign w:val="center"/>
          </w:tcPr>
          <w:p w:rsidR="00CF1D90" w:rsidRPr="0003762E" w:rsidRDefault="00CF1D90"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1884" w:type="dxa"/>
            <w:tcBorders>
              <w:top w:val="nil"/>
              <w:left w:val="single" w:sz="4" w:space="0" w:color="auto"/>
              <w:bottom w:val="single" w:sz="4" w:space="0" w:color="auto"/>
              <w:right w:val="single" w:sz="4" w:space="0" w:color="auto"/>
            </w:tcBorders>
            <w:shd w:val="clear" w:color="auto" w:fill="auto"/>
            <w:noWrap/>
            <w:vAlign w:val="center"/>
          </w:tcPr>
          <w:p w:rsidR="00CF1D90"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Муниципальное автономное дошкольное образовательное учреждение– детский сад № 30</w:t>
            </w:r>
          </w:p>
        </w:tc>
        <w:tc>
          <w:tcPr>
            <w:tcW w:w="1802"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pStyle w:val="afff"/>
              <w:snapToGrid w:val="0"/>
              <w:spacing w:after="0" w:line="240" w:lineRule="auto"/>
              <w:jc w:val="center"/>
              <w:rPr>
                <w:rFonts w:ascii="Times New Roman" w:hAnsi="Times New Roman" w:cs="Times New Roman"/>
                <w:color w:val="000000"/>
                <w:sz w:val="24"/>
                <w:szCs w:val="24"/>
              </w:rPr>
            </w:pPr>
            <w:proofErr w:type="spellStart"/>
            <w:r w:rsidRPr="0003762E">
              <w:rPr>
                <w:rFonts w:ascii="Times New Roman" w:hAnsi="Times New Roman" w:cs="Times New Roman"/>
                <w:color w:val="000000"/>
                <w:sz w:val="24"/>
                <w:szCs w:val="24"/>
              </w:rPr>
              <w:t>х.Привольный</w:t>
            </w:r>
            <w:proofErr w:type="spellEnd"/>
            <w:r w:rsidRPr="0003762E">
              <w:rPr>
                <w:rFonts w:ascii="Times New Roman" w:hAnsi="Times New Roman" w:cs="Times New Roman"/>
                <w:color w:val="000000"/>
                <w:sz w:val="24"/>
                <w:szCs w:val="24"/>
              </w:rPr>
              <w:t>, ул. Октябрьская, д.38</w:t>
            </w:r>
          </w:p>
          <w:p w:rsidR="00CF1D90" w:rsidRPr="0003762E" w:rsidRDefault="00CF1D90"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23:09:0306001:13</w:t>
            </w:r>
          </w:p>
        </w:tc>
        <w:tc>
          <w:tcPr>
            <w:tcW w:w="1000" w:type="dxa"/>
            <w:tcBorders>
              <w:top w:val="nil"/>
              <w:left w:val="nil"/>
              <w:bottom w:val="single" w:sz="4" w:space="0" w:color="auto"/>
              <w:right w:val="single" w:sz="4" w:space="0" w:color="auto"/>
            </w:tcBorders>
            <w:shd w:val="clear" w:color="auto" w:fill="auto"/>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652,50</w:t>
            </w:r>
          </w:p>
        </w:tc>
        <w:tc>
          <w:tcPr>
            <w:tcW w:w="907"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20</w:t>
            </w:r>
          </w:p>
        </w:tc>
        <w:tc>
          <w:tcPr>
            <w:tcW w:w="1150"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50</w:t>
            </w:r>
          </w:p>
        </w:tc>
        <w:tc>
          <w:tcPr>
            <w:tcW w:w="1174"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57</w:t>
            </w:r>
          </w:p>
        </w:tc>
        <w:tc>
          <w:tcPr>
            <w:tcW w:w="1322"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нет</w:t>
            </w:r>
          </w:p>
        </w:tc>
        <w:tc>
          <w:tcPr>
            <w:tcW w:w="1695"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Программы дошкольного образования</w:t>
            </w:r>
          </w:p>
        </w:tc>
        <w:tc>
          <w:tcPr>
            <w:tcW w:w="1295"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w:t>
            </w:r>
          </w:p>
        </w:tc>
        <w:tc>
          <w:tcPr>
            <w:tcW w:w="1096" w:type="dxa"/>
            <w:tcBorders>
              <w:top w:val="nil"/>
              <w:left w:val="nil"/>
              <w:bottom w:val="single" w:sz="4" w:space="0" w:color="auto"/>
              <w:right w:val="single" w:sz="4" w:space="0" w:color="auto"/>
            </w:tcBorders>
            <w:shd w:val="clear" w:color="auto" w:fill="auto"/>
            <w:noWrap/>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w:t>
            </w:r>
          </w:p>
        </w:tc>
        <w:tc>
          <w:tcPr>
            <w:tcW w:w="1185" w:type="dxa"/>
            <w:tcBorders>
              <w:top w:val="nil"/>
              <w:left w:val="nil"/>
              <w:bottom w:val="single" w:sz="4" w:space="0" w:color="auto"/>
              <w:right w:val="single" w:sz="4" w:space="0" w:color="auto"/>
            </w:tcBorders>
            <w:vAlign w:val="center"/>
          </w:tcPr>
          <w:p w:rsidR="00CF1D90" w:rsidRPr="0003762E" w:rsidRDefault="00CF1D90" w:rsidP="0003762E">
            <w:pPr>
              <w:spacing w:line="240" w:lineRule="auto"/>
              <w:jc w:val="center"/>
              <w:rPr>
                <w:rFonts w:ascii="Times New Roman" w:hAnsi="Times New Roman" w:cs="Times New Roman"/>
                <w:sz w:val="24"/>
                <w:szCs w:val="24"/>
              </w:rPr>
            </w:pPr>
            <w:r w:rsidRPr="0003762E">
              <w:rPr>
                <w:rFonts w:ascii="Times New Roman" w:hAnsi="Times New Roman" w:cs="Times New Roman"/>
                <w:sz w:val="24"/>
                <w:szCs w:val="24"/>
              </w:rPr>
              <w:t>-</w:t>
            </w:r>
          </w:p>
        </w:tc>
      </w:tr>
      <w:tr w:rsidR="007406E2" w:rsidRPr="0003762E" w:rsidTr="0003762E">
        <w:trPr>
          <w:trHeight w:val="455"/>
          <w:jc w:val="center"/>
        </w:trPr>
        <w:tc>
          <w:tcPr>
            <w:tcW w:w="509" w:type="dxa"/>
            <w:tcBorders>
              <w:top w:val="nil"/>
              <w:left w:val="single" w:sz="4" w:space="0" w:color="auto"/>
              <w:bottom w:val="single" w:sz="4" w:space="0" w:color="auto"/>
              <w:right w:val="single" w:sz="4" w:space="0" w:color="auto"/>
            </w:tcBorders>
            <w:vAlign w:val="center"/>
          </w:tcPr>
          <w:p w:rsidR="007406E2" w:rsidRPr="0003762E" w:rsidRDefault="007406E2" w:rsidP="0003762E">
            <w:pPr>
              <w:spacing w:after="0" w:line="240" w:lineRule="auto"/>
              <w:jc w:val="center"/>
              <w:rPr>
                <w:rFonts w:ascii="Times New Roman" w:hAnsi="Times New Roman" w:cs="Times New Roman"/>
                <w:sz w:val="24"/>
                <w:szCs w:val="24"/>
              </w:rPr>
            </w:pPr>
          </w:p>
        </w:tc>
        <w:tc>
          <w:tcPr>
            <w:tcW w:w="14510" w:type="dxa"/>
            <w:gridSpan w:val="11"/>
            <w:tcBorders>
              <w:top w:val="nil"/>
              <w:left w:val="single" w:sz="4" w:space="0" w:color="auto"/>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z w:val="24"/>
                <w:szCs w:val="24"/>
              </w:rPr>
              <w:t>Общеобразовательные организации</w:t>
            </w:r>
          </w:p>
        </w:tc>
      </w:tr>
      <w:tr w:rsidR="007406E2" w:rsidRPr="0003762E" w:rsidTr="0003762E">
        <w:trPr>
          <w:trHeight w:val="317"/>
          <w:jc w:val="center"/>
        </w:trPr>
        <w:tc>
          <w:tcPr>
            <w:tcW w:w="509" w:type="dxa"/>
            <w:tcBorders>
              <w:top w:val="nil"/>
              <w:left w:val="single" w:sz="4" w:space="0" w:color="auto"/>
              <w:bottom w:val="single" w:sz="4" w:space="0" w:color="auto"/>
              <w:right w:val="single" w:sz="4" w:space="0" w:color="auto"/>
            </w:tcBorders>
            <w:vAlign w:val="center"/>
          </w:tcPr>
          <w:p w:rsidR="007406E2" w:rsidRPr="0003762E" w:rsidRDefault="007406E2"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1884" w:type="dxa"/>
            <w:tcBorders>
              <w:top w:val="nil"/>
              <w:left w:val="single" w:sz="4" w:space="0" w:color="auto"/>
              <w:bottom w:val="single" w:sz="4" w:space="0" w:color="auto"/>
              <w:right w:val="single" w:sz="4" w:space="0" w:color="auto"/>
            </w:tcBorders>
            <w:shd w:val="clear" w:color="auto" w:fill="auto"/>
            <w:noWrap/>
            <w:vAlign w:val="center"/>
          </w:tcPr>
          <w:p w:rsidR="00CF1D90"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МБОУ СОШ №9</w:t>
            </w:r>
          </w:p>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среднего общего образования</w:t>
            </w:r>
          </w:p>
        </w:tc>
        <w:tc>
          <w:tcPr>
            <w:tcW w:w="1802"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pStyle w:val="afff"/>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23:09:0306001:8</w:t>
            </w:r>
          </w:p>
        </w:tc>
        <w:tc>
          <w:tcPr>
            <w:tcW w:w="1000" w:type="dxa"/>
            <w:tcBorders>
              <w:top w:val="nil"/>
              <w:left w:val="nil"/>
              <w:bottom w:val="single" w:sz="4" w:space="0" w:color="auto"/>
              <w:right w:val="single" w:sz="4" w:space="0" w:color="auto"/>
            </w:tcBorders>
            <w:shd w:val="clear" w:color="auto" w:fill="auto"/>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1498,2</w:t>
            </w:r>
          </w:p>
        </w:tc>
        <w:tc>
          <w:tcPr>
            <w:tcW w:w="907"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25</w:t>
            </w:r>
          </w:p>
        </w:tc>
        <w:tc>
          <w:tcPr>
            <w:tcW w:w="1150"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132</w:t>
            </w:r>
          </w:p>
        </w:tc>
        <w:tc>
          <w:tcPr>
            <w:tcW w:w="1174"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250</w:t>
            </w:r>
          </w:p>
        </w:tc>
        <w:tc>
          <w:tcPr>
            <w:tcW w:w="1322"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да</w:t>
            </w:r>
          </w:p>
        </w:tc>
        <w:tc>
          <w:tcPr>
            <w:tcW w:w="1695" w:type="dxa"/>
            <w:tcBorders>
              <w:top w:val="nil"/>
              <w:left w:val="nil"/>
              <w:bottom w:val="single" w:sz="4" w:space="0" w:color="auto"/>
              <w:right w:val="single" w:sz="4" w:space="0" w:color="auto"/>
            </w:tcBorders>
            <w:shd w:val="clear" w:color="auto" w:fill="auto"/>
            <w:noWrap/>
            <w:vAlign w:val="center"/>
          </w:tcPr>
          <w:p w:rsidR="007406E2" w:rsidRPr="0003762E" w:rsidRDefault="007406E2"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c>
          <w:tcPr>
            <w:tcW w:w="1295"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c>
          <w:tcPr>
            <w:tcW w:w="1096" w:type="dxa"/>
            <w:tcBorders>
              <w:top w:val="nil"/>
              <w:left w:val="nil"/>
              <w:bottom w:val="single" w:sz="4" w:space="0" w:color="auto"/>
              <w:right w:val="single" w:sz="4" w:space="0" w:color="auto"/>
            </w:tcBorders>
            <w:shd w:val="clear" w:color="auto" w:fill="auto"/>
            <w:noWrap/>
            <w:vAlign w:val="center"/>
          </w:tcPr>
          <w:p w:rsidR="007406E2" w:rsidRPr="0003762E" w:rsidRDefault="00CF1D90"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c>
          <w:tcPr>
            <w:tcW w:w="1185" w:type="dxa"/>
            <w:tcBorders>
              <w:top w:val="nil"/>
              <w:left w:val="nil"/>
              <w:bottom w:val="single" w:sz="4" w:space="0" w:color="auto"/>
              <w:right w:val="single" w:sz="4" w:space="0" w:color="auto"/>
            </w:tcBorders>
            <w:vAlign w:val="center"/>
          </w:tcPr>
          <w:p w:rsidR="007406E2" w:rsidRPr="0003762E" w:rsidRDefault="007406E2" w:rsidP="0003762E">
            <w:pPr>
              <w:snapToGrid w:val="0"/>
              <w:spacing w:after="0" w:line="240" w:lineRule="auto"/>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 xml:space="preserve">Кап. </w:t>
            </w:r>
            <w:r w:rsidR="00507375" w:rsidRPr="0003762E">
              <w:rPr>
                <w:rFonts w:ascii="Times New Roman" w:hAnsi="Times New Roman" w:cs="Times New Roman"/>
                <w:color w:val="000000"/>
                <w:sz w:val="24"/>
                <w:szCs w:val="24"/>
              </w:rPr>
              <w:t>Р</w:t>
            </w:r>
            <w:r w:rsidRPr="0003762E">
              <w:rPr>
                <w:rFonts w:ascii="Times New Roman" w:hAnsi="Times New Roman" w:cs="Times New Roman"/>
                <w:color w:val="000000"/>
                <w:sz w:val="24"/>
                <w:szCs w:val="24"/>
              </w:rPr>
              <w:t>емонт</w:t>
            </w:r>
          </w:p>
        </w:tc>
      </w:tr>
    </w:tbl>
    <w:p w:rsidR="007406E2" w:rsidRPr="0021552F" w:rsidRDefault="007406E2" w:rsidP="007406E2">
      <w:pPr>
        <w:tabs>
          <w:tab w:val="left" w:pos="14400"/>
        </w:tabs>
        <w:spacing w:after="0"/>
        <w:rPr>
          <w:rFonts w:ascii="Times New Roman" w:hAnsi="Times New Roman" w:cs="Times New Roman"/>
          <w:lang w:eastAsia="x-none"/>
        </w:rPr>
        <w:sectPr w:rsidR="007406E2" w:rsidRPr="0021552F" w:rsidSect="0003762E">
          <w:footerReference w:type="first" r:id="rId23"/>
          <w:pgSz w:w="16838" w:h="11906" w:orient="landscape"/>
          <w:pgMar w:top="851" w:right="851" w:bottom="851" w:left="1134" w:header="709" w:footer="709" w:gutter="0"/>
          <w:cols w:space="708"/>
          <w:titlePg/>
          <w:docGrid w:linePitch="360"/>
        </w:sectPr>
      </w:pPr>
      <w:r w:rsidRPr="0021552F">
        <w:rPr>
          <w:rFonts w:ascii="Times New Roman" w:hAnsi="Times New Roman" w:cs="Times New Roman"/>
          <w:lang w:eastAsia="x-none"/>
        </w:rPr>
        <w:tab/>
      </w:r>
    </w:p>
    <w:p w:rsidR="007406E2" w:rsidRPr="0021552F" w:rsidRDefault="007406E2" w:rsidP="007406E2">
      <w:pPr>
        <w:pStyle w:val="afffc"/>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CF1D90">
        <w:rPr>
          <w:rFonts w:ascii="Times New Roman" w:hAnsi="Times New Roman" w:cs="Times New Roman"/>
          <w:i w:val="0"/>
          <w:lang w:eastAsia="x-none"/>
        </w:rPr>
        <w:t>2.1.3</w:t>
      </w:r>
    </w:p>
    <w:p w:rsidR="007406E2" w:rsidRPr="0021552F" w:rsidRDefault="007406E2" w:rsidP="0003762E">
      <w:pPr>
        <w:pStyle w:val="afffc"/>
        <w:spacing w:after="240"/>
        <w:rPr>
          <w:rFonts w:ascii="Times New Roman" w:hAnsi="Times New Roman" w:cs="Times New Roman"/>
          <w:i w:val="0"/>
          <w:lang w:eastAsia="x-none"/>
        </w:rPr>
      </w:pPr>
      <w:r w:rsidRPr="0021552F">
        <w:rPr>
          <w:rFonts w:ascii="Times New Roman" w:hAnsi="Times New Roman" w:cs="Times New Roman"/>
          <w:i w:val="0"/>
          <w:lang w:eastAsia="x-none"/>
        </w:rPr>
        <w:t xml:space="preserve">Лечебно-профилактические медицинские организации, оказывающие медицинскую помощь в амбулаторных условиях и (или) в условиях дневного стационара (амбулатория, поликлиника), расположенные на территории </w:t>
      </w:r>
      <w:r w:rsidR="00B03C4C">
        <w:rPr>
          <w:rFonts w:ascii="Times New Roman" w:hAnsi="Times New Roman" w:cs="Times New Roman"/>
          <w:i w:val="0"/>
          <w:lang w:eastAsia="x-none"/>
        </w:rPr>
        <w:t>Привольного сельского поселения</w:t>
      </w:r>
      <w:r>
        <w:rPr>
          <w:rFonts w:ascii="Times New Roman" w:hAnsi="Times New Roman" w:cs="Times New Roman"/>
          <w:i w:val="0"/>
          <w:lang w:eastAsia="x-non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2474"/>
        <w:gridCol w:w="2891"/>
        <w:gridCol w:w="1331"/>
        <w:gridCol w:w="1289"/>
        <w:gridCol w:w="1277"/>
        <w:gridCol w:w="1451"/>
        <w:gridCol w:w="882"/>
        <w:gridCol w:w="2729"/>
      </w:tblGrid>
      <w:tr w:rsidR="00CF1D90" w:rsidRPr="0003762E" w:rsidTr="0003762E">
        <w:trPr>
          <w:trHeight w:val="85"/>
          <w:jc w:val="center"/>
        </w:trPr>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 п/п</w:t>
            </w:r>
          </w:p>
        </w:tc>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Наименование объекта здравоохранения</w:t>
            </w:r>
          </w:p>
        </w:tc>
        <w:tc>
          <w:tcPr>
            <w:tcW w:w="0" w:type="auto"/>
            <w:shd w:val="clear" w:color="auto" w:fill="auto"/>
            <w:vAlign w:val="center"/>
          </w:tcPr>
          <w:p w:rsidR="00CF1D90" w:rsidRPr="0003762E" w:rsidRDefault="00CF1D90"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napToGrid w:val="0"/>
                <w:sz w:val="24"/>
                <w:szCs w:val="24"/>
              </w:rPr>
              <w:t>Фактический адрес</w:t>
            </w:r>
            <w:r w:rsidRPr="0003762E">
              <w:rPr>
                <w:rFonts w:ascii="Times New Roman" w:hAnsi="Times New Roman" w:cs="Times New Roman"/>
                <w:b/>
                <w:sz w:val="24"/>
                <w:szCs w:val="24"/>
              </w:rPr>
              <w:t>, кадастровый номер земельного участка</w:t>
            </w:r>
          </w:p>
          <w:p w:rsidR="00CF1D90" w:rsidRPr="0003762E" w:rsidRDefault="00CF1D90" w:rsidP="0003762E">
            <w:pPr>
              <w:spacing w:after="0" w:line="240" w:lineRule="auto"/>
              <w:jc w:val="center"/>
              <w:rPr>
                <w:rFonts w:ascii="Times New Roman" w:hAnsi="Times New Roman" w:cs="Times New Roman"/>
                <w:b/>
                <w:sz w:val="24"/>
                <w:szCs w:val="24"/>
              </w:rPr>
            </w:pPr>
          </w:p>
        </w:tc>
        <w:tc>
          <w:tcPr>
            <w:tcW w:w="0" w:type="auto"/>
            <w:shd w:val="clear" w:color="auto" w:fill="auto"/>
            <w:vAlign w:val="center"/>
          </w:tcPr>
          <w:p w:rsidR="00CF1D90" w:rsidRPr="0003762E" w:rsidRDefault="00CF1D90"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Общая</w:t>
            </w:r>
          </w:p>
          <w:p w:rsidR="00CF1D90" w:rsidRPr="0003762E" w:rsidRDefault="00CF1D90"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площадь здания, м</w:t>
            </w:r>
            <w:r w:rsidRPr="0003762E">
              <w:rPr>
                <w:rFonts w:ascii="Times New Roman" w:hAnsi="Times New Roman" w:cs="Times New Roman"/>
                <w:b/>
                <w:snapToGrid w:val="0"/>
                <w:sz w:val="24"/>
                <w:szCs w:val="24"/>
                <w:vertAlign w:val="superscript"/>
              </w:rPr>
              <w:t>2</w:t>
            </w:r>
          </w:p>
        </w:tc>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b/>
                <w:sz w:val="24"/>
                <w:szCs w:val="24"/>
              </w:rPr>
            </w:pPr>
            <w:proofErr w:type="spellStart"/>
            <w:r w:rsidRPr="0003762E">
              <w:rPr>
                <w:rFonts w:ascii="Times New Roman" w:hAnsi="Times New Roman" w:cs="Times New Roman"/>
                <w:b/>
                <w:sz w:val="24"/>
                <w:szCs w:val="24"/>
              </w:rPr>
              <w:t>Количе</w:t>
            </w:r>
            <w:proofErr w:type="spellEnd"/>
            <w:r w:rsidRPr="0003762E">
              <w:rPr>
                <w:rFonts w:ascii="Times New Roman" w:hAnsi="Times New Roman" w:cs="Times New Roman"/>
                <w:b/>
                <w:sz w:val="24"/>
                <w:szCs w:val="24"/>
              </w:rPr>
              <w:t>-</w:t>
            </w:r>
          </w:p>
          <w:p w:rsidR="00CF1D90" w:rsidRPr="0003762E" w:rsidRDefault="00CF1D90" w:rsidP="0003762E">
            <w:pPr>
              <w:spacing w:after="0" w:line="240" w:lineRule="auto"/>
              <w:ind w:left="-121" w:right="-88"/>
              <w:jc w:val="center"/>
              <w:rPr>
                <w:rFonts w:ascii="Times New Roman" w:hAnsi="Times New Roman" w:cs="Times New Roman"/>
                <w:b/>
                <w:sz w:val="24"/>
                <w:szCs w:val="24"/>
              </w:rPr>
            </w:pPr>
            <w:proofErr w:type="spellStart"/>
            <w:r w:rsidRPr="0003762E">
              <w:rPr>
                <w:rFonts w:ascii="Times New Roman" w:hAnsi="Times New Roman" w:cs="Times New Roman"/>
                <w:b/>
                <w:sz w:val="24"/>
                <w:szCs w:val="24"/>
              </w:rPr>
              <w:t>ство</w:t>
            </w:r>
            <w:proofErr w:type="spellEnd"/>
            <w:r w:rsidRPr="0003762E">
              <w:rPr>
                <w:rFonts w:ascii="Times New Roman" w:hAnsi="Times New Roman" w:cs="Times New Roman"/>
                <w:b/>
                <w:sz w:val="24"/>
                <w:szCs w:val="24"/>
              </w:rPr>
              <w:t xml:space="preserve"> рабочих мест, ед.</w:t>
            </w:r>
          </w:p>
        </w:tc>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Мощность</w:t>
            </w:r>
          </w:p>
        </w:tc>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 xml:space="preserve">Число </w:t>
            </w:r>
            <w:proofErr w:type="spellStart"/>
            <w:r w:rsidRPr="0003762E">
              <w:rPr>
                <w:rFonts w:ascii="Times New Roman" w:hAnsi="Times New Roman" w:cs="Times New Roman"/>
                <w:b/>
                <w:sz w:val="24"/>
                <w:szCs w:val="24"/>
              </w:rPr>
              <w:t>автомоби</w:t>
            </w:r>
            <w:proofErr w:type="spellEnd"/>
            <w:r w:rsidRPr="0003762E">
              <w:rPr>
                <w:rFonts w:ascii="Times New Roman" w:hAnsi="Times New Roman" w:cs="Times New Roman"/>
                <w:b/>
                <w:sz w:val="24"/>
                <w:szCs w:val="24"/>
              </w:rPr>
              <w:t>-</w:t>
            </w:r>
          </w:p>
          <w:p w:rsidR="00CF1D90" w:rsidRPr="0003762E" w:rsidRDefault="00CF1D90" w:rsidP="0003762E">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лей скорой медицин-</w:t>
            </w:r>
          </w:p>
          <w:p w:rsidR="00CF1D90" w:rsidRPr="0003762E" w:rsidRDefault="00CF1D90" w:rsidP="0003762E">
            <w:pPr>
              <w:spacing w:after="0" w:line="240" w:lineRule="auto"/>
              <w:ind w:left="-121" w:right="-88"/>
              <w:jc w:val="center"/>
              <w:rPr>
                <w:rFonts w:ascii="Times New Roman" w:hAnsi="Times New Roman" w:cs="Times New Roman"/>
                <w:b/>
                <w:sz w:val="24"/>
                <w:szCs w:val="24"/>
              </w:rPr>
            </w:pPr>
            <w:proofErr w:type="spellStart"/>
            <w:r w:rsidRPr="0003762E">
              <w:rPr>
                <w:rFonts w:ascii="Times New Roman" w:hAnsi="Times New Roman" w:cs="Times New Roman"/>
                <w:b/>
                <w:sz w:val="24"/>
                <w:szCs w:val="24"/>
              </w:rPr>
              <w:t>ской</w:t>
            </w:r>
            <w:proofErr w:type="spellEnd"/>
            <w:r w:rsidRPr="0003762E">
              <w:rPr>
                <w:rFonts w:ascii="Times New Roman" w:hAnsi="Times New Roman" w:cs="Times New Roman"/>
                <w:b/>
                <w:sz w:val="24"/>
                <w:szCs w:val="24"/>
              </w:rPr>
              <w:t xml:space="preserve"> помощи</w:t>
            </w:r>
          </w:p>
        </w:tc>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Износ, %</w:t>
            </w:r>
          </w:p>
        </w:tc>
        <w:tc>
          <w:tcPr>
            <w:tcW w:w="0" w:type="auto"/>
            <w:shd w:val="clear" w:color="auto" w:fill="auto"/>
            <w:vAlign w:val="center"/>
          </w:tcPr>
          <w:p w:rsidR="00CF1D90" w:rsidRPr="0003762E" w:rsidRDefault="00CF1D90"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Предложения по дальнейшему использованию и развитию</w:t>
            </w:r>
          </w:p>
        </w:tc>
      </w:tr>
      <w:tr w:rsidR="00CF1D90" w:rsidRPr="0003762E" w:rsidTr="0003762E">
        <w:trPr>
          <w:trHeight w:val="315"/>
          <w:jc w:val="center"/>
        </w:trPr>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0" w:type="auto"/>
            <w:shd w:val="clear" w:color="auto" w:fill="auto"/>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Здание амбулатории врача общей практики</w:t>
            </w:r>
          </w:p>
        </w:tc>
        <w:tc>
          <w:tcPr>
            <w:tcW w:w="0" w:type="auto"/>
            <w:shd w:val="clear" w:color="auto" w:fill="auto"/>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proofErr w:type="spellStart"/>
            <w:r w:rsidRPr="0003762E">
              <w:rPr>
                <w:rFonts w:ascii="Times New Roman" w:hAnsi="Times New Roman" w:cs="Times New Roman"/>
                <w:color w:val="000000"/>
                <w:sz w:val="24"/>
                <w:szCs w:val="24"/>
              </w:rPr>
              <w:t>х.Привольный</w:t>
            </w:r>
            <w:proofErr w:type="spellEnd"/>
            <w:r w:rsidRPr="0003762E">
              <w:rPr>
                <w:rFonts w:ascii="Times New Roman" w:hAnsi="Times New Roman" w:cs="Times New Roman"/>
                <w:color w:val="000000"/>
                <w:sz w:val="24"/>
                <w:szCs w:val="24"/>
              </w:rPr>
              <w:t xml:space="preserve">, </w:t>
            </w:r>
            <w:proofErr w:type="spellStart"/>
            <w:r w:rsidRPr="0003762E">
              <w:rPr>
                <w:rFonts w:ascii="Times New Roman" w:hAnsi="Times New Roman" w:cs="Times New Roman"/>
                <w:color w:val="000000"/>
                <w:sz w:val="24"/>
                <w:szCs w:val="24"/>
              </w:rPr>
              <w:t>пер.Дорожный</w:t>
            </w:r>
            <w:proofErr w:type="spellEnd"/>
            <w:r w:rsidRPr="0003762E">
              <w:rPr>
                <w:rFonts w:ascii="Times New Roman" w:hAnsi="Times New Roman" w:cs="Times New Roman"/>
                <w:color w:val="000000"/>
                <w:sz w:val="24"/>
                <w:szCs w:val="24"/>
              </w:rPr>
              <w:t>, д.4А</w:t>
            </w:r>
          </w:p>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23:09:0306001:767</w:t>
            </w:r>
          </w:p>
        </w:tc>
        <w:tc>
          <w:tcPr>
            <w:tcW w:w="0" w:type="auto"/>
            <w:shd w:val="clear" w:color="auto" w:fill="auto"/>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209,4</w:t>
            </w:r>
          </w:p>
        </w:tc>
        <w:tc>
          <w:tcPr>
            <w:tcW w:w="0" w:type="auto"/>
            <w:shd w:val="clear" w:color="auto" w:fill="auto"/>
            <w:noWrap/>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9</w:t>
            </w:r>
          </w:p>
        </w:tc>
        <w:tc>
          <w:tcPr>
            <w:tcW w:w="0" w:type="auto"/>
            <w:shd w:val="clear" w:color="auto" w:fill="auto"/>
            <w:noWrap/>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30</w:t>
            </w:r>
          </w:p>
        </w:tc>
        <w:tc>
          <w:tcPr>
            <w:tcW w:w="0" w:type="auto"/>
            <w:shd w:val="clear" w:color="auto" w:fill="auto"/>
            <w:noWrap/>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0</w:t>
            </w:r>
          </w:p>
        </w:tc>
        <w:tc>
          <w:tcPr>
            <w:tcW w:w="0" w:type="auto"/>
            <w:shd w:val="clear" w:color="auto" w:fill="auto"/>
            <w:noWrap/>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w:t>
            </w:r>
          </w:p>
        </w:tc>
        <w:tc>
          <w:tcPr>
            <w:tcW w:w="0" w:type="auto"/>
            <w:shd w:val="clear" w:color="auto" w:fill="auto"/>
            <w:noWrap/>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r>
      <w:tr w:rsidR="00CF1D90" w:rsidRPr="0003762E" w:rsidTr="0003762E">
        <w:trPr>
          <w:trHeight w:val="315"/>
          <w:jc w:val="center"/>
        </w:trPr>
        <w:tc>
          <w:tcPr>
            <w:tcW w:w="0" w:type="auto"/>
            <w:shd w:val="clear" w:color="auto" w:fill="auto"/>
            <w:vAlign w:val="center"/>
          </w:tcPr>
          <w:p w:rsidR="00CF1D90" w:rsidRPr="0003762E" w:rsidRDefault="00CF1D90" w:rsidP="0003762E">
            <w:pPr>
              <w:spacing w:after="0" w:line="240" w:lineRule="auto"/>
              <w:ind w:left="-121" w:right="-88"/>
              <w:jc w:val="center"/>
              <w:rPr>
                <w:rFonts w:ascii="Times New Roman" w:hAnsi="Times New Roman" w:cs="Times New Roman"/>
                <w:sz w:val="24"/>
                <w:szCs w:val="24"/>
              </w:rPr>
            </w:pPr>
            <w:r w:rsidRPr="0003762E">
              <w:rPr>
                <w:rFonts w:ascii="Times New Roman" w:hAnsi="Times New Roman" w:cs="Times New Roman"/>
                <w:sz w:val="24"/>
                <w:szCs w:val="24"/>
              </w:rPr>
              <w:t>2</w:t>
            </w:r>
          </w:p>
        </w:tc>
        <w:tc>
          <w:tcPr>
            <w:tcW w:w="0" w:type="auto"/>
            <w:shd w:val="clear" w:color="auto" w:fill="auto"/>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ФАП</w:t>
            </w:r>
          </w:p>
        </w:tc>
        <w:tc>
          <w:tcPr>
            <w:tcW w:w="0" w:type="auto"/>
            <w:shd w:val="clear" w:color="auto" w:fill="auto"/>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proofErr w:type="spellStart"/>
            <w:r w:rsidRPr="0003762E">
              <w:rPr>
                <w:rFonts w:ascii="Times New Roman" w:hAnsi="Times New Roman" w:cs="Times New Roman"/>
                <w:color w:val="000000"/>
                <w:sz w:val="24"/>
                <w:szCs w:val="24"/>
              </w:rPr>
              <w:t>х.Полтавский</w:t>
            </w:r>
            <w:proofErr w:type="spellEnd"/>
            <w:r w:rsidRPr="0003762E">
              <w:rPr>
                <w:rFonts w:ascii="Times New Roman" w:hAnsi="Times New Roman" w:cs="Times New Roman"/>
                <w:color w:val="000000"/>
                <w:sz w:val="24"/>
                <w:szCs w:val="24"/>
              </w:rPr>
              <w:t>, ул. Западная, д. 62</w:t>
            </w:r>
          </w:p>
        </w:tc>
        <w:tc>
          <w:tcPr>
            <w:tcW w:w="0" w:type="auto"/>
            <w:shd w:val="clear" w:color="auto" w:fill="auto"/>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157,7</w:t>
            </w:r>
          </w:p>
        </w:tc>
        <w:tc>
          <w:tcPr>
            <w:tcW w:w="0" w:type="auto"/>
            <w:shd w:val="clear" w:color="auto" w:fill="auto"/>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4</w:t>
            </w:r>
          </w:p>
        </w:tc>
        <w:tc>
          <w:tcPr>
            <w:tcW w:w="0" w:type="auto"/>
            <w:shd w:val="clear" w:color="auto" w:fill="auto"/>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15</w:t>
            </w:r>
          </w:p>
        </w:tc>
        <w:tc>
          <w:tcPr>
            <w:tcW w:w="0" w:type="auto"/>
            <w:shd w:val="clear" w:color="auto" w:fill="auto"/>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0</w:t>
            </w:r>
          </w:p>
        </w:tc>
        <w:tc>
          <w:tcPr>
            <w:tcW w:w="0" w:type="auto"/>
            <w:shd w:val="clear" w:color="auto" w:fill="auto"/>
            <w:noWrap/>
            <w:vAlign w:val="center"/>
          </w:tcPr>
          <w:p w:rsidR="00CF1D90" w:rsidRPr="0003762E" w:rsidRDefault="008B5297"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10</w:t>
            </w:r>
          </w:p>
        </w:tc>
        <w:tc>
          <w:tcPr>
            <w:tcW w:w="0" w:type="auto"/>
            <w:shd w:val="clear" w:color="auto" w:fill="auto"/>
            <w:noWrap/>
            <w:vAlign w:val="center"/>
          </w:tcPr>
          <w:p w:rsidR="00CF1D90" w:rsidRPr="0003762E" w:rsidRDefault="00CF1D90" w:rsidP="0003762E">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r>
    </w:tbl>
    <w:p w:rsidR="007406E2" w:rsidRPr="0021552F" w:rsidRDefault="007406E2" w:rsidP="007406E2">
      <w:pPr>
        <w:pStyle w:val="afffc"/>
        <w:jc w:val="left"/>
        <w:rPr>
          <w:rFonts w:ascii="Times New Roman" w:hAnsi="Times New Roman" w:cs="Times New Roman"/>
          <w:i w:val="0"/>
          <w:lang w:eastAsia="x-none"/>
        </w:rPr>
        <w:sectPr w:rsidR="007406E2" w:rsidRPr="0021552F" w:rsidSect="0003762E">
          <w:footerReference w:type="first" r:id="rId24"/>
          <w:pgSz w:w="16838" w:h="11906" w:orient="landscape"/>
          <w:pgMar w:top="851" w:right="851" w:bottom="851" w:left="1134" w:header="709" w:footer="709" w:gutter="0"/>
          <w:cols w:space="708"/>
          <w:titlePg/>
          <w:docGrid w:linePitch="360"/>
        </w:sectPr>
      </w:pPr>
    </w:p>
    <w:p w:rsidR="007406E2" w:rsidRPr="0021552F" w:rsidRDefault="007406E2" w:rsidP="007406E2">
      <w:pPr>
        <w:pStyle w:val="afffc"/>
        <w:jc w:val="right"/>
        <w:rPr>
          <w:rFonts w:ascii="Times New Roman" w:hAnsi="Times New Roman" w:cs="Times New Roman"/>
          <w:i w:val="0"/>
          <w:lang w:eastAsia="x-none"/>
        </w:rPr>
      </w:pPr>
      <w:r w:rsidRPr="00167911">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2.1.4</w:t>
      </w:r>
    </w:p>
    <w:p w:rsidR="007406E2" w:rsidRPr="0021552F" w:rsidRDefault="007406E2" w:rsidP="0003762E">
      <w:pPr>
        <w:pStyle w:val="afffc"/>
        <w:spacing w:after="240"/>
        <w:rPr>
          <w:rFonts w:ascii="Times New Roman" w:hAnsi="Times New Roman" w:cs="Times New Roman"/>
          <w:i w:val="0"/>
          <w:lang w:eastAsia="x-none"/>
        </w:rPr>
      </w:pPr>
      <w:r w:rsidRPr="00124CAB">
        <w:rPr>
          <w:rFonts w:ascii="Times New Roman" w:hAnsi="Times New Roman" w:cs="Times New Roman"/>
          <w:i w:val="0"/>
          <w:lang w:eastAsia="x-none"/>
        </w:rPr>
        <w:t>Объекты культуры и искусства</w:t>
      </w:r>
      <w:r w:rsidRPr="0021552F">
        <w:rPr>
          <w:rFonts w:ascii="Times New Roman" w:hAnsi="Times New Roman" w:cs="Times New Roman"/>
          <w:i w:val="0"/>
          <w:lang w:eastAsia="x-none"/>
        </w:rPr>
        <w:t xml:space="preserve">, расположенные на территории </w:t>
      </w:r>
      <w:r w:rsidR="00B03C4C">
        <w:rPr>
          <w:rFonts w:ascii="Times New Roman" w:hAnsi="Times New Roman" w:cs="Times New Roman"/>
          <w:i w:val="0"/>
          <w:lang w:eastAsia="x-none"/>
        </w:rPr>
        <w:t>Привольного сельского поселения</w:t>
      </w:r>
      <w:r w:rsidRPr="0021552F">
        <w:rPr>
          <w:rFonts w:ascii="Times New Roman" w:hAnsi="Times New Roman" w:cs="Times New Roman"/>
          <w:i w:val="0"/>
          <w:lang w:eastAsia="x-none"/>
        </w:rPr>
        <w:t xml:space="preserve"> </w:t>
      </w:r>
    </w:p>
    <w:tbl>
      <w:tblPr>
        <w:tblW w:w="4918" w:type="pct"/>
        <w:jc w:val="center"/>
        <w:tblLayout w:type="fixed"/>
        <w:tblLook w:val="0000" w:firstRow="0" w:lastRow="0" w:firstColumn="0" w:lastColumn="0" w:noHBand="0" w:noVBand="0"/>
      </w:tblPr>
      <w:tblGrid>
        <w:gridCol w:w="368"/>
        <w:gridCol w:w="2613"/>
        <w:gridCol w:w="2333"/>
        <w:gridCol w:w="1095"/>
        <w:gridCol w:w="1644"/>
        <w:gridCol w:w="961"/>
        <w:gridCol w:w="1507"/>
        <w:gridCol w:w="1507"/>
        <w:gridCol w:w="823"/>
        <w:gridCol w:w="1749"/>
      </w:tblGrid>
      <w:tr w:rsidR="007406E2" w:rsidRPr="0003762E" w:rsidTr="0003762E">
        <w:trPr>
          <w:trHeight w:val="1299"/>
          <w:jc w:val="center"/>
        </w:trPr>
        <w:tc>
          <w:tcPr>
            <w:tcW w:w="126"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6"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 п/п</w:t>
            </w:r>
          </w:p>
        </w:tc>
        <w:tc>
          <w:tcPr>
            <w:tcW w:w="895"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6"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Наименование объекта культуры и искусства</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03762E" w:rsidRDefault="007406E2"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napToGrid w:val="0"/>
                <w:sz w:val="24"/>
                <w:szCs w:val="24"/>
              </w:rPr>
              <w:t>Фактический адрес</w:t>
            </w:r>
            <w:r w:rsidRPr="0003762E">
              <w:rPr>
                <w:rFonts w:ascii="Times New Roman" w:hAnsi="Times New Roman" w:cs="Times New Roman"/>
                <w:b/>
                <w:sz w:val="24"/>
                <w:szCs w:val="24"/>
              </w:rPr>
              <w:t>, кадастровый номер земельного участка</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Общая</w:t>
            </w:r>
          </w:p>
          <w:p w:rsidR="007406E2" w:rsidRPr="0003762E" w:rsidRDefault="007406E2" w:rsidP="0003762E">
            <w:pPr>
              <w:spacing w:after="0" w:line="240" w:lineRule="auto"/>
              <w:ind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площадь здания, м2</w:t>
            </w:r>
          </w:p>
        </w:tc>
        <w:tc>
          <w:tcPr>
            <w:tcW w:w="563"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6" w:right="-120"/>
              <w:jc w:val="center"/>
              <w:rPr>
                <w:rFonts w:ascii="Times New Roman" w:hAnsi="Times New Roman" w:cs="Times New Roman"/>
                <w:b/>
                <w:sz w:val="24"/>
                <w:szCs w:val="24"/>
              </w:rPr>
            </w:pPr>
            <w:r w:rsidRPr="0003762E">
              <w:rPr>
                <w:rFonts w:ascii="Times New Roman" w:hAnsi="Times New Roman" w:cs="Times New Roman"/>
                <w:b/>
                <w:sz w:val="24"/>
                <w:szCs w:val="24"/>
              </w:rPr>
              <w:t>Дата ввода в</w:t>
            </w:r>
          </w:p>
          <w:p w:rsidR="007406E2" w:rsidRPr="0003762E" w:rsidRDefault="007406E2" w:rsidP="0003762E">
            <w:pPr>
              <w:spacing w:after="0" w:line="240" w:lineRule="auto"/>
              <w:ind w:left="-96" w:right="-120"/>
              <w:jc w:val="center"/>
              <w:rPr>
                <w:rFonts w:ascii="Times New Roman" w:hAnsi="Times New Roman" w:cs="Times New Roman"/>
                <w:b/>
                <w:sz w:val="24"/>
                <w:szCs w:val="24"/>
              </w:rPr>
            </w:pPr>
            <w:r w:rsidRPr="0003762E">
              <w:rPr>
                <w:rFonts w:ascii="Times New Roman" w:hAnsi="Times New Roman" w:cs="Times New Roman"/>
                <w:b/>
                <w:sz w:val="24"/>
                <w:szCs w:val="24"/>
              </w:rPr>
              <w:t>эксплуатацию</w:t>
            </w:r>
          </w:p>
        </w:tc>
        <w:tc>
          <w:tcPr>
            <w:tcW w:w="329"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6" w:right="-120"/>
              <w:jc w:val="center"/>
              <w:rPr>
                <w:rFonts w:ascii="Times New Roman" w:hAnsi="Times New Roman" w:cs="Times New Roman"/>
                <w:b/>
                <w:sz w:val="24"/>
                <w:szCs w:val="24"/>
              </w:rPr>
            </w:pPr>
            <w:r w:rsidRPr="0003762E">
              <w:rPr>
                <w:rFonts w:ascii="Times New Roman" w:hAnsi="Times New Roman" w:cs="Times New Roman"/>
                <w:b/>
                <w:sz w:val="24"/>
                <w:szCs w:val="24"/>
              </w:rPr>
              <w:t>Кол-во рабочих мест, ед.</w:t>
            </w:r>
          </w:p>
        </w:tc>
        <w:tc>
          <w:tcPr>
            <w:tcW w:w="516" w:type="pct"/>
            <w:tcBorders>
              <w:top w:val="single" w:sz="4" w:space="0" w:color="auto"/>
              <w:left w:val="nil"/>
              <w:bottom w:val="single" w:sz="4" w:space="0" w:color="auto"/>
              <w:right w:val="single" w:sz="4" w:space="0" w:color="auto"/>
            </w:tcBorders>
            <w:vAlign w:val="center"/>
          </w:tcPr>
          <w:p w:rsidR="007406E2" w:rsidRPr="0003762E" w:rsidRDefault="007406E2" w:rsidP="0003762E">
            <w:pPr>
              <w:spacing w:after="0" w:line="240" w:lineRule="auto"/>
              <w:ind w:left="-96" w:right="-120"/>
              <w:jc w:val="center"/>
              <w:rPr>
                <w:rFonts w:ascii="Times New Roman" w:hAnsi="Times New Roman" w:cs="Times New Roman"/>
                <w:b/>
                <w:sz w:val="24"/>
                <w:szCs w:val="24"/>
              </w:rPr>
            </w:pPr>
            <w:r w:rsidRPr="0003762E">
              <w:rPr>
                <w:rFonts w:ascii="Times New Roman" w:hAnsi="Times New Roman" w:cs="Times New Roman"/>
                <w:b/>
                <w:sz w:val="24"/>
                <w:szCs w:val="24"/>
              </w:rPr>
              <w:t>Вместимость, мест</w:t>
            </w:r>
          </w:p>
          <w:p w:rsidR="007406E2" w:rsidRPr="0003762E" w:rsidRDefault="007406E2" w:rsidP="0003762E">
            <w:pPr>
              <w:spacing w:after="0" w:line="240" w:lineRule="auto"/>
              <w:ind w:left="-96" w:right="-120"/>
              <w:jc w:val="center"/>
              <w:rPr>
                <w:rFonts w:ascii="Times New Roman" w:hAnsi="Times New Roman" w:cs="Times New Roman"/>
                <w:b/>
                <w:sz w:val="24"/>
                <w:szCs w:val="24"/>
              </w:rPr>
            </w:pP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03762E" w:rsidRDefault="007406E2" w:rsidP="0003762E">
            <w:pPr>
              <w:spacing w:after="0" w:line="240" w:lineRule="auto"/>
              <w:ind w:left="-96"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Фактическая мощность</w:t>
            </w:r>
          </w:p>
        </w:tc>
        <w:tc>
          <w:tcPr>
            <w:tcW w:w="282"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6" w:right="-120"/>
              <w:jc w:val="center"/>
              <w:rPr>
                <w:rFonts w:ascii="Times New Roman" w:hAnsi="Times New Roman" w:cs="Times New Roman"/>
                <w:b/>
                <w:sz w:val="24"/>
                <w:szCs w:val="24"/>
              </w:rPr>
            </w:pPr>
            <w:r w:rsidRPr="0003762E">
              <w:rPr>
                <w:rFonts w:ascii="Times New Roman" w:hAnsi="Times New Roman" w:cs="Times New Roman"/>
                <w:b/>
                <w:sz w:val="24"/>
                <w:szCs w:val="24"/>
              </w:rPr>
              <w:t>Износ, %</w:t>
            </w:r>
          </w:p>
        </w:tc>
        <w:tc>
          <w:tcPr>
            <w:tcW w:w="600"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7406E2" w:rsidP="0003762E">
            <w:pPr>
              <w:spacing w:after="0" w:line="240" w:lineRule="auto"/>
              <w:ind w:left="-92" w:right="-77"/>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Предложения по дальнейшему использованию и развитию</w:t>
            </w:r>
          </w:p>
        </w:tc>
      </w:tr>
      <w:tr w:rsidR="007406E2" w:rsidRPr="0003762E" w:rsidTr="0003762E">
        <w:trPr>
          <w:trHeight w:val="315"/>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color w:val="000000"/>
                <w:sz w:val="24"/>
                <w:szCs w:val="24"/>
              </w:rPr>
              <w:t>Объекты культурно-просветительского назначения</w:t>
            </w:r>
          </w:p>
        </w:tc>
      </w:tr>
      <w:tr w:rsidR="007406E2" w:rsidRPr="0003762E" w:rsidTr="0003762E">
        <w:trPr>
          <w:trHeight w:val="315"/>
          <w:jc w:val="center"/>
        </w:trPr>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ind w:left="-96" w:right="-120"/>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895"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 xml:space="preserve">МБУК « </w:t>
            </w:r>
            <w:proofErr w:type="spellStart"/>
            <w:r w:rsidRPr="0003762E">
              <w:rPr>
                <w:rFonts w:ascii="Times New Roman" w:hAnsi="Times New Roman" w:cs="Times New Roman"/>
                <w:color w:val="000000"/>
                <w:sz w:val="24"/>
                <w:szCs w:val="24"/>
              </w:rPr>
              <w:t>Привольненская</w:t>
            </w:r>
            <w:proofErr w:type="spellEnd"/>
            <w:r w:rsidRPr="0003762E">
              <w:rPr>
                <w:rFonts w:ascii="Times New Roman" w:hAnsi="Times New Roman" w:cs="Times New Roman"/>
                <w:color w:val="000000"/>
                <w:sz w:val="24"/>
                <w:szCs w:val="24"/>
              </w:rPr>
              <w:t xml:space="preserve"> библиотека» Привольного сельского поселения Кавказского района</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5297"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proofErr w:type="spellStart"/>
            <w:r w:rsidRPr="0003762E">
              <w:rPr>
                <w:rFonts w:ascii="Times New Roman" w:hAnsi="Times New Roman" w:cs="Times New Roman"/>
                <w:color w:val="000000"/>
                <w:sz w:val="24"/>
                <w:szCs w:val="24"/>
              </w:rPr>
              <w:t>х.Привольный</w:t>
            </w:r>
            <w:proofErr w:type="spellEnd"/>
            <w:r w:rsidRPr="0003762E">
              <w:rPr>
                <w:rFonts w:ascii="Times New Roman" w:hAnsi="Times New Roman" w:cs="Times New Roman"/>
                <w:color w:val="000000"/>
                <w:sz w:val="24"/>
                <w:szCs w:val="24"/>
              </w:rPr>
              <w:t>, ул. Мира, д.84</w:t>
            </w:r>
          </w:p>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23:09:0306001:0018</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8B5297" w:rsidP="0003762E">
            <w:pPr>
              <w:snapToGrid w:val="0"/>
              <w:spacing w:after="0" w:line="240" w:lineRule="auto"/>
              <w:ind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84,2</w:t>
            </w:r>
          </w:p>
        </w:tc>
        <w:tc>
          <w:tcPr>
            <w:tcW w:w="563"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7406E2"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2014</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w:t>
            </w:r>
          </w:p>
        </w:tc>
        <w:tc>
          <w:tcPr>
            <w:tcW w:w="516" w:type="pct"/>
            <w:tcBorders>
              <w:top w:val="single" w:sz="4" w:space="0" w:color="auto"/>
              <w:left w:val="nil"/>
              <w:bottom w:val="single" w:sz="4" w:space="0" w:color="auto"/>
              <w:right w:val="single" w:sz="4" w:space="0" w:color="auto"/>
            </w:tcBorders>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2500</w:t>
            </w:r>
          </w:p>
        </w:tc>
        <w:tc>
          <w:tcPr>
            <w:tcW w:w="282"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c>
          <w:tcPr>
            <w:tcW w:w="600"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r>
      <w:tr w:rsidR="007406E2" w:rsidRPr="0003762E" w:rsidTr="0003762E">
        <w:trPr>
          <w:trHeight w:val="315"/>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color w:val="000000"/>
                <w:sz w:val="24"/>
                <w:szCs w:val="24"/>
              </w:rPr>
              <w:t>Объекты культурно-досугового назначения</w:t>
            </w:r>
          </w:p>
        </w:tc>
      </w:tr>
      <w:tr w:rsidR="007406E2" w:rsidRPr="0003762E" w:rsidTr="0003762E">
        <w:trPr>
          <w:trHeight w:val="315"/>
          <w:jc w:val="center"/>
        </w:trPr>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ind w:left="-96" w:right="-120"/>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895"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МБУК ДК «СКЦ»  Привольного сельского поселения Кавказского района</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5297"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proofErr w:type="spellStart"/>
            <w:r w:rsidRPr="0003762E">
              <w:rPr>
                <w:rFonts w:ascii="Times New Roman" w:hAnsi="Times New Roman" w:cs="Times New Roman"/>
                <w:color w:val="000000"/>
                <w:sz w:val="24"/>
                <w:szCs w:val="24"/>
              </w:rPr>
              <w:t>х.Привольный</w:t>
            </w:r>
            <w:proofErr w:type="spellEnd"/>
            <w:r w:rsidRPr="0003762E">
              <w:rPr>
                <w:rFonts w:ascii="Times New Roman" w:hAnsi="Times New Roman" w:cs="Times New Roman"/>
                <w:color w:val="000000"/>
                <w:sz w:val="24"/>
                <w:szCs w:val="24"/>
              </w:rPr>
              <w:t>, ул. Мира, д.84</w:t>
            </w:r>
          </w:p>
          <w:p w:rsidR="007406E2" w:rsidRPr="0003762E" w:rsidRDefault="008B5297"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23:09:0306001:0018</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03762E" w:rsidRDefault="008B5297"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605,4</w:t>
            </w:r>
          </w:p>
        </w:tc>
        <w:tc>
          <w:tcPr>
            <w:tcW w:w="563"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1964</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8</w:t>
            </w:r>
          </w:p>
        </w:tc>
        <w:tc>
          <w:tcPr>
            <w:tcW w:w="516" w:type="pct"/>
            <w:tcBorders>
              <w:top w:val="single" w:sz="4" w:space="0" w:color="auto"/>
              <w:left w:val="nil"/>
              <w:bottom w:val="single" w:sz="4" w:space="0" w:color="auto"/>
              <w:right w:val="single" w:sz="4" w:space="0" w:color="auto"/>
            </w:tcBorders>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200</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03762E" w:rsidRDefault="008B5297" w:rsidP="0003762E">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200</w:t>
            </w:r>
          </w:p>
        </w:tc>
        <w:tc>
          <w:tcPr>
            <w:tcW w:w="282"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w:t>
            </w:r>
          </w:p>
        </w:tc>
        <w:tc>
          <w:tcPr>
            <w:tcW w:w="600" w:type="pct"/>
            <w:tcBorders>
              <w:top w:val="single" w:sz="4" w:space="0" w:color="auto"/>
              <w:left w:val="nil"/>
              <w:bottom w:val="single" w:sz="4" w:space="0" w:color="auto"/>
              <w:right w:val="single" w:sz="4" w:space="0" w:color="auto"/>
            </w:tcBorders>
            <w:shd w:val="clear" w:color="auto" w:fill="auto"/>
            <w:noWrap/>
            <w:vAlign w:val="center"/>
          </w:tcPr>
          <w:p w:rsidR="007406E2" w:rsidRPr="0003762E" w:rsidRDefault="007406E2"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w:t>
            </w:r>
          </w:p>
        </w:tc>
      </w:tr>
    </w:tbl>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tabs>
          <w:tab w:val="left" w:pos="12255"/>
        </w:tabs>
        <w:spacing w:after="0"/>
        <w:rPr>
          <w:rFonts w:ascii="Times New Roman" w:hAnsi="Times New Roman" w:cs="Times New Roman"/>
          <w:lang w:eastAsia="x-none"/>
        </w:rPr>
        <w:sectPr w:rsidR="007406E2" w:rsidRPr="0021552F" w:rsidSect="0003762E">
          <w:footerReference w:type="first" r:id="rId25"/>
          <w:pgSz w:w="16838" w:h="11906" w:orient="landscape"/>
          <w:pgMar w:top="851" w:right="851" w:bottom="851" w:left="1134" w:header="709" w:footer="709" w:gutter="0"/>
          <w:cols w:space="708"/>
          <w:titlePg/>
          <w:docGrid w:linePitch="360"/>
        </w:sectPr>
      </w:pPr>
    </w:p>
    <w:p w:rsidR="007406E2" w:rsidRPr="0021552F" w:rsidRDefault="007406E2" w:rsidP="007406E2">
      <w:pPr>
        <w:pStyle w:val="afffc"/>
        <w:ind w:firstLine="0"/>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2.1.5</w:t>
      </w:r>
    </w:p>
    <w:p w:rsidR="007406E2" w:rsidRPr="0021552F" w:rsidRDefault="007406E2" w:rsidP="0003762E">
      <w:pPr>
        <w:pStyle w:val="afffc"/>
        <w:spacing w:after="240"/>
        <w:rPr>
          <w:rFonts w:ascii="Times New Roman" w:hAnsi="Times New Roman" w:cs="Times New Roman"/>
          <w:i w:val="0"/>
          <w:lang w:eastAsia="x-none"/>
        </w:rPr>
      </w:pPr>
      <w:r w:rsidRPr="0021552F">
        <w:rPr>
          <w:rFonts w:ascii="Times New Roman" w:hAnsi="Times New Roman" w:cs="Times New Roman"/>
          <w:i w:val="0"/>
          <w:lang w:eastAsia="x-none"/>
        </w:rPr>
        <w:t xml:space="preserve">Объекты физической культуры и массового спорта (в том числе при школах), расположенные на территории </w:t>
      </w:r>
      <w:r w:rsidR="00B03C4C">
        <w:rPr>
          <w:rFonts w:ascii="Times New Roman" w:hAnsi="Times New Roman" w:cs="Times New Roman"/>
          <w:i w:val="0"/>
          <w:lang w:eastAsia="x-none"/>
        </w:rPr>
        <w:t>Привольного сельского поселения</w:t>
      </w:r>
    </w:p>
    <w:tbl>
      <w:tblPr>
        <w:tblW w:w="0" w:type="auto"/>
        <w:jc w:val="center"/>
        <w:tblLook w:val="0000" w:firstRow="0" w:lastRow="0" w:firstColumn="0" w:lastColumn="0" w:noHBand="0" w:noVBand="0"/>
      </w:tblPr>
      <w:tblGrid>
        <w:gridCol w:w="518"/>
        <w:gridCol w:w="2150"/>
        <w:gridCol w:w="2670"/>
        <w:gridCol w:w="3078"/>
        <w:gridCol w:w="2252"/>
        <w:gridCol w:w="1783"/>
        <w:gridCol w:w="2392"/>
      </w:tblGrid>
      <w:tr w:rsidR="007406E2" w:rsidRPr="0021552F" w:rsidTr="0003762E">
        <w:trPr>
          <w:trHeight w:val="325"/>
          <w:jc w:val="center"/>
        </w:trPr>
        <w:tc>
          <w:tcPr>
            <w:tcW w:w="0" w:type="auto"/>
            <w:vMerge w:val="restart"/>
            <w:tcBorders>
              <w:top w:val="single" w:sz="4" w:space="0" w:color="auto"/>
              <w:left w:val="single" w:sz="4" w:space="0" w:color="auto"/>
              <w:right w:val="single" w:sz="4" w:space="0" w:color="auto"/>
            </w:tcBorders>
            <w:vAlign w:val="center"/>
          </w:tcPr>
          <w:p w:rsidR="007406E2" w:rsidRPr="0021552F" w:rsidRDefault="007406E2" w:rsidP="0003762E">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napToGrid w:val="0"/>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21552F" w:rsidRDefault="007406E2" w:rsidP="0003762E">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 объекта физической культуры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21552F" w:rsidRDefault="007406E2" w:rsidP="0003762E">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napToGrid w:val="0"/>
                <w:sz w:val="24"/>
                <w:szCs w:val="24"/>
              </w:rPr>
              <w:t>Фактический адрес</w:t>
            </w:r>
            <w:r w:rsidRPr="0021552F">
              <w:rPr>
                <w:rFonts w:ascii="Times New Roman" w:hAnsi="Times New Roman" w:cs="Times New Roman"/>
                <w:b/>
                <w:sz w:val="24"/>
                <w:szCs w:val="24"/>
              </w:rPr>
              <w:t xml:space="preserve">, кадастровый номер земельного участка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tcPr>
          <w:p w:rsidR="007406E2" w:rsidRPr="0021552F" w:rsidRDefault="007406E2" w:rsidP="0003762E">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Мощность объекта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21552F" w:rsidRDefault="007406E2" w:rsidP="0003762E">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 xml:space="preserve">Зона обслуживания </w:t>
            </w:r>
          </w:p>
        </w:tc>
        <w:tc>
          <w:tcPr>
            <w:tcW w:w="0" w:type="auto"/>
            <w:vMerge w:val="restart"/>
            <w:tcBorders>
              <w:top w:val="single" w:sz="4" w:space="0" w:color="auto"/>
              <w:left w:val="single" w:sz="4" w:space="0" w:color="auto"/>
              <w:right w:val="single" w:sz="4" w:space="0" w:color="auto"/>
            </w:tcBorders>
            <w:vAlign w:val="center"/>
          </w:tcPr>
          <w:p w:rsidR="007406E2" w:rsidRPr="0021552F" w:rsidRDefault="007406E2" w:rsidP="0003762E">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Предложения по дальнейшему использованию и развитию</w:t>
            </w:r>
          </w:p>
        </w:tc>
      </w:tr>
      <w:tr w:rsidR="007406E2" w:rsidRPr="0021552F" w:rsidTr="0003762E">
        <w:trPr>
          <w:trHeight w:val="1434"/>
          <w:jc w:val="center"/>
        </w:trPr>
        <w:tc>
          <w:tcPr>
            <w:tcW w:w="0" w:type="auto"/>
            <w:vMerge/>
            <w:tcBorders>
              <w:left w:val="single" w:sz="4" w:space="0" w:color="auto"/>
              <w:bottom w:val="single" w:sz="4" w:space="0" w:color="auto"/>
              <w:right w:val="single" w:sz="4" w:space="0" w:color="auto"/>
            </w:tcBorders>
            <w:vAlign w:val="center"/>
          </w:tcPr>
          <w:p w:rsidR="007406E2" w:rsidRPr="0021552F" w:rsidRDefault="007406E2" w:rsidP="0003762E">
            <w:pPr>
              <w:spacing w:after="0" w:line="240" w:lineRule="auto"/>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406E2" w:rsidRPr="0021552F" w:rsidRDefault="007406E2" w:rsidP="0003762E">
            <w:pPr>
              <w:spacing w:after="0" w:line="240" w:lineRule="auto"/>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406E2" w:rsidRPr="0021552F" w:rsidRDefault="007406E2" w:rsidP="0003762E">
            <w:pPr>
              <w:spacing w:after="0" w:line="240" w:lineRule="auto"/>
              <w:jc w:val="center"/>
              <w:rPr>
                <w:rFonts w:ascii="Times New Roman" w:hAnsi="Times New Roman" w:cs="Times New Roman"/>
                <w:sz w:val="24"/>
                <w:szCs w:val="24"/>
              </w:rPr>
            </w:pPr>
          </w:p>
        </w:tc>
        <w:tc>
          <w:tcPr>
            <w:tcW w:w="0" w:type="auto"/>
            <w:tcBorders>
              <w:top w:val="nil"/>
              <w:left w:val="nil"/>
              <w:bottom w:val="single" w:sz="4" w:space="0" w:color="auto"/>
              <w:right w:val="single" w:sz="4" w:space="0" w:color="auto"/>
            </w:tcBorders>
            <w:shd w:val="clear" w:color="auto" w:fill="auto"/>
            <w:vAlign w:val="center"/>
          </w:tcPr>
          <w:p w:rsidR="007406E2" w:rsidRPr="0021552F" w:rsidRDefault="007406E2" w:rsidP="0003762E">
            <w:pPr>
              <w:spacing w:after="0" w:line="240" w:lineRule="auto"/>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 xml:space="preserve">площадь пола спортивного зала/плоскостного сооружения/зеркала воды </w:t>
            </w:r>
            <w:proofErr w:type="spellStart"/>
            <w:r w:rsidRPr="0021552F">
              <w:rPr>
                <w:rFonts w:ascii="Times New Roman" w:hAnsi="Times New Roman" w:cs="Times New Roman"/>
                <w:b/>
                <w:sz w:val="24"/>
                <w:szCs w:val="24"/>
              </w:rPr>
              <w:t>кв.м</w:t>
            </w:r>
            <w:proofErr w:type="spellEnd"/>
            <w:r w:rsidRPr="0021552F">
              <w:rPr>
                <w:rFonts w:ascii="Times New Roman" w:hAnsi="Times New Roman" w:cs="Times New Roman"/>
                <w:b/>
                <w:sz w:val="24"/>
                <w:szCs w:val="24"/>
              </w:rPr>
              <w:t>.</w:t>
            </w:r>
          </w:p>
        </w:tc>
        <w:tc>
          <w:tcPr>
            <w:tcW w:w="0" w:type="auto"/>
            <w:tcBorders>
              <w:top w:val="nil"/>
              <w:left w:val="nil"/>
              <w:bottom w:val="single" w:sz="4" w:space="0" w:color="auto"/>
              <w:right w:val="single" w:sz="4" w:space="0" w:color="auto"/>
            </w:tcBorders>
            <w:shd w:val="clear" w:color="auto" w:fill="auto"/>
            <w:vAlign w:val="center"/>
          </w:tcPr>
          <w:p w:rsidR="007406E2" w:rsidRPr="0021552F" w:rsidRDefault="007406E2" w:rsidP="0003762E">
            <w:pPr>
              <w:spacing w:after="0" w:line="240" w:lineRule="auto"/>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 xml:space="preserve">единовременная пропускная способность, </w:t>
            </w:r>
          </w:p>
          <w:p w:rsidR="007406E2" w:rsidRPr="0021552F" w:rsidRDefault="007406E2" w:rsidP="0003762E">
            <w:pPr>
              <w:spacing w:after="0" w:line="240" w:lineRule="auto"/>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чел./в смену</w:t>
            </w:r>
          </w:p>
        </w:tc>
        <w:tc>
          <w:tcPr>
            <w:tcW w:w="0" w:type="auto"/>
            <w:vMerge/>
            <w:tcBorders>
              <w:top w:val="single" w:sz="4" w:space="0" w:color="auto"/>
              <w:left w:val="single" w:sz="4" w:space="0" w:color="auto"/>
              <w:bottom w:val="single" w:sz="4" w:space="0" w:color="auto"/>
              <w:right w:val="single" w:sz="4" w:space="0" w:color="auto"/>
            </w:tcBorders>
            <w:vAlign w:val="center"/>
          </w:tcPr>
          <w:p w:rsidR="007406E2" w:rsidRPr="0021552F" w:rsidRDefault="007406E2" w:rsidP="0003762E">
            <w:pPr>
              <w:spacing w:after="0" w:line="240" w:lineRule="auto"/>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7406E2" w:rsidRPr="0021552F" w:rsidRDefault="007406E2" w:rsidP="0003762E">
            <w:pPr>
              <w:spacing w:after="0" w:line="240" w:lineRule="auto"/>
              <w:jc w:val="center"/>
              <w:rPr>
                <w:rFonts w:ascii="Times New Roman" w:hAnsi="Times New Roman" w:cs="Times New Roman"/>
                <w:sz w:val="24"/>
                <w:szCs w:val="24"/>
              </w:rPr>
            </w:pPr>
          </w:p>
        </w:tc>
      </w:tr>
      <w:tr w:rsidR="007406E2" w:rsidRPr="0021552F" w:rsidTr="0003762E">
        <w:trPr>
          <w:trHeight w:val="315"/>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21552F" w:rsidRDefault="008B5297"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406E2" w:rsidRPr="006B6BE8" w:rsidRDefault="008B5297" w:rsidP="0003762E">
            <w:pPr>
              <w:snapToGrid w:val="0"/>
              <w:spacing w:after="0" w:line="240" w:lineRule="auto"/>
              <w:jc w:val="center"/>
              <w:rPr>
                <w:rFonts w:ascii="Times New Roman" w:hAnsi="Times New Roman" w:cs="Times New Roman"/>
                <w:sz w:val="24"/>
                <w:szCs w:val="24"/>
              </w:rPr>
            </w:pPr>
            <w:r w:rsidRPr="008B5297">
              <w:rPr>
                <w:rFonts w:ascii="Times New Roman" w:hAnsi="Times New Roman" w:cs="Times New Roman"/>
                <w:sz w:val="24"/>
                <w:szCs w:val="24"/>
              </w:rPr>
              <w:t xml:space="preserve">МБОУ СОШ №9 им. В.С. </w:t>
            </w:r>
            <w:proofErr w:type="spellStart"/>
            <w:r w:rsidRPr="008B5297">
              <w:rPr>
                <w:rFonts w:ascii="Times New Roman" w:hAnsi="Times New Roman" w:cs="Times New Roman"/>
                <w:sz w:val="24"/>
                <w:szCs w:val="24"/>
              </w:rPr>
              <w:t>Кашук</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B5297" w:rsidRPr="008B5297" w:rsidRDefault="008B5297" w:rsidP="0003762E">
            <w:pPr>
              <w:snapToGrid w:val="0"/>
              <w:spacing w:after="0" w:line="240" w:lineRule="auto"/>
              <w:jc w:val="center"/>
              <w:rPr>
                <w:rFonts w:ascii="Times New Roman" w:hAnsi="Times New Roman" w:cs="Times New Roman"/>
                <w:sz w:val="24"/>
                <w:szCs w:val="24"/>
              </w:rPr>
            </w:pPr>
            <w:proofErr w:type="spellStart"/>
            <w:r w:rsidRPr="008B5297">
              <w:rPr>
                <w:rFonts w:ascii="Times New Roman" w:hAnsi="Times New Roman" w:cs="Times New Roman"/>
                <w:sz w:val="24"/>
                <w:szCs w:val="24"/>
              </w:rPr>
              <w:t>х.Привольный</w:t>
            </w:r>
            <w:proofErr w:type="spellEnd"/>
            <w:r w:rsidRPr="008B5297">
              <w:rPr>
                <w:rFonts w:ascii="Times New Roman" w:hAnsi="Times New Roman" w:cs="Times New Roman"/>
                <w:sz w:val="24"/>
                <w:szCs w:val="24"/>
              </w:rPr>
              <w:t>, ул. Мира, д.86</w:t>
            </w:r>
          </w:p>
          <w:p w:rsidR="007406E2" w:rsidRPr="006B6BE8" w:rsidRDefault="008B5297" w:rsidP="0003762E">
            <w:pPr>
              <w:snapToGrid w:val="0"/>
              <w:spacing w:after="0" w:line="240" w:lineRule="auto"/>
              <w:jc w:val="center"/>
              <w:rPr>
                <w:rFonts w:ascii="Times New Roman" w:hAnsi="Times New Roman" w:cs="Times New Roman"/>
                <w:sz w:val="24"/>
                <w:szCs w:val="24"/>
              </w:rPr>
            </w:pPr>
            <w:r w:rsidRPr="008B5297">
              <w:rPr>
                <w:rFonts w:ascii="Times New Roman" w:hAnsi="Times New Roman" w:cs="Times New Roman"/>
                <w:sz w:val="24"/>
                <w:szCs w:val="24"/>
              </w:rPr>
              <w:t>23:09:0306001:8</w:t>
            </w:r>
          </w:p>
        </w:tc>
        <w:tc>
          <w:tcPr>
            <w:tcW w:w="0" w:type="auto"/>
            <w:tcBorders>
              <w:top w:val="single" w:sz="4" w:space="0" w:color="auto"/>
              <w:left w:val="nil"/>
              <w:bottom w:val="single" w:sz="4" w:space="0" w:color="auto"/>
              <w:right w:val="single" w:sz="4" w:space="0" w:color="auto"/>
            </w:tcBorders>
            <w:shd w:val="clear" w:color="auto" w:fill="auto"/>
            <w:vAlign w:val="center"/>
          </w:tcPr>
          <w:p w:rsidR="007406E2" w:rsidRPr="006B6BE8" w:rsidRDefault="008B5297" w:rsidP="0003762E">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120</w:t>
            </w:r>
          </w:p>
        </w:tc>
        <w:tc>
          <w:tcPr>
            <w:tcW w:w="0" w:type="auto"/>
            <w:tcBorders>
              <w:top w:val="single" w:sz="4" w:space="0" w:color="auto"/>
              <w:left w:val="nil"/>
              <w:bottom w:val="single" w:sz="4" w:space="0" w:color="auto"/>
              <w:right w:val="single" w:sz="4" w:space="0" w:color="auto"/>
            </w:tcBorders>
            <w:shd w:val="clear" w:color="auto" w:fill="auto"/>
            <w:vAlign w:val="center"/>
          </w:tcPr>
          <w:p w:rsidR="007406E2" w:rsidRPr="006B6BE8" w:rsidRDefault="008B5297" w:rsidP="0003762E">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tcBorders>
              <w:top w:val="single" w:sz="4" w:space="0" w:color="auto"/>
              <w:left w:val="nil"/>
              <w:bottom w:val="single" w:sz="4" w:space="0" w:color="auto"/>
              <w:right w:val="single" w:sz="4" w:space="0" w:color="auto"/>
            </w:tcBorders>
            <w:shd w:val="clear" w:color="auto" w:fill="auto"/>
            <w:vAlign w:val="center"/>
          </w:tcPr>
          <w:p w:rsidR="007406E2" w:rsidRPr="006B6BE8" w:rsidRDefault="008B5297"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Сельское поселение</w:t>
            </w:r>
          </w:p>
        </w:tc>
        <w:tc>
          <w:tcPr>
            <w:tcW w:w="0" w:type="auto"/>
            <w:tcBorders>
              <w:top w:val="single" w:sz="4" w:space="0" w:color="auto"/>
              <w:left w:val="nil"/>
              <w:bottom w:val="single" w:sz="4" w:space="0" w:color="auto"/>
              <w:right w:val="single" w:sz="4" w:space="0" w:color="auto"/>
            </w:tcBorders>
            <w:vAlign w:val="center"/>
          </w:tcPr>
          <w:p w:rsidR="007406E2" w:rsidRPr="006B6BE8" w:rsidRDefault="008B5297"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7406E2" w:rsidRPr="0021552F" w:rsidTr="0003762E">
        <w:trPr>
          <w:trHeight w:val="315"/>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21552F" w:rsidRDefault="008B5297"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406E2" w:rsidRPr="006B6BE8" w:rsidRDefault="008B5297" w:rsidP="0003762E">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Стадион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B5297" w:rsidRPr="008B5297" w:rsidRDefault="008B5297" w:rsidP="0003762E">
            <w:pPr>
              <w:snapToGrid w:val="0"/>
              <w:spacing w:after="0" w:line="240" w:lineRule="auto"/>
              <w:jc w:val="center"/>
              <w:rPr>
                <w:rFonts w:ascii="Times New Roman" w:hAnsi="Times New Roman" w:cs="Times New Roman"/>
                <w:color w:val="000000"/>
                <w:sz w:val="24"/>
                <w:szCs w:val="24"/>
              </w:rPr>
            </w:pPr>
            <w:proofErr w:type="spellStart"/>
            <w:r w:rsidRPr="008B5297">
              <w:rPr>
                <w:rFonts w:ascii="Times New Roman" w:hAnsi="Times New Roman" w:cs="Times New Roman"/>
                <w:color w:val="000000"/>
                <w:sz w:val="24"/>
                <w:szCs w:val="24"/>
              </w:rPr>
              <w:t>х.Привольный</w:t>
            </w:r>
            <w:proofErr w:type="spellEnd"/>
            <w:r w:rsidRPr="008B5297">
              <w:rPr>
                <w:rFonts w:ascii="Times New Roman" w:hAnsi="Times New Roman" w:cs="Times New Roman"/>
                <w:color w:val="000000"/>
                <w:sz w:val="24"/>
                <w:szCs w:val="24"/>
              </w:rPr>
              <w:t xml:space="preserve">, </w:t>
            </w:r>
            <w:proofErr w:type="spellStart"/>
            <w:r w:rsidRPr="008B5297">
              <w:rPr>
                <w:rFonts w:ascii="Times New Roman" w:hAnsi="Times New Roman" w:cs="Times New Roman"/>
                <w:color w:val="000000"/>
                <w:sz w:val="24"/>
                <w:szCs w:val="24"/>
              </w:rPr>
              <w:t>ул.Садовая</w:t>
            </w:r>
            <w:proofErr w:type="spellEnd"/>
            <w:r w:rsidRPr="008B5297">
              <w:rPr>
                <w:rFonts w:ascii="Times New Roman" w:hAnsi="Times New Roman" w:cs="Times New Roman"/>
                <w:color w:val="000000"/>
                <w:sz w:val="24"/>
                <w:szCs w:val="24"/>
              </w:rPr>
              <w:t xml:space="preserve"> 46 «А»</w:t>
            </w:r>
          </w:p>
          <w:p w:rsidR="007406E2" w:rsidRPr="006B6BE8" w:rsidRDefault="008B5297" w:rsidP="0003762E">
            <w:pPr>
              <w:snapToGrid w:val="0"/>
              <w:spacing w:after="0" w:line="240" w:lineRule="auto"/>
              <w:jc w:val="center"/>
              <w:rPr>
                <w:rFonts w:ascii="Times New Roman" w:hAnsi="Times New Roman" w:cs="Times New Roman"/>
                <w:color w:val="000000"/>
                <w:sz w:val="24"/>
                <w:szCs w:val="24"/>
              </w:rPr>
            </w:pPr>
            <w:r w:rsidRPr="008B5297">
              <w:rPr>
                <w:rFonts w:ascii="Times New Roman" w:hAnsi="Times New Roman" w:cs="Times New Roman"/>
                <w:color w:val="000000"/>
                <w:sz w:val="24"/>
                <w:szCs w:val="24"/>
              </w:rPr>
              <w:t>23:09:0306001:295</w:t>
            </w:r>
          </w:p>
        </w:tc>
        <w:tc>
          <w:tcPr>
            <w:tcW w:w="0" w:type="auto"/>
            <w:tcBorders>
              <w:top w:val="single" w:sz="4" w:space="0" w:color="auto"/>
              <w:left w:val="nil"/>
              <w:bottom w:val="single" w:sz="4" w:space="0" w:color="auto"/>
              <w:right w:val="single" w:sz="4" w:space="0" w:color="auto"/>
            </w:tcBorders>
            <w:shd w:val="clear" w:color="auto" w:fill="auto"/>
            <w:vAlign w:val="center"/>
          </w:tcPr>
          <w:p w:rsidR="007406E2" w:rsidRPr="006B6BE8" w:rsidRDefault="006E1E5C"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15589</w:t>
            </w:r>
          </w:p>
        </w:tc>
        <w:tc>
          <w:tcPr>
            <w:tcW w:w="0" w:type="auto"/>
            <w:tcBorders>
              <w:top w:val="single" w:sz="4" w:space="0" w:color="auto"/>
              <w:left w:val="nil"/>
              <w:bottom w:val="single" w:sz="4" w:space="0" w:color="auto"/>
              <w:right w:val="single" w:sz="4" w:space="0" w:color="auto"/>
            </w:tcBorders>
            <w:shd w:val="clear" w:color="auto" w:fill="auto"/>
            <w:vAlign w:val="center"/>
          </w:tcPr>
          <w:p w:rsidR="007406E2" w:rsidRPr="006B6BE8" w:rsidRDefault="006E1E5C"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7406E2" w:rsidRPr="006B6BE8" w:rsidRDefault="006E1E5C"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Сельское поселение</w:t>
            </w:r>
          </w:p>
        </w:tc>
        <w:tc>
          <w:tcPr>
            <w:tcW w:w="0" w:type="auto"/>
            <w:tcBorders>
              <w:top w:val="single" w:sz="4" w:space="0" w:color="auto"/>
              <w:left w:val="nil"/>
              <w:bottom w:val="single" w:sz="4" w:space="0" w:color="auto"/>
              <w:right w:val="single" w:sz="4" w:space="0" w:color="auto"/>
            </w:tcBorders>
            <w:vAlign w:val="center"/>
          </w:tcPr>
          <w:p w:rsidR="007406E2" w:rsidRPr="006B6BE8" w:rsidRDefault="008B5297" w:rsidP="000376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7406E2" w:rsidRDefault="007406E2" w:rsidP="008B5297">
      <w:pPr>
        <w:pStyle w:val="afffc"/>
        <w:ind w:firstLine="0"/>
        <w:jc w:val="left"/>
        <w:rPr>
          <w:rFonts w:ascii="Times New Roman" w:hAnsi="Times New Roman" w:cs="Times New Roman"/>
          <w:i w:val="0"/>
          <w:lang w:eastAsia="x-none"/>
        </w:rPr>
      </w:pPr>
    </w:p>
    <w:p w:rsidR="007406E2" w:rsidRPr="0021552F" w:rsidRDefault="007406E2" w:rsidP="007406E2">
      <w:pPr>
        <w:pStyle w:val="afffc"/>
        <w:ind w:firstLine="0"/>
        <w:jc w:val="right"/>
        <w:rPr>
          <w:rFonts w:ascii="Times New Roman" w:hAnsi="Times New Roman" w:cs="Times New Roman"/>
          <w:i w:val="0"/>
          <w:lang w:eastAsia="x-none"/>
        </w:rPr>
      </w:pPr>
      <w:r w:rsidRPr="0021552F">
        <w:rPr>
          <w:rFonts w:ascii="Times New Roman" w:hAnsi="Times New Roman" w:cs="Times New Roman"/>
          <w:i w:val="0"/>
          <w:lang w:eastAsia="x-none"/>
        </w:rPr>
        <w:t xml:space="preserve">Таблица </w:t>
      </w:r>
      <w:r w:rsidR="008B5297">
        <w:rPr>
          <w:rFonts w:ascii="Times New Roman" w:hAnsi="Times New Roman" w:cs="Times New Roman"/>
          <w:i w:val="0"/>
          <w:lang w:eastAsia="x-none"/>
        </w:rPr>
        <w:t>2.1.6</w:t>
      </w:r>
    </w:p>
    <w:p w:rsidR="007406E2" w:rsidRPr="0021552F" w:rsidRDefault="007406E2" w:rsidP="00D4316B">
      <w:pPr>
        <w:pStyle w:val="afffc"/>
        <w:spacing w:after="240"/>
        <w:ind w:firstLine="0"/>
        <w:rPr>
          <w:rFonts w:ascii="Times New Roman" w:hAnsi="Times New Roman" w:cs="Times New Roman"/>
          <w:i w:val="0"/>
          <w:lang w:eastAsia="x-none"/>
        </w:rPr>
      </w:pPr>
      <w:r w:rsidRPr="0021552F">
        <w:rPr>
          <w:rFonts w:ascii="Times New Roman" w:hAnsi="Times New Roman" w:cs="Times New Roman"/>
          <w:i w:val="0"/>
          <w:lang w:eastAsia="x-none"/>
        </w:rPr>
        <w:t>Объекты торговли</w:t>
      </w:r>
      <w:r>
        <w:rPr>
          <w:rFonts w:ascii="Times New Roman" w:hAnsi="Times New Roman" w:cs="Times New Roman"/>
          <w:i w:val="0"/>
          <w:lang w:eastAsia="x-none"/>
        </w:rPr>
        <w:t>, расположенные на территории</w:t>
      </w:r>
      <w:r w:rsidRPr="0021552F">
        <w:rPr>
          <w:rFonts w:ascii="Times New Roman" w:hAnsi="Times New Roman" w:cs="Times New Roman"/>
          <w:i w:val="0"/>
          <w:lang w:eastAsia="x-none"/>
        </w:rPr>
        <w:t xml:space="preserve"> </w:t>
      </w:r>
      <w:r w:rsidR="00B03C4C">
        <w:rPr>
          <w:rFonts w:ascii="Times New Roman" w:hAnsi="Times New Roman" w:cs="Times New Roman"/>
          <w:i w:val="0"/>
          <w:lang w:eastAsia="x-none"/>
        </w:rPr>
        <w:t>Привольного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612"/>
        <w:gridCol w:w="2770"/>
        <w:gridCol w:w="3119"/>
        <w:gridCol w:w="2133"/>
        <w:gridCol w:w="572"/>
        <w:gridCol w:w="1532"/>
        <w:gridCol w:w="1680"/>
      </w:tblGrid>
      <w:tr w:rsidR="008B5297" w:rsidRPr="0003762E" w:rsidTr="0003762E">
        <w:trPr>
          <w:tblHeader/>
          <w:jc w:val="center"/>
        </w:trPr>
        <w:tc>
          <w:tcPr>
            <w:tcW w:w="425" w:type="dxa"/>
            <w:vMerge w:val="restart"/>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r w:rsidRPr="0003762E">
              <w:rPr>
                <w:rFonts w:ascii="Times New Roman" w:hAnsi="Times New Roman" w:cs="Times New Roman"/>
                <w:b/>
                <w:bCs/>
                <w:sz w:val="24"/>
                <w:szCs w:val="24"/>
              </w:rPr>
              <w:t>№ п/п</w:t>
            </w:r>
          </w:p>
        </w:tc>
        <w:tc>
          <w:tcPr>
            <w:tcW w:w="2612" w:type="dxa"/>
            <w:vMerge w:val="restart"/>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r w:rsidRPr="0003762E">
              <w:rPr>
                <w:rFonts w:ascii="Times New Roman" w:hAnsi="Times New Roman" w:cs="Times New Roman"/>
                <w:b/>
                <w:bCs/>
                <w:sz w:val="24"/>
                <w:szCs w:val="24"/>
              </w:rPr>
              <w:t>Наименование объекта розничной торговли</w:t>
            </w:r>
          </w:p>
        </w:tc>
        <w:tc>
          <w:tcPr>
            <w:tcW w:w="2770" w:type="dxa"/>
            <w:vMerge w:val="restart"/>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Фактический адрес</w:t>
            </w:r>
            <w:r w:rsidRPr="0003762E">
              <w:rPr>
                <w:rFonts w:ascii="Times New Roman" w:hAnsi="Times New Roman" w:cs="Times New Roman"/>
                <w:b/>
                <w:sz w:val="24"/>
                <w:szCs w:val="24"/>
              </w:rPr>
              <w:t>, кадастровый номер земельного участка</w:t>
            </w:r>
          </w:p>
        </w:tc>
        <w:tc>
          <w:tcPr>
            <w:tcW w:w="3119" w:type="dxa"/>
            <w:vMerge w:val="restart"/>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z w:val="24"/>
                <w:szCs w:val="24"/>
              </w:rPr>
              <w:t>Специализация</w:t>
            </w:r>
          </w:p>
        </w:tc>
        <w:tc>
          <w:tcPr>
            <w:tcW w:w="2133" w:type="dxa"/>
            <w:vMerge w:val="restart"/>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r w:rsidRPr="0003762E">
              <w:rPr>
                <w:rFonts w:ascii="Times New Roman" w:hAnsi="Times New Roman" w:cs="Times New Roman"/>
                <w:b/>
                <w:sz w:val="24"/>
                <w:szCs w:val="24"/>
              </w:rPr>
              <w:t>Количество рабочих мест, ед.</w:t>
            </w:r>
          </w:p>
        </w:tc>
        <w:tc>
          <w:tcPr>
            <w:tcW w:w="3784" w:type="dxa"/>
            <w:gridSpan w:val="3"/>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sz w:val="24"/>
                <w:szCs w:val="24"/>
              </w:rPr>
            </w:pPr>
            <w:r w:rsidRPr="0003762E">
              <w:rPr>
                <w:rFonts w:ascii="Times New Roman" w:hAnsi="Times New Roman" w:cs="Times New Roman"/>
                <w:b/>
                <w:sz w:val="24"/>
                <w:szCs w:val="24"/>
              </w:rPr>
              <w:t xml:space="preserve">Торговая площадь общая, </w:t>
            </w:r>
            <w:proofErr w:type="spellStart"/>
            <w:r w:rsidRPr="0003762E">
              <w:rPr>
                <w:rFonts w:ascii="Times New Roman" w:hAnsi="Times New Roman" w:cs="Times New Roman"/>
                <w:b/>
                <w:sz w:val="24"/>
                <w:szCs w:val="24"/>
              </w:rPr>
              <w:t>кв.м</w:t>
            </w:r>
            <w:proofErr w:type="spellEnd"/>
          </w:p>
        </w:tc>
      </w:tr>
      <w:tr w:rsidR="008B5297" w:rsidRPr="0003762E" w:rsidTr="0003762E">
        <w:trPr>
          <w:tblHeader/>
          <w:jc w:val="center"/>
        </w:trPr>
        <w:tc>
          <w:tcPr>
            <w:tcW w:w="425" w:type="dxa"/>
            <w:vMerge/>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p>
        </w:tc>
        <w:tc>
          <w:tcPr>
            <w:tcW w:w="2612" w:type="dxa"/>
            <w:vMerge/>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p>
        </w:tc>
        <w:tc>
          <w:tcPr>
            <w:tcW w:w="2770" w:type="dxa"/>
            <w:vMerge/>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p>
        </w:tc>
        <w:tc>
          <w:tcPr>
            <w:tcW w:w="3119" w:type="dxa"/>
            <w:vMerge/>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p>
        </w:tc>
        <w:tc>
          <w:tcPr>
            <w:tcW w:w="2133" w:type="dxa"/>
            <w:vMerge/>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p>
        </w:tc>
        <w:tc>
          <w:tcPr>
            <w:tcW w:w="572" w:type="dxa"/>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r w:rsidRPr="0003762E">
              <w:rPr>
                <w:rFonts w:ascii="Times New Roman" w:hAnsi="Times New Roman" w:cs="Times New Roman"/>
                <w:b/>
                <w:bCs/>
                <w:sz w:val="24"/>
                <w:szCs w:val="24"/>
              </w:rPr>
              <w:t>всего</w:t>
            </w:r>
          </w:p>
        </w:tc>
        <w:tc>
          <w:tcPr>
            <w:tcW w:w="1532" w:type="dxa"/>
            <w:shd w:val="clear" w:color="auto" w:fill="auto"/>
            <w:vAlign w:val="center"/>
            <w:hideMark/>
          </w:tcPr>
          <w:p w:rsidR="008B5297" w:rsidRPr="0003762E" w:rsidRDefault="008B5297" w:rsidP="0003762E">
            <w:pPr>
              <w:spacing w:after="0" w:line="240" w:lineRule="auto"/>
              <w:jc w:val="center"/>
              <w:rPr>
                <w:rFonts w:ascii="Times New Roman" w:hAnsi="Times New Roman" w:cs="Times New Roman"/>
                <w:b/>
                <w:bCs/>
                <w:sz w:val="24"/>
                <w:szCs w:val="24"/>
              </w:rPr>
            </w:pPr>
            <w:r w:rsidRPr="0003762E">
              <w:rPr>
                <w:rFonts w:ascii="Times New Roman" w:hAnsi="Times New Roman" w:cs="Times New Roman"/>
                <w:b/>
                <w:sz w:val="24"/>
                <w:szCs w:val="24"/>
              </w:rPr>
              <w:t>продовольственные товары</w:t>
            </w:r>
          </w:p>
        </w:tc>
        <w:tc>
          <w:tcPr>
            <w:tcW w:w="1680" w:type="dxa"/>
            <w:shd w:val="clear" w:color="auto" w:fill="auto"/>
            <w:vAlign w:val="center"/>
            <w:hideMark/>
          </w:tcPr>
          <w:p w:rsidR="008B5297" w:rsidRPr="0003762E" w:rsidRDefault="008B5297" w:rsidP="0003762E">
            <w:pPr>
              <w:spacing w:after="0" w:line="240" w:lineRule="auto"/>
              <w:ind w:right="-108"/>
              <w:jc w:val="center"/>
              <w:rPr>
                <w:rFonts w:ascii="Times New Roman" w:hAnsi="Times New Roman" w:cs="Times New Roman"/>
                <w:b/>
                <w:sz w:val="24"/>
                <w:szCs w:val="24"/>
              </w:rPr>
            </w:pPr>
            <w:r w:rsidRPr="0003762E">
              <w:rPr>
                <w:rFonts w:ascii="Times New Roman" w:hAnsi="Times New Roman" w:cs="Times New Roman"/>
                <w:b/>
                <w:sz w:val="24"/>
                <w:szCs w:val="24"/>
              </w:rPr>
              <w:t>непродовольственные товары</w:t>
            </w:r>
          </w:p>
        </w:tc>
      </w:tr>
      <w:tr w:rsidR="0003762E" w:rsidRPr="0003762E" w:rsidTr="0003762E">
        <w:trPr>
          <w:jc w:val="center"/>
        </w:trPr>
        <w:tc>
          <w:tcPr>
            <w:tcW w:w="425" w:type="dxa"/>
            <w:shd w:val="clear" w:color="auto" w:fill="auto"/>
            <w:vAlign w:val="center"/>
          </w:tcPr>
          <w:p w:rsidR="0003762E" w:rsidRPr="0003762E" w:rsidRDefault="0003762E" w:rsidP="0003762E">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w:t>
            </w:r>
          </w:p>
        </w:tc>
        <w:tc>
          <w:tcPr>
            <w:tcW w:w="2612" w:type="dxa"/>
            <w:shd w:val="clear" w:color="auto" w:fill="auto"/>
            <w:vAlign w:val="center"/>
          </w:tcPr>
          <w:p w:rsidR="0003762E" w:rsidRPr="0003762E" w:rsidRDefault="0003762E" w:rsidP="0003762E">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 xml:space="preserve">ИП. </w:t>
            </w:r>
            <w:proofErr w:type="spellStart"/>
            <w:r w:rsidRPr="0003762E">
              <w:rPr>
                <w:rFonts w:ascii="Times New Roman" w:hAnsi="Times New Roman" w:cs="Times New Roman"/>
                <w:color w:val="000000"/>
                <w:sz w:val="24"/>
                <w:szCs w:val="24"/>
              </w:rPr>
              <w:t>Тарика</w:t>
            </w:r>
            <w:proofErr w:type="spellEnd"/>
            <w:r w:rsidRPr="0003762E">
              <w:rPr>
                <w:rFonts w:ascii="Times New Roman" w:hAnsi="Times New Roman" w:cs="Times New Roman"/>
                <w:color w:val="000000"/>
                <w:sz w:val="24"/>
                <w:szCs w:val="24"/>
              </w:rPr>
              <w:t xml:space="preserve"> С.Н. магазин «Виктория»</w:t>
            </w:r>
          </w:p>
        </w:tc>
        <w:tc>
          <w:tcPr>
            <w:tcW w:w="2770" w:type="dxa"/>
            <w:shd w:val="clear" w:color="auto" w:fill="auto"/>
            <w:vAlign w:val="center"/>
          </w:tcPr>
          <w:p w:rsidR="0003762E" w:rsidRPr="0003762E" w:rsidRDefault="0003762E" w:rsidP="0003762E">
            <w:pPr>
              <w:pStyle w:val="Standard"/>
              <w:snapToGrid w:val="0"/>
              <w:ind w:firstLine="0"/>
              <w:jc w:val="center"/>
              <w:rPr>
                <w:color w:val="000000"/>
                <w:sz w:val="24"/>
              </w:rPr>
            </w:pPr>
            <w:r w:rsidRPr="0003762E">
              <w:rPr>
                <w:color w:val="000000"/>
                <w:sz w:val="24"/>
              </w:rPr>
              <w:t xml:space="preserve">х. Привольный, </w:t>
            </w:r>
            <w:proofErr w:type="spellStart"/>
            <w:r w:rsidRPr="0003762E">
              <w:rPr>
                <w:color w:val="000000"/>
                <w:sz w:val="24"/>
              </w:rPr>
              <w:t>ул</w:t>
            </w:r>
            <w:proofErr w:type="spellEnd"/>
            <w:r w:rsidRPr="0003762E">
              <w:rPr>
                <w:color w:val="000000"/>
                <w:sz w:val="24"/>
              </w:rPr>
              <w:t xml:space="preserve"> Октябрьская, д.4 «б»</w:t>
            </w:r>
          </w:p>
          <w:p w:rsidR="0003762E" w:rsidRPr="0003762E" w:rsidRDefault="0003762E" w:rsidP="0003762E">
            <w:pPr>
              <w:pStyle w:val="Standard"/>
              <w:snapToGrid w:val="0"/>
              <w:ind w:firstLine="0"/>
              <w:jc w:val="center"/>
              <w:rPr>
                <w:color w:val="000000"/>
                <w:sz w:val="24"/>
              </w:rPr>
            </w:pPr>
            <w:r w:rsidRPr="0003762E">
              <w:rPr>
                <w:color w:val="000000"/>
                <w:sz w:val="24"/>
              </w:rPr>
              <w:t>23:09.0306001:493</w:t>
            </w:r>
          </w:p>
        </w:tc>
        <w:tc>
          <w:tcPr>
            <w:tcW w:w="3119"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Смешанный ассортимент (</w:t>
            </w:r>
            <w:proofErr w:type="spellStart"/>
            <w:r w:rsidRPr="0003762E">
              <w:rPr>
                <w:color w:val="000000"/>
                <w:sz w:val="24"/>
              </w:rPr>
              <w:t>продовольствен-ные</w:t>
            </w:r>
            <w:proofErr w:type="spellEnd"/>
            <w:r w:rsidRPr="0003762E">
              <w:rPr>
                <w:color w:val="000000"/>
                <w:sz w:val="24"/>
              </w:rPr>
              <w:t xml:space="preserve"> товары, не </w:t>
            </w:r>
            <w:proofErr w:type="spellStart"/>
            <w:r w:rsidRPr="0003762E">
              <w:rPr>
                <w:color w:val="000000"/>
                <w:sz w:val="24"/>
              </w:rPr>
              <w:t>продовольствен-ные</w:t>
            </w:r>
            <w:proofErr w:type="spellEnd"/>
            <w:r w:rsidRPr="0003762E">
              <w:rPr>
                <w:color w:val="000000"/>
                <w:sz w:val="24"/>
              </w:rPr>
              <w:t xml:space="preserve"> товары)</w:t>
            </w:r>
          </w:p>
        </w:tc>
        <w:tc>
          <w:tcPr>
            <w:tcW w:w="2133"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1</w:t>
            </w:r>
          </w:p>
        </w:tc>
        <w:tc>
          <w:tcPr>
            <w:tcW w:w="572"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68</w:t>
            </w:r>
          </w:p>
        </w:tc>
        <w:tc>
          <w:tcPr>
            <w:tcW w:w="1532"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53</w:t>
            </w:r>
          </w:p>
        </w:tc>
        <w:tc>
          <w:tcPr>
            <w:tcW w:w="1680" w:type="dxa"/>
            <w:shd w:val="clear" w:color="auto" w:fill="auto"/>
            <w:vAlign w:val="center"/>
          </w:tcPr>
          <w:p w:rsidR="0003762E" w:rsidRPr="0003762E" w:rsidRDefault="0003762E" w:rsidP="0003762E">
            <w:pPr>
              <w:pStyle w:val="Standard"/>
              <w:snapToGrid w:val="0"/>
              <w:ind w:firstLine="0"/>
              <w:jc w:val="center"/>
              <w:rPr>
                <w:color w:val="000000"/>
                <w:sz w:val="24"/>
              </w:rPr>
            </w:pPr>
            <w:r w:rsidRPr="0003762E">
              <w:rPr>
                <w:color w:val="000000"/>
                <w:sz w:val="24"/>
              </w:rPr>
              <w:t>-</w:t>
            </w:r>
          </w:p>
        </w:tc>
      </w:tr>
      <w:tr w:rsidR="0003762E" w:rsidRPr="0003762E" w:rsidTr="0003762E">
        <w:trPr>
          <w:jc w:val="center"/>
        </w:trPr>
        <w:tc>
          <w:tcPr>
            <w:tcW w:w="425" w:type="dxa"/>
            <w:shd w:val="clear" w:color="auto" w:fill="auto"/>
            <w:noWrap/>
            <w:vAlign w:val="center"/>
          </w:tcPr>
          <w:p w:rsidR="0003762E" w:rsidRPr="0003762E" w:rsidRDefault="0003762E" w:rsidP="0003762E">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w:t>
            </w:r>
          </w:p>
        </w:tc>
        <w:tc>
          <w:tcPr>
            <w:tcW w:w="2612" w:type="dxa"/>
            <w:shd w:val="clear" w:color="auto" w:fill="auto"/>
            <w:vAlign w:val="center"/>
          </w:tcPr>
          <w:p w:rsidR="0003762E" w:rsidRPr="0003762E" w:rsidRDefault="0003762E" w:rsidP="0003762E">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 xml:space="preserve">ИП. </w:t>
            </w:r>
            <w:proofErr w:type="spellStart"/>
            <w:r w:rsidRPr="0003762E">
              <w:rPr>
                <w:rFonts w:ascii="Times New Roman" w:hAnsi="Times New Roman" w:cs="Times New Roman"/>
                <w:color w:val="000000"/>
                <w:sz w:val="24"/>
                <w:szCs w:val="24"/>
              </w:rPr>
              <w:t>Турдиева</w:t>
            </w:r>
            <w:proofErr w:type="spellEnd"/>
            <w:r w:rsidRPr="0003762E">
              <w:rPr>
                <w:rFonts w:ascii="Times New Roman" w:hAnsi="Times New Roman" w:cs="Times New Roman"/>
                <w:color w:val="000000"/>
                <w:sz w:val="24"/>
                <w:szCs w:val="24"/>
              </w:rPr>
              <w:t xml:space="preserve"> И.А. магазин «Магнит»</w:t>
            </w:r>
          </w:p>
        </w:tc>
        <w:tc>
          <w:tcPr>
            <w:tcW w:w="2770"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х. Привольный, пер. Дорожный, д.5</w:t>
            </w:r>
          </w:p>
          <w:p w:rsidR="0003762E" w:rsidRPr="0003762E" w:rsidRDefault="0003762E" w:rsidP="0003762E">
            <w:pPr>
              <w:pStyle w:val="Standard"/>
              <w:snapToGrid w:val="0"/>
              <w:ind w:left="-71" w:right="-51" w:firstLine="0"/>
              <w:jc w:val="center"/>
              <w:rPr>
                <w:color w:val="000000"/>
                <w:sz w:val="24"/>
              </w:rPr>
            </w:pPr>
            <w:r w:rsidRPr="0003762E">
              <w:rPr>
                <w:color w:val="000000"/>
                <w:sz w:val="24"/>
              </w:rPr>
              <w:t>23:09:0306001:587</w:t>
            </w:r>
          </w:p>
        </w:tc>
        <w:tc>
          <w:tcPr>
            <w:tcW w:w="3119" w:type="dxa"/>
            <w:shd w:val="clear" w:color="auto" w:fill="auto"/>
            <w:noWrap/>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Смешанный ассортимент( продовольственные товары, не продовольственные товары)</w:t>
            </w:r>
          </w:p>
        </w:tc>
        <w:tc>
          <w:tcPr>
            <w:tcW w:w="2133"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2</w:t>
            </w:r>
          </w:p>
        </w:tc>
        <w:tc>
          <w:tcPr>
            <w:tcW w:w="572" w:type="dxa"/>
            <w:shd w:val="clear" w:color="auto" w:fill="auto"/>
            <w:noWrap/>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202,6</w:t>
            </w:r>
          </w:p>
        </w:tc>
        <w:tc>
          <w:tcPr>
            <w:tcW w:w="1532" w:type="dxa"/>
            <w:shd w:val="clear" w:color="auto" w:fill="auto"/>
            <w:noWrap/>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100</w:t>
            </w:r>
          </w:p>
        </w:tc>
        <w:tc>
          <w:tcPr>
            <w:tcW w:w="1680" w:type="dxa"/>
            <w:shd w:val="clear" w:color="auto" w:fill="auto"/>
            <w:noWrap/>
            <w:vAlign w:val="center"/>
          </w:tcPr>
          <w:p w:rsidR="0003762E" w:rsidRPr="0003762E" w:rsidRDefault="0003762E" w:rsidP="0003762E">
            <w:pPr>
              <w:pStyle w:val="Standard"/>
              <w:snapToGrid w:val="0"/>
              <w:ind w:firstLine="0"/>
              <w:jc w:val="center"/>
              <w:rPr>
                <w:color w:val="000000"/>
                <w:sz w:val="24"/>
              </w:rPr>
            </w:pPr>
            <w:r w:rsidRPr="0003762E">
              <w:rPr>
                <w:color w:val="000000"/>
                <w:sz w:val="24"/>
              </w:rPr>
              <w:t>-</w:t>
            </w:r>
          </w:p>
        </w:tc>
      </w:tr>
      <w:tr w:rsidR="0003762E" w:rsidRPr="0003762E" w:rsidTr="0003762E">
        <w:trPr>
          <w:jc w:val="center"/>
        </w:trPr>
        <w:tc>
          <w:tcPr>
            <w:tcW w:w="425" w:type="dxa"/>
            <w:shd w:val="clear" w:color="auto" w:fill="auto"/>
            <w:noWrap/>
            <w:vAlign w:val="center"/>
          </w:tcPr>
          <w:p w:rsidR="0003762E" w:rsidRPr="0003762E" w:rsidRDefault="0003762E" w:rsidP="0003762E">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3</w:t>
            </w:r>
          </w:p>
        </w:tc>
        <w:tc>
          <w:tcPr>
            <w:tcW w:w="2612" w:type="dxa"/>
            <w:shd w:val="clear" w:color="auto" w:fill="auto"/>
            <w:noWrap/>
            <w:vAlign w:val="center"/>
          </w:tcPr>
          <w:p w:rsidR="0003762E" w:rsidRPr="0003762E" w:rsidRDefault="0003762E" w:rsidP="0003762E">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 xml:space="preserve">ИП. </w:t>
            </w:r>
            <w:proofErr w:type="spellStart"/>
            <w:r w:rsidRPr="0003762E">
              <w:rPr>
                <w:rFonts w:ascii="Times New Roman" w:hAnsi="Times New Roman" w:cs="Times New Roman"/>
                <w:color w:val="000000"/>
                <w:sz w:val="24"/>
                <w:szCs w:val="24"/>
              </w:rPr>
              <w:t>Айвозян</w:t>
            </w:r>
            <w:proofErr w:type="spellEnd"/>
            <w:r w:rsidRPr="0003762E">
              <w:rPr>
                <w:rFonts w:ascii="Times New Roman" w:hAnsi="Times New Roman" w:cs="Times New Roman"/>
                <w:color w:val="000000"/>
                <w:sz w:val="24"/>
                <w:szCs w:val="24"/>
              </w:rPr>
              <w:t xml:space="preserve"> О.С. продуктовый киоск</w:t>
            </w:r>
          </w:p>
        </w:tc>
        <w:tc>
          <w:tcPr>
            <w:tcW w:w="2770"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 xml:space="preserve">х. </w:t>
            </w:r>
            <w:proofErr w:type="spellStart"/>
            <w:r w:rsidRPr="0003762E">
              <w:rPr>
                <w:color w:val="000000"/>
                <w:sz w:val="24"/>
              </w:rPr>
              <w:t>Внуковский</w:t>
            </w:r>
            <w:proofErr w:type="spellEnd"/>
            <w:r w:rsidRPr="0003762E">
              <w:rPr>
                <w:color w:val="000000"/>
                <w:sz w:val="24"/>
              </w:rPr>
              <w:t>, ул. Заречная, д.49</w:t>
            </w:r>
          </w:p>
          <w:p w:rsidR="0003762E" w:rsidRPr="0003762E" w:rsidRDefault="0003762E" w:rsidP="0003762E">
            <w:pPr>
              <w:pStyle w:val="Standard"/>
              <w:snapToGrid w:val="0"/>
              <w:ind w:left="-71" w:right="-51" w:firstLine="0"/>
              <w:jc w:val="center"/>
              <w:rPr>
                <w:color w:val="000000"/>
                <w:sz w:val="24"/>
              </w:rPr>
            </w:pPr>
            <w:r w:rsidRPr="0003762E">
              <w:rPr>
                <w:color w:val="000000"/>
                <w:sz w:val="24"/>
              </w:rPr>
              <w:lastRenderedPageBreak/>
              <w:t>23:09:0306001:103</w:t>
            </w:r>
          </w:p>
        </w:tc>
        <w:tc>
          <w:tcPr>
            <w:tcW w:w="3119" w:type="dxa"/>
            <w:shd w:val="clear" w:color="auto" w:fill="auto"/>
            <w:noWrap/>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lastRenderedPageBreak/>
              <w:t xml:space="preserve">Смешанный ассортимент( продовольственные товары, </w:t>
            </w:r>
            <w:r w:rsidRPr="0003762E">
              <w:rPr>
                <w:color w:val="000000"/>
                <w:sz w:val="24"/>
              </w:rPr>
              <w:lastRenderedPageBreak/>
              <w:t>не продовольственные товары)</w:t>
            </w:r>
          </w:p>
        </w:tc>
        <w:tc>
          <w:tcPr>
            <w:tcW w:w="2133" w:type="dxa"/>
            <w:shd w:val="clear" w:color="auto" w:fill="auto"/>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lastRenderedPageBreak/>
              <w:t>1</w:t>
            </w:r>
          </w:p>
        </w:tc>
        <w:tc>
          <w:tcPr>
            <w:tcW w:w="572" w:type="dxa"/>
            <w:shd w:val="clear" w:color="auto" w:fill="auto"/>
            <w:noWrap/>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8,2</w:t>
            </w:r>
          </w:p>
        </w:tc>
        <w:tc>
          <w:tcPr>
            <w:tcW w:w="1532" w:type="dxa"/>
            <w:shd w:val="clear" w:color="auto" w:fill="auto"/>
            <w:noWrap/>
            <w:vAlign w:val="center"/>
          </w:tcPr>
          <w:p w:rsidR="0003762E" w:rsidRPr="0003762E" w:rsidRDefault="0003762E" w:rsidP="0003762E">
            <w:pPr>
              <w:pStyle w:val="Standard"/>
              <w:snapToGrid w:val="0"/>
              <w:ind w:left="-71" w:right="-51" w:firstLine="0"/>
              <w:jc w:val="center"/>
              <w:rPr>
                <w:color w:val="000000"/>
                <w:sz w:val="24"/>
              </w:rPr>
            </w:pPr>
            <w:r w:rsidRPr="0003762E">
              <w:rPr>
                <w:color w:val="000000"/>
                <w:sz w:val="24"/>
              </w:rPr>
              <w:t>3,7</w:t>
            </w:r>
          </w:p>
        </w:tc>
        <w:tc>
          <w:tcPr>
            <w:tcW w:w="1680" w:type="dxa"/>
            <w:shd w:val="clear" w:color="auto" w:fill="auto"/>
            <w:noWrap/>
            <w:vAlign w:val="center"/>
          </w:tcPr>
          <w:p w:rsidR="0003762E" w:rsidRPr="0003762E" w:rsidRDefault="0003762E" w:rsidP="0003762E">
            <w:pPr>
              <w:pStyle w:val="Standard"/>
              <w:snapToGrid w:val="0"/>
              <w:jc w:val="center"/>
              <w:rPr>
                <w:color w:val="000000"/>
                <w:sz w:val="24"/>
              </w:rPr>
            </w:pPr>
          </w:p>
        </w:tc>
      </w:tr>
    </w:tbl>
    <w:p w:rsidR="00D4316B" w:rsidRDefault="00D4316B" w:rsidP="00BA1070">
      <w:pPr>
        <w:spacing w:after="0"/>
        <w:rPr>
          <w:rFonts w:ascii="Times New Roman" w:hAnsi="Times New Roman" w:cs="Times New Roman"/>
          <w:bCs/>
          <w:sz w:val="28"/>
          <w:szCs w:val="24"/>
        </w:rPr>
      </w:pPr>
    </w:p>
    <w:p w:rsidR="007406E2" w:rsidRDefault="007406E2" w:rsidP="007406E2">
      <w:pPr>
        <w:spacing w:after="0"/>
        <w:jc w:val="right"/>
        <w:rPr>
          <w:rFonts w:ascii="Times New Roman" w:hAnsi="Times New Roman" w:cs="Times New Roman"/>
          <w:bCs/>
          <w:sz w:val="28"/>
          <w:szCs w:val="24"/>
        </w:rPr>
      </w:pPr>
      <w:r w:rsidRPr="00167911">
        <w:rPr>
          <w:rFonts w:ascii="Times New Roman" w:hAnsi="Times New Roman" w:cs="Times New Roman"/>
          <w:bCs/>
          <w:sz w:val="28"/>
          <w:szCs w:val="24"/>
        </w:rPr>
        <w:t>Табл</w:t>
      </w:r>
      <w:r w:rsidR="00BA1070">
        <w:rPr>
          <w:rFonts w:ascii="Times New Roman" w:hAnsi="Times New Roman" w:cs="Times New Roman"/>
          <w:bCs/>
          <w:sz w:val="28"/>
          <w:szCs w:val="24"/>
        </w:rPr>
        <w:t>ица 2.1.7</w:t>
      </w:r>
    </w:p>
    <w:p w:rsidR="007406E2" w:rsidRPr="0021552F" w:rsidRDefault="007406E2" w:rsidP="00D4316B">
      <w:pPr>
        <w:jc w:val="center"/>
        <w:rPr>
          <w:rFonts w:ascii="Times New Roman" w:hAnsi="Times New Roman" w:cs="Times New Roman"/>
          <w:sz w:val="28"/>
          <w:szCs w:val="24"/>
        </w:rPr>
      </w:pPr>
      <w:r w:rsidRPr="0021552F">
        <w:rPr>
          <w:rFonts w:ascii="Times New Roman" w:hAnsi="Times New Roman" w:cs="Times New Roman"/>
          <w:bCs/>
          <w:sz w:val="28"/>
          <w:szCs w:val="24"/>
        </w:rPr>
        <w:t xml:space="preserve">Объекты религиозной организаций </w:t>
      </w:r>
      <w:r w:rsidR="00B03C4C">
        <w:rPr>
          <w:rFonts w:ascii="Times New Roman" w:hAnsi="Times New Roman" w:cs="Times New Roman"/>
          <w:bCs/>
          <w:sz w:val="28"/>
          <w:szCs w:val="24"/>
        </w:rPr>
        <w:t>Привольного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
        <w:gridCol w:w="3756"/>
        <w:gridCol w:w="3513"/>
        <w:gridCol w:w="2202"/>
        <w:gridCol w:w="1467"/>
        <w:gridCol w:w="3297"/>
      </w:tblGrid>
      <w:tr w:rsidR="00BA1070" w:rsidRPr="0021552F" w:rsidTr="00D70F64">
        <w:trPr>
          <w:trHeight w:val="96"/>
          <w:jc w:val="center"/>
        </w:trPr>
        <w:tc>
          <w:tcPr>
            <w:tcW w:w="0" w:type="auto"/>
            <w:shd w:val="clear" w:color="auto" w:fill="auto"/>
            <w:vAlign w:val="center"/>
          </w:tcPr>
          <w:p w:rsidR="00BA1070" w:rsidRPr="0021552F" w:rsidRDefault="00BA1070" w:rsidP="00D70F64">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 п/п</w:t>
            </w:r>
          </w:p>
        </w:tc>
        <w:tc>
          <w:tcPr>
            <w:tcW w:w="0" w:type="auto"/>
            <w:shd w:val="clear" w:color="auto" w:fill="auto"/>
            <w:vAlign w:val="center"/>
          </w:tcPr>
          <w:p w:rsidR="00BA1070" w:rsidRPr="0021552F" w:rsidRDefault="00BA1070" w:rsidP="00D70F64">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 объекта</w:t>
            </w:r>
          </w:p>
        </w:tc>
        <w:tc>
          <w:tcPr>
            <w:tcW w:w="0" w:type="auto"/>
            <w:shd w:val="clear" w:color="auto" w:fill="auto"/>
            <w:vAlign w:val="center"/>
          </w:tcPr>
          <w:p w:rsidR="00BA1070" w:rsidRPr="0021552F" w:rsidRDefault="00BA1070" w:rsidP="00D70F64">
            <w:pPr>
              <w:spacing w:after="0" w:line="240" w:lineRule="auto"/>
              <w:ind w:right="-71"/>
              <w:jc w:val="center"/>
              <w:rPr>
                <w:rFonts w:ascii="Times New Roman" w:hAnsi="Times New Roman" w:cs="Times New Roman"/>
                <w:b/>
                <w:sz w:val="24"/>
                <w:szCs w:val="24"/>
              </w:rPr>
            </w:pPr>
            <w:r w:rsidRPr="0021552F">
              <w:rPr>
                <w:rFonts w:ascii="Times New Roman" w:hAnsi="Times New Roman" w:cs="Times New Roman"/>
                <w:b/>
                <w:snapToGrid w:val="0"/>
                <w:sz w:val="24"/>
                <w:szCs w:val="24"/>
              </w:rPr>
              <w:t>Фактический адрес</w:t>
            </w:r>
            <w:r w:rsidRPr="0021552F">
              <w:rPr>
                <w:rFonts w:ascii="Times New Roman" w:hAnsi="Times New Roman" w:cs="Times New Roman"/>
                <w:b/>
                <w:sz w:val="24"/>
                <w:szCs w:val="24"/>
              </w:rPr>
              <w:t>, кадастровый номер земельного участка</w:t>
            </w:r>
          </w:p>
        </w:tc>
        <w:tc>
          <w:tcPr>
            <w:tcW w:w="0" w:type="auto"/>
            <w:shd w:val="clear" w:color="auto" w:fill="auto"/>
            <w:vAlign w:val="center"/>
          </w:tcPr>
          <w:p w:rsidR="00BA1070" w:rsidRPr="0021552F" w:rsidRDefault="00BA1070" w:rsidP="00D70F64">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 xml:space="preserve">Площадь здания, комплекса зданий, </w:t>
            </w:r>
          </w:p>
          <w:p w:rsidR="00BA1070" w:rsidRPr="0021552F" w:rsidRDefault="00BA1070" w:rsidP="00D70F64">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м</w:t>
            </w:r>
            <w:r w:rsidRPr="00D70F64">
              <w:rPr>
                <w:rFonts w:ascii="Times New Roman" w:hAnsi="Times New Roman" w:cs="Times New Roman"/>
                <w:b/>
                <w:sz w:val="24"/>
                <w:szCs w:val="24"/>
                <w:vertAlign w:val="superscript"/>
              </w:rPr>
              <w:t>2</w:t>
            </w:r>
          </w:p>
        </w:tc>
        <w:tc>
          <w:tcPr>
            <w:tcW w:w="0" w:type="auto"/>
            <w:vAlign w:val="center"/>
          </w:tcPr>
          <w:p w:rsidR="00BA1070" w:rsidRPr="0021552F" w:rsidRDefault="00BA1070" w:rsidP="00D70F64">
            <w:pPr>
              <w:spacing w:after="0" w:line="240" w:lineRule="auto"/>
              <w:ind w:left="-79" w:right="-111"/>
              <w:jc w:val="center"/>
              <w:rPr>
                <w:rFonts w:ascii="Times New Roman" w:hAnsi="Times New Roman" w:cs="Times New Roman"/>
                <w:b/>
                <w:snapToGrid w:val="0"/>
                <w:sz w:val="24"/>
                <w:szCs w:val="24"/>
              </w:rPr>
            </w:pPr>
            <w:r w:rsidRPr="0021552F">
              <w:rPr>
                <w:rFonts w:ascii="Times New Roman" w:hAnsi="Times New Roman" w:cs="Times New Roman"/>
                <w:b/>
                <w:snapToGrid w:val="0"/>
                <w:sz w:val="24"/>
                <w:szCs w:val="24"/>
              </w:rPr>
              <w:t>Значимость</w:t>
            </w:r>
          </w:p>
        </w:tc>
        <w:tc>
          <w:tcPr>
            <w:tcW w:w="0" w:type="auto"/>
            <w:shd w:val="clear" w:color="auto" w:fill="auto"/>
            <w:vAlign w:val="center"/>
          </w:tcPr>
          <w:p w:rsidR="00BA1070" w:rsidRPr="0021552F" w:rsidRDefault="00BA1070" w:rsidP="00D70F64">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 xml:space="preserve">Предложения по дальнейшему использованию и развитию </w:t>
            </w:r>
          </w:p>
        </w:tc>
      </w:tr>
      <w:tr w:rsidR="00BA1070" w:rsidRPr="0021552F" w:rsidTr="00D70F64">
        <w:trPr>
          <w:trHeight w:val="315"/>
          <w:jc w:val="center"/>
        </w:trPr>
        <w:tc>
          <w:tcPr>
            <w:tcW w:w="0" w:type="auto"/>
            <w:shd w:val="clear" w:color="auto" w:fill="auto"/>
            <w:noWrap/>
            <w:vAlign w:val="center"/>
          </w:tcPr>
          <w:p w:rsidR="00BA1070" w:rsidRPr="0021552F" w:rsidRDefault="00BA1070" w:rsidP="00D70F64">
            <w:pPr>
              <w:spacing w:after="0" w:line="240" w:lineRule="auto"/>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shd w:val="clear" w:color="auto" w:fill="auto"/>
            <w:noWrap/>
            <w:vAlign w:val="center"/>
          </w:tcPr>
          <w:p w:rsidR="00BA1070" w:rsidRPr="008D56C5" w:rsidRDefault="00BA1070" w:rsidP="00D70F64">
            <w:pPr>
              <w:spacing w:after="0" w:line="240" w:lineRule="auto"/>
              <w:jc w:val="center"/>
              <w:rPr>
                <w:rFonts w:ascii="Times New Roman" w:hAnsi="Times New Roman" w:cs="Times New Roman"/>
                <w:sz w:val="24"/>
                <w:szCs w:val="24"/>
              </w:rPr>
            </w:pPr>
            <w:r w:rsidRPr="00BA1070">
              <w:rPr>
                <w:rFonts w:ascii="Times New Roman" w:hAnsi="Times New Roman" w:cs="Times New Roman"/>
                <w:color w:val="000000"/>
                <w:sz w:val="24"/>
                <w:szCs w:val="24"/>
              </w:rPr>
              <w:t>Храм в честь Николая Чудотворца</w:t>
            </w:r>
          </w:p>
        </w:tc>
        <w:tc>
          <w:tcPr>
            <w:tcW w:w="0" w:type="auto"/>
            <w:shd w:val="clear" w:color="auto" w:fill="auto"/>
            <w:vAlign w:val="center"/>
          </w:tcPr>
          <w:p w:rsidR="00BA1070" w:rsidRPr="00BA1070" w:rsidRDefault="00BA1070" w:rsidP="00D70F64">
            <w:pPr>
              <w:snapToGrid w:val="0"/>
              <w:spacing w:after="0" w:line="240" w:lineRule="auto"/>
              <w:jc w:val="center"/>
              <w:rPr>
                <w:rFonts w:ascii="Times New Roman" w:hAnsi="Times New Roman" w:cs="Times New Roman"/>
                <w:color w:val="000000"/>
                <w:sz w:val="24"/>
                <w:szCs w:val="24"/>
              </w:rPr>
            </w:pPr>
            <w:r w:rsidRPr="00BA1070">
              <w:rPr>
                <w:rFonts w:ascii="Times New Roman" w:hAnsi="Times New Roman" w:cs="Times New Roman"/>
                <w:color w:val="000000"/>
                <w:sz w:val="24"/>
                <w:szCs w:val="24"/>
              </w:rPr>
              <w:t>х. Привольный, пер. Дорожный, д. 4</w:t>
            </w:r>
          </w:p>
          <w:p w:rsidR="00BA1070" w:rsidRPr="008D56C5" w:rsidRDefault="00BA1070" w:rsidP="00D70F64">
            <w:pPr>
              <w:spacing w:after="0" w:line="240" w:lineRule="auto"/>
              <w:jc w:val="center"/>
              <w:rPr>
                <w:rFonts w:ascii="Times New Roman" w:hAnsi="Times New Roman" w:cs="Times New Roman"/>
                <w:sz w:val="24"/>
                <w:szCs w:val="24"/>
              </w:rPr>
            </w:pPr>
            <w:r w:rsidRPr="00BA1070">
              <w:rPr>
                <w:rFonts w:ascii="Times New Roman" w:hAnsi="Times New Roman" w:cs="Times New Roman"/>
                <w:color w:val="000000"/>
                <w:sz w:val="24"/>
                <w:szCs w:val="24"/>
              </w:rPr>
              <w:t>23:09:0306001:788</w:t>
            </w:r>
          </w:p>
        </w:tc>
        <w:tc>
          <w:tcPr>
            <w:tcW w:w="0" w:type="auto"/>
            <w:shd w:val="clear" w:color="auto" w:fill="auto"/>
            <w:noWrap/>
            <w:vAlign w:val="center"/>
          </w:tcPr>
          <w:p w:rsidR="00BA1070" w:rsidRPr="008D56C5" w:rsidRDefault="00BA1070" w:rsidP="00D70F64">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0" w:type="auto"/>
            <w:vAlign w:val="center"/>
          </w:tcPr>
          <w:p w:rsidR="00BA1070" w:rsidRPr="008D56C5" w:rsidRDefault="00BA1070" w:rsidP="00D70F64">
            <w:pPr>
              <w:spacing w:after="0" w:line="240" w:lineRule="auto"/>
              <w:jc w:val="center"/>
              <w:rPr>
                <w:rFonts w:ascii="Times New Roman" w:hAnsi="Times New Roman" w:cs="Times New Roman"/>
                <w:sz w:val="24"/>
                <w:szCs w:val="24"/>
              </w:rPr>
            </w:pPr>
            <w:r w:rsidRPr="008D56C5">
              <w:rPr>
                <w:rFonts w:ascii="Times New Roman" w:hAnsi="Times New Roman" w:cs="Times New Roman"/>
                <w:sz w:val="24"/>
                <w:szCs w:val="24"/>
              </w:rPr>
              <w:t>-</w:t>
            </w:r>
          </w:p>
        </w:tc>
        <w:tc>
          <w:tcPr>
            <w:tcW w:w="0" w:type="auto"/>
            <w:shd w:val="clear" w:color="auto" w:fill="auto"/>
            <w:noWrap/>
            <w:vAlign w:val="center"/>
          </w:tcPr>
          <w:p w:rsidR="00BA1070" w:rsidRPr="008D56C5" w:rsidRDefault="00BA1070" w:rsidP="00D70F64">
            <w:pPr>
              <w:spacing w:after="0" w:line="240" w:lineRule="auto"/>
              <w:jc w:val="center"/>
              <w:rPr>
                <w:rFonts w:ascii="Times New Roman" w:hAnsi="Times New Roman" w:cs="Times New Roman"/>
                <w:sz w:val="24"/>
                <w:szCs w:val="24"/>
              </w:rPr>
            </w:pPr>
            <w:r w:rsidRPr="008D56C5">
              <w:rPr>
                <w:rFonts w:ascii="Times New Roman" w:hAnsi="Times New Roman" w:cs="Times New Roman"/>
                <w:sz w:val="24"/>
                <w:szCs w:val="24"/>
              </w:rPr>
              <w:t>-</w:t>
            </w:r>
          </w:p>
        </w:tc>
      </w:tr>
    </w:tbl>
    <w:p w:rsidR="007406E2" w:rsidRPr="0021552F" w:rsidRDefault="007406E2" w:rsidP="007406E2">
      <w:pPr>
        <w:tabs>
          <w:tab w:val="left" w:pos="9150"/>
        </w:tabs>
        <w:spacing w:after="0"/>
        <w:rPr>
          <w:rFonts w:ascii="Times New Roman" w:hAnsi="Times New Roman" w:cs="Times New Roman"/>
          <w:lang w:eastAsia="x-none"/>
        </w:rPr>
      </w:pPr>
    </w:p>
    <w:p w:rsidR="007406E2" w:rsidRPr="0021552F" w:rsidRDefault="007406E2" w:rsidP="007406E2">
      <w:pPr>
        <w:tabs>
          <w:tab w:val="left" w:pos="9150"/>
        </w:tabs>
        <w:spacing w:after="0"/>
        <w:rPr>
          <w:rFonts w:ascii="Times New Roman" w:hAnsi="Times New Roman" w:cs="Times New Roman"/>
          <w:lang w:eastAsia="x-none"/>
        </w:rPr>
        <w:sectPr w:rsidR="007406E2" w:rsidRPr="0021552F" w:rsidSect="0003762E">
          <w:footerReference w:type="first" r:id="rId26"/>
          <w:pgSz w:w="16838" w:h="11906" w:orient="landscape"/>
          <w:pgMar w:top="851" w:right="851" w:bottom="851" w:left="1134" w:header="709" w:footer="709" w:gutter="0"/>
          <w:cols w:space="708"/>
          <w:titlePg/>
          <w:docGrid w:linePitch="360"/>
        </w:sectPr>
      </w:pPr>
      <w:r w:rsidRPr="0021552F">
        <w:rPr>
          <w:rFonts w:ascii="Times New Roman" w:hAnsi="Times New Roman" w:cs="Times New Roman"/>
          <w:lang w:eastAsia="x-none"/>
        </w:rPr>
        <w:tab/>
      </w:r>
    </w:p>
    <w:p w:rsidR="00D4316B" w:rsidRDefault="00D4316B" w:rsidP="00D4316B">
      <w:pPr>
        <w:spacing w:after="0"/>
        <w:jc w:val="right"/>
        <w:rPr>
          <w:rFonts w:ascii="Times New Roman" w:hAnsi="Times New Roman" w:cs="Times New Roman"/>
          <w:sz w:val="28"/>
          <w:szCs w:val="28"/>
        </w:rPr>
      </w:pPr>
      <w:r w:rsidRPr="00167911">
        <w:rPr>
          <w:rFonts w:ascii="Times New Roman" w:hAnsi="Times New Roman" w:cs="Times New Roman"/>
          <w:sz w:val="28"/>
          <w:szCs w:val="28"/>
        </w:rPr>
        <w:lastRenderedPageBreak/>
        <w:t>Таблица</w:t>
      </w:r>
      <w:r w:rsidR="00BA1070">
        <w:rPr>
          <w:rFonts w:ascii="Times New Roman" w:hAnsi="Times New Roman" w:cs="Times New Roman"/>
          <w:sz w:val="28"/>
          <w:szCs w:val="28"/>
        </w:rPr>
        <w:t xml:space="preserve"> 2.1.8</w:t>
      </w:r>
    </w:p>
    <w:p w:rsidR="007406E2" w:rsidRDefault="007406E2" w:rsidP="00501ACE">
      <w:pPr>
        <w:spacing w:after="0"/>
        <w:jc w:val="center"/>
        <w:rPr>
          <w:rFonts w:ascii="Times New Roman" w:hAnsi="Times New Roman" w:cs="Times New Roman"/>
          <w:sz w:val="28"/>
          <w:szCs w:val="28"/>
        </w:rPr>
      </w:pPr>
      <w:r w:rsidRPr="0021552F">
        <w:rPr>
          <w:rFonts w:ascii="Times New Roman" w:hAnsi="Times New Roman" w:cs="Times New Roman"/>
          <w:sz w:val="28"/>
          <w:szCs w:val="28"/>
        </w:rPr>
        <w:t xml:space="preserve">Обеспеченность населения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Краснодарского края объектами социального и </w:t>
      </w:r>
      <w:r w:rsidR="00D4316B">
        <w:rPr>
          <w:rFonts w:ascii="Times New Roman" w:hAnsi="Times New Roman" w:cs="Times New Roman"/>
          <w:sz w:val="28"/>
          <w:szCs w:val="28"/>
        </w:rPr>
        <w:t>культурно-бытового обслуживания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464"/>
        <w:gridCol w:w="2104"/>
        <w:gridCol w:w="2657"/>
        <w:gridCol w:w="1899"/>
        <w:gridCol w:w="2575"/>
        <w:gridCol w:w="1519"/>
      </w:tblGrid>
      <w:tr w:rsidR="00501ACE" w:rsidRPr="00D70F64" w:rsidTr="00D70F64">
        <w:trPr>
          <w:trHeight w:val="957"/>
          <w:tblHeader/>
          <w:jc w:val="center"/>
        </w:trPr>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r w:rsidRPr="00D70F64">
              <w:rPr>
                <w:rFonts w:ascii="Times New Roman" w:eastAsia="Times New Roman" w:hAnsi="Times New Roman" w:cs="Times New Roman"/>
                <w:b/>
                <w:sz w:val="24"/>
                <w:szCs w:val="24"/>
                <w:lang w:eastAsia="ru-RU"/>
              </w:rPr>
              <w:t>№ п/п</w:t>
            </w:r>
          </w:p>
        </w:tc>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r w:rsidRPr="00D70F64">
              <w:rPr>
                <w:rFonts w:ascii="Times New Roman" w:eastAsia="Times New Roman" w:hAnsi="Times New Roman" w:cs="Times New Roman"/>
                <w:b/>
                <w:sz w:val="24"/>
                <w:szCs w:val="24"/>
                <w:lang w:eastAsia="ru-RU"/>
              </w:rPr>
              <w:t>Наименование объекта</w:t>
            </w:r>
          </w:p>
        </w:tc>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r w:rsidRPr="00D70F64">
              <w:rPr>
                <w:rFonts w:ascii="Times New Roman" w:eastAsia="Times New Roman" w:hAnsi="Times New Roman" w:cs="Times New Roman"/>
                <w:b/>
                <w:sz w:val="24"/>
                <w:szCs w:val="24"/>
                <w:lang w:eastAsia="ru-RU"/>
              </w:rPr>
              <w:t>Единица измерения</w:t>
            </w:r>
          </w:p>
        </w:tc>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r w:rsidRPr="00D70F64">
              <w:rPr>
                <w:rFonts w:ascii="Times New Roman" w:eastAsia="Times New Roman" w:hAnsi="Times New Roman" w:cs="Times New Roman"/>
                <w:b/>
                <w:sz w:val="24"/>
                <w:szCs w:val="24"/>
                <w:lang w:eastAsia="ru-RU"/>
              </w:rPr>
              <w:t>Норма</w:t>
            </w:r>
          </w:p>
        </w:tc>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r w:rsidRPr="00D70F64">
              <w:rPr>
                <w:rFonts w:ascii="Times New Roman" w:eastAsia="Times New Roman" w:hAnsi="Times New Roman" w:cs="Times New Roman"/>
                <w:b/>
                <w:sz w:val="24"/>
                <w:szCs w:val="24"/>
                <w:lang w:eastAsia="ru-RU"/>
              </w:rPr>
              <w:t>Всего необходимо по нормам</w:t>
            </w:r>
          </w:p>
        </w:tc>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r w:rsidRPr="00D70F64">
              <w:rPr>
                <w:rFonts w:ascii="Times New Roman" w:eastAsia="Times New Roman" w:hAnsi="Times New Roman" w:cs="Times New Roman"/>
                <w:b/>
                <w:sz w:val="24"/>
                <w:szCs w:val="24"/>
                <w:lang w:eastAsia="ru-RU"/>
              </w:rPr>
              <w:t>Существующее положение на исходный год</w:t>
            </w:r>
          </w:p>
        </w:tc>
        <w:tc>
          <w:tcPr>
            <w:tcW w:w="0" w:type="auto"/>
            <w:tcBorders>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b/>
                <w:sz w:val="24"/>
                <w:szCs w:val="24"/>
                <w:lang w:eastAsia="ru-RU"/>
              </w:rPr>
            </w:pPr>
            <w:proofErr w:type="spellStart"/>
            <w:r w:rsidRPr="00D70F64">
              <w:rPr>
                <w:rFonts w:ascii="Times New Roman" w:eastAsia="Times New Roman" w:hAnsi="Times New Roman" w:cs="Times New Roman"/>
                <w:b/>
                <w:sz w:val="24"/>
                <w:szCs w:val="24"/>
                <w:lang w:eastAsia="ru-RU"/>
              </w:rPr>
              <w:t>Обеспе-ченность</w:t>
            </w:r>
            <w:proofErr w:type="spellEnd"/>
            <w:r w:rsidRPr="00D70F64">
              <w:rPr>
                <w:rFonts w:ascii="Times New Roman" w:eastAsia="Times New Roman" w:hAnsi="Times New Roman" w:cs="Times New Roman"/>
                <w:b/>
                <w:sz w:val="24"/>
                <w:szCs w:val="24"/>
                <w:lang w:eastAsia="ru-RU"/>
              </w:rPr>
              <w:t>, %</w:t>
            </w:r>
          </w:p>
        </w:tc>
      </w:tr>
      <w:tr w:rsidR="00501ACE" w:rsidRPr="00D70F64" w:rsidTr="00D70F64">
        <w:trPr>
          <w:trHeight w:val="39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место</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28 на 1000 чел.</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51</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57</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112</w:t>
            </w:r>
          </w:p>
        </w:tc>
      </w:tr>
      <w:tr w:rsidR="00501ACE" w:rsidRPr="00D70F64" w:rsidTr="00D70F64">
        <w:trPr>
          <w:trHeight w:val="4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Общеобразовательные школы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место</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111 на 1000 чел.</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200</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250</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125</w:t>
            </w:r>
          </w:p>
        </w:tc>
      </w:tr>
      <w:tr w:rsidR="00501ACE" w:rsidRPr="00D70F64" w:rsidTr="00D70F64">
        <w:trPr>
          <w:trHeight w:val="6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Организации дополнительного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место</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 от общего числа школьников</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19</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r>
      <w:tr w:rsidR="00501ACE" w:rsidRPr="00D70F64" w:rsidTr="00D70F64">
        <w:trPr>
          <w:trHeight w:val="158"/>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Стационары всех типов</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койка</w:t>
            </w:r>
          </w:p>
        </w:tc>
        <w:tc>
          <w:tcPr>
            <w:tcW w:w="0" w:type="auto"/>
            <w:gridSpan w:val="4"/>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по заданию на проектирование</w:t>
            </w:r>
          </w:p>
        </w:tc>
      </w:tr>
      <w:tr w:rsidR="00501ACE" w:rsidRPr="00D70F64" w:rsidTr="00D70F64">
        <w:trPr>
          <w:trHeight w:val="158"/>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Объекты социального обслуживания</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gridSpan w:val="4"/>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по заданию на проектирование</w:t>
            </w:r>
          </w:p>
        </w:tc>
      </w:tr>
      <w:tr w:rsidR="00501ACE" w:rsidRPr="00D70F64" w:rsidTr="00D70F64">
        <w:trPr>
          <w:trHeight w:val="1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Аптеки</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gridSpan w:val="4"/>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по заданию на проектирование</w:t>
            </w:r>
          </w:p>
        </w:tc>
      </w:tr>
      <w:tr w:rsidR="00501ACE" w:rsidRPr="00D70F64" w:rsidTr="00D70F64">
        <w:trPr>
          <w:trHeight w:val="16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Спортивные залы общего пользования</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 на поселение</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bottom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pStyle w:val="Default"/>
              <w:jc w:val="center"/>
            </w:pPr>
            <w:r w:rsidRPr="00D70F64">
              <w:t>Плоскостные спортивные площадки</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0,9 га на 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103</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Клубы, дом культуры</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 в административном центре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Библиотеки</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 в административном центре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Музеи</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по заданию на проектирование</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Торговые объекты</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площадь стационарных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452,5 на 1000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813,6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03762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278,8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D70F64"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34</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Рынки</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 на 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Объекты общественного питания (кафе, столовые, закусочные)</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40 на 1000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hAnsi="Times New Roman" w:cs="Times New Roman"/>
                <w:sz w:val="24"/>
                <w:szCs w:val="24"/>
              </w:rPr>
              <w:t>Банки, конторы, офисы, коммерческо-деловые объекты</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по заданию на проектирование</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lastRenderedPageBreak/>
              <w: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Предприятие бытового обслуживания</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место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7 на 1000 человек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Объекты связи</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единиц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 на поселение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100</w:t>
            </w:r>
          </w:p>
        </w:tc>
      </w:tr>
      <w:tr w:rsidR="00501ACE" w:rsidRPr="00D70F64" w:rsidTr="00D70F64">
        <w:trPr>
          <w:trHeight w:val="32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Кладбище традиционного захоронения</w:t>
            </w:r>
          </w:p>
        </w:tc>
        <w:tc>
          <w:tcPr>
            <w:tcW w:w="0" w:type="auto"/>
            <w:tcBorders>
              <w:top w:val="single" w:sz="4" w:space="0" w:color="auto"/>
              <w:left w:val="single" w:sz="4" w:space="0" w:color="auto"/>
              <w:bottom w:val="single" w:sz="4" w:space="0" w:color="auto"/>
              <w:right w:val="nil"/>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га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0,24 на 1000 чел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0,44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2,74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01ACE" w:rsidRPr="00D70F64" w:rsidRDefault="00501ACE" w:rsidP="00D70F64">
            <w:pPr>
              <w:spacing w:after="0" w:line="240" w:lineRule="auto"/>
              <w:jc w:val="center"/>
              <w:rPr>
                <w:rFonts w:ascii="Times New Roman" w:eastAsia="Times New Roman" w:hAnsi="Times New Roman" w:cs="Times New Roman"/>
                <w:sz w:val="24"/>
                <w:szCs w:val="24"/>
                <w:lang w:eastAsia="ru-RU"/>
              </w:rPr>
            </w:pPr>
            <w:r w:rsidRPr="00D70F64">
              <w:rPr>
                <w:rFonts w:ascii="Times New Roman" w:eastAsia="Times New Roman" w:hAnsi="Times New Roman" w:cs="Times New Roman"/>
                <w:sz w:val="24"/>
                <w:szCs w:val="24"/>
                <w:lang w:eastAsia="ru-RU"/>
              </w:rPr>
              <w:t>623</w:t>
            </w:r>
          </w:p>
        </w:tc>
      </w:tr>
    </w:tbl>
    <w:p w:rsidR="00501ACE" w:rsidRPr="0021552F" w:rsidRDefault="00501ACE" w:rsidP="007406E2">
      <w:pPr>
        <w:spacing w:after="0"/>
        <w:rPr>
          <w:rFonts w:ascii="Times New Roman" w:hAnsi="Times New Roman" w:cs="Times New Roman"/>
          <w:sz w:val="28"/>
          <w:szCs w:val="28"/>
        </w:rPr>
        <w:sectPr w:rsidR="00501ACE" w:rsidRPr="0021552F" w:rsidSect="00D70F64">
          <w:footerReference w:type="first" r:id="rId27"/>
          <w:pgSz w:w="16838" w:h="11906" w:orient="landscape"/>
          <w:pgMar w:top="851" w:right="851" w:bottom="851" w:left="1134" w:header="709" w:footer="709" w:gutter="0"/>
          <w:cols w:space="708"/>
          <w:titlePg/>
          <w:docGrid w:linePitch="360"/>
        </w:sectPr>
      </w:pPr>
    </w:p>
    <w:p w:rsidR="007F1D17" w:rsidRPr="00902C92" w:rsidRDefault="007F1D17" w:rsidP="007F1D17">
      <w:pPr>
        <w:pStyle w:val="afff1"/>
        <w:spacing w:after="0"/>
        <w:ind w:firstLine="567"/>
        <w:jc w:val="center"/>
        <w:rPr>
          <w:rFonts w:eastAsiaTheme="majorEastAsia"/>
          <w:b/>
          <w:sz w:val="28"/>
          <w:szCs w:val="28"/>
          <w:lang w:eastAsia="en-US"/>
        </w:rPr>
      </w:pPr>
      <w:r w:rsidRPr="00902C92">
        <w:rPr>
          <w:rFonts w:eastAsiaTheme="majorEastAsia"/>
          <w:b/>
          <w:sz w:val="28"/>
          <w:szCs w:val="28"/>
          <w:lang w:eastAsia="en-US"/>
        </w:rPr>
        <w:lastRenderedPageBreak/>
        <w:t>Кладбища</w:t>
      </w:r>
    </w:p>
    <w:p w:rsidR="007406E2" w:rsidRPr="00902C92" w:rsidRDefault="007406E2" w:rsidP="007406E2">
      <w:pPr>
        <w:pStyle w:val="afff1"/>
        <w:spacing w:after="0"/>
        <w:ind w:firstLine="567"/>
        <w:jc w:val="both"/>
        <w:rPr>
          <w:lang w:eastAsia="x-none"/>
        </w:rPr>
      </w:pPr>
      <w:r w:rsidRPr="00902C92">
        <w:rPr>
          <w:sz w:val="28"/>
          <w:szCs w:val="28"/>
        </w:rPr>
        <w:t>В</w:t>
      </w:r>
      <w:r w:rsidR="00501ACE" w:rsidRPr="00902C92">
        <w:rPr>
          <w:sz w:val="28"/>
          <w:szCs w:val="28"/>
        </w:rPr>
        <w:t xml:space="preserve"> Привольном</w:t>
      </w:r>
      <w:r w:rsidRPr="00902C92">
        <w:rPr>
          <w:sz w:val="28"/>
          <w:szCs w:val="28"/>
        </w:rPr>
        <w:t xml:space="preserve"> </w:t>
      </w:r>
      <w:r w:rsidR="00902C92" w:rsidRPr="00902C92">
        <w:rPr>
          <w:sz w:val="28"/>
          <w:szCs w:val="28"/>
        </w:rPr>
        <w:t>сельском поселении расположено 6 общественных кладбищ</w:t>
      </w:r>
      <w:r w:rsidRPr="00902C92">
        <w:rPr>
          <w:sz w:val="28"/>
          <w:szCs w:val="28"/>
        </w:rPr>
        <w:t xml:space="preserve">. </w:t>
      </w:r>
      <w:r w:rsidRPr="00902C92">
        <w:rPr>
          <w:iCs/>
          <w:sz w:val="28"/>
        </w:rPr>
        <w:t>Перечень и характеристика кладбищ,</w:t>
      </w:r>
      <w:r w:rsidR="00061726" w:rsidRPr="00902C92">
        <w:rPr>
          <w:iCs/>
          <w:sz w:val="28"/>
        </w:rPr>
        <w:t xml:space="preserve"> </w:t>
      </w:r>
      <w:r w:rsidRPr="00902C92">
        <w:rPr>
          <w:iCs/>
          <w:sz w:val="28"/>
        </w:rPr>
        <w:t xml:space="preserve">расположенных в границах </w:t>
      </w:r>
      <w:r w:rsidR="00B03C4C" w:rsidRPr="00902C92">
        <w:rPr>
          <w:iCs/>
          <w:sz w:val="28"/>
        </w:rPr>
        <w:t>Привольного сельского поселения</w:t>
      </w:r>
      <w:r w:rsidRPr="00902C92">
        <w:rPr>
          <w:iCs/>
          <w:sz w:val="28"/>
        </w:rPr>
        <w:t xml:space="preserve"> Кавказского района представлен в </w:t>
      </w:r>
      <w:r w:rsidR="00501ACE" w:rsidRPr="00902C92">
        <w:rPr>
          <w:iCs/>
          <w:sz w:val="28"/>
        </w:rPr>
        <w:t>таблице 2.1.9</w:t>
      </w:r>
      <w:r w:rsidRPr="00902C92">
        <w:rPr>
          <w:iCs/>
          <w:sz w:val="28"/>
        </w:rPr>
        <w:t>.</w:t>
      </w:r>
    </w:p>
    <w:p w:rsidR="007406E2" w:rsidRPr="00902C92" w:rsidRDefault="007406E2" w:rsidP="007406E2">
      <w:pPr>
        <w:spacing w:after="0"/>
        <w:ind w:firstLine="700"/>
        <w:jc w:val="both"/>
        <w:rPr>
          <w:rFonts w:ascii="Times New Roman" w:hAnsi="Times New Roman" w:cs="Times New Roman"/>
          <w:sz w:val="8"/>
        </w:rPr>
      </w:pPr>
    </w:p>
    <w:p w:rsidR="007406E2" w:rsidRPr="00902C9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Таким образом, площадь незаполненного территория кладбища составляет </w:t>
      </w:r>
      <w:r w:rsidR="00902C92" w:rsidRPr="00902C92">
        <w:rPr>
          <w:rFonts w:ascii="Times New Roman" w:hAnsi="Times New Roman" w:cs="Times New Roman"/>
          <w:sz w:val="28"/>
          <w:szCs w:val="28"/>
        </w:rPr>
        <w:t>0,5363</w:t>
      </w:r>
      <w:r w:rsidRPr="00902C92">
        <w:rPr>
          <w:rFonts w:ascii="Times New Roman" w:hAnsi="Times New Roman" w:cs="Times New Roman"/>
          <w:sz w:val="28"/>
          <w:szCs w:val="28"/>
        </w:rPr>
        <w:t xml:space="preserve"> га.</w:t>
      </w:r>
    </w:p>
    <w:p w:rsidR="007406E2" w:rsidRPr="00902C9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Потребность существующего населения </w:t>
      </w:r>
      <w:r w:rsidR="00B03C4C" w:rsidRPr="00902C92">
        <w:rPr>
          <w:rFonts w:ascii="Times New Roman" w:hAnsi="Times New Roman" w:cs="Times New Roman"/>
          <w:sz w:val="28"/>
          <w:szCs w:val="28"/>
        </w:rPr>
        <w:t>Привольного сельского поселения</w:t>
      </w:r>
      <w:r w:rsidRPr="00902C92">
        <w:rPr>
          <w:rFonts w:ascii="Times New Roman" w:hAnsi="Times New Roman" w:cs="Times New Roman"/>
          <w:sz w:val="28"/>
          <w:szCs w:val="28"/>
        </w:rPr>
        <w:t xml:space="preserve"> в территориях кладбищ рассчитывалась в соответствии с нормативами, рекомендуемыми Сводом правил СП 42.13330.2016 «СНиП 2.07.01-89. Градостроительство. Планировка и застройка городских и сельских поселений» (0,24 га на 1000 человек).</w:t>
      </w:r>
    </w:p>
    <w:p w:rsidR="007406E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Таким образом, нормативная потребность населения </w:t>
      </w:r>
      <w:r w:rsidR="00507375" w:rsidRPr="00902C92">
        <w:rPr>
          <w:rFonts w:ascii="Times New Roman" w:hAnsi="Times New Roman" w:cs="Times New Roman"/>
          <w:sz w:val="28"/>
          <w:szCs w:val="28"/>
        </w:rPr>
        <w:t>сельского</w:t>
      </w:r>
      <w:r w:rsidRPr="00902C92">
        <w:rPr>
          <w:rFonts w:ascii="Times New Roman" w:hAnsi="Times New Roman" w:cs="Times New Roman"/>
          <w:sz w:val="28"/>
          <w:szCs w:val="28"/>
        </w:rPr>
        <w:t xml:space="preserve"> поселения в кладбищах традиционного захоронения составляет </w:t>
      </w:r>
      <w:r w:rsidR="00902C92" w:rsidRPr="00902C92">
        <w:rPr>
          <w:rFonts w:ascii="Times New Roman" w:hAnsi="Times New Roman" w:cs="Times New Roman"/>
          <w:sz w:val="28"/>
          <w:szCs w:val="28"/>
        </w:rPr>
        <w:t>0,4315</w:t>
      </w:r>
      <w:r w:rsidRPr="00902C92">
        <w:rPr>
          <w:rFonts w:ascii="Times New Roman" w:hAnsi="Times New Roman" w:cs="Times New Roman"/>
          <w:sz w:val="28"/>
          <w:szCs w:val="28"/>
        </w:rPr>
        <w:t xml:space="preserve"> га. Обеспеченность кладбищами традиционного захоронения </w:t>
      </w:r>
      <w:r w:rsidR="00A73380" w:rsidRPr="00902C92">
        <w:rPr>
          <w:rFonts w:ascii="Times New Roman" w:hAnsi="Times New Roman" w:cs="Times New Roman"/>
          <w:sz w:val="28"/>
          <w:szCs w:val="28"/>
        </w:rPr>
        <w:t>сельского</w:t>
      </w:r>
      <w:r w:rsidRPr="00902C92">
        <w:rPr>
          <w:rFonts w:ascii="Times New Roman" w:hAnsi="Times New Roman" w:cs="Times New Roman"/>
          <w:sz w:val="28"/>
          <w:szCs w:val="28"/>
        </w:rPr>
        <w:t xml:space="preserve"> поселения составляет </w:t>
      </w:r>
      <w:r w:rsidR="006E1E5C">
        <w:rPr>
          <w:rFonts w:ascii="Times New Roman" w:hAnsi="Times New Roman" w:cs="Times New Roman"/>
          <w:sz w:val="28"/>
          <w:szCs w:val="28"/>
        </w:rPr>
        <w:t>623</w:t>
      </w:r>
      <w:r w:rsidRPr="00902C92">
        <w:rPr>
          <w:rFonts w:ascii="Times New Roman" w:hAnsi="Times New Roman" w:cs="Times New Roman"/>
          <w:sz w:val="28"/>
          <w:szCs w:val="28"/>
        </w:rPr>
        <w:t xml:space="preserve"> % от нормативной потребности населения.</w:t>
      </w:r>
    </w:p>
    <w:p w:rsidR="007406E2" w:rsidRDefault="007406E2" w:rsidP="007406E2">
      <w:pPr>
        <w:rPr>
          <w:rFonts w:ascii="Times New Roman" w:hAnsi="Times New Roman" w:cs="Times New Roman"/>
          <w:sz w:val="28"/>
          <w:szCs w:val="28"/>
        </w:rPr>
      </w:pPr>
      <w:r>
        <w:rPr>
          <w:rFonts w:ascii="Times New Roman" w:hAnsi="Times New Roman" w:cs="Times New Roman"/>
          <w:sz w:val="28"/>
          <w:szCs w:val="28"/>
        </w:rPr>
        <w:br w:type="page"/>
      </w:r>
    </w:p>
    <w:p w:rsidR="007406E2" w:rsidRDefault="007406E2" w:rsidP="007406E2">
      <w:pPr>
        <w:rPr>
          <w:rFonts w:ascii="Times New Roman" w:hAnsi="Times New Roman" w:cs="Times New Roman"/>
          <w:sz w:val="28"/>
          <w:szCs w:val="28"/>
        </w:rPr>
        <w:sectPr w:rsidR="007406E2" w:rsidSect="00B57CFE">
          <w:pgSz w:w="11906" w:h="16838"/>
          <w:pgMar w:top="851" w:right="851" w:bottom="851" w:left="1134" w:header="709" w:footer="709" w:gutter="0"/>
          <w:cols w:space="708"/>
          <w:titlePg/>
          <w:docGrid w:linePitch="360"/>
        </w:sectPr>
      </w:pPr>
    </w:p>
    <w:p w:rsidR="007406E2" w:rsidRPr="00FC02E7" w:rsidRDefault="007406E2" w:rsidP="007406E2">
      <w:pPr>
        <w:pStyle w:val="afffff9"/>
        <w:keepNext/>
        <w:jc w:val="right"/>
        <w:rPr>
          <w:b w:val="0"/>
          <w:sz w:val="28"/>
          <w:szCs w:val="28"/>
          <w:lang w:val="ru-RU"/>
        </w:rPr>
      </w:pPr>
      <w:r w:rsidRPr="00167911">
        <w:rPr>
          <w:b w:val="0"/>
          <w:sz w:val="28"/>
          <w:szCs w:val="28"/>
        </w:rPr>
        <w:lastRenderedPageBreak/>
        <w:t xml:space="preserve">Таблица </w:t>
      </w:r>
      <w:r w:rsidR="00501ACE">
        <w:rPr>
          <w:b w:val="0"/>
          <w:sz w:val="28"/>
          <w:szCs w:val="28"/>
          <w:lang w:val="ru-RU"/>
        </w:rPr>
        <w:t>2.1.9</w:t>
      </w:r>
    </w:p>
    <w:p w:rsidR="007406E2" w:rsidRPr="00FC02E7" w:rsidRDefault="007406E2" w:rsidP="007406E2">
      <w:pPr>
        <w:jc w:val="center"/>
        <w:rPr>
          <w:rFonts w:ascii="Times New Roman" w:hAnsi="Times New Roman" w:cs="Times New Roman"/>
          <w:sz w:val="28"/>
        </w:rPr>
      </w:pPr>
      <w:r w:rsidRPr="00FC02E7">
        <w:rPr>
          <w:rFonts w:ascii="Times New Roman" w:hAnsi="Times New Roman" w:cs="Times New Roman"/>
          <w:sz w:val="28"/>
          <w:szCs w:val="28"/>
        </w:rPr>
        <w:t xml:space="preserve">Характеристика кладбищ </w:t>
      </w:r>
      <w:r w:rsidR="00B03C4C">
        <w:rPr>
          <w:rFonts w:ascii="Times New Roman" w:hAnsi="Times New Roman" w:cs="Times New Roman"/>
          <w:sz w:val="28"/>
          <w:szCs w:val="28"/>
        </w:rPr>
        <w:t>Привольного сельского поселения</w:t>
      </w:r>
      <w:r>
        <w:rPr>
          <w:rFonts w:ascii="Times New Roman" w:hAnsi="Times New Roman" w:cs="Times New Roman"/>
          <w:sz w:val="28"/>
          <w:szCs w:val="28"/>
        </w:rPr>
        <w:t xml:space="preserve"> Кавказского района Краснодарского края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2355"/>
        <w:gridCol w:w="1798"/>
        <w:gridCol w:w="1784"/>
        <w:gridCol w:w="2127"/>
        <w:gridCol w:w="2345"/>
        <w:gridCol w:w="3112"/>
      </w:tblGrid>
      <w:tr w:rsidR="007406E2" w:rsidRPr="00D70F64" w:rsidTr="00D70F64">
        <w:trPr>
          <w:trHeight w:val="339"/>
          <w:tblHeader/>
          <w:jc w:val="center"/>
        </w:trPr>
        <w:tc>
          <w:tcPr>
            <w:tcW w:w="0" w:type="auto"/>
            <w:shd w:val="clear" w:color="auto" w:fill="auto"/>
            <w:vAlign w:val="center"/>
            <w:hideMark/>
          </w:tcPr>
          <w:p w:rsidR="007406E2" w:rsidRPr="00D70F64" w:rsidRDefault="007406E2" w:rsidP="00D70F64">
            <w:pPr>
              <w:spacing w:after="0" w:line="240" w:lineRule="auto"/>
              <w:jc w:val="center"/>
              <w:rPr>
                <w:rFonts w:ascii="Times New Roman" w:hAnsi="Times New Roman" w:cs="Times New Roman"/>
                <w:b/>
                <w:bCs/>
                <w:sz w:val="24"/>
                <w:szCs w:val="24"/>
              </w:rPr>
            </w:pPr>
            <w:r w:rsidRPr="00D70F64">
              <w:rPr>
                <w:rFonts w:ascii="Times New Roman" w:hAnsi="Times New Roman" w:cs="Times New Roman"/>
                <w:b/>
                <w:bCs/>
                <w:sz w:val="24"/>
                <w:szCs w:val="24"/>
              </w:rPr>
              <w:t>Название</w:t>
            </w:r>
          </w:p>
        </w:tc>
        <w:tc>
          <w:tcPr>
            <w:tcW w:w="0" w:type="auto"/>
            <w:vAlign w:val="center"/>
          </w:tcPr>
          <w:p w:rsidR="007406E2" w:rsidRPr="00D70F64" w:rsidRDefault="007406E2" w:rsidP="00D70F64">
            <w:pPr>
              <w:spacing w:after="0" w:line="240" w:lineRule="auto"/>
              <w:jc w:val="center"/>
              <w:rPr>
                <w:rFonts w:ascii="Times New Roman" w:hAnsi="Times New Roman" w:cs="Times New Roman"/>
                <w:b/>
                <w:bCs/>
                <w:sz w:val="24"/>
                <w:szCs w:val="24"/>
              </w:rPr>
            </w:pPr>
            <w:r w:rsidRPr="00D70F64">
              <w:rPr>
                <w:rFonts w:ascii="Times New Roman" w:hAnsi="Times New Roman" w:cs="Times New Roman"/>
                <w:b/>
                <w:bCs/>
                <w:sz w:val="24"/>
                <w:szCs w:val="24"/>
              </w:rPr>
              <w:t>Кадастровый номер</w:t>
            </w:r>
          </w:p>
        </w:tc>
        <w:tc>
          <w:tcPr>
            <w:tcW w:w="0" w:type="auto"/>
            <w:shd w:val="clear" w:color="auto" w:fill="auto"/>
            <w:vAlign w:val="center"/>
            <w:hideMark/>
          </w:tcPr>
          <w:p w:rsidR="007406E2" w:rsidRPr="00D70F64" w:rsidRDefault="007406E2" w:rsidP="00D70F64">
            <w:pPr>
              <w:spacing w:after="0" w:line="240" w:lineRule="auto"/>
              <w:jc w:val="center"/>
              <w:rPr>
                <w:rFonts w:ascii="Times New Roman" w:hAnsi="Times New Roman" w:cs="Times New Roman"/>
                <w:b/>
                <w:bCs/>
                <w:sz w:val="24"/>
                <w:szCs w:val="24"/>
              </w:rPr>
            </w:pPr>
            <w:r w:rsidRPr="00D70F64">
              <w:rPr>
                <w:rFonts w:ascii="Times New Roman" w:hAnsi="Times New Roman" w:cs="Times New Roman"/>
                <w:b/>
                <w:bCs/>
                <w:sz w:val="24"/>
                <w:szCs w:val="24"/>
              </w:rPr>
              <w:t>Территория, га</w:t>
            </w:r>
          </w:p>
        </w:tc>
        <w:tc>
          <w:tcPr>
            <w:tcW w:w="0" w:type="auto"/>
            <w:shd w:val="clear" w:color="auto" w:fill="auto"/>
            <w:vAlign w:val="center"/>
            <w:hideMark/>
          </w:tcPr>
          <w:p w:rsidR="007406E2" w:rsidRPr="00D70F64" w:rsidRDefault="007406E2" w:rsidP="00D70F64">
            <w:pPr>
              <w:pStyle w:val="118"/>
              <w:jc w:val="center"/>
              <w:rPr>
                <w:b/>
                <w:sz w:val="24"/>
              </w:rPr>
            </w:pPr>
            <w:r w:rsidRPr="00D70F64">
              <w:rPr>
                <w:b/>
                <w:sz w:val="24"/>
              </w:rPr>
              <w:t>Тип кладбища</w:t>
            </w:r>
          </w:p>
        </w:tc>
        <w:tc>
          <w:tcPr>
            <w:tcW w:w="0" w:type="auto"/>
            <w:shd w:val="clear" w:color="auto" w:fill="auto"/>
            <w:vAlign w:val="center"/>
            <w:hideMark/>
          </w:tcPr>
          <w:p w:rsidR="007406E2" w:rsidRPr="00D70F64" w:rsidRDefault="007406E2" w:rsidP="00D70F64">
            <w:pPr>
              <w:spacing w:after="0" w:line="240" w:lineRule="auto"/>
              <w:jc w:val="center"/>
              <w:rPr>
                <w:rFonts w:ascii="Times New Roman" w:hAnsi="Times New Roman" w:cs="Times New Roman"/>
                <w:b/>
                <w:bCs/>
                <w:sz w:val="24"/>
                <w:szCs w:val="24"/>
              </w:rPr>
            </w:pPr>
            <w:proofErr w:type="spellStart"/>
            <w:r w:rsidRPr="00D70F64">
              <w:rPr>
                <w:rFonts w:ascii="Times New Roman" w:hAnsi="Times New Roman" w:cs="Times New Roman"/>
                <w:b/>
                <w:bCs/>
                <w:sz w:val="24"/>
                <w:szCs w:val="24"/>
              </w:rPr>
              <w:t>Заполненность</w:t>
            </w:r>
            <w:proofErr w:type="spellEnd"/>
            <w:r w:rsidRPr="00D70F64">
              <w:rPr>
                <w:rFonts w:ascii="Times New Roman" w:hAnsi="Times New Roman" w:cs="Times New Roman"/>
                <w:b/>
                <w:bCs/>
                <w:sz w:val="24"/>
                <w:szCs w:val="24"/>
              </w:rPr>
              <w:t>, %</w:t>
            </w:r>
          </w:p>
        </w:tc>
        <w:tc>
          <w:tcPr>
            <w:tcW w:w="0" w:type="auto"/>
            <w:shd w:val="clear" w:color="auto" w:fill="auto"/>
            <w:vAlign w:val="center"/>
            <w:hideMark/>
          </w:tcPr>
          <w:p w:rsidR="007406E2" w:rsidRPr="00D70F64" w:rsidRDefault="007406E2" w:rsidP="00D70F64">
            <w:pPr>
              <w:spacing w:after="0" w:line="240" w:lineRule="auto"/>
              <w:jc w:val="center"/>
              <w:rPr>
                <w:rFonts w:ascii="Times New Roman" w:hAnsi="Times New Roman" w:cs="Times New Roman"/>
                <w:b/>
                <w:bCs/>
                <w:sz w:val="24"/>
                <w:szCs w:val="24"/>
              </w:rPr>
            </w:pPr>
            <w:r w:rsidRPr="00D70F64">
              <w:rPr>
                <w:rFonts w:ascii="Times New Roman" w:hAnsi="Times New Roman" w:cs="Times New Roman"/>
                <w:b/>
                <w:bCs/>
                <w:sz w:val="24"/>
                <w:szCs w:val="24"/>
              </w:rPr>
              <w:t>Функциональность</w:t>
            </w:r>
          </w:p>
        </w:tc>
        <w:tc>
          <w:tcPr>
            <w:tcW w:w="0" w:type="auto"/>
            <w:shd w:val="clear" w:color="auto" w:fill="auto"/>
            <w:vAlign w:val="center"/>
            <w:hideMark/>
          </w:tcPr>
          <w:p w:rsidR="007406E2" w:rsidRPr="00D70F64" w:rsidRDefault="007406E2" w:rsidP="00D70F64">
            <w:pPr>
              <w:spacing w:after="0" w:line="240" w:lineRule="auto"/>
              <w:jc w:val="center"/>
              <w:rPr>
                <w:rFonts w:ascii="Times New Roman" w:hAnsi="Times New Roman" w:cs="Times New Roman"/>
                <w:b/>
                <w:bCs/>
                <w:sz w:val="24"/>
                <w:szCs w:val="24"/>
              </w:rPr>
            </w:pPr>
            <w:r w:rsidRPr="00D70F64">
              <w:rPr>
                <w:rFonts w:ascii="Times New Roman" w:hAnsi="Times New Roman" w:cs="Times New Roman"/>
                <w:b/>
                <w:bCs/>
                <w:sz w:val="24"/>
                <w:szCs w:val="24"/>
              </w:rPr>
              <w:t>Незаполненная территория, га</w:t>
            </w:r>
          </w:p>
        </w:tc>
      </w:tr>
      <w:tr w:rsidR="00CB5EA3" w:rsidRPr="00D70F64" w:rsidTr="00D70F64">
        <w:trPr>
          <w:trHeight w:val="621"/>
          <w:jc w:val="center"/>
        </w:trPr>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Кладбище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23:09:0301000:653</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0,3377</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Общественное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75</w:t>
            </w:r>
          </w:p>
        </w:tc>
        <w:tc>
          <w:tcPr>
            <w:tcW w:w="0" w:type="auto"/>
            <w:shd w:val="clear" w:color="auto" w:fill="auto"/>
            <w:vAlign w:val="center"/>
          </w:tcPr>
          <w:p w:rsidR="00CB5EA3" w:rsidRPr="00D70F64" w:rsidRDefault="00CB5EA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действующее</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0,0844</w:t>
            </w:r>
          </w:p>
        </w:tc>
      </w:tr>
      <w:tr w:rsidR="00CB5EA3" w:rsidRPr="00D70F64" w:rsidTr="00D70F64">
        <w:trPr>
          <w:trHeight w:val="517"/>
          <w:jc w:val="center"/>
        </w:trPr>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Кладбище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23:09:0306001:528</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1,1286</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Общественное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90</w:t>
            </w:r>
          </w:p>
        </w:tc>
        <w:tc>
          <w:tcPr>
            <w:tcW w:w="0" w:type="auto"/>
            <w:shd w:val="clear" w:color="auto" w:fill="auto"/>
            <w:vAlign w:val="center"/>
          </w:tcPr>
          <w:p w:rsidR="00CB5EA3" w:rsidRPr="00D70F64" w:rsidRDefault="00CB5EA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действующее</w:t>
            </w:r>
          </w:p>
        </w:tc>
        <w:tc>
          <w:tcPr>
            <w:tcW w:w="0" w:type="auto"/>
            <w:shd w:val="clear" w:color="auto" w:fill="auto"/>
            <w:vAlign w:val="center"/>
          </w:tcPr>
          <w:p w:rsidR="00CB5EA3" w:rsidRPr="00D70F64" w:rsidRDefault="00902C92"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0,1129</w:t>
            </w:r>
          </w:p>
        </w:tc>
      </w:tr>
      <w:tr w:rsidR="00CB5EA3" w:rsidRPr="00D70F64" w:rsidTr="00D70F64">
        <w:trPr>
          <w:trHeight w:val="517"/>
          <w:jc w:val="center"/>
        </w:trPr>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Кладбище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23:09:0301000:687</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0,4485</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Общественное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70</w:t>
            </w:r>
          </w:p>
        </w:tc>
        <w:tc>
          <w:tcPr>
            <w:tcW w:w="0" w:type="auto"/>
            <w:shd w:val="clear" w:color="auto" w:fill="auto"/>
            <w:vAlign w:val="center"/>
          </w:tcPr>
          <w:p w:rsidR="00CB5EA3" w:rsidRPr="00D70F64" w:rsidRDefault="00CB5EA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действующее</w:t>
            </w:r>
          </w:p>
        </w:tc>
        <w:tc>
          <w:tcPr>
            <w:tcW w:w="0" w:type="auto"/>
            <w:shd w:val="clear" w:color="auto" w:fill="auto"/>
            <w:vAlign w:val="center"/>
          </w:tcPr>
          <w:p w:rsidR="00CB5EA3" w:rsidRPr="00D70F64" w:rsidRDefault="00902C92"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0,1346</w:t>
            </w:r>
          </w:p>
        </w:tc>
      </w:tr>
      <w:tr w:rsidR="00CB5EA3" w:rsidRPr="00D70F64" w:rsidTr="00D70F64">
        <w:trPr>
          <w:trHeight w:val="517"/>
          <w:jc w:val="center"/>
        </w:trPr>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Кладбище</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23:09:0301000:688</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0,1338</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Общественное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60</w:t>
            </w:r>
          </w:p>
        </w:tc>
        <w:tc>
          <w:tcPr>
            <w:tcW w:w="0" w:type="auto"/>
            <w:shd w:val="clear" w:color="auto" w:fill="auto"/>
            <w:vAlign w:val="center"/>
          </w:tcPr>
          <w:p w:rsidR="00CB5EA3" w:rsidRPr="00D70F64" w:rsidRDefault="00CB5EA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действующее</w:t>
            </w:r>
          </w:p>
        </w:tc>
        <w:tc>
          <w:tcPr>
            <w:tcW w:w="0" w:type="auto"/>
            <w:shd w:val="clear" w:color="auto" w:fill="auto"/>
            <w:vAlign w:val="center"/>
          </w:tcPr>
          <w:p w:rsidR="00CB5EA3" w:rsidRPr="00D70F64" w:rsidRDefault="00902C92"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0,0535</w:t>
            </w:r>
          </w:p>
        </w:tc>
      </w:tr>
      <w:tr w:rsidR="00CB5EA3" w:rsidRPr="00D70F64" w:rsidTr="00D70F64">
        <w:trPr>
          <w:trHeight w:val="517"/>
          <w:jc w:val="center"/>
        </w:trPr>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Кладбище</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color w:val="000000"/>
                <w:sz w:val="24"/>
                <w:szCs w:val="24"/>
              </w:rPr>
            </w:pPr>
            <w:r w:rsidRPr="00D70F64">
              <w:rPr>
                <w:rFonts w:ascii="Times New Roman" w:hAnsi="Times New Roman" w:cs="Times New Roman"/>
                <w:color w:val="000000"/>
                <w:sz w:val="24"/>
                <w:szCs w:val="24"/>
              </w:rPr>
              <w:t>23:09:0301005:11</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0,4507</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Общественное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80</w:t>
            </w:r>
          </w:p>
        </w:tc>
        <w:tc>
          <w:tcPr>
            <w:tcW w:w="0" w:type="auto"/>
            <w:shd w:val="clear" w:color="auto" w:fill="auto"/>
            <w:vAlign w:val="center"/>
          </w:tcPr>
          <w:p w:rsidR="00CB5EA3" w:rsidRPr="00D70F64" w:rsidRDefault="00CB5EA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действующее</w:t>
            </w:r>
          </w:p>
        </w:tc>
        <w:tc>
          <w:tcPr>
            <w:tcW w:w="0" w:type="auto"/>
            <w:shd w:val="clear" w:color="auto" w:fill="auto"/>
            <w:vAlign w:val="center"/>
          </w:tcPr>
          <w:p w:rsidR="00CB5EA3" w:rsidRPr="00D70F64" w:rsidRDefault="00902C92"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0,0901</w:t>
            </w:r>
          </w:p>
        </w:tc>
      </w:tr>
      <w:tr w:rsidR="00CB5EA3" w:rsidRPr="00D70F64" w:rsidTr="00D70F64">
        <w:trPr>
          <w:trHeight w:val="517"/>
          <w:jc w:val="center"/>
        </w:trPr>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Кладбище</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color w:val="000000"/>
                <w:sz w:val="24"/>
                <w:szCs w:val="24"/>
              </w:rPr>
            </w:pPr>
            <w:r w:rsidRPr="00D70F64">
              <w:rPr>
                <w:rFonts w:ascii="Times New Roman" w:hAnsi="Times New Roman" w:cs="Times New Roman"/>
                <w:color w:val="000000"/>
                <w:sz w:val="24"/>
                <w:szCs w:val="24"/>
              </w:rPr>
              <w:t>23:09:0301000:1031</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0,2434</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Общественное</w:t>
            </w:r>
          </w:p>
        </w:tc>
        <w:tc>
          <w:tcPr>
            <w:tcW w:w="0" w:type="auto"/>
            <w:shd w:val="clear" w:color="auto" w:fill="auto"/>
            <w:vAlign w:val="center"/>
          </w:tcPr>
          <w:p w:rsidR="00CB5EA3" w:rsidRPr="00D70F64" w:rsidRDefault="00CB5EA3" w:rsidP="00D70F64">
            <w:pPr>
              <w:snapToGrid w:val="0"/>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75</w:t>
            </w:r>
          </w:p>
        </w:tc>
        <w:tc>
          <w:tcPr>
            <w:tcW w:w="0" w:type="auto"/>
            <w:shd w:val="clear" w:color="auto" w:fill="auto"/>
            <w:vAlign w:val="center"/>
          </w:tcPr>
          <w:p w:rsidR="00CB5EA3" w:rsidRPr="00D70F64" w:rsidRDefault="00CB5EA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действующее</w:t>
            </w:r>
          </w:p>
        </w:tc>
        <w:tc>
          <w:tcPr>
            <w:tcW w:w="0" w:type="auto"/>
            <w:shd w:val="clear" w:color="auto" w:fill="auto"/>
            <w:vAlign w:val="center"/>
          </w:tcPr>
          <w:p w:rsidR="00CB5EA3" w:rsidRPr="00D70F64" w:rsidRDefault="00902C92"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0,0609</w:t>
            </w:r>
          </w:p>
        </w:tc>
      </w:tr>
      <w:tr w:rsidR="00CB5EA3" w:rsidRPr="00D70F64" w:rsidTr="00D70F64">
        <w:trPr>
          <w:trHeight w:val="533"/>
          <w:jc w:val="center"/>
        </w:trPr>
        <w:tc>
          <w:tcPr>
            <w:tcW w:w="0" w:type="auto"/>
            <w:gridSpan w:val="2"/>
            <w:shd w:val="clear" w:color="auto" w:fill="auto"/>
            <w:vAlign w:val="center"/>
          </w:tcPr>
          <w:p w:rsidR="00CB5EA3" w:rsidRPr="00D70F64" w:rsidRDefault="00CB5EA3" w:rsidP="00D70F64">
            <w:pPr>
              <w:spacing w:after="0" w:line="240" w:lineRule="auto"/>
              <w:jc w:val="center"/>
              <w:rPr>
                <w:rFonts w:ascii="Times New Roman" w:hAnsi="Times New Roman" w:cs="Times New Roman"/>
                <w:b/>
                <w:sz w:val="24"/>
                <w:szCs w:val="24"/>
              </w:rPr>
            </w:pPr>
            <w:r w:rsidRPr="00D70F64">
              <w:rPr>
                <w:rFonts w:ascii="Times New Roman" w:hAnsi="Times New Roman" w:cs="Times New Roman"/>
                <w:b/>
                <w:sz w:val="24"/>
                <w:szCs w:val="24"/>
              </w:rPr>
              <w:t>Итого</w:t>
            </w:r>
          </w:p>
        </w:tc>
        <w:tc>
          <w:tcPr>
            <w:tcW w:w="0" w:type="auto"/>
            <w:shd w:val="clear" w:color="auto" w:fill="auto"/>
            <w:vAlign w:val="center"/>
          </w:tcPr>
          <w:p w:rsidR="00CB5EA3" w:rsidRPr="00D70F64" w:rsidRDefault="00CB5EA3" w:rsidP="00D70F64">
            <w:pPr>
              <w:spacing w:after="0" w:line="240" w:lineRule="auto"/>
              <w:jc w:val="center"/>
              <w:rPr>
                <w:rFonts w:ascii="Times New Roman" w:hAnsi="Times New Roman" w:cs="Times New Roman"/>
                <w:b/>
                <w:sz w:val="24"/>
                <w:szCs w:val="24"/>
              </w:rPr>
            </w:pPr>
            <w:r w:rsidRPr="00D70F64">
              <w:rPr>
                <w:rFonts w:ascii="Times New Roman" w:hAnsi="Times New Roman" w:cs="Times New Roman"/>
                <w:b/>
                <w:sz w:val="24"/>
                <w:szCs w:val="24"/>
              </w:rPr>
              <w:t>2,7427</w:t>
            </w:r>
          </w:p>
        </w:tc>
        <w:tc>
          <w:tcPr>
            <w:tcW w:w="0" w:type="auto"/>
            <w:gridSpan w:val="3"/>
            <w:shd w:val="clear" w:color="auto" w:fill="auto"/>
            <w:vAlign w:val="center"/>
          </w:tcPr>
          <w:p w:rsidR="00CB5EA3" w:rsidRPr="00D70F64" w:rsidRDefault="00CB5EA3" w:rsidP="00D70F64">
            <w:pPr>
              <w:spacing w:after="0" w:line="240" w:lineRule="auto"/>
              <w:jc w:val="center"/>
              <w:rPr>
                <w:rFonts w:ascii="Times New Roman" w:hAnsi="Times New Roman" w:cs="Times New Roman"/>
                <w:b/>
                <w:sz w:val="24"/>
                <w:szCs w:val="24"/>
              </w:rPr>
            </w:pPr>
          </w:p>
        </w:tc>
        <w:tc>
          <w:tcPr>
            <w:tcW w:w="0" w:type="auto"/>
            <w:shd w:val="clear" w:color="auto" w:fill="auto"/>
            <w:vAlign w:val="center"/>
          </w:tcPr>
          <w:p w:rsidR="00CB5EA3" w:rsidRPr="00D70F64" w:rsidRDefault="00902C92" w:rsidP="00D70F64">
            <w:pPr>
              <w:spacing w:after="0" w:line="240" w:lineRule="auto"/>
              <w:jc w:val="center"/>
              <w:rPr>
                <w:rFonts w:ascii="Times New Roman" w:hAnsi="Times New Roman" w:cs="Times New Roman"/>
                <w:b/>
                <w:sz w:val="24"/>
                <w:szCs w:val="24"/>
                <w:lang w:val="en-US"/>
              </w:rPr>
            </w:pPr>
            <w:r w:rsidRPr="00D70F64">
              <w:rPr>
                <w:rFonts w:ascii="Times New Roman" w:hAnsi="Times New Roman" w:cs="Times New Roman"/>
                <w:b/>
                <w:sz w:val="24"/>
                <w:szCs w:val="24"/>
                <w:lang w:val="en-US"/>
              </w:rPr>
              <w:t>0</w:t>
            </w:r>
            <w:r w:rsidRPr="00D70F64">
              <w:rPr>
                <w:rFonts w:ascii="Times New Roman" w:hAnsi="Times New Roman" w:cs="Times New Roman"/>
                <w:b/>
                <w:sz w:val="24"/>
                <w:szCs w:val="24"/>
              </w:rPr>
              <w:t>,</w:t>
            </w:r>
            <w:r w:rsidRPr="00D70F64">
              <w:rPr>
                <w:rFonts w:ascii="Times New Roman" w:hAnsi="Times New Roman" w:cs="Times New Roman"/>
                <w:b/>
                <w:sz w:val="24"/>
                <w:szCs w:val="24"/>
                <w:lang w:val="en-US"/>
              </w:rPr>
              <w:t>5363</w:t>
            </w:r>
          </w:p>
        </w:tc>
      </w:tr>
    </w:tbl>
    <w:p w:rsidR="007406E2" w:rsidRDefault="007406E2" w:rsidP="00904056">
      <w:pPr>
        <w:jc w:val="center"/>
        <w:rPr>
          <w:rFonts w:ascii="Times New Roman" w:hAnsi="Times New Roman" w:cs="Times New Roman"/>
          <w:sz w:val="28"/>
          <w:szCs w:val="28"/>
        </w:rPr>
        <w:sectPr w:rsidR="007406E2" w:rsidSect="00D70F64">
          <w:pgSz w:w="16838" w:h="11906" w:orient="landscape"/>
          <w:pgMar w:top="851" w:right="851" w:bottom="851" w:left="1134" w:header="709" w:footer="709" w:gutter="0"/>
          <w:cols w:space="708"/>
          <w:titlePg/>
          <w:docGrid w:linePitch="360"/>
        </w:sectPr>
      </w:pPr>
    </w:p>
    <w:p w:rsidR="007F1D17" w:rsidRDefault="007F1D17" w:rsidP="007F1D17">
      <w:pPr>
        <w:pStyle w:val="affff4"/>
        <w:ind w:firstLine="567"/>
        <w:jc w:val="center"/>
        <w:rPr>
          <w:rFonts w:eastAsiaTheme="majorEastAsia"/>
          <w:b/>
          <w:szCs w:val="26"/>
          <w:lang w:eastAsia="en-US"/>
        </w:rPr>
      </w:pPr>
      <w:r w:rsidRPr="007F1D17">
        <w:rPr>
          <w:rFonts w:eastAsiaTheme="majorEastAsia"/>
          <w:b/>
          <w:szCs w:val="26"/>
          <w:lang w:eastAsia="en-US"/>
        </w:rPr>
        <w:lastRenderedPageBreak/>
        <w:t>Туристско-рекреационный потенциал</w:t>
      </w:r>
    </w:p>
    <w:p w:rsidR="007406E2" w:rsidRDefault="007406E2" w:rsidP="007406E2">
      <w:pPr>
        <w:pStyle w:val="affff4"/>
        <w:ind w:firstLine="567"/>
        <w:rPr>
          <w:szCs w:val="28"/>
        </w:rPr>
      </w:pPr>
      <w:r w:rsidRPr="0021552F">
        <w:rPr>
          <w:szCs w:val="28"/>
        </w:rPr>
        <w:t xml:space="preserve">Рекреационный потенциал </w:t>
      </w:r>
      <w:r w:rsidR="00B03C4C">
        <w:rPr>
          <w:szCs w:val="28"/>
        </w:rPr>
        <w:t>Привольного сельского поселения</w:t>
      </w:r>
      <w:r w:rsidRPr="0021552F">
        <w:rPr>
          <w:szCs w:val="28"/>
        </w:rPr>
        <w:t xml:space="preserve"> п</w:t>
      </w:r>
      <w:r w:rsidR="00902C92">
        <w:rPr>
          <w:szCs w:val="28"/>
        </w:rPr>
        <w:t>редставлен скверами и бульварами. Хутор Привольный</w:t>
      </w:r>
      <w:r w:rsidRPr="0021552F">
        <w:rPr>
          <w:szCs w:val="28"/>
        </w:rPr>
        <w:t xml:space="preserve"> имеет выраженный ландшафт, свободная от застройки территория также представлена</w:t>
      </w:r>
      <w:r w:rsidR="00067D4A">
        <w:rPr>
          <w:szCs w:val="28"/>
        </w:rPr>
        <w:t xml:space="preserve"> </w:t>
      </w:r>
      <w:r w:rsidRPr="0021552F">
        <w:rPr>
          <w:szCs w:val="28"/>
        </w:rPr>
        <w:t xml:space="preserve">водным пространством. </w:t>
      </w:r>
      <w:bookmarkStart w:id="42" w:name="_Toc94615825"/>
    </w:p>
    <w:p w:rsidR="007406E2" w:rsidRPr="00767A0E" w:rsidRDefault="007406E2" w:rsidP="00D4316B">
      <w:pPr>
        <w:pStyle w:val="affff4"/>
        <w:spacing w:before="240"/>
        <w:ind w:firstLine="567"/>
        <w:jc w:val="center"/>
        <w:rPr>
          <w:b/>
          <w:szCs w:val="28"/>
        </w:rPr>
      </w:pPr>
      <w:r w:rsidRPr="00767A0E">
        <w:rPr>
          <w:b/>
        </w:rPr>
        <w:t>Транспортно-коммуникационная инфраструктура</w:t>
      </w:r>
      <w:bookmarkEnd w:id="42"/>
    </w:p>
    <w:p w:rsidR="007406E2" w:rsidRPr="00767A0E" w:rsidRDefault="007406E2" w:rsidP="007406E2">
      <w:pPr>
        <w:pStyle w:val="afff1"/>
        <w:spacing w:after="0"/>
        <w:ind w:firstLine="567"/>
        <w:jc w:val="both"/>
        <w:rPr>
          <w:sz w:val="28"/>
          <w:szCs w:val="28"/>
        </w:rPr>
      </w:pPr>
      <w:r w:rsidRPr="00767A0E">
        <w:rPr>
          <w:sz w:val="28"/>
          <w:szCs w:val="28"/>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7406E2" w:rsidRPr="00767A0E" w:rsidRDefault="007406E2" w:rsidP="007406E2">
      <w:pPr>
        <w:pStyle w:val="afff1"/>
        <w:spacing w:after="0"/>
        <w:ind w:firstLine="567"/>
        <w:jc w:val="both"/>
        <w:rPr>
          <w:sz w:val="28"/>
        </w:rPr>
      </w:pPr>
      <w:r w:rsidRPr="00767A0E">
        <w:rPr>
          <w:sz w:val="28"/>
        </w:rPr>
        <w:t xml:space="preserve">Транспортная структура </w:t>
      </w:r>
      <w:r w:rsidR="00B03C4C" w:rsidRPr="00767A0E">
        <w:rPr>
          <w:sz w:val="28"/>
          <w:szCs w:val="28"/>
        </w:rPr>
        <w:t>Привольного сельского поселения</w:t>
      </w:r>
      <w:r w:rsidRPr="00767A0E">
        <w:rPr>
          <w:sz w:val="28"/>
          <w:szCs w:val="28"/>
        </w:rPr>
        <w:t xml:space="preserve"> </w:t>
      </w:r>
      <w:r w:rsidRPr="00767A0E">
        <w:rPr>
          <w:sz w:val="28"/>
        </w:rPr>
        <w:t>является частью транспортной структуры Кавказского муниципального района, которая в свою очередь интегрирована в транспортную сеть Краснодарского края и представлена автомобильным транспортом.</w:t>
      </w:r>
    </w:p>
    <w:p w:rsidR="007406E2" w:rsidRPr="00767A0E" w:rsidRDefault="007406E2" w:rsidP="007406E2">
      <w:pPr>
        <w:pStyle w:val="afff1"/>
        <w:spacing w:after="0"/>
        <w:ind w:firstLine="567"/>
        <w:jc w:val="both"/>
        <w:rPr>
          <w:sz w:val="28"/>
        </w:rPr>
      </w:pPr>
      <w:r w:rsidRPr="00767A0E">
        <w:rPr>
          <w:sz w:val="28"/>
        </w:rPr>
        <w:t xml:space="preserve">Согласно предоставленным исходным данным общая протяженность автомобильных дорог общего пользования </w:t>
      </w:r>
      <w:r w:rsidR="00B03C4C" w:rsidRPr="00767A0E">
        <w:rPr>
          <w:sz w:val="28"/>
        </w:rPr>
        <w:t>Привольного сельского поселения</w:t>
      </w:r>
      <w:r w:rsidRPr="00767A0E">
        <w:rPr>
          <w:sz w:val="28"/>
        </w:rPr>
        <w:t xml:space="preserve"> составляет </w:t>
      </w:r>
      <w:r w:rsidR="00130F5D" w:rsidRPr="00767A0E">
        <w:rPr>
          <w:sz w:val="28"/>
        </w:rPr>
        <w:t>22,252</w:t>
      </w:r>
      <w:r w:rsidRPr="00767A0E">
        <w:rPr>
          <w:sz w:val="28"/>
        </w:rPr>
        <w:t xml:space="preserve"> км. </w:t>
      </w:r>
    </w:p>
    <w:p w:rsidR="007406E2" w:rsidRPr="00767A0E" w:rsidRDefault="007406E2" w:rsidP="007406E2">
      <w:pPr>
        <w:pStyle w:val="afff1"/>
        <w:spacing w:after="0"/>
        <w:ind w:firstLine="567"/>
        <w:jc w:val="both"/>
        <w:rPr>
          <w:sz w:val="28"/>
        </w:rPr>
      </w:pPr>
      <w:r w:rsidRPr="00767A0E">
        <w:rPr>
          <w:sz w:val="28"/>
        </w:rPr>
        <w:t xml:space="preserve">Проезд на автодорогах </w:t>
      </w:r>
      <w:r w:rsidR="00B03C4C" w:rsidRPr="00767A0E">
        <w:rPr>
          <w:sz w:val="28"/>
          <w:szCs w:val="28"/>
        </w:rPr>
        <w:t>Привольного сельского поселения</w:t>
      </w:r>
      <w:r w:rsidRPr="00767A0E">
        <w:rPr>
          <w:sz w:val="28"/>
        </w:rPr>
        <w:t xml:space="preserve"> поддерживается в основном благодаря мерам по их содержанию и незначительному ремонту.</w:t>
      </w:r>
    </w:p>
    <w:p w:rsidR="007406E2" w:rsidRPr="0021552F" w:rsidRDefault="007406E2" w:rsidP="007406E2">
      <w:pPr>
        <w:pStyle w:val="afff1"/>
        <w:spacing w:after="0"/>
        <w:ind w:firstLine="567"/>
        <w:jc w:val="both"/>
        <w:rPr>
          <w:lang w:eastAsia="x-none"/>
        </w:rPr>
      </w:pPr>
      <w:r w:rsidRPr="00767A0E">
        <w:rPr>
          <w:iCs/>
          <w:sz w:val="28"/>
        </w:rPr>
        <w:t xml:space="preserve">Перечень и протяженность автомобильных дорог регионального или межмуниципального значения в границах </w:t>
      </w:r>
      <w:r w:rsidR="00B03C4C" w:rsidRPr="00767A0E">
        <w:rPr>
          <w:iCs/>
          <w:sz w:val="28"/>
        </w:rPr>
        <w:t>Привольного сельского поселения</w:t>
      </w:r>
      <w:r w:rsidRPr="00767A0E">
        <w:rPr>
          <w:iCs/>
          <w:sz w:val="28"/>
        </w:rPr>
        <w:t xml:space="preserve"> Кавказского района представлен в таблице </w:t>
      </w:r>
      <w:r w:rsidR="00D4316B" w:rsidRPr="00767A0E">
        <w:rPr>
          <w:iCs/>
          <w:sz w:val="28"/>
        </w:rPr>
        <w:t>2.1.14</w:t>
      </w:r>
    </w:p>
    <w:p w:rsidR="007406E2" w:rsidRPr="00AE6E86" w:rsidRDefault="007406E2" w:rsidP="007406E2">
      <w:pPr>
        <w:pStyle w:val="aff8"/>
        <w:ind w:firstLine="567"/>
        <w:jc w:val="right"/>
        <w:rPr>
          <w:rStyle w:val="afffff2"/>
          <w:rFonts w:ascii="Times New Roman" w:hAnsi="Times New Roman"/>
          <w:i w:val="0"/>
          <w:sz w:val="28"/>
          <w:szCs w:val="28"/>
        </w:rPr>
      </w:pPr>
      <w:r w:rsidRPr="00167911">
        <w:rPr>
          <w:rStyle w:val="afffff2"/>
          <w:rFonts w:ascii="Times New Roman" w:hAnsi="Times New Roman"/>
          <w:i w:val="0"/>
          <w:sz w:val="28"/>
          <w:szCs w:val="28"/>
        </w:rPr>
        <w:t xml:space="preserve">Таблица </w:t>
      </w:r>
      <w:r w:rsidR="00D4316B">
        <w:rPr>
          <w:rStyle w:val="afffff2"/>
          <w:rFonts w:ascii="Times New Roman" w:hAnsi="Times New Roman"/>
          <w:i w:val="0"/>
          <w:sz w:val="28"/>
          <w:szCs w:val="28"/>
        </w:rPr>
        <w:t>2.1.14</w:t>
      </w:r>
    </w:p>
    <w:p w:rsidR="007406E2" w:rsidRPr="00AE6E86" w:rsidRDefault="007406E2" w:rsidP="007406E2">
      <w:pPr>
        <w:pStyle w:val="aff8"/>
        <w:jc w:val="center"/>
        <w:rPr>
          <w:rFonts w:ascii="Times New Roman" w:hAnsi="Times New Roman"/>
          <w:i/>
          <w:spacing w:val="-4"/>
          <w:sz w:val="28"/>
          <w:szCs w:val="28"/>
        </w:rPr>
      </w:pPr>
      <w:r w:rsidRPr="00AE6E86">
        <w:rPr>
          <w:rStyle w:val="afffff2"/>
          <w:rFonts w:ascii="Times New Roman" w:hAnsi="Times New Roman"/>
          <w:i w:val="0"/>
          <w:sz w:val="28"/>
          <w:szCs w:val="28"/>
        </w:rPr>
        <w:t xml:space="preserve">Перечень автомобильных дорог в границах </w:t>
      </w:r>
      <w:r w:rsidR="00B03C4C">
        <w:rPr>
          <w:rStyle w:val="afffff2"/>
          <w:rFonts w:ascii="Times New Roman" w:hAnsi="Times New Roman"/>
          <w:i w:val="0"/>
          <w:sz w:val="28"/>
          <w:szCs w:val="28"/>
        </w:rPr>
        <w:t>Привольного сельского поселения</w:t>
      </w:r>
    </w:p>
    <w:tbl>
      <w:tblPr>
        <w:tblpPr w:leftFromText="180" w:rightFromText="180" w:vertAnchor="text" w:horzAnchor="margin" w:tblpXSpec="center"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2016"/>
        <w:gridCol w:w="1993"/>
        <w:gridCol w:w="1905"/>
        <w:gridCol w:w="1268"/>
        <w:gridCol w:w="2311"/>
      </w:tblGrid>
      <w:tr w:rsidR="007406E2" w:rsidRPr="00D70F64" w:rsidTr="00D70F64">
        <w:trPr>
          <w:trHeight w:val="703"/>
        </w:trPr>
        <w:tc>
          <w:tcPr>
            <w:tcW w:w="0" w:type="auto"/>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D70F64">
            <w:pPr>
              <w:spacing w:after="0" w:line="240" w:lineRule="auto"/>
              <w:ind w:left="-142" w:right="-94"/>
              <w:jc w:val="center"/>
              <w:rPr>
                <w:rFonts w:ascii="Times New Roman" w:hAnsi="Times New Roman" w:cs="Times New Roman"/>
                <w:b/>
                <w:sz w:val="24"/>
                <w:szCs w:val="24"/>
              </w:rPr>
            </w:pPr>
            <w:r w:rsidRPr="00D70F64">
              <w:rPr>
                <w:rFonts w:ascii="Times New Roman" w:hAnsi="Times New Roman" w:cs="Times New Roman"/>
                <w:b/>
                <w:sz w:val="24"/>
                <w:szCs w:val="24"/>
              </w:rPr>
              <w:t>№</w:t>
            </w:r>
          </w:p>
          <w:p w:rsidR="007406E2" w:rsidRPr="00D70F64" w:rsidRDefault="007406E2" w:rsidP="00D70F64">
            <w:pPr>
              <w:spacing w:after="0" w:line="240" w:lineRule="auto"/>
              <w:ind w:left="-142" w:right="-94"/>
              <w:jc w:val="center"/>
              <w:rPr>
                <w:rFonts w:ascii="Times New Roman" w:hAnsi="Times New Roman" w:cs="Times New Roman"/>
                <w:b/>
                <w:sz w:val="24"/>
                <w:szCs w:val="24"/>
              </w:rPr>
            </w:pPr>
            <w:r w:rsidRPr="00D70F64">
              <w:rPr>
                <w:rFonts w:ascii="Times New Roman" w:hAnsi="Times New Roman" w:cs="Times New Roman"/>
                <w:b/>
                <w:sz w:val="24"/>
                <w:szCs w:val="24"/>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D70F64">
            <w:pPr>
              <w:spacing w:after="0" w:line="240" w:lineRule="auto"/>
              <w:ind w:left="-52" w:right="-94"/>
              <w:jc w:val="center"/>
              <w:rPr>
                <w:rFonts w:ascii="Times New Roman" w:hAnsi="Times New Roman" w:cs="Times New Roman"/>
                <w:b/>
                <w:sz w:val="24"/>
                <w:szCs w:val="24"/>
              </w:rPr>
            </w:pPr>
            <w:r w:rsidRPr="00D70F64">
              <w:rPr>
                <w:rFonts w:ascii="Times New Roman" w:hAnsi="Times New Roman" w:cs="Times New Roman"/>
                <w:b/>
                <w:sz w:val="24"/>
                <w:szCs w:val="24"/>
              </w:rPr>
              <w:t>Наименование объекта</w:t>
            </w:r>
          </w:p>
        </w:tc>
        <w:tc>
          <w:tcPr>
            <w:tcW w:w="0" w:type="auto"/>
            <w:tcBorders>
              <w:top w:val="single" w:sz="4" w:space="0" w:color="auto"/>
              <w:left w:val="single" w:sz="4" w:space="0" w:color="auto"/>
              <w:bottom w:val="single" w:sz="4" w:space="0" w:color="auto"/>
              <w:right w:val="single" w:sz="4" w:space="0" w:color="auto"/>
            </w:tcBorders>
            <w:vAlign w:val="center"/>
          </w:tcPr>
          <w:p w:rsidR="007406E2" w:rsidRPr="00D70F64" w:rsidRDefault="007406E2" w:rsidP="00D70F64">
            <w:pPr>
              <w:spacing w:after="0" w:line="240" w:lineRule="auto"/>
              <w:jc w:val="center"/>
              <w:rPr>
                <w:rFonts w:ascii="Times New Roman" w:hAnsi="Times New Roman" w:cs="Times New Roman"/>
                <w:b/>
                <w:sz w:val="24"/>
                <w:szCs w:val="24"/>
              </w:rPr>
            </w:pPr>
            <w:r w:rsidRPr="00D70F64">
              <w:rPr>
                <w:rFonts w:ascii="Times New Roman" w:hAnsi="Times New Roman" w:cs="Times New Roman"/>
                <w:b/>
                <w:sz w:val="24"/>
                <w:szCs w:val="24"/>
              </w:rPr>
              <w:t>Протяжённость</w:t>
            </w:r>
            <w:r w:rsidR="006270E2" w:rsidRPr="00D70F64">
              <w:rPr>
                <w:rFonts w:ascii="Times New Roman" w:hAnsi="Times New Roman" w:cs="Times New Roman"/>
                <w:b/>
                <w:sz w:val="24"/>
                <w:szCs w:val="24"/>
              </w:rPr>
              <w:t xml:space="preserve">, </w:t>
            </w:r>
            <w:r w:rsidRPr="00D70F64">
              <w:rPr>
                <w:rFonts w:ascii="Times New Roman" w:hAnsi="Times New Roman" w:cs="Times New Roman"/>
                <w:b/>
                <w:sz w:val="24"/>
                <w:szCs w:val="24"/>
              </w:rPr>
              <w:t>км</w:t>
            </w:r>
          </w:p>
        </w:tc>
        <w:tc>
          <w:tcPr>
            <w:tcW w:w="0" w:type="auto"/>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D70F64">
            <w:pPr>
              <w:spacing w:after="0" w:line="240" w:lineRule="auto"/>
              <w:jc w:val="center"/>
              <w:rPr>
                <w:rFonts w:ascii="Times New Roman" w:hAnsi="Times New Roman" w:cs="Times New Roman"/>
                <w:b/>
                <w:sz w:val="24"/>
                <w:szCs w:val="24"/>
              </w:rPr>
            </w:pPr>
            <w:r w:rsidRPr="00D70F64">
              <w:rPr>
                <w:rFonts w:ascii="Times New Roman" w:hAnsi="Times New Roman" w:cs="Times New Roman"/>
                <w:b/>
                <w:sz w:val="24"/>
                <w:szCs w:val="24"/>
              </w:rPr>
              <w:t>Категория автомобильной дороги</w:t>
            </w:r>
          </w:p>
        </w:tc>
        <w:tc>
          <w:tcPr>
            <w:tcW w:w="0" w:type="auto"/>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D70F64">
            <w:pPr>
              <w:spacing w:after="0" w:line="240" w:lineRule="auto"/>
              <w:ind w:left="-52" w:right="-94"/>
              <w:jc w:val="center"/>
              <w:rPr>
                <w:rFonts w:ascii="Times New Roman" w:hAnsi="Times New Roman" w:cs="Times New Roman"/>
                <w:b/>
                <w:sz w:val="24"/>
                <w:szCs w:val="24"/>
              </w:rPr>
            </w:pPr>
            <w:r w:rsidRPr="00D70F64">
              <w:rPr>
                <w:rFonts w:ascii="Times New Roman" w:hAnsi="Times New Roman" w:cs="Times New Roman"/>
                <w:b/>
                <w:sz w:val="24"/>
                <w:szCs w:val="24"/>
              </w:rPr>
              <w:t>Вид покрытия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D70F64">
            <w:pPr>
              <w:spacing w:after="0" w:line="240" w:lineRule="auto"/>
              <w:ind w:left="-52" w:right="-94"/>
              <w:jc w:val="center"/>
              <w:rPr>
                <w:rFonts w:ascii="Times New Roman" w:hAnsi="Times New Roman" w:cs="Times New Roman"/>
                <w:b/>
                <w:snapToGrid w:val="0"/>
                <w:sz w:val="24"/>
                <w:szCs w:val="24"/>
              </w:rPr>
            </w:pPr>
            <w:r w:rsidRPr="00D70F64">
              <w:rPr>
                <w:rFonts w:ascii="Times New Roman" w:hAnsi="Times New Roman" w:cs="Times New Roman"/>
                <w:b/>
                <w:snapToGrid w:val="0"/>
                <w:sz w:val="24"/>
                <w:szCs w:val="24"/>
              </w:rPr>
              <w:t>Период функционирования дороги</w:t>
            </w:r>
          </w:p>
        </w:tc>
      </w:tr>
      <w:tr w:rsidR="00130F5D" w:rsidRPr="00D70F64" w:rsidTr="00D70F64">
        <w:trPr>
          <w:trHeight w:val="703"/>
        </w:trPr>
        <w:tc>
          <w:tcPr>
            <w:tcW w:w="0" w:type="auto"/>
            <w:tcBorders>
              <w:top w:val="single" w:sz="4" w:space="0" w:color="auto"/>
              <w:left w:val="single" w:sz="4" w:space="0" w:color="auto"/>
              <w:bottom w:val="single" w:sz="4" w:space="0" w:color="auto"/>
              <w:right w:val="single" w:sz="4" w:space="0" w:color="auto"/>
            </w:tcBorders>
            <w:vAlign w:val="center"/>
          </w:tcPr>
          <w:p w:rsidR="00130F5D" w:rsidRPr="00D70F64" w:rsidRDefault="00130F5D" w:rsidP="00D70F64">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130F5D" w:rsidRPr="00D70F64" w:rsidRDefault="00130F5D" w:rsidP="00D70F64">
            <w:pPr>
              <w:spacing w:after="0" w:line="240" w:lineRule="auto"/>
              <w:ind w:left="-52" w:right="-94"/>
              <w:jc w:val="center"/>
              <w:rPr>
                <w:rFonts w:ascii="Times New Roman" w:hAnsi="Times New Roman" w:cs="Times New Roman"/>
                <w:sz w:val="24"/>
                <w:szCs w:val="24"/>
              </w:rPr>
            </w:pPr>
            <w:r w:rsidRPr="00D70F64">
              <w:rPr>
                <w:rFonts w:ascii="Times New Roman" w:hAnsi="Times New Roman" w:cs="Times New Roman"/>
                <w:sz w:val="24"/>
                <w:szCs w:val="24"/>
              </w:rPr>
              <w:t>Р-217 "Кавказ" автомобильная дорога М-4 "Дон" - Владикавказ - Грозный - Махачкала - граница с Азербайджанской Республикой</w:t>
            </w:r>
          </w:p>
        </w:tc>
        <w:tc>
          <w:tcPr>
            <w:tcW w:w="0" w:type="auto"/>
            <w:tcBorders>
              <w:top w:val="single" w:sz="4" w:space="0" w:color="auto"/>
              <w:left w:val="single" w:sz="4" w:space="0" w:color="auto"/>
              <w:bottom w:val="single" w:sz="4" w:space="0" w:color="auto"/>
              <w:right w:val="single" w:sz="4" w:space="0" w:color="auto"/>
            </w:tcBorders>
            <w:vAlign w:val="center"/>
          </w:tcPr>
          <w:p w:rsidR="00130F5D" w:rsidRPr="00D70F64" w:rsidRDefault="00130F5D" w:rsidP="00D70F64">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12,188</w:t>
            </w:r>
          </w:p>
        </w:tc>
        <w:tc>
          <w:tcPr>
            <w:tcW w:w="0" w:type="auto"/>
            <w:tcBorders>
              <w:top w:val="single" w:sz="4" w:space="0" w:color="auto"/>
              <w:left w:val="single" w:sz="4" w:space="0" w:color="auto"/>
              <w:bottom w:val="single" w:sz="4" w:space="0" w:color="auto"/>
              <w:right w:val="single" w:sz="4" w:space="0" w:color="auto"/>
            </w:tcBorders>
            <w:vAlign w:val="center"/>
          </w:tcPr>
          <w:p w:rsidR="00130F5D" w:rsidRPr="00D70F64" w:rsidRDefault="00130F5D" w:rsidP="00D70F64">
            <w:pPr>
              <w:spacing w:after="0" w:line="240" w:lineRule="auto"/>
              <w:jc w:val="center"/>
              <w:rPr>
                <w:rFonts w:ascii="Times New Roman" w:hAnsi="Times New Roman" w:cs="Times New Roman"/>
                <w:sz w:val="24"/>
                <w:szCs w:val="24"/>
                <w:lang w:val="en-US"/>
              </w:rPr>
            </w:pPr>
            <w:r w:rsidRPr="00D70F64">
              <w:rPr>
                <w:rFonts w:ascii="Times New Roman" w:hAnsi="Times New Roman" w:cs="Times New Roman"/>
                <w:sz w:val="24"/>
                <w:szCs w:val="24"/>
                <w:lang w:val="en-US"/>
              </w:rPr>
              <w:t>I</w:t>
            </w:r>
          </w:p>
        </w:tc>
        <w:tc>
          <w:tcPr>
            <w:tcW w:w="0" w:type="auto"/>
            <w:tcBorders>
              <w:top w:val="single" w:sz="4" w:space="0" w:color="auto"/>
              <w:left w:val="single" w:sz="4" w:space="0" w:color="auto"/>
              <w:bottom w:val="single" w:sz="4" w:space="0" w:color="auto"/>
              <w:right w:val="single" w:sz="4" w:space="0" w:color="auto"/>
            </w:tcBorders>
            <w:vAlign w:val="center"/>
          </w:tcPr>
          <w:p w:rsidR="00130F5D" w:rsidRPr="00D70F64" w:rsidRDefault="00130F5D" w:rsidP="00D70F64">
            <w:pPr>
              <w:spacing w:after="0" w:line="240" w:lineRule="auto"/>
              <w:ind w:left="-39" w:right="-94"/>
              <w:jc w:val="center"/>
              <w:rPr>
                <w:rFonts w:ascii="Times New Roman" w:hAnsi="Times New Roman" w:cs="Times New Roman"/>
                <w:sz w:val="24"/>
                <w:szCs w:val="24"/>
              </w:rPr>
            </w:pPr>
            <w:proofErr w:type="spellStart"/>
            <w:r w:rsidRPr="00D70F64">
              <w:rPr>
                <w:rFonts w:ascii="Times New Roman" w:hAnsi="Times New Roman" w:cs="Times New Roman"/>
                <w:sz w:val="24"/>
                <w:szCs w:val="24"/>
              </w:rPr>
              <w:t>Асфальто</w:t>
            </w:r>
            <w:proofErr w:type="spellEnd"/>
            <w:r w:rsidRPr="00D70F64">
              <w:rPr>
                <w:rFonts w:ascii="Times New Roman" w:hAnsi="Times New Roman" w:cs="Times New Roman"/>
                <w:sz w:val="24"/>
                <w:szCs w:val="24"/>
              </w:rPr>
              <w:t>-бетонное</w:t>
            </w:r>
          </w:p>
        </w:tc>
        <w:tc>
          <w:tcPr>
            <w:tcW w:w="0" w:type="auto"/>
            <w:tcBorders>
              <w:top w:val="single" w:sz="4" w:space="0" w:color="auto"/>
              <w:left w:val="single" w:sz="4" w:space="0" w:color="auto"/>
              <w:bottom w:val="single" w:sz="4" w:space="0" w:color="auto"/>
              <w:right w:val="single" w:sz="4" w:space="0" w:color="auto"/>
            </w:tcBorders>
            <w:vAlign w:val="center"/>
          </w:tcPr>
          <w:p w:rsidR="00130F5D" w:rsidRPr="00D70F64" w:rsidRDefault="00130F5D"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r w:rsidR="00323653" w:rsidRPr="00D70F64" w:rsidTr="00D70F64">
        <w:trPr>
          <w:trHeight w:val="431"/>
        </w:trPr>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pStyle w:val="Standard"/>
              <w:ind w:left="-39" w:right="-94" w:firstLine="0"/>
              <w:jc w:val="center"/>
              <w:rPr>
                <w:sz w:val="24"/>
              </w:rPr>
            </w:pPr>
            <w:r w:rsidRPr="00D70F64">
              <w:rPr>
                <w:sz w:val="24"/>
              </w:rPr>
              <w:t>Магистраль "Кавказ"-</w:t>
            </w:r>
            <w:proofErr w:type="spellStart"/>
            <w:r w:rsidRPr="00D70F64">
              <w:rPr>
                <w:sz w:val="24"/>
              </w:rPr>
              <w:t>х.Лосево</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130F5D" w:rsidP="00D70F64">
            <w:pPr>
              <w:pStyle w:val="Standard"/>
              <w:ind w:left="-39" w:right="-94" w:firstLine="0"/>
              <w:jc w:val="center"/>
              <w:rPr>
                <w:sz w:val="24"/>
                <w:lang w:val="en-US"/>
              </w:rPr>
            </w:pPr>
            <w:r w:rsidRPr="00D70F64">
              <w:rPr>
                <w:sz w:val="24"/>
                <w:lang w:val="en-US"/>
              </w:rPr>
              <w:t>7,529</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pStyle w:val="Standard"/>
              <w:ind w:left="-39" w:right="-94" w:firstLine="0"/>
              <w:jc w:val="center"/>
              <w:rPr>
                <w:sz w:val="24"/>
                <w:lang w:val="en-US"/>
              </w:rPr>
            </w:pPr>
            <w:r w:rsidRPr="00D70F64">
              <w:rPr>
                <w:sz w:val="24"/>
                <w:lang w:val="en-US"/>
              </w:rPr>
              <w:t>IV</w:t>
            </w:r>
          </w:p>
        </w:tc>
        <w:tc>
          <w:tcPr>
            <w:tcW w:w="0" w:type="auto"/>
            <w:tcBorders>
              <w:top w:val="single" w:sz="4" w:space="0" w:color="auto"/>
              <w:left w:val="single" w:sz="4" w:space="0" w:color="auto"/>
              <w:bottom w:val="single" w:sz="4" w:space="0" w:color="auto"/>
              <w:right w:val="single" w:sz="4" w:space="0" w:color="auto"/>
            </w:tcBorders>
            <w:vAlign w:val="center"/>
            <w:hideMark/>
          </w:tcPr>
          <w:p w:rsidR="00323653" w:rsidRPr="00D70F64" w:rsidRDefault="00323653" w:rsidP="00D70F64">
            <w:pPr>
              <w:spacing w:after="0" w:line="240" w:lineRule="auto"/>
              <w:ind w:left="-39" w:right="-94"/>
              <w:jc w:val="center"/>
              <w:rPr>
                <w:rFonts w:ascii="Times New Roman" w:hAnsi="Times New Roman" w:cs="Times New Roman"/>
                <w:sz w:val="24"/>
                <w:szCs w:val="24"/>
              </w:rPr>
            </w:pPr>
            <w:proofErr w:type="spellStart"/>
            <w:r w:rsidRPr="00D70F64">
              <w:rPr>
                <w:rFonts w:ascii="Times New Roman" w:hAnsi="Times New Roman" w:cs="Times New Roman"/>
                <w:sz w:val="24"/>
                <w:szCs w:val="24"/>
              </w:rPr>
              <w:t>Асфальто</w:t>
            </w:r>
            <w:proofErr w:type="spellEnd"/>
            <w:r w:rsidRPr="00D70F64">
              <w:rPr>
                <w:rFonts w:ascii="Times New Roman" w:hAnsi="Times New Roman" w:cs="Times New Roman"/>
                <w:sz w:val="24"/>
                <w:szCs w:val="24"/>
              </w:rPr>
              <w:t>-бетонное</w:t>
            </w:r>
          </w:p>
        </w:tc>
        <w:tc>
          <w:tcPr>
            <w:tcW w:w="0" w:type="auto"/>
            <w:tcBorders>
              <w:top w:val="single" w:sz="4" w:space="0" w:color="auto"/>
              <w:left w:val="single" w:sz="4" w:space="0" w:color="auto"/>
              <w:bottom w:val="single" w:sz="4" w:space="0" w:color="auto"/>
              <w:right w:val="single" w:sz="4" w:space="0" w:color="auto"/>
            </w:tcBorders>
            <w:vAlign w:val="center"/>
            <w:hideMark/>
          </w:tcPr>
          <w:p w:rsidR="00323653" w:rsidRPr="00D70F64" w:rsidRDefault="0032365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r w:rsidR="00323653" w:rsidRPr="00D70F64" w:rsidTr="00D70F64">
        <w:trPr>
          <w:trHeight w:val="412"/>
        </w:trPr>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pStyle w:val="Standard"/>
              <w:ind w:left="-39" w:right="-94" w:firstLine="0"/>
              <w:jc w:val="center"/>
              <w:rPr>
                <w:sz w:val="24"/>
              </w:rPr>
            </w:pPr>
            <w:proofErr w:type="spellStart"/>
            <w:r w:rsidRPr="00D70F64">
              <w:rPr>
                <w:sz w:val="24"/>
              </w:rPr>
              <w:t>п.Возрождение</w:t>
            </w:r>
            <w:proofErr w:type="spellEnd"/>
            <w:r w:rsidRPr="00D70F64">
              <w:rPr>
                <w:sz w:val="24"/>
              </w:rPr>
              <w:t xml:space="preserve"> - </w:t>
            </w:r>
            <w:proofErr w:type="spellStart"/>
            <w:r w:rsidRPr="00D70F64">
              <w:rPr>
                <w:sz w:val="24"/>
              </w:rPr>
              <w:t>п.Мирской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130F5D" w:rsidP="00D70F64">
            <w:pPr>
              <w:pStyle w:val="Standard"/>
              <w:ind w:left="-39" w:right="-94" w:firstLine="0"/>
              <w:jc w:val="center"/>
              <w:rPr>
                <w:sz w:val="24"/>
              </w:rPr>
            </w:pPr>
            <w:r w:rsidRPr="00D70F64">
              <w:rPr>
                <w:sz w:val="24"/>
              </w:rPr>
              <w:t>0,535</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pStyle w:val="Standard"/>
              <w:ind w:left="-39" w:right="-94" w:firstLine="0"/>
              <w:jc w:val="center"/>
              <w:rPr>
                <w:sz w:val="24"/>
                <w:lang w:val="en-US"/>
              </w:rPr>
            </w:pPr>
            <w:r w:rsidRPr="00D70F64">
              <w:rPr>
                <w:sz w:val="24"/>
                <w:lang w:val="en-US"/>
              </w:rPr>
              <w:t>III</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39" w:right="-94"/>
              <w:jc w:val="center"/>
              <w:rPr>
                <w:rFonts w:ascii="Times New Roman" w:hAnsi="Times New Roman" w:cs="Times New Roman"/>
                <w:sz w:val="24"/>
                <w:szCs w:val="24"/>
              </w:rPr>
            </w:pPr>
            <w:proofErr w:type="spellStart"/>
            <w:r w:rsidRPr="00D70F64">
              <w:rPr>
                <w:rFonts w:ascii="Times New Roman" w:hAnsi="Times New Roman" w:cs="Times New Roman"/>
                <w:sz w:val="24"/>
                <w:szCs w:val="24"/>
              </w:rPr>
              <w:t>Асфальто</w:t>
            </w:r>
            <w:proofErr w:type="spellEnd"/>
            <w:r w:rsidRPr="00D70F64">
              <w:rPr>
                <w:rFonts w:ascii="Times New Roman" w:hAnsi="Times New Roman" w:cs="Times New Roman"/>
                <w:sz w:val="24"/>
                <w:szCs w:val="24"/>
              </w:rPr>
              <w:t>-бетонное</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r w:rsidR="00323653" w:rsidRPr="00D70F64" w:rsidTr="00D70F64">
        <w:trPr>
          <w:trHeight w:val="77"/>
        </w:trPr>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pStyle w:val="Standard"/>
              <w:ind w:left="-39" w:right="-94" w:firstLine="0"/>
              <w:jc w:val="center"/>
              <w:rPr>
                <w:sz w:val="24"/>
              </w:rPr>
            </w:pPr>
            <w:r w:rsidRPr="00D70F64">
              <w:rPr>
                <w:sz w:val="24"/>
              </w:rPr>
              <w:t xml:space="preserve">Подъезд к </w:t>
            </w:r>
            <w:proofErr w:type="spellStart"/>
            <w:r w:rsidRPr="00D70F64">
              <w:rPr>
                <w:sz w:val="24"/>
              </w:rPr>
              <w:t>п.Мирской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130F5D" w:rsidP="00D70F64">
            <w:pPr>
              <w:pStyle w:val="Standard"/>
              <w:ind w:left="-39" w:right="-94" w:firstLine="0"/>
              <w:jc w:val="center"/>
              <w:rPr>
                <w:sz w:val="24"/>
              </w:rPr>
            </w:pPr>
            <w:r w:rsidRPr="00D70F64">
              <w:rPr>
                <w:sz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pStyle w:val="Standard"/>
              <w:ind w:left="-39" w:right="-94" w:firstLine="0"/>
              <w:jc w:val="center"/>
              <w:rPr>
                <w:sz w:val="24"/>
                <w:lang w:val="en-US"/>
              </w:rPr>
            </w:pPr>
            <w:r w:rsidRPr="00D70F64">
              <w:rPr>
                <w:sz w:val="24"/>
                <w:lang w:val="en-US"/>
              </w:rPr>
              <w:t>IV</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39" w:right="-94"/>
              <w:jc w:val="center"/>
              <w:rPr>
                <w:rFonts w:ascii="Times New Roman" w:hAnsi="Times New Roman" w:cs="Times New Roman"/>
                <w:sz w:val="24"/>
                <w:szCs w:val="24"/>
              </w:rPr>
            </w:pPr>
            <w:proofErr w:type="spellStart"/>
            <w:r w:rsidRPr="00D70F64">
              <w:rPr>
                <w:rFonts w:ascii="Times New Roman" w:hAnsi="Times New Roman" w:cs="Times New Roman"/>
                <w:sz w:val="24"/>
                <w:szCs w:val="24"/>
              </w:rPr>
              <w:t>Асфальто</w:t>
            </w:r>
            <w:proofErr w:type="spellEnd"/>
            <w:r w:rsidRPr="00D70F64">
              <w:rPr>
                <w:rFonts w:ascii="Times New Roman" w:hAnsi="Times New Roman" w:cs="Times New Roman"/>
                <w:sz w:val="24"/>
                <w:szCs w:val="24"/>
              </w:rPr>
              <w:t>-</w:t>
            </w:r>
          </w:p>
          <w:p w:rsidR="00323653" w:rsidRPr="00D70F64" w:rsidRDefault="0032365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бетонное</w:t>
            </w:r>
          </w:p>
        </w:tc>
        <w:tc>
          <w:tcPr>
            <w:tcW w:w="0" w:type="auto"/>
            <w:tcBorders>
              <w:top w:val="single" w:sz="4" w:space="0" w:color="auto"/>
              <w:left w:val="single" w:sz="4" w:space="0" w:color="auto"/>
              <w:bottom w:val="single" w:sz="4" w:space="0" w:color="auto"/>
              <w:right w:val="single" w:sz="4" w:space="0" w:color="auto"/>
            </w:tcBorders>
            <w:vAlign w:val="center"/>
          </w:tcPr>
          <w:p w:rsidR="00323653" w:rsidRPr="00D70F64" w:rsidRDefault="00323653" w:rsidP="00D70F64">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bl>
    <w:p w:rsidR="007406E2" w:rsidRPr="0021552F" w:rsidRDefault="007406E2" w:rsidP="007406E2">
      <w:pPr>
        <w:pStyle w:val="aff8"/>
        <w:ind w:firstLine="567"/>
        <w:rPr>
          <w:rStyle w:val="afffff2"/>
          <w:rFonts w:ascii="Times New Roman" w:hAnsi="Times New Roman"/>
          <w:sz w:val="28"/>
          <w:szCs w:val="28"/>
          <w:u w:val="single"/>
        </w:rPr>
      </w:pP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Железнодорожный транспорт</w:t>
      </w:r>
    </w:p>
    <w:p w:rsidR="00B5266F" w:rsidRPr="00B5266F" w:rsidRDefault="00B5266F" w:rsidP="00B5266F">
      <w:pPr>
        <w:spacing w:after="0"/>
        <w:ind w:firstLine="567"/>
        <w:jc w:val="both"/>
        <w:rPr>
          <w:rFonts w:ascii="Times New Roman" w:hAnsi="Times New Roman" w:cs="Times New Roman"/>
          <w:sz w:val="28"/>
          <w:szCs w:val="28"/>
        </w:rPr>
      </w:pPr>
      <w:r w:rsidRPr="00B5266F">
        <w:rPr>
          <w:rFonts w:ascii="Times New Roman" w:hAnsi="Times New Roman" w:cs="Times New Roman"/>
          <w:sz w:val="28"/>
          <w:szCs w:val="28"/>
        </w:rPr>
        <w:t xml:space="preserve">По территории </w:t>
      </w:r>
      <w:r w:rsidR="00B03C4C">
        <w:rPr>
          <w:rFonts w:ascii="Times New Roman" w:hAnsi="Times New Roman" w:cs="Times New Roman"/>
          <w:sz w:val="28"/>
          <w:szCs w:val="28"/>
        </w:rPr>
        <w:t>Привольного сельского поселения</w:t>
      </w:r>
      <w:r w:rsidRPr="00B5266F">
        <w:rPr>
          <w:rFonts w:ascii="Times New Roman" w:hAnsi="Times New Roman" w:cs="Times New Roman"/>
          <w:sz w:val="28"/>
          <w:szCs w:val="28"/>
        </w:rPr>
        <w:t xml:space="preserve"> проходят участки</w:t>
      </w:r>
    </w:p>
    <w:p w:rsidR="007406E2" w:rsidRPr="0021552F" w:rsidRDefault="00B5266F" w:rsidP="00B5266F">
      <w:pPr>
        <w:spacing w:after="0"/>
        <w:ind w:firstLine="567"/>
        <w:jc w:val="both"/>
        <w:rPr>
          <w:rFonts w:ascii="Times New Roman" w:hAnsi="Times New Roman" w:cs="Times New Roman"/>
          <w:sz w:val="28"/>
          <w:szCs w:val="28"/>
        </w:rPr>
      </w:pPr>
      <w:r w:rsidRPr="00B5266F">
        <w:rPr>
          <w:rFonts w:ascii="Times New Roman" w:hAnsi="Times New Roman" w:cs="Times New Roman"/>
          <w:sz w:val="28"/>
          <w:szCs w:val="28"/>
        </w:rPr>
        <w:t>железнодорожных линий общего пользования Се</w:t>
      </w:r>
      <w:r>
        <w:rPr>
          <w:rFonts w:ascii="Times New Roman" w:hAnsi="Times New Roman" w:cs="Times New Roman"/>
          <w:sz w:val="28"/>
          <w:szCs w:val="28"/>
        </w:rPr>
        <w:t xml:space="preserve">веро-Кавказской железной дороги </w:t>
      </w:r>
      <w:r w:rsidRPr="00B5266F">
        <w:rPr>
          <w:rFonts w:ascii="Times New Roman" w:hAnsi="Times New Roman" w:cs="Times New Roman"/>
          <w:sz w:val="28"/>
          <w:szCs w:val="28"/>
        </w:rPr>
        <w:t xml:space="preserve">– филиала ОАО «РЖД»: двухпутный электрифицированный участок </w:t>
      </w:r>
      <w:r w:rsidR="00130F5D" w:rsidRPr="00130F5D">
        <w:rPr>
          <w:rFonts w:ascii="Times New Roman" w:hAnsi="Times New Roman" w:cs="Times New Roman"/>
          <w:sz w:val="28"/>
          <w:szCs w:val="28"/>
        </w:rPr>
        <w:t>Кавказская - Тихорецкая</w:t>
      </w:r>
    </w:p>
    <w:p w:rsidR="005E5D4B" w:rsidRDefault="005E5D4B" w:rsidP="007406E2">
      <w:pPr>
        <w:spacing w:after="0"/>
        <w:ind w:firstLine="567"/>
        <w:rPr>
          <w:rFonts w:ascii="Times New Roman" w:hAnsi="Times New Roman" w:cs="Times New Roman"/>
          <w:sz w:val="28"/>
          <w:szCs w:val="28"/>
          <w:u w:val="single"/>
        </w:rPr>
      </w:pP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lastRenderedPageBreak/>
        <w:t>Объекты придорожного сервиса</w:t>
      </w:r>
    </w:p>
    <w:p w:rsidR="007406E2"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w:t>
      </w:r>
      <w:r w:rsidR="00130F5D">
        <w:rPr>
          <w:rFonts w:ascii="Times New Roman" w:hAnsi="Times New Roman" w:cs="Times New Roman"/>
          <w:sz w:val="28"/>
          <w:szCs w:val="28"/>
        </w:rPr>
        <w:t>Кавказского района расположен</w:t>
      </w:r>
      <w:r>
        <w:rPr>
          <w:rFonts w:ascii="Times New Roman" w:hAnsi="Times New Roman" w:cs="Times New Roman"/>
          <w:sz w:val="28"/>
          <w:szCs w:val="28"/>
        </w:rPr>
        <w:t xml:space="preserve"> </w:t>
      </w:r>
      <w:r w:rsidR="00130F5D">
        <w:rPr>
          <w:rFonts w:ascii="Times New Roman" w:hAnsi="Times New Roman" w:cs="Times New Roman"/>
          <w:sz w:val="28"/>
          <w:szCs w:val="28"/>
        </w:rPr>
        <w:t>1 объект</w:t>
      </w:r>
      <w:r w:rsidRPr="0021552F">
        <w:rPr>
          <w:rFonts w:ascii="Times New Roman" w:hAnsi="Times New Roman" w:cs="Times New Roman"/>
          <w:sz w:val="28"/>
          <w:szCs w:val="28"/>
        </w:rPr>
        <w:t xml:space="preserve"> придорожного се</w:t>
      </w:r>
      <w:r>
        <w:rPr>
          <w:rFonts w:ascii="Times New Roman" w:hAnsi="Times New Roman" w:cs="Times New Roman"/>
          <w:sz w:val="28"/>
          <w:szCs w:val="28"/>
        </w:rPr>
        <w:t>рвиса и транспортных территорий:</w:t>
      </w:r>
      <w:r w:rsidRPr="0021552F">
        <w:rPr>
          <w:rFonts w:ascii="Times New Roman" w:hAnsi="Times New Roman" w:cs="Times New Roman"/>
          <w:sz w:val="28"/>
          <w:szCs w:val="28"/>
        </w:rPr>
        <w:t xml:space="preserve"> </w:t>
      </w:r>
    </w:p>
    <w:p w:rsidR="007406E2" w:rsidRDefault="007406E2" w:rsidP="00AB21BA">
      <w:pPr>
        <w:pStyle w:val="affd"/>
        <w:numPr>
          <w:ilvl w:val="0"/>
          <w:numId w:val="114"/>
        </w:numPr>
        <w:spacing w:after="0"/>
        <w:jc w:val="both"/>
        <w:rPr>
          <w:rFonts w:ascii="Times New Roman" w:hAnsi="Times New Roman" w:cs="Times New Roman"/>
          <w:sz w:val="28"/>
          <w:szCs w:val="28"/>
        </w:rPr>
      </w:pPr>
      <w:r>
        <w:rPr>
          <w:rFonts w:ascii="Times New Roman" w:hAnsi="Times New Roman" w:cs="Times New Roman"/>
          <w:sz w:val="28"/>
          <w:szCs w:val="28"/>
        </w:rPr>
        <w:t>АЗС (</w:t>
      </w:r>
      <w:r w:rsidR="00130F5D" w:rsidRPr="00130F5D">
        <w:rPr>
          <w:rFonts w:ascii="Times New Roman" w:hAnsi="Times New Roman" w:cs="Times New Roman"/>
          <w:sz w:val="28"/>
          <w:szCs w:val="28"/>
        </w:rPr>
        <w:t>23:09:0201000:771</w:t>
      </w:r>
      <w:r w:rsidR="00130F5D">
        <w:rPr>
          <w:rFonts w:ascii="Times New Roman" w:hAnsi="Times New Roman" w:cs="Times New Roman"/>
          <w:sz w:val="28"/>
          <w:szCs w:val="28"/>
        </w:rPr>
        <w:t>).</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Общественный пассажирский транспорт</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Общественный пассажирский транспорт сельского поселения </w:t>
      </w:r>
      <w:bookmarkStart w:id="43" w:name="_Toc73427663"/>
      <w:r w:rsidRPr="0021552F">
        <w:rPr>
          <w:rFonts w:ascii="Times New Roman" w:hAnsi="Times New Roman" w:cs="Times New Roman"/>
          <w:sz w:val="28"/>
          <w:szCs w:val="28"/>
        </w:rPr>
        <w:t xml:space="preserve">осуществляется по остановочным пунктам, представленным в таблицу </w:t>
      </w:r>
      <w:r w:rsidR="00D4316B">
        <w:rPr>
          <w:rFonts w:ascii="Times New Roman" w:hAnsi="Times New Roman" w:cs="Times New Roman"/>
          <w:sz w:val="28"/>
          <w:szCs w:val="28"/>
        </w:rPr>
        <w:t>2.1.15</w:t>
      </w:r>
      <w:r w:rsidR="00167911">
        <w:rPr>
          <w:rFonts w:ascii="Times New Roman" w:hAnsi="Times New Roman" w:cs="Times New Roman"/>
          <w:sz w:val="28"/>
          <w:szCs w:val="28"/>
        </w:rPr>
        <w:t>.</w:t>
      </w:r>
    </w:p>
    <w:p w:rsidR="007406E2" w:rsidRPr="0021552F" w:rsidRDefault="007406E2" w:rsidP="007406E2">
      <w:pPr>
        <w:spacing w:after="0"/>
        <w:ind w:firstLine="700"/>
        <w:jc w:val="right"/>
        <w:rPr>
          <w:rFonts w:ascii="Times New Roman" w:hAnsi="Times New Roman" w:cs="Times New Roman"/>
          <w:sz w:val="28"/>
          <w:szCs w:val="24"/>
        </w:rPr>
      </w:pPr>
      <w:r w:rsidRPr="0021552F">
        <w:rPr>
          <w:rFonts w:ascii="Times New Roman" w:hAnsi="Times New Roman" w:cs="Times New Roman"/>
          <w:sz w:val="28"/>
          <w:szCs w:val="24"/>
        </w:rPr>
        <w:t xml:space="preserve">Таблица </w:t>
      </w:r>
      <w:r w:rsidR="00D4316B">
        <w:rPr>
          <w:rFonts w:ascii="Times New Roman" w:hAnsi="Times New Roman" w:cs="Times New Roman"/>
          <w:sz w:val="28"/>
          <w:szCs w:val="24"/>
        </w:rPr>
        <w:t>2.1.15</w:t>
      </w:r>
    </w:p>
    <w:p w:rsidR="007406E2" w:rsidRPr="0021552F" w:rsidRDefault="007406E2" w:rsidP="007406E2">
      <w:pPr>
        <w:spacing w:after="0"/>
        <w:ind w:firstLine="700"/>
        <w:jc w:val="center"/>
        <w:rPr>
          <w:rFonts w:ascii="Times New Roman" w:hAnsi="Times New Roman" w:cs="Times New Roman"/>
          <w:sz w:val="28"/>
          <w:szCs w:val="24"/>
        </w:rPr>
      </w:pPr>
      <w:r w:rsidRPr="0021552F">
        <w:rPr>
          <w:rFonts w:ascii="Times New Roman" w:hAnsi="Times New Roman" w:cs="Times New Roman"/>
          <w:sz w:val="28"/>
          <w:szCs w:val="24"/>
        </w:rPr>
        <w:t>Остановочные пункты общественного пассажирского транспорта</w:t>
      </w:r>
      <w:bookmarkEnd w:id="43"/>
    </w:p>
    <w:tbl>
      <w:tblPr>
        <w:tblpPr w:leftFromText="180" w:rightFromText="180" w:vertAnchor="text" w:horzAnchor="margin" w:tblpXSpec="center"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213"/>
        <w:gridCol w:w="3014"/>
        <w:gridCol w:w="4036"/>
      </w:tblGrid>
      <w:tr w:rsidR="007406E2" w:rsidRPr="0021552F" w:rsidTr="00D70F64">
        <w:trPr>
          <w:cantSplit/>
          <w:trHeight w:val="96"/>
        </w:trPr>
        <w:tc>
          <w:tcPr>
            <w:tcW w:w="0" w:type="auto"/>
            <w:vAlign w:val="center"/>
          </w:tcPr>
          <w:p w:rsidR="007406E2" w:rsidRPr="0021552F" w:rsidRDefault="007406E2" w:rsidP="00D70F64">
            <w:pPr>
              <w:spacing w:after="0" w:line="240" w:lineRule="auto"/>
              <w:ind w:left="-39" w:right="-94"/>
              <w:jc w:val="center"/>
              <w:rPr>
                <w:rFonts w:ascii="Times New Roman" w:hAnsi="Times New Roman" w:cs="Times New Roman"/>
                <w:b/>
                <w:sz w:val="24"/>
                <w:szCs w:val="24"/>
              </w:rPr>
            </w:pPr>
            <w:r w:rsidRPr="0021552F">
              <w:rPr>
                <w:rFonts w:ascii="Times New Roman" w:hAnsi="Times New Roman" w:cs="Times New Roman"/>
                <w:b/>
                <w:sz w:val="24"/>
                <w:szCs w:val="24"/>
              </w:rPr>
              <w:t>№</w:t>
            </w:r>
          </w:p>
          <w:p w:rsidR="007406E2" w:rsidRPr="0021552F" w:rsidRDefault="007406E2" w:rsidP="00D70F64">
            <w:pPr>
              <w:spacing w:after="0" w:line="240" w:lineRule="auto"/>
              <w:ind w:left="-39" w:right="-94"/>
              <w:jc w:val="center"/>
              <w:rPr>
                <w:rFonts w:ascii="Times New Roman" w:hAnsi="Times New Roman" w:cs="Times New Roman"/>
                <w:b/>
                <w:sz w:val="24"/>
                <w:szCs w:val="24"/>
              </w:rPr>
            </w:pPr>
            <w:r w:rsidRPr="0021552F">
              <w:rPr>
                <w:rFonts w:ascii="Times New Roman" w:hAnsi="Times New Roman" w:cs="Times New Roman"/>
                <w:b/>
                <w:sz w:val="24"/>
                <w:szCs w:val="24"/>
              </w:rPr>
              <w:t xml:space="preserve">п/п   </w:t>
            </w:r>
          </w:p>
        </w:tc>
        <w:tc>
          <w:tcPr>
            <w:tcW w:w="0" w:type="auto"/>
            <w:vAlign w:val="center"/>
          </w:tcPr>
          <w:p w:rsidR="007406E2" w:rsidRPr="0021552F" w:rsidRDefault="007406E2" w:rsidP="00D70F64">
            <w:pPr>
              <w:spacing w:after="0" w:line="240" w:lineRule="auto"/>
              <w:ind w:left="-52" w:right="-94"/>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 объекта</w:t>
            </w:r>
          </w:p>
        </w:tc>
        <w:tc>
          <w:tcPr>
            <w:tcW w:w="0" w:type="auto"/>
            <w:vAlign w:val="center"/>
          </w:tcPr>
          <w:p w:rsidR="007406E2" w:rsidRPr="0021552F" w:rsidRDefault="007406E2" w:rsidP="00D70F64">
            <w:pPr>
              <w:spacing w:after="0" w:line="240" w:lineRule="auto"/>
              <w:ind w:right="-108"/>
              <w:jc w:val="center"/>
              <w:rPr>
                <w:rFonts w:ascii="Times New Roman" w:hAnsi="Times New Roman" w:cs="Times New Roman"/>
                <w:b/>
                <w:sz w:val="24"/>
                <w:szCs w:val="24"/>
              </w:rPr>
            </w:pPr>
            <w:r w:rsidRPr="0021552F">
              <w:rPr>
                <w:rFonts w:ascii="Times New Roman" w:hAnsi="Times New Roman" w:cs="Times New Roman"/>
                <w:b/>
                <w:sz w:val="24"/>
                <w:szCs w:val="24"/>
              </w:rPr>
              <w:t>Местоположение, адресное описание</w:t>
            </w:r>
          </w:p>
        </w:tc>
        <w:tc>
          <w:tcPr>
            <w:tcW w:w="0" w:type="auto"/>
            <w:vAlign w:val="center"/>
          </w:tcPr>
          <w:p w:rsidR="007406E2" w:rsidRPr="0021552F" w:rsidRDefault="007406E2" w:rsidP="00D70F64">
            <w:pPr>
              <w:spacing w:after="0" w:line="240" w:lineRule="auto"/>
              <w:jc w:val="center"/>
              <w:rPr>
                <w:rFonts w:ascii="Times New Roman" w:hAnsi="Times New Roman" w:cs="Times New Roman"/>
                <w:b/>
                <w:sz w:val="24"/>
                <w:szCs w:val="24"/>
              </w:rPr>
            </w:pPr>
            <w:r w:rsidRPr="0021552F">
              <w:rPr>
                <w:rFonts w:ascii="Times New Roman" w:hAnsi="Times New Roman" w:cs="Times New Roman"/>
                <w:b/>
                <w:sz w:val="24"/>
                <w:szCs w:val="24"/>
              </w:rPr>
              <w:t xml:space="preserve">Виды маршрутов регулярных перевозок останавливаются </w:t>
            </w:r>
          </w:p>
        </w:tc>
      </w:tr>
      <w:tr w:rsidR="00B00B3F" w:rsidRPr="0021552F" w:rsidTr="00D70F64">
        <w:tc>
          <w:tcPr>
            <w:tcW w:w="0" w:type="auto"/>
            <w:vAlign w:val="center"/>
          </w:tcPr>
          <w:p w:rsidR="00B00B3F" w:rsidRPr="009071C4" w:rsidRDefault="00B00B3F" w:rsidP="00D70F64">
            <w:pPr>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1</w:t>
            </w:r>
          </w:p>
        </w:tc>
        <w:tc>
          <w:tcPr>
            <w:tcW w:w="0" w:type="auto"/>
            <w:vAlign w:val="center"/>
          </w:tcPr>
          <w:p w:rsidR="00B00B3F" w:rsidRPr="009071C4" w:rsidRDefault="00B00B3F" w:rsidP="00D70F64">
            <w:pPr>
              <w:snapToGrid w:val="0"/>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0" w:type="auto"/>
            <w:vAlign w:val="center"/>
          </w:tcPr>
          <w:p w:rsidR="00B00B3F" w:rsidRPr="00B00B3F" w:rsidRDefault="00B00B3F" w:rsidP="00D70F64">
            <w:pPr>
              <w:spacing w:line="240" w:lineRule="auto"/>
              <w:jc w:val="center"/>
              <w:rPr>
                <w:rFonts w:ascii="Times New Roman" w:hAnsi="Times New Roman" w:cs="Times New Roman"/>
                <w:sz w:val="24"/>
                <w:szCs w:val="24"/>
              </w:rPr>
            </w:pPr>
            <w:proofErr w:type="spellStart"/>
            <w:r w:rsidRPr="00B00B3F">
              <w:rPr>
                <w:rFonts w:ascii="Times New Roman" w:hAnsi="Times New Roman" w:cs="Times New Roman"/>
                <w:sz w:val="24"/>
                <w:szCs w:val="24"/>
              </w:rPr>
              <w:t>х.Привольный</w:t>
            </w:r>
            <w:proofErr w:type="spellEnd"/>
            <w:r w:rsidRPr="00B00B3F">
              <w:rPr>
                <w:rFonts w:ascii="Times New Roman" w:hAnsi="Times New Roman" w:cs="Times New Roman"/>
                <w:sz w:val="24"/>
                <w:szCs w:val="24"/>
              </w:rPr>
              <w:t xml:space="preserve"> </w:t>
            </w:r>
            <w:proofErr w:type="spellStart"/>
            <w:r w:rsidRPr="00B00B3F">
              <w:rPr>
                <w:rFonts w:ascii="Times New Roman" w:hAnsi="Times New Roman" w:cs="Times New Roman"/>
                <w:sz w:val="24"/>
                <w:szCs w:val="24"/>
              </w:rPr>
              <w:t>ул.Советская</w:t>
            </w:r>
            <w:proofErr w:type="spellEnd"/>
          </w:p>
        </w:tc>
        <w:tc>
          <w:tcPr>
            <w:tcW w:w="0" w:type="auto"/>
            <w:vAlign w:val="center"/>
          </w:tcPr>
          <w:p w:rsidR="00B00B3F" w:rsidRPr="009071C4" w:rsidRDefault="00B00B3F" w:rsidP="00D70F64">
            <w:pPr>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B00B3F" w:rsidRPr="0021552F" w:rsidTr="00D70F64">
        <w:tc>
          <w:tcPr>
            <w:tcW w:w="0" w:type="auto"/>
            <w:vAlign w:val="center"/>
          </w:tcPr>
          <w:p w:rsidR="00B00B3F" w:rsidRPr="009071C4" w:rsidRDefault="00B00B3F" w:rsidP="00D70F64">
            <w:pPr>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2</w:t>
            </w:r>
          </w:p>
        </w:tc>
        <w:tc>
          <w:tcPr>
            <w:tcW w:w="0" w:type="auto"/>
            <w:vAlign w:val="center"/>
          </w:tcPr>
          <w:p w:rsidR="00B00B3F" w:rsidRPr="009071C4" w:rsidRDefault="00B00B3F" w:rsidP="00D70F64">
            <w:pPr>
              <w:snapToGrid w:val="0"/>
              <w:spacing w:after="0" w:line="240" w:lineRule="auto"/>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sidR="00757E0B">
              <w:rPr>
                <w:rFonts w:ascii="Times New Roman" w:hAnsi="Times New Roman" w:cs="Times New Roman"/>
                <w:sz w:val="24"/>
                <w:szCs w:val="24"/>
              </w:rPr>
              <w:t>площадка</w:t>
            </w:r>
          </w:p>
        </w:tc>
        <w:tc>
          <w:tcPr>
            <w:tcW w:w="0" w:type="auto"/>
            <w:vAlign w:val="center"/>
          </w:tcPr>
          <w:p w:rsidR="00B00B3F" w:rsidRPr="00B00B3F" w:rsidRDefault="00B00B3F" w:rsidP="00D70F64">
            <w:pPr>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х.Привольный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ул.Советская</w:t>
            </w:r>
            <w:proofErr w:type="spellEnd"/>
          </w:p>
        </w:tc>
        <w:tc>
          <w:tcPr>
            <w:tcW w:w="0" w:type="auto"/>
            <w:vAlign w:val="center"/>
          </w:tcPr>
          <w:p w:rsidR="00B00B3F" w:rsidRPr="009071C4" w:rsidRDefault="00B00B3F" w:rsidP="00D70F64">
            <w:pPr>
              <w:spacing w:after="0" w:line="240" w:lineRule="auto"/>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bl>
    <w:p w:rsidR="007406E2" w:rsidRPr="00F71788" w:rsidRDefault="007406E2" w:rsidP="007406E2">
      <w:pPr>
        <w:spacing w:before="240" w:after="0"/>
        <w:ind w:firstLine="567"/>
        <w:rPr>
          <w:rStyle w:val="afffff2"/>
          <w:rFonts w:ascii="Times New Roman" w:hAnsi="Times New Roman" w:cs="Times New Roman"/>
          <w:i w:val="0"/>
          <w:sz w:val="28"/>
          <w:szCs w:val="28"/>
          <w:u w:val="single"/>
        </w:rPr>
      </w:pPr>
      <w:r w:rsidRPr="00F71788">
        <w:rPr>
          <w:rStyle w:val="afffff2"/>
          <w:rFonts w:ascii="Times New Roman" w:hAnsi="Times New Roman" w:cs="Times New Roman"/>
          <w:i w:val="0"/>
          <w:sz w:val="28"/>
          <w:szCs w:val="28"/>
          <w:u w:val="single"/>
        </w:rPr>
        <w:t>Улично-дорожная сеть населенных пунктов</w:t>
      </w:r>
    </w:p>
    <w:p w:rsidR="007406E2" w:rsidRPr="0021552F" w:rsidRDefault="007406E2" w:rsidP="007406E2">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Автомобильные дороги, расположенные в границах населенных пунктов, делятся на главную улицу и улицу в жилой застройке. Главная улица осуществляет связь жилых территорий с общественным центром. Улица в жилой застройке осуществляет связь внутри жилых территорий с главной улицей.</w:t>
      </w:r>
    </w:p>
    <w:p w:rsidR="007406E2" w:rsidRPr="0021552F" w:rsidRDefault="007406E2" w:rsidP="007406E2">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Информация об улично-дорожной сети населенного пункта представлена в таблице </w:t>
      </w:r>
      <w:r w:rsidR="00D4316B">
        <w:rPr>
          <w:rFonts w:ascii="Times New Roman" w:hAnsi="Times New Roman" w:cs="Times New Roman"/>
          <w:sz w:val="28"/>
          <w:szCs w:val="28"/>
        </w:rPr>
        <w:t>2.1.16</w:t>
      </w:r>
    </w:p>
    <w:p w:rsidR="007406E2" w:rsidRPr="00167911" w:rsidRDefault="007406E2" w:rsidP="007406E2">
      <w:pPr>
        <w:pStyle w:val="afffe"/>
        <w:rPr>
          <w:rFonts w:ascii="Times New Roman" w:hAnsi="Times New Roman" w:cs="Times New Roman"/>
          <w:szCs w:val="28"/>
          <w:lang w:val="ru-RU"/>
        </w:rPr>
      </w:pPr>
      <w:r w:rsidRPr="00167911">
        <w:rPr>
          <w:rFonts w:ascii="Times New Roman" w:hAnsi="Times New Roman" w:cs="Times New Roman"/>
          <w:szCs w:val="28"/>
        </w:rPr>
        <w:t xml:space="preserve">Таблица </w:t>
      </w:r>
      <w:r w:rsidR="00D4316B">
        <w:rPr>
          <w:rFonts w:ascii="Times New Roman" w:hAnsi="Times New Roman" w:cs="Times New Roman"/>
          <w:szCs w:val="28"/>
          <w:lang w:val="ru-RU"/>
        </w:rPr>
        <w:t>2.1.16</w:t>
      </w:r>
    </w:p>
    <w:p w:rsidR="007406E2" w:rsidRDefault="007406E2" w:rsidP="00D70F64">
      <w:pPr>
        <w:pStyle w:val="aff8"/>
        <w:spacing w:after="240"/>
        <w:jc w:val="center"/>
        <w:rPr>
          <w:rStyle w:val="afffff2"/>
          <w:rFonts w:ascii="Times New Roman" w:hAnsi="Times New Roman"/>
          <w:i w:val="0"/>
          <w:sz w:val="28"/>
          <w:szCs w:val="28"/>
        </w:rPr>
      </w:pPr>
      <w:r w:rsidRPr="00787B11">
        <w:rPr>
          <w:rStyle w:val="afffff2"/>
          <w:rFonts w:ascii="Times New Roman" w:hAnsi="Times New Roman"/>
          <w:i w:val="0"/>
          <w:sz w:val="28"/>
          <w:szCs w:val="28"/>
        </w:rPr>
        <w:t xml:space="preserve">Характеристика состояния улично-дорожной сети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181"/>
        <w:gridCol w:w="1581"/>
        <w:gridCol w:w="1468"/>
        <w:gridCol w:w="859"/>
        <w:gridCol w:w="1545"/>
      </w:tblGrid>
      <w:tr w:rsidR="007406E2" w:rsidRPr="00CA1EB3" w:rsidTr="00CA1EB3">
        <w:trPr>
          <w:trHeight w:val="605"/>
          <w:tblHeader/>
          <w:jc w:val="center"/>
        </w:trPr>
        <w:tc>
          <w:tcPr>
            <w:tcW w:w="0" w:type="auto"/>
            <w:vMerge w:val="restart"/>
            <w:tcBorders>
              <w:top w:val="single" w:sz="4" w:space="0" w:color="auto"/>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Улица в жилой застройке</w:t>
            </w:r>
          </w:p>
        </w:tc>
        <w:tc>
          <w:tcPr>
            <w:tcW w:w="0" w:type="auto"/>
            <w:vMerge w:val="restart"/>
            <w:tcBorders>
              <w:top w:val="single" w:sz="4" w:space="0" w:color="auto"/>
              <w:left w:val="single" w:sz="4" w:space="0" w:color="auto"/>
              <w:right w:val="single" w:sz="4" w:space="0" w:color="auto"/>
            </w:tcBorders>
            <w:vAlign w:val="center"/>
            <w:hideMark/>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Общая протяженность</w:t>
            </w:r>
          </w:p>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км</w:t>
            </w:r>
          </w:p>
        </w:tc>
        <w:tc>
          <w:tcPr>
            <w:tcW w:w="0" w:type="auto"/>
            <w:gridSpan w:val="3"/>
            <w:tcBorders>
              <w:top w:val="single" w:sz="4" w:space="0" w:color="auto"/>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Вид покрытия</w:t>
            </w:r>
          </w:p>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(протяженность каждого вида покрытия)</w:t>
            </w:r>
          </w:p>
        </w:tc>
        <w:tc>
          <w:tcPr>
            <w:tcW w:w="0" w:type="auto"/>
            <w:vMerge w:val="restart"/>
            <w:tcBorders>
              <w:top w:val="single" w:sz="4" w:space="0" w:color="auto"/>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Состояние</w:t>
            </w:r>
          </w:p>
        </w:tc>
      </w:tr>
      <w:tr w:rsidR="007406E2" w:rsidRPr="00CA1EB3" w:rsidTr="00CA1EB3">
        <w:trPr>
          <w:trHeight w:val="183"/>
          <w:tblHeader/>
          <w:jc w:val="center"/>
        </w:trPr>
        <w:tc>
          <w:tcPr>
            <w:tcW w:w="0" w:type="auto"/>
            <w:vMerge/>
            <w:tcBorders>
              <w:left w:val="single" w:sz="4" w:space="0" w:color="auto"/>
              <w:bottom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p>
        </w:tc>
        <w:tc>
          <w:tcPr>
            <w:tcW w:w="0" w:type="auto"/>
            <w:vMerge/>
            <w:tcBorders>
              <w:left w:val="single" w:sz="4" w:space="0" w:color="auto"/>
              <w:bottom w:val="single" w:sz="4" w:space="0" w:color="auto"/>
              <w:right w:val="single" w:sz="4" w:space="0" w:color="auto"/>
            </w:tcBorders>
            <w:vAlign w:val="center"/>
          </w:tcPr>
          <w:p w:rsidR="007406E2" w:rsidRPr="00CA1EB3" w:rsidRDefault="007406E2" w:rsidP="00CA1EB3">
            <w:pPr>
              <w:spacing w:after="0" w:line="240" w:lineRule="auto"/>
              <w:jc w:val="center"/>
              <w:rPr>
                <w:rFonts w:ascii="Times New Roman" w:hAnsi="Times New Roman" w:cs="Times New Roman"/>
                <w:b/>
                <w:spacing w:val="-4"/>
                <w:sz w:val="24"/>
                <w:szCs w:val="24"/>
              </w:rPr>
            </w:pPr>
          </w:p>
        </w:tc>
        <w:tc>
          <w:tcPr>
            <w:tcW w:w="0" w:type="auto"/>
            <w:tcBorders>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proofErr w:type="spellStart"/>
            <w:r w:rsidRPr="00CA1EB3">
              <w:rPr>
                <w:rFonts w:ascii="Times New Roman" w:hAnsi="Times New Roman" w:cs="Times New Roman"/>
                <w:b/>
                <w:spacing w:val="-4"/>
                <w:sz w:val="24"/>
                <w:szCs w:val="24"/>
              </w:rPr>
              <w:t>Асфальто</w:t>
            </w:r>
            <w:proofErr w:type="spellEnd"/>
            <w:r w:rsidRPr="00CA1EB3">
              <w:rPr>
                <w:rFonts w:ascii="Times New Roman" w:hAnsi="Times New Roman" w:cs="Times New Roman"/>
                <w:b/>
                <w:spacing w:val="-4"/>
                <w:sz w:val="24"/>
                <w:szCs w:val="24"/>
              </w:rPr>
              <w:t>-бетон</w:t>
            </w:r>
          </w:p>
        </w:tc>
        <w:tc>
          <w:tcPr>
            <w:tcW w:w="0" w:type="auto"/>
            <w:tcBorders>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Щебень/ гравий</w:t>
            </w:r>
          </w:p>
        </w:tc>
        <w:tc>
          <w:tcPr>
            <w:tcW w:w="0" w:type="auto"/>
            <w:tcBorders>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Грунт</w:t>
            </w:r>
          </w:p>
        </w:tc>
        <w:tc>
          <w:tcPr>
            <w:tcW w:w="0" w:type="auto"/>
            <w:vMerge/>
            <w:tcBorders>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p>
        </w:tc>
      </w:tr>
      <w:tr w:rsidR="00B00B3F" w:rsidRPr="00CA1EB3" w:rsidTr="00CA1EB3">
        <w:trPr>
          <w:trHeight w:val="285"/>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х.Привольный</w:t>
            </w:r>
            <w:proofErr w:type="spellEnd"/>
          </w:p>
        </w:tc>
      </w:tr>
      <w:tr w:rsidR="007406E2" w:rsidRPr="00CA1EB3" w:rsidTr="00CA1EB3">
        <w:trPr>
          <w:trHeight w:val="285"/>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Fonts w:ascii="Times New Roman" w:hAnsi="Times New Roman" w:cs="Times New Roman"/>
                <w:i/>
                <w:sz w:val="24"/>
                <w:szCs w:val="24"/>
              </w:rPr>
            </w:pPr>
            <w:proofErr w:type="spellStart"/>
            <w:r w:rsidRPr="00CA1EB3">
              <w:rPr>
                <w:rStyle w:val="afffff2"/>
                <w:rFonts w:ascii="Times New Roman" w:hAnsi="Times New Roman" w:cs="Times New Roman"/>
                <w:i w:val="0"/>
                <w:sz w:val="24"/>
                <w:szCs w:val="24"/>
              </w:rPr>
              <w:t>ул.Мира</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1,2</w:t>
            </w:r>
          </w:p>
        </w:tc>
        <w:tc>
          <w:tcPr>
            <w:tcW w:w="0" w:type="auto"/>
            <w:tcBorders>
              <w:left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1,2</w:t>
            </w:r>
          </w:p>
        </w:tc>
        <w:tc>
          <w:tcPr>
            <w:tcW w:w="0" w:type="auto"/>
            <w:tcBorders>
              <w:left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285"/>
          <w:jc w:val="center"/>
        </w:trPr>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after="0" w:line="240" w:lineRule="auto"/>
              <w:ind w:left="-39"/>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ул.Советская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pStyle w:val="aff8"/>
              <w:tabs>
                <w:tab w:val="right" w:leader="dot" w:pos="9345"/>
              </w:tabs>
              <w:snapToGrid w:val="0"/>
              <w:ind w:left="34"/>
              <w:jc w:val="center"/>
              <w:rPr>
                <w:rFonts w:ascii="Times New Roman" w:hAnsi="Times New Roman"/>
                <w:sz w:val="24"/>
                <w:szCs w:val="24"/>
              </w:rPr>
            </w:pPr>
            <w:r w:rsidRPr="00CA1EB3">
              <w:rPr>
                <w:rFonts w:ascii="Times New Roman" w:hAnsi="Times New Roman"/>
                <w:sz w:val="24"/>
                <w:szCs w:val="24"/>
              </w:rPr>
              <w:t>1,1</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1,1</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after="0" w:line="240" w:lineRule="auto"/>
              <w:ind w:left="-39"/>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ул.Садовая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pStyle w:val="aff8"/>
              <w:tabs>
                <w:tab w:val="right" w:leader="dot" w:pos="9345"/>
              </w:tabs>
              <w:snapToGrid w:val="0"/>
              <w:jc w:val="center"/>
              <w:rPr>
                <w:rFonts w:ascii="Times New Roman" w:hAnsi="Times New Roman"/>
                <w:i/>
                <w:sz w:val="24"/>
                <w:szCs w:val="24"/>
              </w:rPr>
            </w:pPr>
            <w:r w:rsidRPr="00CA1EB3">
              <w:rPr>
                <w:rStyle w:val="afffff2"/>
                <w:rFonts w:ascii="Times New Roman" w:hAnsi="Times New Roman"/>
                <w:i w:val="0"/>
                <w:sz w:val="24"/>
                <w:szCs w:val="24"/>
              </w:rPr>
              <w:t>0,85</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0,85</w:t>
            </w:r>
          </w:p>
        </w:tc>
        <w:tc>
          <w:tcPr>
            <w:tcW w:w="0" w:type="auto"/>
            <w:tcBorders>
              <w:left w:val="single" w:sz="4" w:space="0" w:color="auto"/>
              <w:right w:val="single" w:sz="4" w:space="0" w:color="auto"/>
            </w:tcBorders>
            <w:vAlign w:val="center"/>
          </w:tcPr>
          <w:p w:rsidR="00B00B3F"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after="0" w:line="240" w:lineRule="auto"/>
              <w:ind w:left="-39"/>
              <w:jc w:val="center"/>
              <w:rPr>
                <w:rFonts w:ascii="Times New Roman" w:hAnsi="Times New Roman" w:cs="Times New Roman"/>
                <w:sz w:val="24"/>
                <w:szCs w:val="24"/>
              </w:rPr>
            </w:pPr>
            <w:proofErr w:type="spellStart"/>
            <w:r w:rsidRPr="00CA1EB3">
              <w:rPr>
                <w:rFonts w:ascii="Times New Roman" w:hAnsi="Times New Roman" w:cs="Times New Roman"/>
                <w:sz w:val="24"/>
                <w:szCs w:val="24"/>
              </w:rPr>
              <w:t>пер.Дорожный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pStyle w:val="aff8"/>
              <w:tabs>
                <w:tab w:val="right" w:leader="dot" w:pos="9345"/>
              </w:tabs>
              <w:snapToGrid w:val="0"/>
              <w:jc w:val="center"/>
              <w:rPr>
                <w:rFonts w:ascii="Times New Roman" w:hAnsi="Times New Roman"/>
                <w:i/>
                <w:sz w:val="24"/>
                <w:szCs w:val="24"/>
              </w:rPr>
            </w:pPr>
            <w:r w:rsidRPr="00CA1EB3">
              <w:rPr>
                <w:rStyle w:val="afffff2"/>
                <w:rFonts w:ascii="Times New Roman" w:hAnsi="Times New Roman"/>
                <w:i w:val="0"/>
                <w:sz w:val="24"/>
                <w:szCs w:val="24"/>
              </w:rPr>
              <w:t>1,58</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1,58</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after="0" w:line="240" w:lineRule="auto"/>
              <w:ind w:left="-39"/>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ул.Октябрьская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pStyle w:val="aff8"/>
              <w:tabs>
                <w:tab w:val="right" w:leader="dot" w:pos="9345"/>
              </w:tabs>
              <w:snapToGrid w:val="0"/>
              <w:jc w:val="center"/>
              <w:rPr>
                <w:rFonts w:ascii="Times New Roman" w:hAnsi="Times New Roman"/>
                <w:i/>
                <w:sz w:val="24"/>
                <w:szCs w:val="24"/>
              </w:rPr>
            </w:pPr>
            <w:r w:rsidRPr="00CA1EB3">
              <w:rPr>
                <w:rStyle w:val="afffff2"/>
                <w:rFonts w:ascii="Times New Roman" w:hAnsi="Times New Roman"/>
                <w:i w:val="0"/>
                <w:sz w:val="24"/>
                <w:szCs w:val="24"/>
              </w:rPr>
              <w:t>1,17</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1,17</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after="0" w:line="240" w:lineRule="auto"/>
              <w:ind w:left="-39"/>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ул.Набережная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pStyle w:val="aff8"/>
              <w:tabs>
                <w:tab w:val="right" w:leader="dot" w:pos="9345"/>
              </w:tabs>
              <w:snapToGrid w:val="0"/>
              <w:jc w:val="center"/>
              <w:rPr>
                <w:rFonts w:ascii="Times New Roman" w:hAnsi="Times New Roman"/>
                <w:i/>
                <w:sz w:val="24"/>
                <w:szCs w:val="24"/>
              </w:rPr>
            </w:pPr>
            <w:r w:rsidRPr="00CA1EB3">
              <w:rPr>
                <w:rStyle w:val="afffff2"/>
                <w:rFonts w:ascii="Times New Roman" w:hAnsi="Times New Roman"/>
                <w:i w:val="0"/>
                <w:sz w:val="24"/>
                <w:szCs w:val="24"/>
              </w:rPr>
              <w:t>0,73</w:t>
            </w: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p>
        </w:tc>
        <w:tc>
          <w:tcPr>
            <w:tcW w:w="0" w:type="auto"/>
            <w:tcBorders>
              <w:left w:val="single" w:sz="4" w:space="0" w:color="auto"/>
              <w:right w:val="single" w:sz="4" w:space="0" w:color="auto"/>
            </w:tcBorders>
            <w:vAlign w:val="center"/>
          </w:tcPr>
          <w:p w:rsidR="00B00B3F"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0,73</w:t>
            </w:r>
          </w:p>
        </w:tc>
        <w:tc>
          <w:tcPr>
            <w:tcW w:w="0" w:type="auto"/>
            <w:tcBorders>
              <w:left w:val="single" w:sz="4" w:space="0" w:color="auto"/>
              <w:right w:val="single" w:sz="4" w:space="0" w:color="auto"/>
            </w:tcBorders>
            <w:vAlign w:val="center"/>
          </w:tcPr>
          <w:p w:rsidR="00B00B3F"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B00B3F" w:rsidRPr="00CA1EB3" w:rsidRDefault="00B00B3F"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х.Внуковский</w:t>
            </w:r>
            <w:proofErr w:type="spellEnd"/>
          </w:p>
        </w:tc>
      </w:tr>
      <w:tr w:rsidR="007406E2"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Fonts w:ascii="Times New Roman" w:hAnsi="Times New Roman" w:cs="Times New Roman"/>
                <w:i/>
                <w:sz w:val="24"/>
                <w:szCs w:val="24"/>
              </w:rPr>
            </w:pPr>
            <w:proofErr w:type="spellStart"/>
            <w:r w:rsidRPr="00CA1EB3">
              <w:rPr>
                <w:rStyle w:val="afffff2"/>
                <w:rFonts w:ascii="Times New Roman" w:hAnsi="Times New Roman" w:cs="Times New Roman"/>
                <w:i w:val="0"/>
                <w:sz w:val="24"/>
                <w:szCs w:val="24"/>
              </w:rPr>
              <w:t>ул.Заречная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4,5</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4,5</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spacing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х.Восточный</w:t>
            </w:r>
            <w:proofErr w:type="spellEnd"/>
          </w:p>
        </w:tc>
      </w:tr>
      <w:tr w:rsidR="007406E2"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Fonts w:ascii="Times New Roman" w:hAnsi="Times New Roman" w:cs="Times New Roman"/>
                <w:i/>
                <w:sz w:val="24"/>
                <w:szCs w:val="24"/>
              </w:rPr>
            </w:pPr>
            <w:proofErr w:type="spellStart"/>
            <w:r w:rsidRPr="00CA1EB3">
              <w:rPr>
                <w:rStyle w:val="afffff2"/>
                <w:rFonts w:ascii="Times New Roman" w:hAnsi="Times New Roman" w:cs="Times New Roman"/>
                <w:i w:val="0"/>
                <w:sz w:val="24"/>
                <w:szCs w:val="24"/>
              </w:rPr>
              <w:t>ул.Восточный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1,1</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1,1</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spacing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х.Полтавский</w:t>
            </w:r>
            <w:proofErr w:type="spellEnd"/>
          </w:p>
        </w:tc>
      </w:tr>
      <w:tr w:rsidR="007406E2"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Fonts w:ascii="Times New Roman" w:hAnsi="Times New Roman" w:cs="Times New Roman"/>
                <w:i/>
                <w:sz w:val="24"/>
                <w:szCs w:val="24"/>
              </w:rPr>
            </w:pPr>
            <w:proofErr w:type="spellStart"/>
            <w:r w:rsidRPr="00CA1EB3">
              <w:rPr>
                <w:rStyle w:val="afffff2"/>
                <w:rFonts w:ascii="Times New Roman" w:hAnsi="Times New Roman" w:cs="Times New Roman"/>
                <w:i w:val="0"/>
                <w:sz w:val="24"/>
                <w:szCs w:val="24"/>
              </w:rPr>
              <w:lastRenderedPageBreak/>
              <w:t>ул.Западная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2,14</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2,14</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spacing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х.Прибрежный</w:t>
            </w:r>
            <w:proofErr w:type="spellEnd"/>
          </w:p>
        </w:tc>
      </w:tr>
      <w:tr w:rsidR="007406E2"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Fonts w:ascii="Times New Roman" w:hAnsi="Times New Roman" w:cs="Times New Roman"/>
                <w:i/>
                <w:sz w:val="24"/>
                <w:szCs w:val="24"/>
              </w:rPr>
            </w:pPr>
            <w:proofErr w:type="spellStart"/>
            <w:r w:rsidRPr="00CA1EB3">
              <w:rPr>
                <w:rStyle w:val="afffff2"/>
                <w:rFonts w:ascii="Times New Roman" w:hAnsi="Times New Roman" w:cs="Times New Roman"/>
                <w:i w:val="0"/>
                <w:sz w:val="24"/>
                <w:szCs w:val="24"/>
              </w:rPr>
              <w:t>ул.Полевая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1,4</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1,4</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spacing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B00B3F" w:rsidRPr="00CA1EB3" w:rsidTr="00CA1EB3">
        <w:trPr>
          <w:trHeight w:val="183"/>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B00B3F" w:rsidRPr="00CA1EB3" w:rsidRDefault="00B00B3F" w:rsidP="00CA1EB3">
            <w:pPr>
              <w:spacing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х.Красная</w:t>
            </w:r>
            <w:proofErr w:type="spellEnd"/>
            <w:r w:rsidRPr="00CA1EB3">
              <w:rPr>
                <w:rFonts w:ascii="Times New Roman" w:hAnsi="Times New Roman" w:cs="Times New Roman"/>
                <w:sz w:val="24"/>
                <w:szCs w:val="24"/>
              </w:rPr>
              <w:t xml:space="preserve"> Звезда</w:t>
            </w:r>
          </w:p>
        </w:tc>
      </w:tr>
      <w:tr w:rsidR="007406E2"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Fonts w:ascii="Times New Roman" w:hAnsi="Times New Roman" w:cs="Times New Roman"/>
                <w:i/>
                <w:sz w:val="24"/>
                <w:szCs w:val="24"/>
              </w:rPr>
            </w:pPr>
            <w:proofErr w:type="spellStart"/>
            <w:r w:rsidRPr="00CA1EB3">
              <w:rPr>
                <w:rStyle w:val="afffff2"/>
                <w:rFonts w:ascii="Times New Roman" w:hAnsi="Times New Roman" w:cs="Times New Roman"/>
                <w:i w:val="0"/>
                <w:sz w:val="24"/>
                <w:szCs w:val="24"/>
              </w:rPr>
              <w:t>Ул.Полевая</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B00B3F"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1,2</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1,2</w:t>
            </w:r>
          </w:p>
        </w:tc>
        <w:tc>
          <w:tcPr>
            <w:tcW w:w="0" w:type="auto"/>
            <w:tcBorders>
              <w:left w:val="single" w:sz="4" w:space="0" w:color="auto"/>
              <w:right w:val="single" w:sz="4" w:space="0" w:color="auto"/>
            </w:tcBorders>
            <w:vAlign w:val="center"/>
          </w:tcPr>
          <w:p w:rsidR="007406E2" w:rsidRPr="00CA1EB3" w:rsidRDefault="00757E0B" w:rsidP="00CA1EB3">
            <w:pPr>
              <w:snapToGrid w:val="0"/>
              <w:spacing w:after="0" w:line="240" w:lineRule="auto"/>
              <w:ind w:left="-39" w:right="-94"/>
              <w:jc w:val="center"/>
              <w:rPr>
                <w:rStyle w:val="afffff2"/>
                <w:rFonts w:ascii="Times New Roman" w:hAnsi="Times New Roman" w:cs="Times New Roman"/>
                <w:i w:val="0"/>
                <w:sz w:val="24"/>
                <w:szCs w:val="24"/>
              </w:rPr>
            </w:pPr>
            <w:r w:rsidRPr="00CA1EB3">
              <w:rPr>
                <w:rStyle w:val="afffff2"/>
                <w:rFonts w:ascii="Times New Roman" w:hAnsi="Times New Roman" w:cs="Times New Roman"/>
                <w:i w:val="0"/>
                <w:sz w:val="24"/>
                <w:szCs w:val="24"/>
              </w:rPr>
              <w:t>-</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spacing w:val="-4"/>
                <w:sz w:val="24"/>
                <w:szCs w:val="24"/>
              </w:rPr>
            </w:pPr>
            <w:r w:rsidRPr="00CA1EB3">
              <w:rPr>
                <w:rFonts w:ascii="Times New Roman" w:hAnsi="Times New Roman" w:cs="Times New Roman"/>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spacing w:line="240" w:lineRule="auto"/>
              <w:jc w:val="center"/>
              <w:rPr>
                <w:rFonts w:ascii="Times New Roman" w:hAnsi="Times New Roman" w:cs="Times New Roman"/>
                <w:sz w:val="24"/>
                <w:szCs w:val="24"/>
              </w:rPr>
            </w:pPr>
            <w:r w:rsidRPr="00CA1EB3">
              <w:rPr>
                <w:rFonts w:ascii="Times New Roman" w:hAnsi="Times New Roman" w:cs="Times New Roman"/>
                <w:sz w:val="24"/>
                <w:szCs w:val="24"/>
              </w:rPr>
              <w:t>нормативное</w:t>
            </w:r>
          </w:p>
        </w:tc>
      </w:tr>
      <w:tr w:rsidR="007406E2" w:rsidRPr="00CA1EB3" w:rsidTr="00CA1EB3">
        <w:trPr>
          <w:trHeight w:val="183"/>
          <w:jc w:val="center"/>
        </w:trPr>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Всего</w:t>
            </w:r>
          </w:p>
        </w:tc>
        <w:tc>
          <w:tcPr>
            <w:tcW w:w="0" w:type="auto"/>
            <w:tcBorders>
              <w:top w:val="single" w:sz="4" w:space="0" w:color="auto"/>
              <w:left w:val="single" w:sz="4" w:space="0" w:color="auto"/>
              <w:bottom w:val="single" w:sz="4" w:space="0" w:color="auto"/>
              <w:right w:val="single" w:sz="4" w:space="0" w:color="auto"/>
            </w:tcBorders>
            <w:vAlign w:val="center"/>
          </w:tcPr>
          <w:p w:rsidR="007406E2" w:rsidRPr="00CA1EB3" w:rsidRDefault="00757E0B"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16,97</w:t>
            </w:r>
          </w:p>
        </w:tc>
        <w:tc>
          <w:tcPr>
            <w:tcW w:w="0" w:type="auto"/>
            <w:tcBorders>
              <w:left w:val="single" w:sz="4" w:space="0" w:color="auto"/>
              <w:right w:val="single" w:sz="4" w:space="0" w:color="auto"/>
            </w:tcBorders>
            <w:vAlign w:val="center"/>
          </w:tcPr>
          <w:p w:rsidR="007406E2" w:rsidRPr="00CA1EB3" w:rsidRDefault="00757E0B"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14,29</w:t>
            </w:r>
          </w:p>
        </w:tc>
        <w:tc>
          <w:tcPr>
            <w:tcW w:w="0" w:type="auto"/>
            <w:tcBorders>
              <w:left w:val="single" w:sz="4" w:space="0" w:color="auto"/>
              <w:right w:val="single" w:sz="4" w:space="0" w:color="auto"/>
            </w:tcBorders>
            <w:vAlign w:val="center"/>
          </w:tcPr>
          <w:p w:rsidR="007406E2" w:rsidRPr="00CA1EB3" w:rsidRDefault="00757E0B"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2,68</w:t>
            </w:r>
          </w:p>
        </w:tc>
        <w:tc>
          <w:tcPr>
            <w:tcW w:w="0" w:type="auto"/>
            <w:tcBorders>
              <w:left w:val="single" w:sz="4" w:space="0" w:color="auto"/>
              <w:right w:val="single" w:sz="4" w:space="0" w:color="auto"/>
            </w:tcBorders>
            <w:vAlign w:val="center"/>
          </w:tcPr>
          <w:p w:rsidR="007406E2" w:rsidRPr="00CA1EB3" w:rsidRDefault="00B00B3F" w:rsidP="00CA1EB3">
            <w:pPr>
              <w:tabs>
                <w:tab w:val="right" w:leader="dot" w:pos="9345"/>
              </w:tabs>
              <w:spacing w:after="0" w:line="240" w:lineRule="auto"/>
              <w:jc w:val="center"/>
              <w:rPr>
                <w:rFonts w:ascii="Times New Roman" w:hAnsi="Times New Roman" w:cs="Times New Roman"/>
                <w:b/>
                <w:spacing w:val="-4"/>
                <w:sz w:val="24"/>
                <w:szCs w:val="24"/>
              </w:rPr>
            </w:pPr>
            <w:r w:rsidRPr="00CA1EB3">
              <w:rPr>
                <w:rFonts w:ascii="Times New Roman" w:hAnsi="Times New Roman" w:cs="Times New Roman"/>
                <w:b/>
                <w:spacing w:val="-4"/>
                <w:sz w:val="24"/>
                <w:szCs w:val="24"/>
              </w:rPr>
              <w:t>-</w:t>
            </w:r>
          </w:p>
        </w:tc>
        <w:tc>
          <w:tcPr>
            <w:tcW w:w="0" w:type="auto"/>
            <w:tcBorders>
              <w:left w:val="single" w:sz="4" w:space="0" w:color="auto"/>
              <w:right w:val="single" w:sz="4" w:space="0" w:color="auto"/>
            </w:tcBorders>
            <w:vAlign w:val="center"/>
          </w:tcPr>
          <w:p w:rsidR="007406E2" w:rsidRPr="00CA1EB3" w:rsidRDefault="007406E2" w:rsidP="00CA1EB3">
            <w:pPr>
              <w:tabs>
                <w:tab w:val="right" w:leader="dot" w:pos="9345"/>
              </w:tabs>
              <w:spacing w:after="0" w:line="240" w:lineRule="auto"/>
              <w:jc w:val="center"/>
              <w:rPr>
                <w:rFonts w:ascii="Times New Roman" w:hAnsi="Times New Roman" w:cs="Times New Roman"/>
                <w:b/>
                <w:spacing w:val="-4"/>
                <w:sz w:val="24"/>
                <w:szCs w:val="24"/>
              </w:rPr>
            </w:pPr>
          </w:p>
        </w:tc>
      </w:tr>
    </w:tbl>
    <w:p w:rsidR="007406E2" w:rsidRPr="00C620C1" w:rsidRDefault="007406E2" w:rsidP="00D4316B">
      <w:pPr>
        <w:spacing w:before="240" w:after="0"/>
        <w:ind w:firstLine="567"/>
        <w:jc w:val="center"/>
        <w:rPr>
          <w:rFonts w:ascii="Times New Roman" w:hAnsi="Times New Roman" w:cs="Times New Roman"/>
          <w:b/>
          <w:sz w:val="28"/>
          <w:szCs w:val="28"/>
        </w:rPr>
      </w:pPr>
      <w:r w:rsidRPr="00C620C1">
        <w:rPr>
          <w:rFonts w:ascii="Times New Roman" w:hAnsi="Times New Roman" w:cs="Times New Roman"/>
          <w:b/>
          <w:sz w:val="28"/>
          <w:szCs w:val="28"/>
        </w:rPr>
        <w:t>Инженерная инфраструктура</w:t>
      </w:r>
    </w:p>
    <w:p w:rsidR="007406E2" w:rsidRPr="0021552F" w:rsidRDefault="007406E2" w:rsidP="007406E2">
      <w:pPr>
        <w:spacing w:after="0"/>
        <w:ind w:firstLine="567"/>
        <w:jc w:val="both"/>
        <w:rPr>
          <w:rFonts w:ascii="Times New Roman" w:hAnsi="Times New Roman" w:cs="Times New Roman"/>
          <w:sz w:val="28"/>
          <w:szCs w:val="28"/>
          <w:lang w:val="x-none"/>
        </w:rPr>
      </w:pPr>
      <w:r w:rsidRPr="0021552F">
        <w:rPr>
          <w:rFonts w:ascii="Times New Roman" w:hAnsi="Times New Roman" w:cs="Times New Roman"/>
          <w:sz w:val="28"/>
          <w:szCs w:val="28"/>
          <w:lang w:val="x-none"/>
        </w:rPr>
        <w:t xml:space="preserve">Жилищно-коммунальное хозяйство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w:t>
      </w:r>
      <w:r w:rsidRPr="0021552F">
        <w:rPr>
          <w:rFonts w:ascii="Times New Roman" w:hAnsi="Times New Roman" w:cs="Times New Roman"/>
          <w:sz w:val="28"/>
          <w:szCs w:val="28"/>
          <w:lang w:val="x-none"/>
        </w:rPr>
        <w:t xml:space="preserve"> представляет собой комплекс систем жизнеобеспечения поселения. Отрасль жилищно-коммунального хозяйства </w:t>
      </w:r>
      <w:r>
        <w:rPr>
          <w:rFonts w:ascii="Times New Roman" w:hAnsi="Times New Roman" w:cs="Times New Roman"/>
          <w:sz w:val="28"/>
          <w:szCs w:val="28"/>
          <w:lang w:val="x-none"/>
        </w:rPr>
        <w:t xml:space="preserve">в настоящее время находится в </w:t>
      </w:r>
      <w:r w:rsidRPr="0021552F">
        <w:rPr>
          <w:rFonts w:ascii="Times New Roman" w:hAnsi="Times New Roman" w:cs="Times New Roman"/>
          <w:sz w:val="28"/>
          <w:szCs w:val="28"/>
          <w:lang w:val="x-none"/>
        </w:rPr>
        <w:t>удовлетворительном состоянии по причине физического и морального износа технологического оборудования, применения устаревших технологий, не сбалансированной ценовой политики и неэффективной системы управления.</w:t>
      </w:r>
    </w:p>
    <w:p w:rsidR="007406E2" w:rsidRPr="0021552F" w:rsidRDefault="007406E2" w:rsidP="007406E2">
      <w:pPr>
        <w:spacing w:after="0"/>
        <w:ind w:firstLine="567"/>
        <w:rPr>
          <w:rFonts w:ascii="Times New Roman" w:hAnsi="Times New Roman" w:cs="Times New Roman"/>
          <w:sz w:val="28"/>
          <w:szCs w:val="28"/>
          <w:u w:val="single"/>
          <w:lang w:val="x-none" w:eastAsia="x-none"/>
        </w:rPr>
      </w:pPr>
      <w:r w:rsidRPr="0021552F">
        <w:rPr>
          <w:rFonts w:ascii="Times New Roman" w:hAnsi="Times New Roman" w:cs="Times New Roman"/>
          <w:sz w:val="28"/>
          <w:szCs w:val="28"/>
          <w:u w:val="single"/>
        </w:rPr>
        <w:t>Водоснабжение</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proofErr w:type="spellStart"/>
      <w:r w:rsidRPr="0021552F">
        <w:rPr>
          <w:rFonts w:ascii="Times New Roman" w:hAnsi="Times New Roman" w:cs="Times New Roman"/>
          <w:sz w:val="28"/>
          <w:szCs w:val="26"/>
        </w:rPr>
        <w:t>Ресурсоснабжающими</w:t>
      </w:r>
      <w:proofErr w:type="spellEnd"/>
      <w:r w:rsidRPr="0021552F">
        <w:rPr>
          <w:rFonts w:ascii="Times New Roman" w:hAnsi="Times New Roman" w:cs="Times New Roman"/>
          <w:sz w:val="28"/>
          <w:szCs w:val="26"/>
        </w:rPr>
        <w:t xml:space="preserve"> организациями в сфере водоснабжения на территории </w:t>
      </w:r>
      <w:r w:rsidR="00B03C4C">
        <w:rPr>
          <w:rFonts w:ascii="Times New Roman" w:hAnsi="Times New Roman" w:cs="Times New Roman"/>
          <w:sz w:val="28"/>
          <w:szCs w:val="26"/>
        </w:rPr>
        <w:t>Привольного сельского поселения</w:t>
      </w:r>
      <w:r w:rsidRPr="0021552F">
        <w:rPr>
          <w:rFonts w:ascii="Times New Roman" w:hAnsi="Times New Roman" w:cs="Times New Roman"/>
          <w:sz w:val="28"/>
          <w:szCs w:val="26"/>
        </w:rPr>
        <w:t xml:space="preserve"> является</w:t>
      </w:r>
      <w:r w:rsidRPr="0021552F">
        <w:rPr>
          <w:rFonts w:ascii="Times New Roman" w:hAnsi="Times New Roman" w:cs="Times New Roman"/>
        </w:rPr>
        <w:t xml:space="preserve"> </w:t>
      </w:r>
      <w:r w:rsidR="00757E0B">
        <w:rPr>
          <w:rFonts w:ascii="Times New Roman" w:hAnsi="Times New Roman" w:cs="Times New Roman"/>
          <w:sz w:val="28"/>
          <w:szCs w:val="26"/>
        </w:rPr>
        <w:t>МУП</w:t>
      </w:r>
      <w:r w:rsidRPr="00653A6B">
        <w:rPr>
          <w:rFonts w:ascii="Times New Roman" w:hAnsi="Times New Roman" w:cs="Times New Roman"/>
          <w:sz w:val="28"/>
          <w:szCs w:val="26"/>
        </w:rPr>
        <w:t xml:space="preserve"> </w:t>
      </w:r>
      <w:r>
        <w:rPr>
          <w:rFonts w:ascii="Times New Roman" w:hAnsi="Times New Roman" w:cs="Times New Roman"/>
          <w:sz w:val="28"/>
          <w:szCs w:val="26"/>
        </w:rPr>
        <w:t>«</w:t>
      </w:r>
      <w:r w:rsidR="00757E0B">
        <w:rPr>
          <w:rFonts w:ascii="Times New Roman" w:hAnsi="Times New Roman" w:cs="Times New Roman"/>
          <w:sz w:val="28"/>
          <w:szCs w:val="26"/>
        </w:rPr>
        <w:t>Привольное</w:t>
      </w:r>
      <w:r>
        <w:rPr>
          <w:rFonts w:ascii="Times New Roman" w:hAnsi="Times New Roman" w:cs="Times New Roman"/>
          <w:sz w:val="28"/>
          <w:szCs w:val="26"/>
        </w:rPr>
        <w:t>»</w:t>
      </w:r>
      <w:r w:rsidRPr="0021552F">
        <w:rPr>
          <w:rFonts w:ascii="Times New Roman" w:hAnsi="Times New Roman" w:cs="Times New Roman"/>
          <w:sz w:val="28"/>
          <w:szCs w:val="26"/>
        </w:rPr>
        <w:t>.</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Общая протяженность водопроводов, введенных в эксплуатацию </w:t>
      </w:r>
      <w:r>
        <w:rPr>
          <w:rFonts w:ascii="Times New Roman" w:hAnsi="Times New Roman" w:cs="Times New Roman"/>
          <w:sz w:val="28"/>
          <w:szCs w:val="26"/>
        </w:rPr>
        <w:t>1960-2010 гг.</w:t>
      </w:r>
      <w:r w:rsidRPr="0021552F">
        <w:rPr>
          <w:rFonts w:ascii="Times New Roman" w:hAnsi="Times New Roman" w:cs="Times New Roman"/>
          <w:sz w:val="28"/>
          <w:szCs w:val="26"/>
        </w:rPr>
        <w:t xml:space="preserve"> из стальных</w:t>
      </w:r>
      <w:r>
        <w:rPr>
          <w:rFonts w:ascii="Times New Roman" w:hAnsi="Times New Roman" w:cs="Times New Roman"/>
          <w:sz w:val="28"/>
          <w:szCs w:val="26"/>
        </w:rPr>
        <w:t xml:space="preserve"> (27,65 %)</w:t>
      </w:r>
      <w:r w:rsidRPr="0021552F">
        <w:rPr>
          <w:rFonts w:ascii="Times New Roman" w:hAnsi="Times New Roman" w:cs="Times New Roman"/>
          <w:sz w:val="28"/>
          <w:szCs w:val="26"/>
        </w:rPr>
        <w:t>, чугунных</w:t>
      </w:r>
      <w:r>
        <w:rPr>
          <w:rFonts w:ascii="Times New Roman" w:hAnsi="Times New Roman" w:cs="Times New Roman"/>
          <w:sz w:val="28"/>
          <w:szCs w:val="26"/>
        </w:rPr>
        <w:t xml:space="preserve"> (26,64 %)</w:t>
      </w:r>
      <w:r w:rsidRPr="0021552F">
        <w:rPr>
          <w:rFonts w:ascii="Times New Roman" w:hAnsi="Times New Roman" w:cs="Times New Roman"/>
          <w:sz w:val="28"/>
          <w:szCs w:val="26"/>
        </w:rPr>
        <w:t>, асбестоцементных</w:t>
      </w:r>
      <w:r>
        <w:rPr>
          <w:rFonts w:ascii="Times New Roman" w:hAnsi="Times New Roman" w:cs="Times New Roman"/>
          <w:sz w:val="28"/>
          <w:szCs w:val="26"/>
        </w:rPr>
        <w:t xml:space="preserve"> (39,43 %)</w:t>
      </w:r>
      <w:r w:rsidRPr="0021552F">
        <w:rPr>
          <w:rFonts w:ascii="Times New Roman" w:hAnsi="Times New Roman" w:cs="Times New Roman"/>
          <w:sz w:val="28"/>
          <w:szCs w:val="26"/>
        </w:rPr>
        <w:t xml:space="preserve"> и полиэтиленовых</w:t>
      </w:r>
      <w:r>
        <w:rPr>
          <w:rFonts w:ascii="Times New Roman" w:hAnsi="Times New Roman" w:cs="Times New Roman"/>
          <w:sz w:val="28"/>
          <w:szCs w:val="26"/>
        </w:rPr>
        <w:t xml:space="preserve"> (6,28 %)</w:t>
      </w:r>
      <w:r w:rsidRPr="0021552F">
        <w:rPr>
          <w:rFonts w:ascii="Times New Roman" w:hAnsi="Times New Roman" w:cs="Times New Roman"/>
          <w:sz w:val="28"/>
          <w:szCs w:val="26"/>
        </w:rPr>
        <w:t xml:space="preserve"> труб диаметром от</w:t>
      </w:r>
      <w:r>
        <w:rPr>
          <w:rFonts w:ascii="Times New Roman" w:hAnsi="Times New Roman" w:cs="Times New Roman"/>
          <w:sz w:val="28"/>
          <w:szCs w:val="26"/>
        </w:rPr>
        <w:t xml:space="preserve"> 50</w:t>
      </w:r>
      <w:r w:rsidRPr="0021552F">
        <w:rPr>
          <w:rFonts w:ascii="Times New Roman" w:hAnsi="Times New Roman" w:cs="Times New Roman"/>
          <w:sz w:val="28"/>
          <w:szCs w:val="26"/>
        </w:rPr>
        <w:t xml:space="preserve"> до </w:t>
      </w:r>
      <w:r>
        <w:rPr>
          <w:rFonts w:ascii="Times New Roman" w:hAnsi="Times New Roman" w:cs="Times New Roman"/>
          <w:sz w:val="28"/>
          <w:szCs w:val="26"/>
        </w:rPr>
        <w:t>300 мм</w:t>
      </w:r>
      <w:r w:rsidRPr="0021552F">
        <w:rPr>
          <w:rFonts w:ascii="Times New Roman" w:hAnsi="Times New Roman" w:cs="Times New Roman"/>
          <w:sz w:val="28"/>
          <w:szCs w:val="26"/>
        </w:rPr>
        <w:t xml:space="preserve">, составляет </w:t>
      </w:r>
      <w:r w:rsidR="00757E0B">
        <w:rPr>
          <w:rFonts w:ascii="Times New Roman" w:hAnsi="Times New Roman" w:cs="Times New Roman"/>
          <w:sz w:val="28"/>
          <w:szCs w:val="28"/>
        </w:rPr>
        <w:t>24</w:t>
      </w:r>
      <w:r>
        <w:rPr>
          <w:rFonts w:ascii="Times New Roman" w:hAnsi="Times New Roman" w:cs="Times New Roman"/>
          <w:sz w:val="28"/>
          <w:szCs w:val="28"/>
        </w:rPr>
        <w:t>,</w:t>
      </w:r>
      <w:r w:rsidR="00757E0B">
        <w:rPr>
          <w:rFonts w:ascii="Times New Roman" w:hAnsi="Times New Roman" w:cs="Times New Roman"/>
          <w:sz w:val="28"/>
          <w:szCs w:val="28"/>
        </w:rPr>
        <w:t>535</w:t>
      </w:r>
      <w:r w:rsidRPr="0021552F">
        <w:rPr>
          <w:rFonts w:ascii="Times New Roman" w:hAnsi="Times New Roman" w:cs="Times New Roman"/>
          <w:sz w:val="28"/>
          <w:szCs w:val="26"/>
        </w:rPr>
        <w:t>км.</w:t>
      </w:r>
    </w:p>
    <w:p w:rsidR="007406E2" w:rsidRPr="0021552F" w:rsidRDefault="007406E2" w:rsidP="007406E2">
      <w:pPr>
        <w:spacing w:after="0"/>
        <w:ind w:right="-143"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Для водоснабжения </w:t>
      </w:r>
      <w:r w:rsidR="00E64A62">
        <w:rPr>
          <w:rFonts w:ascii="Times New Roman" w:hAnsi="Times New Roman" w:cs="Times New Roman"/>
          <w:sz w:val="28"/>
          <w:szCs w:val="26"/>
        </w:rPr>
        <w:t xml:space="preserve">поселения </w:t>
      </w:r>
      <w:r>
        <w:rPr>
          <w:rFonts w:ascii="Times New Roman" w:hAnsi="Times New Roman" w:cs="Times New Roman"/>
          <w:sz w:val="28"/>
          <w:szCs w:val="26"/>
        </w:rPr>
        <w:t xml:space="preserve">используются </w:t>
      </w:r>
      <w:r w:rsidR="00757E0B">
        <w:rPr>
          <w:rFonts w:ascii="Times New Roman" w:hAnsi="Times New Roman" w:cs="Times New Roman"/>
          <w:sz w:val="28"/>
          <w:szCs w:val="26"/>
        </w:rPr>
        <w:t>4</w:t>
      </w:r>
      <w:r>
        <w:rPr>
          <w:rFonts w:ascii="Times New Roman" w:hAnsi="Times New Roman" w:cs="Times New Roman"/>
          <w:sz w:val="28"/>
          <w:szCs w:val="26"/>
        </w:rPr>
        <w:t xml:space="preserve"> водозаборов и </w:t>
      </w:r>
      <w:r w:rsidR="00757E0B">
        <w:rPr>
          <w:rFonts w:ascii="Times New Roman" w:hAnsi="Times New Roman" w:cs="Times New Roman"/>
          <w:sz w:val="28"/>
          <w:szCs w:val="26"/>
        </w:rPr>
        <w:t>4</w:t>
      </w:r>
      <w:r w:rsidRPr="0021552F">
        <w:rPr>
          <w:rFonts w:ascii="Times New Roman" w:hAnsi="Times New Roman" w:cs="Times New Roman"/>
          <w:sz w:val="28"/>
          <w:szCs w:val="26"/>
        </w:rPr>
        <w:t xml:space="preserve"> артезианских скважин. Все объекты водоснабжения приведены в таблице </w:t>
      </w:r>
      <w:r w:rsidR="00167911">
        <w:rPr>
          <w:rFonts w:ascii="Times New Roman" w:hAnsi="Times New Roman" w:cs="Times New Roman"/>
          <w:sz w:val="28"/>
          <w:szCs w:val="26"/>
        </w:rPr>
        <w:t>2.1.1</w:t>
      </w:r>
      <w:r w:rsidR="005A3DE2">
        <w:rPr>
          <w:rFonts w:ascii="Times New Roman" w:hAnsi="Times New Roman" w:cs="Times New Roman"/>
          <w:sz w:val="28"/>
          <w:szCs w:val="26"/>
        </w:rPr>
        <w:t>7</w:t>
      </w:r>
    </w:p>
    <w:p w:rsidR="007406E2" w:rsidRPr="0021552F" w:rsidRDefault="007406E2" w:rsidP="007406E2">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Большая часть водопроводных сетей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w:t>
      </w:r>
      <w:r w:rsidRPr="0021552F">
        <w:rPr>
          <w:rFonts w:ascii="Times New Roman" w:hAnsi="Times New Roman" w:cs="Times New Roman"/>
          <w:sz w:val="28"/>
          <w:szCs w:val="26"/>
        </w:rPr>
        <w:t xml:space="preserve">находится </w:t>
      </w:r>
      <w:r>
        <w:rPr>
          <w:rFonts w:ascii="Times New Roman" w:hAnsi="Times New Roman" w:cs="Times New Roman"/>
          <w:sz w:val="28"/>
          <w:szCs w:val="26"/>
        </w:rPr>
        <w:t xml:space="preserve">в </w:t>
      </w:r>
      <w:r w:rsidRPr="0021552F">
        <w:rPr>
          <w:rFonts w:ascii="Times New Roman" w:hAnsi="Times New Roman" w:cs="Times New Roman"/>
          <w:sz w:val="28"/>
          <w:szCs w:val="26"/>
        </w:rPr>
        <w:t xml:space="preserve">удовлетворительном состоянии, это вызывает значительный уровень аварийности. </w:t>
      </w:r>
    </w:p>
    <w:p w:rsidR="007406E2" w:rsidRPr="0021552F" w:rsidRDefault="007406E2" w:rsidP="007406E2">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Более подробная характеристика водоснабжения и водопотребления </w:t>
      </w:r>
      <w:r w:rsidR="00B03C4C">
        <w:rPr>
          <w:rFonts w:ascii="Times New Roman" w:hAnsi="Times New Roman" w:cs="Times New Roman"/>
          <w:sz w:val="28"/>
          <w:szCs w:val="26"/>
        </w:rPr>
        <w:t>Привольного сельского поселения</w:t>
      </w:r>
      <w:r w:rsidRPr="0021552F">
        <w:rPr>
          <w:rFonts w:ascii="Times New Roman" w:hAnsi="Times New Roman" w:cs="Times New Roman"/>
          <w:sz w:val="28"/>
          <w:szCs w:val="26"/>
        </w:rPr>
        <w:t xml:space="preserve"> Таблица </w:t>
      </w:r>
      <w:r w:rsidR="005A3DE2">
        <w:rPr>
          <w:rFonts w:ascii="Times New Roman" w:hAnsi="Times New Roman" w:cs="Times New Roman"/>
          <w:sz w:val="28"/>
          <w:szCs w:val="26"/>
        </w:rPr>
        <w:t>2.1.18</w:t>
      </w:r>
    </w:p>
    <w:p w:rsidR="00CA1EB3" w:rsidRDefault="00CA1EB3" w:rsidP="00767A0E">
      <w:pPr>
        <w:spacing w:after="0"/>
        <w:rPr>
          <w:rFonts w:ascii="Times New Roman" w:eastAsia="Calibri" w:hAnsi="Times New Roman" w:cs="Times New Roman"/>
          <w:sz w:val="28"/>
          <w:szCs w:val="28"/>
        </w:rPr>
        <w:sectPr w:rsidR="00CA1EB3" w:rsidSect="00B57CFE">
          <w:pgSz w:w="11906" w:h="16838"/>
          <w:pgMar w:top="851" w:right="851" w:bottom="851" w:left="1134" w:header="709" w:footer="709" w:gutter="0"/>
          <w:cols w:space="708"/>
          <w:titlePg/>
          <w:docGrid w:linePitch="360"/>
        </w:sectPr>
      </w:pPr>
    </w:p>
    <w:p w:rsidR="007406E2" w:rsidRPr="0021552F" w:rsidRDefault="007406E2" w:rsidP="007406E2">
      <w:pPr>
        <w:spacing w:after="0"/>
        <w:ind w:firstLine="851"/>
        <w:jc w:val="right"/>
        <w:rPr>
          <w:rFonts w:ascii="Times New Roman" w:eastAsia="Calibri" w:hAnsi="Times New Roman" w:cs="Times New Roman"/>
          <w:sz w:val="28"/>
          <w:szCs w:val="28"/>
        </w:rPr>
      </w:pPr>
      <w:r w:rsidRPr="00167911">
        <w:rPr>
          <w:rFonts w:ascii="Times New Roman" w:eastAsia="Calibri" w:hAnsi="Times New Roman" w:cs="Times New Roman"/>
          <w:sz w:val="28"/>
          <w:szCs w:val="28"/>
        </w:rPr>
        <w:lastRenderedPageBreak/>
        <w:t xml:space="preserve">Таблица </w:t>
      </w:r>
      <w:r w:rsidR="005A3DE2">
        <w:rPr>
          <w:rFonts w:ascii="Times New Roman" w:eastAsia="Calibri" w:hAnsi="Times New Roman" w:cs="Times New Roman"/>
          <w:sz w:val="28"/>
          <w:szCs w:val="28"/>
        </w:rPr>
        <w:t>2.1.18</w:t>
      </w:r>
    </w:p>
    <w:p w:rsidR="007406E2" w:rsidRPr="0021552F" w:rsidRDefault="007406E2" w:rsidP="00CA1EB3">
      <w:pPr>
        <w:jc w:val="center"/>
        <w:rPr>
          <w:rFonts w:ascii="Times New Roman" w:hAnsi="Times New Roman" w:cs="Times New Roman"/>
          <w:sz w:val="28"/>
          <w:szCs w:val="28"/>
        </w:rPr>
      </w:pPr>
      <w:r w:rsidRPr="0021552F">
        <w:rPr>
          <w:rFonts w:ascii="Times New Roman" w:eastAsia="Calibri" w:hAnsi="Times New Roman" w:cs="Times New Roman"/>
          <w:sz w:val="28"/>
          <w:szCs w:val="28"/>
        </w:rPr>
        <w:t xml:space="preserve">Объекты водоснабжения, расположенные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1701"/>
        <w:gridCol w:w="1978"/>
        <w:gridCol w:w="1426"/>
        <w:gridCol w:w="1433"/>
        <w:gridCol w:w="1433"/>
        <w:gridCol w:w="1433"/>
      </w:tblGrid>
      <w:tr w:rsidR="007406E2" w:rsidRPr="00CA1EB3" w:rsidTr="00CA1EB3">
        <w:trPr>
          <w:cantSplit/>
          <w:trHeight w:val="20"/>
          <w:jc w:val="center"/>
        </w:trPr>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w:t>
            </w:r>
          </w:p>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п/п</w:t>
            </w:r>
          </w:p>
        </w:tc>
        <w:tc>
          <w:tcPr>
            <w:tcW w:w="0" w:type="auto"/>
            <w:vAlign w:val="center"/>
          </w:tcPr>
          <w:p w:rsidR="007406E2" w:rsidRPr="00CA1EB3" w:rsidRDefault="007406E2" w:rsidP="00CA1EB3">
            <w:pPr>
              <w:spacing w:after="0" w:line="240" w:lineRule="auto"/>
              <w:ind w:left="-52" w:right="-94"/>
              <w:jc w:val="center"/>
              <w:rPr>
                <w:rFonts w:ascii="Times New Roman" w:hAnsi="Times New Roman" w:cs="Times New Roman"/>
                <w:b/>
                <w:sz w:val="24"/>
                <w:szCs w:val="24"/>
              </w:rPr>
            </w:pPr>
            <w:r w:rsidRPr="00CA1EB3">
              <w:rPr>
                <w:rFonts w:ascii="Times New Roman" w:hAnsi="Times New Roman" w:cs="Times New Roman"/>
                <w:b/>
                <w:sz w:val="24"/>
                <w:szCs w:val="24"/>
              </w:rPr>
              <w:t>Наименование объекта</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xml:space="preserve">Кадастровый номер </w:t>
            </w:r>
            <w:proofErr w:type="spellStart"/>
            <w:r w:rsidRPr="00CA1EB3">
              <w:rPr>
                <w:rFonts w:ascii="Times New Roman" w:hAnsi="Times New Roman" w:cs="Times New Roman"/>
                <w:b/>
                <w:sz w:val="24"/>
                <w:szCs w:val="24"/>
              </w:rPr>
              <w:t>зем.участка</w:t>
            </w:r>
            <w:proofErr w:type="spellEnd"/>
            <w:r w:rsidRPr="00CA1EB3">
              <w:rPr>
                <w:rFonts w:ascii="Times New Roman" w:hAnsi="Times New Roman" w:cs="Times New Roman"/>
                <w:b/>
                <w:sz w:val="24"/>
                <w:szCs w:val="24"/>
              </w:rPr>
              <w:t xml:space="preserve"> или координаты местоположения (</w:t>
            </w:r>
            <w:proofErr w:type="spellStart"/>
            <w:r w:rsidRPr="00CA1EB3">
              <w:rPr>
                <w:rFonts w:ascii="Times New Roman" w:hAnsi="Times New Roman" w:cs="Times New Roman"/>
                <w:b/>
                <w:sz w:val="24"/>
                <w:szCs w:val="24"/>
              </w:rPr>
              <w:t>с.ш</w:t>
            </w:r>
            <w:proofErr w:type="spellEnd"/>
            <w:r w:rsidRPr="00CA1EB3">
              <w:rPr>
                <w:rFonts w:ascii="Times New Roman" w:hAnsi="Times New Roman" w:cs="Times New Roman"/>
                <w:b/>
                <w:sz w:val="24"/>
                <w:szCs w:val="24"/>
              </w:rPr>
              <w:t xml:space="preserve">., </w:t>
            </w:r>
            <w:proofErr w:type="spellStart"/>
            <w:r w:rsidRPr="00CA1EB3">
              <w:rPr>
                <w:rFonts w:ascii="Times New Roman" w:hAnsi="Times New Roman" w:cs="Times New Roman"/>
                <w:b/>
                <w:sz w:val="24"/>
                <w:szCs w:val="24"/>
              </w:rPr>
              <w:t>в.д</w:t>
            </w:r>
            <w:proofErr w:type="spellEnd"/>
            <w:r w:rsidRPr="00CA1EB3">
              <w:rPr>
                <w:rFonts w:ascii="Times New Roman" w:hAnsi="Times New Roman" w:cs="Times New Roman"/>
                <w:b/>
                <w:sz w:val="24"/>
                <w:szCs w:val="24"/>
              </w:rPr>
              <w:t>.)</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Производи-</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тельность</w:t>
            </w:r>
            <w:proofErr w:type="spellEnd"/>
            <w:r w:rsidRPr="00CA1EB3">
              <w:rPr>
                <w:rFonts w:ascii="Times New Roman" w:hAnsi="Times New Roman" w:cs="Times New Roman"/>
                <w:b/>
                <w:sz w:val="24"/>
                <w:szCs w:val="24"/>
              </w:rPr>
              <w:t>, тыс. куб. м/</w:t>
            </w:r>
            <w:proofErr w:type="spellStart"/>
            <w:r w:rsidRPr="00CA1EB3">
              <w:rPr>
                <w:rFonts w:ascii="Times New Roman" w:hAnsi="Times New Roman" w:cs="Times New Roman"/>
                <w:b/>
                <w:sz w:val="24"/>
                <w:szCs w:val="24"/>
              </w:rPr>
              <w:t>сут</w:t>
            </w:r>
            <w:proofErr w:type="spellEnd"/>
          </w:p>
          <w:p w:rsidR="007406E2" w:rsidRPr="00CA1EB3" w:rsidRDefault="007406E2" w:rsidP="00CA1EB3">
            <w:pPr>
              <w:spacing w:after="0" w:line="240" w:lineRule="auto"/>
              <w:jc w:val="center"/>
              <w:rPr>
                <w:rFonts w:ascii="Times New Roman" w:hAnsi="Times New Roman" w:cs="Times New Roman"/>
                <w:b/>
                <w:sz w:val="24"/>
                <w:szCs w:val="24"/>
              </w:rPr>
            </w:pP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xml:space="preserve">Размер первого пояса зоны санитарной охраны источника </w:t>
            </w:r>
            <w:proofErr w:type="spellStart"/>
            <w:r w:rsidRPr="00CA1EB3">
              <w:rPr>
                <w:rFonts w:ascii="Times New Roman" w:hAnsi="Times New Roman" w:cs="Times New Roman"/>
                <w:b/>
                <w:sz w:val="24"/>
                <w:szCs w:val="24"/>
              </w:rPr>
              <w:t>водосна</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бжения</w:t>
            </w:r>
            <w:proofErr w:type="spellEnd"/>
            <w:r w:rsidRPr="00CA1EB3">
              <w:rPr>
                <w:rFonts w:ascii="Times New Roman" w:hAnsi="Times New Roman" w:cs="Times New Roman"/>
                <w:b/>
                <w:sz w:val="24"/>
                <w:szCs w:val="24"/>
              </w:rPr>
              <w:t>, м</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xml:space="preserve">Размер второго пояса зоны санитарной охраны источника </w:t>
            </w:r>
            <w:proofErr w:type="spellStart"/>
            <w:r w:rsidRPr="00CA1EB3">
              <w:rPr>
                <w:rFonts w:ascii="Times New Roman" w:hAnsi="Times New Roman" w:cs="Times New Roman"/>
                <w:b/>
                <w:sz w:val="24"/>
                <w:szCs w:val="24"/>
              </w:rPr>
              <w:t>водосна</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бжения</w:t>
            </w:r>
            <w:proofErr w:type="spellEnd"/>
            <w:r w:rsidRPr="00CA1EB3">
              <w:rPr>
                <w:rFonts w:ascii="Times New Roman" w:hAnsi="Times New Roman" w:cs="Times New Roman"/>
                <w:b/>
                <w:sz w:val="24"/>
                <w:szCs w:val="24"/>
              </w:rPr>
              <w:t>, м</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xml:space="preserve">Размер третьего пояса зоны санитарной охраны источника </w:t>
            </w:r>
            <w:proofErr w:type="spellStart"/>
            <w:r w:rsidRPr="00CA1EB3">
              <w:rPr>
                <w:rFonts w:ascii="Times New Roman" w:hAnsi="Times New Roman" w:cs="Times New Roman"/>
                <w:b/>
                <w:sz w:val="24"/>
                <w:szCs w:val="24"/>
              </w:rPr>
              <w:t>водосна</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бжения</w:t>
            </w:r>
            <w:proofErr w:type="spellEnd"/>
            <w:r w:rsidRPr="00CA1EB3">
              <w:rPr>
                <w:rFonts w:ascii="Times New Roman" w:hAnsi="Times New Roman" w:cs="Times New Roman"/>
                <w:b/>
                <w:sz w:val="24"/>
                <w:szCs w:val="24"/>
              </w:rPr>
              <w:t>, м</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Артезианская скважина</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23:09:0301000:673</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50</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sz w:val="24"/>
                <w:szCs w:val="24"/>
              </w:rPr>
              <w:t>Артезианская скважина</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23:09:0301000:755</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50</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3</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sz w:val="24"/>
                <w:szCs w:val="24"/>
              </w:rPr>
              <w:t>Артезианская скважина</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23:09:0301000:674</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50</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4</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sz w:val="24"/>
                <w:szCs w:val="24"/>
              </w:rPr>
              <w:t>Артезианская скважина</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23:09:0301000:691</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50</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5</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bCs/>
                <w:iCs/>
                <w:sz w:val="24"/>
                <w:szCs w:val="24"/>
              </w:rPr>
              <w:t>Водонапорная башня</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23:09:0301000:673</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30</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6</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bCs/>
                <w:iCs/>
                <w:sz w:val="24"/>
                <w:szCs w:val="24"/>
              </w:rPr>
              <w:t>Водонапорная башня</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23:09:0301000:755</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30</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7</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bCs/>
                <w:iCs/>
                <w:sz w:val="24"/>
                <w:szCs w:val="24"/>
              </w:rPr>
              <w:t>Водонапорная башня</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23:09:0301000:674</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30</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57E0B" w:rsidRPr="00CA1EB3" w:rsidTr="00CA1EB3">
        <w:trPr>
          <w:cantSplit/>
          <w:trHeight w:val="20"/>
          <w:jc w:val="center"/>
        </w:trPr>
        <w:tc>
          <w:tcPr>
            <w:tcW w:w="0" w:type="auto"/>
            <w:vAlign w:val="center"/>
          </w:tcPr>
          <w:p w:rsidR="00757E0B" w:rsidRPr="00CA1EB3" w:rsidRDefault="00757E0B"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8</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bCs/>
                <w:iCs/>
                <w:sz w:val="24"/>
                <w:szCs w:val="24"/>
              </w:rPr>
            </w:pPr>
            <w:r w:rsidRPr="00CA1EB3">
              <w:rPr>
                <w:rFonts w:ascii="Times New Roman" w:hAnsi="Times New Roman" w:cs="Times New Roman"/>
                <w:bCs/>
                <w:iCs/>
                <w:sz w:val="24"/>
                <w:szCs w:val="24"/>
              </w:rPr>
              <w:t>Водонапорная башня</w:t>
            </w:r>
          </w:p>
        </w:tc>
        <w:tc>
          <w:tcPr>
            <w:tcW w:w="0" w:type="auto"/>
            <w:vAlign w:val="center"/>
          </w:tcPr>
          <w:p w:rsidR="00757E0B"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23:09:0301000:691</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30</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vAlign w:val="center"/>
          </w:tcPr>
          <w:p w:rsidR="00757E0B"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bl>
    <w:p w:rsidR="007406E2" w:rsidRPr="0021552F" w:rsidRDefault="007406E2" w:rsidP="007406E2">
      <w:pPr>
        <w:pStyle w:val="affd"/>
        <w:spacing w:before="240" w:after="0" w:line="240" w:lineRule="auto"/>
        <w:ind w:left="0"/>
        <w:jc w:val="right"/>
        <w:rPr>
          <w:rFonts w:ascii="Times New Roman" w:hAnsi="Times New Roman" w:cs="Times New Roman"/>
          <w:sz w:val="28"/>
        </w:rPr>
      </w:pPr>
      <w:r w:rsidRPr="00167911">
        <w:rPr>
          <w:rFonts w:ascii="Times New Roman" w:hAnsi="Times New Roman" w:cs="Times New Roman"/>
          <w:sz w:val="28"/>
        </w:rPr>
        <w:t xml:space="preserve">Таблица </w:t>
      </w:r>
      <w:r w:rsidR="005A3DE2">
        <w:rPr>
          <w:rFonts w:ascii="Times New Roman" w:hAnsi="Times New Roman" w:cs="Times New Roman"/>
          <w:sz w:val="28"/>
        </w:rPr>
        <w:t>2.1.29</w:t>
      </w:r>
    </w:p>
    <w:p w:rsidR="007406E2" w:rsidRPr="0021552F" w:rsidRDefault="007406E2" w:rsidP="00CA1EB3">
      <w:pPr>
        <w:pStyle w:val="affd"/>
        <w:spacing w:before="240" w:line="240" w:lineRule="auto"/>
        <w:ind w:left="0"/>
        <w:jc w:val="center"/>
        <w:rPr>
          <w:rFonts w:ascii="Times New Roman" w:hAnsi="Times New Roman" w:cs="Times New Roman"/>
          <w:sz w:val="28"/>
        </w:rPr>
      </w:pPr>
      <w:r w:rsidRPr="0021552F">
        <w:rPr>
          <w:rFonts w:ascii="Times New Roman" w:hAnsi="Times New Roman" w:cs="Times New Roman"/>
          <w:sz w:val="28"/>
        </w:rPr>
        <w:t xml:space="preserve">Сети водоснабжения в границах </w:t>
      </w:r>
      <w:r w:rsidR="00B03C4C">
        <w:rPr>
          <w:rFonts w:ascii="Times New Roman" w:hAnsi="Times New Roman" w:cs="Times New Roman"/>
          <w:sz w:val="28"/>
        </w:rPr>
        <w:t>Привольного сельского поселения</w:t>
      </w:r>
      <w:r w:rsidRPr="0021552F">
        <w:rPr>
          <w:rFonts w:ascii="Times New Roman" w:hAnsi="Times New Roman" w:cs="Times New Roman"/>
          <w:sz w:val="28"/>
        </w:rPr>
        <w:t xml:space="preserve"> Кавказского района</w:t>
      </w:r>
    </w:p>
    <w:tbl>
      <w:tblPr>
        <w:tblW w:w="0" w:type="auto"/>
        <w:jc w:val="center"/>
        <w:tblLook w:val="04A0" w:firstRow="1" w:lastRow="0" w:firstColumn="1" w:lastColumn="0" w:noHBand="0" w:noVBand="1"/>
      </w:tblPr>
      <w:tblGrid>
        <w:gridCol w:w="1274"/>
        <w:gridCol w:w="1704"/>
        <w:gridCol w:w="890"/>
        <w:gridCol w:w="1548"/>
        <w:gridCol w:w="1403"/>
        <w:gridCol w:w="781"/>
        <w:gridCol w:w="868"/>
        <w:gridCol w:w="1443"/>
      </w:tblGrid>
      <w:tr w:rsidR="007406E2" w:rsidRPr="00CA1EB3" w:rsidTr="00CA1EB3">
        <w:trPr>
          <w:trHeight w:val="8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Наимено</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вание</w:t>
            </w:r>
            <w:proofErr w:type="spellEnd"/>
            <w:r w:rsidRPr="00CA1EB3">
              <w:rPr>
                <w:rFonts w:ascii="Times New Roman" w:hAnsi="Times New Roman" w:cs="Times New Roman"/>
                <w:b/>
                <w:sz w:val="24"/>
                <w:szCs w:val="24"/>
              </w:rPr>
              <w:t xml:space="preserve"> объекта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Эксплуати</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рующая</w:t>
            </w:r>
            <w:proofErr w:type="spellEnd"/>
            <w:r w:rsidRPr="00CA1EB3">
              <w:rPr>
                <w:rFonts w:ascii="Times New Roman" w:hAnsi="Times New Roman" w:cs="Times New Roman"/>
                <w:b/>
                <w:sz w:val="24"/>
                <w:szCs w:val="24"/>
              </w:rPr>
              <w:t xml:space="preserve"> организация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Мате-</w:t>
            </w:r>
          </w:p>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риал труб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Диаметр,мм</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Протяжен-</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ность</w:t>
            </w:r>
            <w:proofErr w:type="spellEnd"/>
            <w:r w:rsidRPr="00CA1EB3">
              <w:rPr>
                <w:rFonts w:ascii="Times New Roman" w:hAnsi="Times New Roman" w:cs="Times New Roman"/>
                <w:b/>
                <w:sz w:val="24"/>
                <w:szCs w:val="24"/>
              </w:rPr>
              <w:t>, км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Ввод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57E0B"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Износ</w:t>
            </w:r>
            <w:r w:rsidR="007406E2" w:rsidRPr="00CA1EB3">
              <w:rPr>
                <w:rFonts w:ascii="Times New Roman" w:hAnsi="Times New Roman" w:cs="Times New Roman"/>
                <w:b/>
                <w:sz w:val="24"/>
                <w:szCs w:val="24"/>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Размер санитарно-</w:t>
            </w:r>
            <w:proofErr w:type="spellStart"/>
            <w:r w:rsidRPr="00CA1EB3">
              <w:rPr>
                <w:rFonts w:ascii="Times New Roman" w:hAnsi="Times New Roman" w:cs="Times New Roman"/>
                <w:b/>
                <w:sz w:val="24"/>
                <w:szCs w:val="24"/>
              </w:rPr>
              <w:t>защи</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тной</w:t>
            </w:r>
            <w:proofErr w:type="spellEnd"/>
            <w:r w:rsidRPr="00CA1EB3">
              <w:rPr>
                <w:rFonts w:ascii="Times New Roman" w:hAnsi="Times New Roman" w:cs="Times New Roman"/>
                <w:b/>
                <w:sz w:val="24"/>
                <w:szCs w:val="24"/>
              </w:rPr>
              <w:t xml:space="preserve"> полосы, м</w:t>
            </w:r>
          </w:p>
        </w:tc>
      </w:tr>
      <w:tr w:rsidR="007406E2" w:rsidRPr="00CA1EB3" w:rsidTr="00CA1EB3">
        <w:trPr>
          <w:trHeight w:val="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proofErr w:type="spellStart"/>
            <w:r w:rsidRPr="00CA1EB3">
              <w:rPr>
                <w:rFonts w:ascii="Times New Roman" w:hAnsi="Times New Roman" w:cs="Times New Roman"/>
                <w:sz w:val="24"/>
                <w:szCs w:val="24"/>
              </w:rPr>
              <w:t>Водопро</w:t>
            </w:r>
            <w:proofErr w:type="spellEnd"/>
            <w:r w:rsidRPr="00CA1EB3">
              <w:rPr>
                <w:rFonts w:ascii="Times New Roman" w:hAnsi="Times New Roman" w:cs="Times New Roman"/>
                <w:sz w:val="24"/>
                <w:szCs w:val="24"/>
              </w:rPr>
              <w:t>-</w:t>
            </w:r>
          </w:p>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водная сеть</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МУП «</w:t>
            </w:r>
            <w:r w:rsidR="00757E0B" w:rsidRPr="00CA1EB3">
              <w:rPr>
                <w:rFonts w:ascii="Times New Roman" w:hAnsi="Times New Roman" w:cs="Times New Roman"/>
                <w:sz w:val="24"/>
                <w:szCs w:val="24"/>
              </w:rPr>
              <w:t>Привольное</w:t>
            </w:r>
            <w:r w:rsidRPr="00CA1EB3">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Сталь, чугун, ПНД,</w:t>
            </w:r>
          </w:p>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А/Ц</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От 50 до 300</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24,535</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1960-2010</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80</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bl>
    <w:p w:rsidR="007406E2" w:rsidRPr="0021552F" w:rsidRDefault="007406E2" w:rsidP="007406E2">
      <w:pPr>
        <w:pStyle w:val="affd"/>
        <w:spacing w:after="0" w:line="240" w:lineRule="auto"/>
        <w:ind w:left="0"/>
        <w:jc w:val="right"/>
        <w:rPr>
          <w:rFonts w:ascii="Times New Roman" w:hAnsi="Times New Roman" w:cs="Times New Roman"/>
          <w:sz w:val="28"/>
        </w:rPr>
      </w:pPr>
    </w:p>
    <w:p w:rsidR="007406E2" w:rsidRPr="0021552F" w:rsidRDefault="007406E2" w:rsidP="007406E2">
      <w:pPr>
        <w:spacing w:after="0"/>
        <w:ind w:firstLine="851"/>
        <w:jc w:val="right"/>
        <w:rPr>
          <w:rFonts w:ascii="Times New Roman" w:eastAsia="Calibri" w:hAnsi="Times New Roman" w:cs="Times New Roman"/>
          <w:sz w:val="28"/>
          <w:szCs w:val="28"/>
        </w:rPr>
      </w:pPr>
      <w:r w:rsidRPr="00167911">
        <w:rPr>
          <w:rFonts w:ascii="Times New Roman" w:eastAsia="Calibri" w:hAnsi="Times New Roman" w:cs="Times New Roman"/>
          <w:sz w:val="28"/>
          <w:szCs w:val="28"/>
        </w:rPr>
        <w:t xml:space="preserve">Таблица </w:t>
      </w:r>
      <w:r w:rsidR="005A3DE2">
        <w:rPr>
          <w:rFonts w:ascii="Times New Roman" w:eastAsia="Calibri" w:hAnsi="Times New Roman" w:cs="Times New Roman"/>
          <w:sz w:val="28"/>
          <w:szCs w:val="28"/>
        </w:rPr>
        <w:t>2.1.20</w:t>
      </w:r>
    </w:p>
    <w:p w:rsidR="007406E2" w:rsidRPr="0021552F" w:rsidRDefault="007406E2" w:rsidP="00CA1EB3">
      <w:pPr>
        <w:jc w:val="center"/>
        <w:rPr>
          <w:rFonts w:ascii="Times New Roman" w:hAnsi="Times New Roman" w:cs="Times New Roman"/>
          <w:sz w:val="28"/>
          <w:szCs w:val="28"/>
        </w:rPr>
      </w:pPr>
      <w:r w:rsidRPr="0021552F">
        <w:rPr>
          <w:rFonts w:ascii="Times New Roman" w:eastAsia="Calibri" w:hAnsi="Times New Roman" w:cs="Times New Roman"/>
          <w:sz w:val="28"/>
          <w:szCs w:val="28"/>
        </w:rPr>
        <w:t>Объекты водо</w:t>
      </w:r>
      <w:r>
        <w:rPr>
          <w:rFonts w:ascii="Times New Roman" w:eastAsia="Calibri" w:hAnsi="Times New Roman" w:cs="Times New Roman"/>
          <w:sz w:val="28"/>
          <w:szCs w:val="28"/>
        </w:rPr>
        <w:t>отведения</w:t>
      </w:r>
      <w:r w:rsidRPr="0021552F">
        <w:rPr>
          <w:rFonts w:ascii="Times New Roman" w:eastAsia="Calibri" w:hAnsi="Times New Roman" w:cs="Times New Roman"/>
          <w:sz w:val="28"/>
          <w:szCs w:val="28"/>
        </w:rPr>
        <w:t xml:space="preserve">, расположенные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Кавказского района Краснодарского края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2030"/>
        <w:gridCol w:w="3415"/>
        <w:gridCol w:w="1791"/>
        <w:gridCol w:w="2124"/>
      </w:tblGrid>
      <w:tr w:rsidR="007406E2" w:rsidRPr="00CA1EB3" w:rsidTr="00CA1EB3">
        <w:trPr>
          <w:cantSplit/>
          <w:trHeight w:val="20"/>
          <w:jc w:val="center"/>
        </w:trPr>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w:t>
            </w:r>
          </w:p>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п/п</w:t>
            </w:r>
          </w:p>
        </w:tc>
        <w:tc>
          <w:tcPr>
            <w:tcW w:w="0" w:type="auto"/>
            <w:vAlign w:val="center"/>
          </w:tcPr>
          <w:p w:rsidR="007406E2" w:rsidRPr="00CA1EB3" w:rsidRDefault="007406E2" w:rsidP="00CA1EB3">
            <w:pPr>
              <w:spacing w:after="0" w:line="240" w:lineRule="auto"/>
              <w:ind w:left="-52" w:right="-94"/>
              <w:jc w:val="center"/>
              <w:rPr>
                <w:rFonts w:ascii="Times New Roman" w:hAnsi="Times New Roman" w:cs="Times New Roman"/>
                <w:b/>
                <w:sz w:val="24"/>
                <w:szCs w:val="24"/>
              </w:rPr>
            </w:pPr>
            <w:r w:rsidRPr="00CA1EB3">
              <w:rPr>
                <w:rFonts w:ascii="Times New Roman" w:hAnsi="Times New Roman" w:cs="Times New Roman"/>
                <w:b/>
                <w:sz w:val="24"/>
                <w:szCs w:val="24"/>
              </w:rPr>
              <w:t>Наименование объекта</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xml:space="preserve">Кадастровый номер </w:t>
            </w:r>
            <w:proofErr w:type="spellStart"/>
            <w:r w:rsidRPr="00CA1EB3">
              <w:rPr>
                <w:rFonts w:ascii="Times New Roman" w:hAnsi="Times New Roman" w:cs="Times New Roman"/>
                <w:b/>
                <w:sz w:val="24"/>
                <w:szCs w:val="24"/>
              </w:rPr>
              <w:t>зем.участка</w:t>
            </w:r>
            <w:proofErr w:type="spellEnd"/>
            <w:r w:rsidRPr="00CA1EB3">
              <w:rPr>
                <w:rFonts w:ascii="Times New Roman" w:hAnsi="Times New Roman" w:cs="Times New Roman"/>
                <w:b/>
                <w:sz w:val="24"/>
                <w:szCs w:val="24"/>
              </w:rPr>
              <w:t xml:space="preserve"> или координаты местоположения </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Мощность тыс. куб. м/</w:t>
            </w:r>
            <w:proofErr w:type="spellStart"/>
            <w:r w:rsidRPr="00CA1EB3">
              <w:rPr>
                <w:rFonts w:ascii="Times New Roman" w:hAnsi="Times New Roman" w:cs="Times New Roman"/>
                <w:b/>
                <w:sz w:val="24"/>
                <w:szCs w:val="24"/>
              </w:rPr>
              <w:t>сут</w:t>
            </w:r>
            <w:proofErr w:type="spellEnd"/>
          </w:p>
          <w:p w:rsidR="007406E2" w:rsidRPr="00CA1EB3" w:rsidRDefault="007406E2" w:rsidP="00CA1EB3">
            <w:pPr>
              <w:spacing w:after="0" w:line="240" w:lineRule="auto"/>
              <w:jc w:val="center"/>
              <w:rPr>
                <w:rFonts w:ascii="Times New Roman" w:hAnsi="Times New Roman" w:cs="Times New Roman"/>
                <w:b/>
                <w:sz w:val="24"/>
                <w:szCs w:val="24"/>
              </w:rPr>
            </w:pP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Размер санитарно-защитной зоны, м</w:t>
            </w:r>
          </w:p>
        </w:tc>
      </w:tr>
      <w:tr w:rsidR="007406E2" w:rsidRPr="00CA1EB3" w:rsidTr="00CA1EB3">
        <w:trPr>
          <w:cantSplit/>
          <w:trHeight w:val="20"/>
          <w:jc w:val="center"/>
        </w:trPr>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w:t>
            </w:r>
          </w:p>
        </w:tc>
        <w:tc>
          <w:tcPr>
            <w:tcW w:w="0" w:type="auto"/>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Насосная станция</w:t>
            </w:r>
          </w:p>
        </w:tc>
        <w:tc>
          <w:tcPr>
            <w:tcW w:w="0" w:type="auto"/>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23:09:0301000:538</w:t>
            </w:r>
          </w:p>
        </w:tc>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400</w:t>
            </w:r>
          </w:p>
        </w:tc>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6</w:t>
            </w:r>
          </w:p>
        </w:tc>
      </w:tr>
    </w:tbl>
    <w:p w:rsidR="007406E2" w:rsidRPr="0021552F" w:rsidRDefault="007406E2" w:rsidP="007406E2">
      <w:pPr>
        <w:pStyle w:val="affd"/>
        <w:spacing w:before="240" w:after="0" w:line="240" w:lineRule="auto"/>
        <w:ind w:left="0"/>
        <w:jc w:val="right"/>
        <w:rPr>
          <w:rFonts w:ascii="Times New Roman" w:hAnsi="Times New Roman" w:cs="Times New Roman"/>
          <w:sz w:val="28"/>
        </w:rPr>
      </w:pPr>
      <w:r w:rsidRPr="00167911">
        <w:rPr>
          <w:rFonts w:ascii="Times New Roman" w:hAnsi="Times New Roman" w:cs="Times New Roman"/>
          <w:sz w:val="28"/>
        </w:rPr>
        <w:lastRenderedPageBreak/>
        <w:t xml:space="preserve">Таблица </w:t>
      </w:r>
      <w:r w:rsidR="005A3DE2">
        <w:rPr>
          <w:rFonts w:ascii="Times New Roman" w:hAnsi="Times New Roman" w:cs="Times New Roman"/>
          <w:sz w:val="28"/>
        </w:rPr>
        <w:t>2.1.21</w:t>
      </w:r>
    </w:p>
    <w:p w:rsidR="007406E2" w:rsidRPr="0021552F" w:rsidRDefault="007406E2" w:rsidP="007406E2">
      <w:pPr>
        <w:pStyle w:val="affd"/>
        <w:spacing w:before="240" w:after="0" w:line="240" w:lineRule="auto"/>
        <w:ind w:left="0"/>
        <w:jc w:val="center"/>
        <w:rPr>
          <w:rFonts w:ascii="Times New Roman" w:hAnsi="Times New Roman" w:cs="Times New Roman"/>
          <w:sz w:val="28"/>
        </w:rPr>
      </w:pPr>
      <w:r w:rsidRPr="0021552F">
        <w:rPr>
          <w:rFonts w:ascii="Times New Roman" w:hAnsi="Times New Roman" w:cs="Times New Roman"/>
          <w:sz w:val="28"/>
        </w:rPr>
        <w:t>Сети водо</w:t>
      </w:r>
      <w:r>
        <w:rPr>
          <w:rFonts w:ascii="Times New Roman" w:hAnsi="Times New Roman" w:cs="Times New Roman"/>
          <w:sz w:val="28"/>
        </w:rPr>
        <w:t>отведения</w:t>
      </w:r>
      <w:r w:rsidRPr="0021552F">
        <w:rPr>
          <w:rFonts w:ascii="Times New Roman" w:hAnsi="Times New Roman" w:cs="Times New Roman"/>
          <w:sz w:val="28"/>
        </w:rPr>
        <w:t xml:space="preserve"> в границах </w:t>
      </w:r>
      <w:r w:rsidR="00B03C4C">
        <w:rPr>
          <w:rFonts w:ascii="Times New Roman" w:hAnsi="Times New Roman" w:cs="Times New Roman"/>
          <w:sz w:val="28"/>
        </w:rPr>
        <w:t>Привольного сельского поселения</w:t>
      </w:r>
      <w:r w:rsidRPr="0021552F">
        <w:rPr>
          <w:rFonts w:ascii="Times New Roman" w:hAnsi="Times New Roman" w:cs="Times New Roman"/>
          <w:sz w:val="28"/>
        </w:rPr>
        <w:t xml:space="preserve"> Кавказского района</w:t>
      </w:r>
    </w:p>
    <w:tbl>
      <w:tblPr>
        <w:tblW w:w="0" w:type="auto"/>
        <w:jc w:val="center"/>
        <w:tblLook w:val="04A0" w:firstRow="1" w:lastRow="0" w:firstColumn="1" w:lastColumn="0" w:noHBand="0" w:noVBand="1"/>
      </w:tblPr>
      <w:tblGrid>
        <w:gridCol w:w="1861"/>
        <w:gridCol w:w="1567"/>
        <w:gridCol w:w="810"/>
        <w:gridCol w:w="1432"/>
        <w:gridCol w:w="1299"/>
        <w:gridCol w:w="702"/>
        <w:gridCol w:w="917"/>
        <w:gridCol w:w="1323"/>
      </w:tblGrid>
      <w:tr w:rsidR="007406E2" w:rsidRPr="00CA1EB3" w:rsidTr="00CA1EB3">
        <w:trPr>
          <w:trHeight w:val="8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Наимено</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вание</w:t>
            </w:r>
            <w:proofErr w:type="spellEnd"/>
            <w:r w:rsidRPr="00CA1EB3">
              <w:rPr>
                <w:rFonts w:ascii="Times New Roman" w:hAnsi="Times New Roman" w:cs="Times New Roman"/>
                <w:b/>
                <w:sz w:val="24"/>
                <w:szCs w:val="24"/>
              </w:rPr>
              <w:t xml:space="preserve"> объекта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Эксплуати</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рующая</w:t>
            </w:r>
            <w:proofErr w:type="spellEnd"/>
            <w:r w:rsidRPr="00CA1EB3">
              <w:rPr>
                <w:rFonts w:ascii="Times New Roman" w:hAnsi="Times New Roman" w:cs="Times New Roman"/>
                <w:b/>
                <w:sz w:val="24"/>
                <w:szCs w:val="24"/>
              </w:rPr>
              <w:t xml:space="preserve"> организация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Мате-</w:t>
            </w:r>
          </w:p>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риал труб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Диаметр,мм</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Протяжен-</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ность</w:t>
            </w:r>
            <w:proofErr w:type="spellEnd"/>
            <w:r w:rsidRPr="00CA1EB3">
              <w:rPr>
                <w:rFonts w:ascii="Times New Roman" w:hAnsi="Times New Roman" w:cs="Times New Roman"/>
                <w:b/>
                <w:sz w:val="24"/>
                <w:szCs w:val="24"/>
              </w:rPr>
              <w:t>, км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Ввод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Износа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Размер санитарно-</w:t>
            </w:r>
            <w:proofErr w:type="spellStart"/>
            <w:r w:rsidRPr="00CA1EB3">
              <w:rPr>
                <w:rFonts w:ascii="Times New Roman" w:hAnsi="Times New Roman" w:cs="Times New Roman"/>
                <w:b/>
                <w:sz w:val="24"/>
                <w:szCs w:val="24"/>
              </w:rPr>
              <w:t>защи</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тной</w:t>
            </w:r>
            <w:proofErr w:type="spellEnd"/>
            <w:r w:rsidRPr="00CA1EB3">
              <w:rPr>
                <w:rFonts w:ascii="Times New Roman" w:hAnsi="Times New Roman" w:cs="Times New Roman"/>
                <w:b/>
                <w:sz w:val="24"/>
                <w:szCs w:val="24"/>
              </w:rPr>
              <w:t xml:space="preserve"> полосы, м</w:t>
            </w:r>
          </w:p>
        </w:tc>
      </w:tr>
      <w:tr w:rsidR="007406E2" w:rsidRPr="00CA1EB3" w:rsidTr="00CA1EB3">
        <w:trPr>
          <w:trHeight w:val="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Канализационная сеть</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МУП ТВК «</w:t>
            </w:r>
            <w:r w:rsidR="00757E0B" w:rsidRPr="00CA1EB3">
              <w:rPr>
                <w:rFonts w:ascii="Times New Roman" w:hAnsi="Times New Roman" w:cs="Times New Roman"/>
                <w:sz w:val="24"/>
                <w:szCs w:val="24"/>
              </w:rPr>
              <w:t>Привольное</w:t>
            </w:r>
            <w:r w:rsidRPr="00CA1EB3">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Чугун</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От 100 до 200</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57E0B"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99</w:t>
            </w:r>
          </w:p>
        </w:tc>
        <w:tc>
          <w:tcPr>
            <w:tcW w:w="0" w:type="auto"/>
            <w:tcBorders>
              <w:top w:val="nil"/>
              <w:left w:val="nil"/>
              <w:bottom w:val="single" w:sz="4" w:space="0" w:color="auto"/>
              <w:right w:val="single" w:sz="4" w:space="0" w:color="auto"/>
            </w:tcBorders>
            <w:shd w:val="clear" w:color="auto" w:fill="auto"/>
            <w:vAlign w:val="center"/>
            <w:hideMark/>
          </w:tcPr>
          <w:p w:rsidR="007406E2" w:rsidRPr="00CA1EB3" w:rsidRDefault="007406E2"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bl>
    <w:p w:rsidR="007406E2" w:rsidRPr="0021552F" w:rsidRDefault="007406E2" w:rsidP="007406E2">
      <w:pPr>
        <w:pStyle w:val="affd"/>
        <w:spacing w:before="240" w:after="0" w:line="240" w:lineRule="auto"/>
        <w:ind w:left="0" w:firstLine="567"/>
        <w:rPr>
          <w:rFonts w:ascii="Times New Roman" w:hAnsi="Times New Roman" w:cs="Times New Roman"/>
          <w:sz w:val="32"/>
          <w:szCs w:val="28"/>
          <w:u w:val="single"/>
          <w:lang w:eastAsia="ru-RU"/>
        </w:rPr>
      </w:pPr>
      <w:r w:rsidRPr="0021552F">
        <w:rPr>
          <w:rFonts w:ascii="Times New Roman" w:hAnsi="Times New Roman" w:cs="Times New Roman"/>
          <w:sz w:val="28"/>
          <w:u w:val="single"/>
        </w:rPr>
        <w:t>Канализация</w:t>
      </w:r>
    </w:p>
    <w:p w:rsidR="007406E2" w:rsidRPr="0021552F" w:rsidRDefault="007406E2" w:rsidP="007406E2">
      <w:pPr>
        <w:pStyle w:val="affd"/>
        <w:spacing w:after="0" w:line="240" w:lineRule="auto"/>
        <w:ind w:left="0" w:firstLine="567"/>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 xml:space="preserve">Централизованной системой канализации охвачена малая часть </w:t>
      </w:r>
      <w:r w:rsidR="00B03C4C">
        <w:rPr>
          <w:rFonts w:ascii="Times New Roman" w:eastAsia="Calibri" w:hAnsi="Times New Roman" w:cs="Times New Roman"/>
          <w:sz w:val="28"/>
          <w:szCs w:val="28"/>
          <w:lang w:eastAsia="ru-RU"/>
        </w:rPr>
        <w:t>Привольного сельского поселения</w:t>
      </w:r>
      <w:r w:rsidRPr="0021552F">
        <w:rPr>
          <w:rFonts w:ascii="Times New Roman" w:eastAsia="Calibri" w:hAnsi="Times New Roman" w:cs="Times New Roman"/>
          <w:sz w:val="28"/>
          <w:szCs w:val="28"/>
          <w:lang w:eastAsia="ru-RU"/>
        </w:rPr>
        <w:t xml:space="preserve">. Хозяйственно-бытовые сточные воды собираются самотечной канализационной сетью и подаются на канализационные насосные станции, а затем под напором на очистные сооружения. </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Схемой инженерной подготовки территории намечено организовать поверхностный водосток по всей территории.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Учитывая современные высокие требования к охране водоемов от загрязнения и необходимость, в связи с этим, очистки дождевого стока с территорий при выпуске их в водоемы, наиболее перспективной является раздельная система канализации: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отвод бытовых и производственных стоков (сеть К</w:t>
      </w:r>
      <w:r w:rsidRPr="0021552F">
        <w:rPr>
          <w:rFonts w:ascii="Times New Roman" w:hAnsi="Times New Roman" w:cs="Times New Roman"/>
          <w:sz w:val="28"/>
          <w:szCs w:val="28"/>
          <w:vertAlign w:val="subscript"/>
        </w:rPr>
        <w:t>1</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отвод дождевых и талых вод (сеть К</w:t>
      </w:r>
      <w:r w:rsidRPr="0021552F">
        <w:rPr>
          <w:rFonts w:ascii="Times New Roman" w:hAnsi="Times New Roman" w:cs="Times New Roman"/>
          <w:sz w:val="28"/>
          <w:szCs w:val="28"/>
          <w:vertAlign w:val="subscript"/>
        </w:rPr>
        <w:t>2</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решениям предыдущего генерального плана,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предлагалось установка комбинированной системы отвода дождевых и талых вод с дальнейшим развитием в основном открытой сети водостоков и устройством закрытой системы водоотвода на участках с уклонами меньше нормативных, на всей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 открытая система водостоков по рельефу с планировкой территории.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Работы были выполнены по всей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по открытым лоткам (кюветам), балкам, каналам.</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Вид и размеры сечения канав и кюветов назначаются в соответствии с гидравлическим расчетом:</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 xml:space="preserve">Глубина не должна превышать </w:t>
      </w:r>
      <w:smartTag w:uri="urn:schemas-microsoft-com:office:smarttags" w:element="metricconverter">
        <w:smartTagPr>
          <w:attr w:name="ProductID" w:val="1,2 м"/>
        </w:smartTagPr>
        <w:r w:rsidRPr="0021552F">
          <w:rPr>
            <w:rFonts w:ascii="Times New Roman" w:hAnsi="Times New Roman" w:cs="Times New Roman"/>
            <w:sz w:val="28"/>
            <w:szCs w:val="28"/>
          </w:rPr>
          <w:t>1,2 м</w:t>
        </w:r>
      </w:smartTag>
      <w:r w:rsidRPr="0021552F">
        <w:rPr>
          <w:rFonts w:ascii="Times New Roman" w:hAnsi="Times New Roman" w:cs="Times New Roman"/>
          <w:sz w:val="28"/>
          <w:szCs w:val="28"/>
        </w:rPr>
        <w:t>.;</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Крутизна кюветов 1:2, 1:3;</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Продольные уклоны не менее 0,003 (0.3%).</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Через дороги водостоки из кюветов пропустить по железобетонным трубам и лоткам. Их диаметр, длину, уклон определяется на стадии рабочего проекта.</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Учитывая повышенные требования к охране водного бассейна и к качеству воды, выпуск загрязненных поверхностных вод с территории населенного пункта рекомендуется выполнять через очистные сооружения с последующим сбросом после соответствующей очистки в водоприемники.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 территорий вне населенных пунктов водостоки направляются в водоприемники по естественному рельефу, балкам, каналам без очистки.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Основными водоприемниками водостоков являются река </w:t>
      </w:r>
      <w:proofErr w:type="spellStart"/>
      <w:r w:rsidR="00027BF5">
        <w:rPr>
          <w:rFonts w:ascii="Times New Roman" w:hAnsi="Times New Roman" w:cs="Times New Roman"/>
          <w:sz w:val="28"/>
          <w:szCs w:val="28"/>
        </w:rPr>
        <w:t>Челбас</w:t>
      </w:r>
      <w:proofErr w:type="spellEnd"/>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В соответствии со СНиП 11-04-2003 схема водоотвода решается только принципиально с показом основных коллекторов и площадок очистных сооружений, ливнеспусков.</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Водосточная сеть закрытого типа является наиболее совершенной и отвечает всем требованиям благоустройства территорий. Она состоит из подземной сети водосточных труб – коллекторов, с приемом поверхностных вод </w:t>
      </w:r>
      <w:proofErr w:type="spellStart"/>
      <w:r w:rsidRPr="0021552F">
        <w:rPr>
          <w:rFonts w:ascii="Times New Roman" w:hAnsi="Times New Roman" w:cs="Times New Roman"/>
          <w:sz w:val="28"/>
          <w:szCs w:val="28"/>
        </w:rPr>
        <w:t>дождеприемными</w:t>
      </w:r>
      <w:proofErr w:type="spellEnd"/>
      <w:r w:rsidRPr="0021552F">
        <w:rPr>
          <w:rFonts w:ascii="Times New Roman" w:hAnsi="Times New Roman" w:cs="Times New Roman"/>
          <w:sz w:val="28"/>
          <w:szCs w:val="28"/>
        </w:rPr>
        <w:t xml:space="preserve"> колодцами и направлением собранных вод в водосточную сеть.</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Сеть дождевой канализации (закрытого типа) предназначена для отвода атмосферных вод с территории проездов, крыш и площадей.</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Поверхностные стоки с особо загрязненных участков, расположенных на селитебных территориях населенных пунктов должны подвергаться очистке на локальных очистных сооружениях перед сбросом их в водоемы или сеть дождевой канализации.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Аккумулированный дождевой сток отстаивают в течении 1-2 суток. При этом достигается снижение содержания взвешенных веществ и ХПК на 80-90%. Продолжительность отвода осветленной воды принимается в пределах 1-2 суток.</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По коллекторам дождевой канализации на очистные сооружения могут поступать условно-чистые воды, которые допускается сбрасывать в сеть дождевой канализации:</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условно-чистые воды производственные;</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конденсационные и от охлаждения производственной аппаратуры, не требующие очистки;</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грунтовые (дренажные) воды;</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воды от мойки автомашин после их очистки на локальных очистных сооружениях.</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Состав этих вод должен удовлетворять требованиям «Правил охраны поверхностных вод от загрязнения сточными водами» и их выпуск должен быть подтвержден органами Государственного санитарного надзора. </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Сброс ливневых вод после предварительной очистки должен производиться в водоприемники, расположенные за пределами зоны санитарной охраны источников водоснабжения.</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Степень очистки сточных вод, сбрасываемых в водные объекты, должна отвечать требованиям ″Правил охраны поверхностных вод от загрязнения сточными водами″. Необходимо выявлять возможность использования условно чистых дождевых вод для оборотного водоснабжения в технических целях, использование обезвреженных осадков для удобрения и других целей.</w:t>
      </w:r>
    </w:p>
    <w:p w:rsidR="007406E2" w:rsidRPr="0021552F" w:rsidRDefault="007406E2" w:rsidP="007406E2">
      <w:pPr>
        <w:pStyle w:val="affd"/>
        <w:spacing w:after="0" w:line="240" w:lineRule="auto"/>
        <w:ind w:left="0" w:firstLine="567"/>
        <w:jc w:val="both"/>
        <w:rPr>
          <w:rFonts w:ascii="Times New Roman" w:hAnsi="Times New Roman" w:cs="Times New Roman"/>
          <w:sz w:val="28"/>
          <w:highlight w:val="yellow"/>
          <w:u w:val="single"/>
        </w:rPr>
      </w:pPr>
      <w:r w:rsidRPr="0021552F">
        <w:rPr>
          <w:rFonts w:ascii="Times New Roman" w:hAnsi="Times New Roman" w:cs="Times New Roman"/>
          <w:sz w:val="28"/>
          <w:szCs w:val="28"/>
        </w:rPr>
        <w:t>При застройке территории зданиями, сооружениями, прокладке асфальтовых дорог и тротуаров, устройстве спортивных площадок, зон отдыха объем фильтрации поверхностных вод уменьшится и увел</w:t>
      </w:r>
      <w:r>
        <w:rPr>
          <w:rFonts w:ascii="Times New Roman" w:hAnsi="Times New Roman" w:cs="Times New Roman"/>
          <w:sz w:val="28"/>
          <w:szCs w:val="28"/>
        </w:rPr>
        <w:t xml:space="preserve">ичится объем воды, отводимый с </w:t>
      </w:r>
      <w:r w:rsidRPr="0021552F">
        <w:rPr>
          <w:rFonts w:ascii="Times New Roman" w:hAnsi="Times New Roman" w:cs="Times New Roman"/>
          <w:sz w:val="28"/>
          <w:szCs w:val="28"/>
        </w:rPr>
        <w:t>территории.</w:t>
      </w:r>
      <w:r w:rsidRPr="0021552F">
        <w:rPr>
          <w:rFonts w:ascii="Times New Roman" w:hAnsi="Times New Roman" w:cs="Times New Roman"/>
          <w:sz w:val="28"/>
          <w:highlight w:val="yellow"/>
          <w:u w:val="single"/>
        </w:rPr>
        <w:t xml:space="preserve"> </w:t>
      </w:r>
    </w:p>
    <w:p w:rsidR="005E5D4B" w:rsidRDefault="005E5D4B" w:rsidP="007406E2">
      <w:pPr>
        <w:pStyle w:val="affd"/>
        <w:spacing w:before="240" w:after="0" w:line="240" w:lineRule="auto"/>
        <w:ind w:left="0" w:firstLine="567"/>
        <w:rPr>
          <w:rFonts w:ascii="Times New Roman" w:hAnsi="Times New Roman" w:cs="Times New Roman"/>
          <w:sz w:val="28"/>
          <w:u w:val="single"/>
        </w:rPr>
      </w:pPr>
    </w:p>
    <w:p w:rsidR="005E5D4B" w:rsidRDefault="005E5D4B" w:rsidP="007406E2">
      <w:pPr>
        <w:pStyle w:val="affd"/>
        <w:spacing w:before="240" w:after="0" w:line="240" w:lineRule="auto"/>
        <w:ind w:left="0" w:firstLine="567"/>
        <w:rPr>
          <w:rFonts w:ascii="Times New Roman" w:hAnsi="Times New Roman" w:cs="Times New Roman"/>
          <w:sz w:val="28"/>
          <w:u w:val="single"/>
        </w:rPr>
      </w:pPr>
    </w:p>
    <w:p w:rsidR="007406E2" w:rsidRPr="0021552F" w:rsidRDefault="007406E2" w:rsidP="007406E2">
      <w:pPr>
        <w:pStyle w:val="affd"/>
        <w:spacing w:before="240" w:after="0" w:line="240" w:lineRule="auto"/>
        <w:ind w:left="0" w:firstLine="567"/>
        <w:rPr>
          <w:rFonts w:ascii="Times New Roman" w:eastAsia="Calibri" w:hAnsi="Times New Roman" w:cs="Times New Roman"/>
          <w:sz w:val="28"/>
          <w:szCs w:val="28"/>
          <w:lang w:eastAsia="ru-RU"/>
        </w:rPr>
      </w:pPr>
      <w:r w:rsidRPr="0021552F">
        <w:rPr>
          <w:rFonts w:ascii="Times New Roman" w:hAnsi="Times New Roman" w:cs="Times New Roman"/>
          <w:sz w:val="28"/>
          <w:u w:val="single"/>
        </w:rPr>
        <w:lastRenderedPageBreak/>
        <w:t>Санитарная очистка территории</w:t>
      </w:r>
    </w:p>
    <w:p w:rsidR="007406E2" w:rsidRPr="0021552F" w:rsidRDefault="007406E2" w:rsidP="007406E2">
      <w:pPr>
        <w:pStyle w:val="affd"/>
        <w:spacing w:after="0" w:line="240" w:lineRule="auto"/>
        <w:ind w:left="0"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lang w:eastAsia="ru-RU"/>
        </w:rPr>
        <w:t xml:space="preserve">На территории муниципального образования </w:t>
      </w:r>
      <w:r w:rsidR="00B03C4C">
        <w:rPr>
          <w:rFonts w:ascii="Times New Roman" w:eastAsia="Calibri" w:hAnsi="Times New Roman" w:cs="Times New Roman"/>
          <w:sz w:val="28"/>
          <w:szCs w:val="28"/>
          <w:lang w:eastAsia="ru-RU"/>
        </w:rPr>
        <w:t>Привольного сельского поселения</w:t>
      </w:r>
      <w:r w:rsidR="00027BF5">
        <w:rPr>
          <w:rFonts w:ascii="Times New Roman" w:eastAsia="Calibri" w:hAnsi="Times New Roman" w:cs="Times New Roman"/>
          <w:sz w:val="28"/>
          <w:szCs w:val="28"/>
          <w:lang w:eastAsia="ru-RU"/>
        </w:rPr>
        <w:t xml:space="preserve"> </w:t>
      </w:r>
      <w:r w:rsidR="00027BF5" w:rsidRPr="00027BF5">
        <w:rPr>
          <w:rFonts w:ascii="Times New Roman" w:eastAsia="Calibri" w:hAnsi="Times New Roman" w:cs="Times New Roman"/>
          <w:sz w:val="28"/>
          <w:szCs w:val="28"/>
          <w:lang w:eastAsia="ru-RU"/>
        </w:rPr>
        <w:t>контейнерный площадок нет</w:t>
      </w:r>
      <w:r w:rsidRPr="0021552F">
        <w:rPr>
          <w:rFonts w:ascii="Times New Roman" w:eastAsia="Calibri" w:hAnsi="Times New Roman" w:cs="Times New Roman"/>
          <w:sz w:val="28"/>
          <w:szCs w:val="28"/>
          <w:lang w:eastAsia="ru-RU"/>
        </w:rPr>
        <w:t>. Вывоз отходов осуществляет</w:t>
      </w:r>
      <w:r w:rsidR="00027BF5">
        <w:rPr>
          <w:rFonts w:ascii="Times New Roman" w:eastAsia="Calibri" w:hAnsi="Times New Roman" w:cs="Times New Roman"/>
          <w:sz w:val="28"/>
          <w:szCs w:val="28"/>
          <w:lang w:eastAsia="ru-RU"/>
        </w:rPr>
        <w:t>ся на территорию Кропоткинского городского поселения</w:t>
      </w:r>
      <w:r w:rsidRPr="0021552F">
        <w:rPr>
          <w:rFonts w:ascii="Times New Roman" w:eastAsia="Calibri" w:hAnsi="Times New Roman" w:cs="Times New Roman"/>
          <w:sz w:val="28"/>
          <w:szCs w:val="28"/>
          <w:lang w:eastAsia="ru-RU"/>
        </w:rPr>
        <w:t>, г. Кропоткин, ул. 2 Техническая, 5 на земельный участок с кадастровым номером 23:44:0101001:200.</w:t>
      </w:r>
    </w:p>
    <w:p w:rsidR="007406E2" w:rsidRPr="0021552F" w:rsidRDefault="007406E2" w:rsidP="007406E2">
      <w:pPr>
        <w:widowControl w:val="0"/>
        <w:tabs>
          <w:tab w:val="left" w:pos="1080"/>
        </w:tabs>
        <w:overflowPunct w:val="0"/>
        <w:autoSpaceDE w:val="0"/>
        <w:autoSpaceDN w:val="0"/>
        <w:adjustRightInd w:val="0"/>
        <w:spacing w:after="0"/>
        <w:ind w:firstLine="567"/>
        <w:rPr>
          <w:rFonts w:ascii="Times New Roman" w:eastAsia="Calibri" w:hAnsi="Times New Roman" w:cs="Times New Roman"/>
          <w:sz w:val="28"/>
          <w:szCs w:val="28"/>
        </w:rPr>
      </w:pPr>
      <w:r w:rsidRPr="0021552F">
        <w:rPr>
          <w:rFonts w:ascii="Times New Roman" w:hAnsi="Times New Roman" w:cs="Times New Roman"/>
          <w:bCs/>
          <w:sz w:val="28"/>
          <w:szCs w:val="26"/>
          <w:u w:val="single"/>
        </w:rPr>
        <w:t>Теплоснабжение</w:t>
      </w:r>
    </w:p>
    <w:p w:rsidR="007406E2" w:rsidRPr="0021552F" w:rsidRDefault="007406E2" w:rsidP="00CA1EB3">
      <w:pPr>
        <w:widowControl w:val="0"/>
        <w:overflowPunct w:val="0"/>
        <w:autoSpaceDE w:val="0"/>
        <w:autoSpaceDN w:val="0"/>
        <w:adjustRightInd w:val="0"/>
        <w:spacing w:after="0"/>
        <w:ind w:firstLine="567"/>
        <w:jc w:val="both"/>
        <w:rPr>
          <w:rFonts w:ascii="Times New Roman" w:hAnsi="Times New Roman" w:cs="Times New Roman"/>
          <w:sz w:val="28"/>
          <w:szCs w:val="28"/>
        </w:rPr>
        <w:sectPr w:rsidR="007406E2" w:rsidRPr="0021552F" w:rsidSect="00B57CFE">
          <w:pgSz w:w="11906" w:h="16838"/>
          <w:pgMar w:top="851" w:right="851" w:bottom="851" w:left="1134" w:header="709" w:footer="709" w:gutter="0"/>
          <w:cols w:space="708"/>
          <w:titlePg/>
          <w:docGrid w:linePitch="360"/>
        </w:sectPr>
      </w:pPr>
      <w:r w:rsidRPr="0021552F">
        <w:rPr>
          <w:rFonts w:ascii="Times New Roman" w:hAnsi="Times New Roman" w:cs="Times New Roman"/>
          <w:sz w:val="28"/>
        </w:rPr>
        <w:t xml:space="preserve">Централизованная система </w:t>
      </w:r>
      <w:r w:rsidR="00B03C4C">
        <w:rPr>
          <w:rFonts w:ascii="Times New Roman" w:eastAsia="Calibri" w:hAnsi="Times New Roman" w:cs="Times New Roman"/>
          <w:sz w:val="28"/>
          <w:szCs w:val="28"/>
        </w:rPr>
        <w:t>Привольного сельского поселения</w:t>
      </w:r>
      <w:r w:rsidRPr="0021552F">
        <w:rPr>
          <w:rFonts w:ascii="Times New Roman" w:eastAsia="Calibri" w:hAnsi="Times New Roman" w:cs="Times New Roman"/>
          <w:sz w:val="28"/>
          <w:szCs w:val="28"/>
        </w:rPr>
        <w:t xml:space="preserve"> </w:t>
      </w:r>
      <w:r w:rsidRPr="0021552F">
        <w:rPr>
          <w:rFonts w:ascii="Times New Roman" w:hAnsi="Times New Roman" w:cs="Times New Roman"/>
          <w:sz w:val="28"/>
        </w:rPr>
        <w:t xml:space="preserve">обеспечивает поставку тепловой энергии потребителям для нужд отопления, вентиляции и горячего водоснабжения, а также обеспечивает тепловой энергией технологические процессы промышленных предприятий. </w:t>
      </w: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lastRenderedPageBreak/>
        <w:t xml:space="preserve">Таблица </w:t>
      </w:r>
      <w:r w:rsidR="005A3DE2">
        <w:rPr>
          <w:rFonts w:ascii="Times New Roman" w:eastAsia="Calibri" w:hAnsi="Times New Roman" w:cs="Times New Roman"/>
          <w:sz w:val="28"/>
          <w:szCs w:val="28"/>
        </w:rPr>
        <w:t>2.1.23</w:t>
      </w:r>
    </w:p>
    <w:p w:rsidR="007406E2" w:rsidRPr="0021552F" w:rsidRDefault="005A3DE2" w:rsidP="005A3DE2">
      <w:pPr>
        <w:widowControl w:val="0"/>
        <w:overflowPunct w:val="0"/>
        <w:autoSpaceDE w:val="0"/>
        <w:autoSpaceDN w:val="0"/>
        <w:adjustRightInd w:val="0"/>
        <w:spacing w:after="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Объекты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1985"/>
        <w:gridCol w:w="2327"/>
        <w:gridCol w:w="1841"/>
        <w:gridCol w:w="1667"/>
        <w:gridCol w:w="1766"/>
        <w:gridCol w:w="1871"/>
        <w:gridCol w:w="959"/>
        <w:gridCol w:w="1882"/>
      </w:tblGrid>
      <w:tr w:rsidR="007406E2" w:rsidRPr="00CA1EB3" w:rsidTr="00CA1EB3">
        <w:trPr>
          <w:trHeight w:val="1763"/>
          <w:jc w:val="center"/>
        </w:trPr>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w:t>
            </w:r>
          </w:p>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п/п</w:t>
            </w:r>
          </w:p>
        </w:tc>
        <w:tc>
          <w:tcPr>
            <w:tcW w:w="0" w:type="auto"/>
            <w:vAlign w:val="center"/>
          </w:tcPr>
          <w:p w:rsidR="007406E2" w:rsidRPr="00CA1EB3" w:rsidRDefault="007406E2" w:rsidP="00CA1EB3">
            <w:pPr>
              <w:spacing w:after="0" w:line="240" w:lineRule="auto"/>
              <w:ind w:left="-52" w:right="-94"/>
              <w:jc w:val="center"/>
              <w:rPr>
                <w:rFonts w:ascii="Times New Roman" w:hAnsi="Times New Roman" w:cs="Times New Roman"/>
                <w:b/>
                <w:sz w:val="24"/>
                <w:szCs w:val="24"/>
              </w:rPr>
            </w:pPr>
            <w:r w:rsidRPr="00CA1EB3">
              <w:rPr>
                <w:rFonts w:ascii="Times New Roman" w:hAnsi="Times New Roman" w:cs="Times New Roman"/>
                <w:b/>
                <w:sz w:val="24"/>
                <w:szCs w:val="24"/>
              </w:rPr>
              <w:t>Наименование объекта</w:t>
            </w:r>
          </w:p>
        </w:tc>
        <w:tc>
          <w:tcPr>
            <w:tcW w:w="0" w:type="auto"/>
            <w:vAlign w:val="center"/>
          </w:tcPr>
          <w:p w:rsidR="007406E2" w:rsidRPr="00CA1EB3" w:rsidRDefault="00027BF5"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Местоположение</w:t>
            </w:r>
            <w:r w:rsidR="007406E2" w:rsidRPr="00CA1EB3">
              <w:rPr>
                <w:rFonts w:ascii="Times New Roman" w:hAnsi="Times New Roman" w:cs="Times New Roman"/>
                <w:b/>
                <w:sz w:val="24"/>
                <w:szCs w:val="24"/>
              </w:rPr>
              <w:t xml:space="preserve"> </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Эксплуати</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рующая</w:t>
            </w:r>
            <w:proofErr w:type="spellEnd"/>
            <w:r w:rsidRPr="00CA1EB3">
              <w:rPr>
                <w:rFonts w:ascii="Times New Roman" w:hAnsi="Times New Roman" w:cs="Times New Roman"/>
                <w:b/>
                <w:sz w:val="24"/>
                <w:szCs w:val="24"/>
              </w:rPr>
              <w:t xml:space="preserve"> организация </w:t>
            </w:r>
          </w:p>
        </w:tc>
        <w:tc>
          <w:tcPr>
            <w:tcW w:w="0" w:type="auto"/>
            <w:vAlign w:val="center"/>
          </w:tcPr>
          <w:p w:rsidR="007406E2" w:rsidRPr="00CA1EB3" w:rsidRDefault="007406E2" w:rsidP="00CA1EB3">
            <w:pPr>
              <w:spacing w:after="0" w:line="240" w:lineRule="auto"/>
              <w:ind w:left="70"/>
              <w:jc w:val="center"/>
              <w:rPr>
                <w:rFonts w:ascii="Times New Roman" w:hAnsi="Times New Roman" w:cs="Times New Roman"/>
                <w:b/>
                <w:sz w:val="24"/>
                <w:szCs w:val="24"/>
              </w:rPr>
            </w:pPr>
            <w:r w:rsidRPr="00CA1EB3">
              <w:rPr>
                <w:rFonts w:ascii="Times New Roman" w:hAnsi="Times New Roman" w:cs="Times New Roman"/>
                <w:b/>
                <w:sz w:val="24"/>
                <w:szCs w:val="24"/>
              </w:rPr>
              <w:t>Основной вид топлива</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Тепловая мощность, Гкал/ч</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Присое-диненная</w:t>
            </w:r>
            <w:proofErr w:type="spellEnd"/>
            <w:r w:rsidRPr="00CA1EB3">
              <w:rPr>
                <w:rFonts w:ascii="Times New Roman" w:hAnsi="Times New Roman" w:cs="Times New Roman"/>
                <w:b/>
                <w:sz w:val="24"/>
                <w:szCs w:val="24"/>
              </w:rPr>
              <w:t xml:space="preserve"> нагрузка, Гкал/час</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Износ (%)</w:t>
            </w:r>
          </w:p>
        </w:tc>
        <w:tc>
          <w:tcPr>
            <w:tcW w:w="0" w:type="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xml:space="preserve">Фактическое </w:t>
            </w:r>
            <w:proofErr w:type="spellStart"/>
            <w:r w:rsidRPr="00CA1EB3">
              <w:rPr>
                <w:rFonts w:ascii="Times New Roman" w:hAnsi="Times New Roman" w:cs="Times New Roman"/>
                <w:b/>
                <w:sz w:val="24"/>
                <w:szCs w:val="24"/>
              </w:rPr>
              <w:t>использо</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вание</w:t>
            </w:r>
            <w:proofErr w:type="spellEnd"/>
            <w:r w:rsidRPr="00CA1EB3">
              <w:rPr>
                <w:rFonts w:ascii="Times New Roman" w:hAnsi="Times New Roman" w:cs="Times New Roman"/>
                <w:b/>
                <w:sz w:val="24"/>
                <w:szCs w:val="24"/>
              </w:rPr>
              <w:t xml:space="preserve"> объекта, %</w:t>
            </w:r>
          </w:p>
        </w:tc>
      </w:tr>
      <w:tr w:rsidR="007406E2" w:rsidRPr="00CA1EB3" w:rsidTr="00CA1EB3">
        <w:trPr>
          <w:trHeight w:val="358"/>
          <w:jc w:val="center"/>
        </w:trPr>
        <w:tc>
          <w:tcPr>
            <w:tcW w:w="0" w:type="auto"/>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w:t>
            </w:r>
          </w:p>
        </w:tc>
        <w:tc>
          <w:tcPr>
            <w:tcW w:w="0" w:type="auto"/>
            <w:vAlign w:val="center"/>
          </w:tcPr>
          <w:p w:rsidR="007406E2" w:rsidRPr="00CA1EB3" w:rsidRDefault="007406E2"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 xml:space="preserve">Котельная </w:t>
            </w:r>
          </w:p>
        </w:tc>
        <w:tc>
          <w:tcPr>
            <w:tcW w:w="0" w:type="auto"/>
            <w:vAlign w:val="center"/>
          </w:tcPr>
          <w:p w:rsidR="007406E2" w:rsidRPr="00CA1EB3" w:rsidRDefault="00027BF5" w:rsidP="00CA1EB3">
            <w:pPr>
              <w:snapToGrid w:val="0"/>
              <w:spacing w:after="0" w:line="240" w:lineRule="auto"/>
              <w:ind w:left="-39" w:right="-94"/>
              <w:jc w:val="center"/>
              <w:rPr>
                <w:rFonts w:ascii="Times New Roman" w:hAnsi="Times New Roman" w:cs="Times New Roman"/>
                <w:sz w:val="24"/>
                <w:szCs w:val="24"/>
              </w:rPr>
            </w:pPr>
            <w:proofErr w:type="spellStart"/>
            <w:r w:rsidRPr="00CA1EB3">
              <w:rPr>
                <w:rFonts w:ascii="Times New Roman" w:hAnsi="Times New Roman" w:cs="Times New Roman"/>
                <w:sz w:val="24"/>
                <w:szCs w:val="24"/>
              </w:rPr>
              <w:t>х.Привольный</w:t>
            </w:r>
            <w:proofErr w:type="spellEnd"/>
            <w:r w:rsidRPr="00CA1EB3">
              <w:rPr>
                <w:rFonts w:ascii="Times New Roman" w:hAnsi="Times New Roman" w:cs="Times New Roman"/>
                <w:sz w:val="24"/>
                <w:szCs w:val="24"/>
              </w:rPr>
              <w:t xml:space="preserve">, </w:t>
            </w:r>
            <w:proofErr w:type="spellStart"/>
            <w:r w:rsidRPr="00CA1EB3">
              <w:rPr>
                <w:rFonts w:ascii="Times New Roman" w:hAnsi="Times New Roman" w:cs="Times New Roman"/>
                <w:sz w:val="24"/>
                <w:szCs w:val="24"/>
              </w:rPr>
              <w:t>ул.Мира</w:t>
            </w:r>
            <w:proofErr w:type="spellEnd"/>
            <w:r w:rsidRPr="00CA1EB3">
              <w:rPr>
                <w:rFonts w:ascii="Times New Roman" w:hAnsi="Times New Roman" w:cs="Times New Roman"/>
                <w:sz w:val="24"/>
                <w:szCs w:val="24"/>
              </w:rPr>
              <w:t xml:space="preserve"> д. 84</w:t>
            </w:r>
          </w:p>
        </w:tc>
        <w:tc>
          <w:tcPr>
            <w:tcW w:w="0" w:type="auto"/>
            <w:vAlign w:val="center"/>
          </w:tcPr>
          <w:p w:rsidR="007406E2" w:rsidRPr="00CA1EB3" w:rsidRDefault="007406E2"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МУП «</w:t>
            </w:r>
            <w:r w:rsidR="00027BF5" w:rsidRPr="00CA1EB3">
              <w:rPr>
                <w:rFonts w:ascii="Times New Roman" w:hAnsi="Times New Roman" w:cs="Times New Roman"/>
                <w:sz w:val="24"/>
                <w:szCs w:val="24"/>
              </w:rPr>
              <w:t>Привольное</w:t>
            </w:r>
            <w:r w:rsidRPr="00CA1EB3">
              <w:rPr>
                <w:rFonts w:ascii="Times New Roman" w:hAnsi="Times New Roman" w:cs="Times New Roman"/>
                <w:sz w:val="24"/>
                <w:szCs w:val="24"/>
              </w:rPr>
              <w:t>»</w:t>
            </w:r>
          </w:p>
        </w:tc>
        <w:tc>
          <w:tcPr>
            <w:tcW w:w="0" w:type="auto"/>
            <w:vAlign w:val="center"/>
          </w:tcPr>
          <w:p w:rsidR="007406E2" w:rsidRPr="00CA1EB3" w:rsidRDefault="007406E2"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Природный газ</w:t>
            </w:r>
          </w:p>
        </w:tc>
        <w:tc>
          <w:tcPr>
            <w:tcW w:w="0" w:type="auto"/>
            <w:vAlign w:val="center"/>
          </w:tcPr>
          <w:p w:rsidR="007406E2" w:rsidRPr="00CA1EB3" w:rsidRDefault="007406E2"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4,343</w:t>
            </w:r>
          </w:p>
        </w:tc>
        <w:tc>
          <w:tcPr>
            <w:tcW w:w="0" w:type="auto"/>
            <w:vAlign w:val="center"/>
          </w:tcPr>
          <w:p w:rsidR="007406E2" w:rsidRPr="00CA1EB3" w:rsidRDefault="007406E2"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3,61</w:t>
            </w:r>
          </w:p>
        </w:tc>
        <w:tc>
          <w:tcPr>
            <w:tcW w:w="0" w:type="auto"/>
            <w:vAlign w:val="center"/>
          </w:tcPr>
          <w:p w:rsidR="007406E2" w:rsidRPr="00CA1EB3" w:rsidRDefault="00507375"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98</w:t>
            </w:r>
          </w:p>
        </w:tc>
        <w:tc>
          <w:tcPr>
            <w:tcW w:w="0" w:type="auto"/>
            <w:vAlign w:val="center"/>
          </w:tcPr>
          <w:p w:rsidR="007406E2" w:rsidRPr="00CA1EB3" w:rsidRDefault="007406E2"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83</w:t>
            </w:r>
          </w:p>
        </w:tc>
      </w:tr>
    </w:tbl>
    <w:p w:rsidR="007406E2" w:rsidRPr="0021552F" w:rsidRDefault="007406E2" w:rsidP="007406E2">
      <w:pPr>
        <w:widowControl w:val="0"/>
        <w:overflowPunct w:val="0"/>
        <w:autoSpaceDE w:val="0"/>
        <w:autoSpaceDN w:val="0"/>
        <w:adjustRightInd w:val="0"/>
        <w:spacing w:after="0"/>
        <w:ind w:firstLine="709"/>
        <w:jc w:val="both"/>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Pr="0021552F"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027BF5">
      <w:pPr>
        <w:widowControl w:val="0"/>
        <w:overflowPunct w:val="0"/>
        <w:autoSpaceDE w:val="0"/>
        <w:autoSpaceDN w:val="0"/>
        <w:adjustRightInd w:val="0"/>
        <w:spacing w:after="0"/>
        <w:ind w:firstLine="709"/>
        <w:jc w:val="center"/>
        <w:rPr>
          <w:rFonts w:ascii="Times New Roman" w:eastAsia="Calibri" w:hAnsi="Times New Roman" w:cs="Times New Roman"/>
          <w:sz w:val="28"/>
          <w:szCs w:val="28"/>
        </w:rPr>
        <w:sectPr w:rsidR="007406E2" w:rsidRPr="0021552F" w:rsidSect="00CA1EB3">
          <w:footerReference w:type="first" r:id="rId28"/>
          <w:pgSz w:w="16838" w:h="11906" w:orient="landscape"/>
          <w:pgMar w:top="851" w:right="851" w:bottom="851" w:left="1134" w:header="709" w:footer="709" w:gutter="0"/>
          <w:cols w:space="708"/>
          <w:titlePg/>
          <w:docGrid w:linePitch="360"/>
        </w:sectPr>
      </w:pPr>
    </w:p>
    <w:p w:rsidR="007406E2" w:rsidRPr="0021552F" w:rsidRDefault="007406E2" w:rsidP="007406E2">
      <w:pPr>
        <w:widowControl w:val="0"/>
        <w:tabs>
          <w:tab w:val="left" w:pos="1080"/>
        </w:tabs>
        <w:overflowPunct w:val="0"/>
        <w:autoSpaceDE w:val="0"/>
        <w:autoSpaceDN w:val="0"/>
        <w:adjustRightInd w:val="0"/>
        <w:spacing w:before="240" w:after="0"/>
        <w:ind w:firstLine="567"/>
        <w:rPr>
          <w:rFonts w:ascii="Times New Roman" w:eastAsia="Calibri" w:hAnsi="Times New Roman" w:cs="Times New Roman"/>
          <w:sz w:val="40"/>
          <w:szCs w:val="28"/>
          <w:u w:val="single"/>
        </w:rPr>
      </w:pPr>
      <w:r w:rsidRPr="0021552F">
        <w:rPr>
          <w:rFonts w:ascii="Times New Roman" w:hAnsi="Times New Roman" w:cs="Times New Roman"/>
          <w:bCs/>
          <w:sz w:val="28"/>
          <w:szCs w:val="26"/>
          <w:u w:val="single"/>
        </w:rPr>
        <w:lastRenderedPageBreak/>
        <w:t>Газоснабжение</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Техническое обслуживание газового оборудования и межпоселкового газопровода </w:t>
      </w:r>
      <w:r w:rsidR="00B03C4C">
        <w:rPr>
          <w:rFonts w:ascii="Times New Roman" w:eastAsia="Calibri" w:hAnsi="Times New Roman" w:cs="Times New Roman"/>
          <w:sz w:val="28"/>
          <w:szCs w:val="28"/>
        </w:rPr>
        <w:t>Привольного сельского поселения</w:t>
      </w:r>
      <w:r w:rsidRPr="0021552F">
        <w:rPr>
          <w:rFonts w:ascii="Times New Roman" w:eastAsia="Calibri" w:hAnsi="Times New Roman" w:cs="Times New Roman"/>
          <w:sz w:val="28"/>
          <w:szCs w:val="28"/>
        </w:rPr>
        <w:t xml:space="preserve"> осуществляет филиал ОАО «Газпром газораспределение Краснодар»</w:t>
      </w:r>
      <w:r>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 г. Краснодар.</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границах сельского поселения общая протяженность сетей газоснабжения составляет </w:t>
      </w:r>
      <w:r>
        <w:rPr>
          <w:rFonts w:ascii="Times New Roman" w:eastAsia="Calibri" w:hAnsi="Times New Roman" w:cs="Times New Roman"/>
          <w:sz w:val="28"/>
          <w:szCs w:val="28"/>
        </w:rPr>
        <w:t>219,5 км, из полиэтилена 80,7 км, стали 138,8 км. С к</w:t>
      </w:r>
      <w:r w:rsidRPr="002C21C6">
        <w:rPr>
          <w:rFonts w:ascii="Times New Roman" w:eastAsia="Calibri" w:hAnsi="Times New Roman" w:cs="Times New Roman"/>
          <w:sz w:val="28"/>
          <w:szCs w:val="28"/>
        </w:rPr>
        <w:t>атегория</w:t>
      </w:r>
      <w:r>
        <w:rPr>
          <w:rFonts w:ascii="Times New Roman" w:eastAsia="Calibri" w:hAnsi="Times New Roman" w:cs="Times New Roman"/>
          <w:sz w:val="28"/>
          <w:szCs w:val="28"/>
        </w:rPr>
        <w:t>ми</w:t>
      </w:r>
      <w:r w:rsidRPr="002C21C6">
        <w:rPr>
          <w:rFonts w:ascii="Times New Roman" w:eastAsia="Calibri" w:hAnsi="Times New Roman" w:cs="Times New Roman"/>
          <w:sz w:val="28"/>
          <w:szCs w:val="28"/>
        </w:rPr>
        <w:t xml:space="preserve"> распределительных газопроводов</w:t>
      </w:r>
      <w:r>
        <w:rPr>
          <w:rFonts w:ascii="Times New Roman" w:eastAsia="Calibri" w:hAnsi="Times New Roman" w:cs="Times New Roman"/>
          <w:sz w:val="28"/>
          <w:szCs w:val="28"/>
        </w:rPr>
        <w:t xml:space="preserve"> низкое (</w:t>
      </w:r>
      <w:r w:rsidRPr="002C21C6">
        <w:rPr>
          <w:rFonts w:ascii="Times New Roman" w:eastAsia="Calibri" w:hAnsi="Times New Roman" w:cs="Times New Roman"/>
          <w:sz w:val="28"/>
          <w:szCs w:val="28"/>
        </w:rPr>
        <w:t>до 0,1 МПа включительно)</w:t>
      </w:r>
      <w:r w:rsidR="00767A0E">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2C21C6">
        <w:rPr>
          <w:rFonts w:ascii="Times New Roman" w:eastAsia="Calibri" w:hAnsi="Times New Roman" w:cs="Times New Roman"/>
          <w:sz w:val="28"/>
          <w:szCs w:val="28"/>
        </w:rPr>
        <w:t>реднее</w:t>
      </w:r>
      <w:r>
        <w:rPr>
          <w:rFonts w:ascii="Times New Roman" w:eastAsia="Calibri" w:hAnsi="Times New Roman" w:cs="Times New Roman"/>
          <w:sz w:val="28"/>
          <w:szCs w:val="28"/>
        </w:rPr>
        <w:t xml:space="preserve"> (от </w:t>
      </w:r>
      <w:r w:rsidRPr="002C21C6">
        <w:rPr>
          <w:rFonts w:ascii="Times New Roman" w:eastAsia="Calibri" w:hAnsi="Times New Roman" w:cs="Times New Roman"/>
          <w:sz w:val="28"/>
          <w:szCs w:val="28"/>
        </w:rPr>
        <w:t>0,1 до 0,3 МПа включительно)</w:t>
      </w:r>
      <w:r w:rsidR="00767A0E">
        <w:rPr>
          <w:rFonts w:ascii="Times New Roman" w:eastAsia="Calibri" w:hAnsi="Times New Roman" w:cs="Times New Roman"/>
          <w:sz w:val="28"/>
          <w:szCs w:val="28"/>
        </w:rPr>
        <w:t xml:space="preserve"> и высокое (от 0,3 до 0,6</w:t>
      </w:r>
      <w:r w:rsidR="00767A0E" w:rsidRPr="00767A0E">
        <w:rPr>
          <w:rFonts w:ascii="Times New Roman" w:eastAsia="Calibri" w:hAnsi="Times New Roman" w:cs="Times New Roman"/>
          <w:sz w:val="28"/>
          <w:szCs w:val="28"/>
        </w:rPr>
        <w:t xml:space="preserve"> МПа включительно)</w:t>
      </w:r>
      <w:r w:rsidR="00767A0E">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Газоснабжение потребителей </w:t>
      </w:r>
      <w:r>
        <w:rPr>
          <w:rFonts w:ascii="Times New Roman" w:eastAsia="Calibri" w:hAnsi="Times New Roman" w:cs="Times New Roman"/>
          <w:sz w:val="28"/>
          <w:szCs w:val="28"/>
        </w:rPr>
        <w:t>сельского</w:t>
      </w:r>
      <w:r w:rsidRPr="0021552F">
        <w:rPr>
          <w:rFonts w:ascii="Times New Roman" w:eastAsia="Calibri" w:hAnsi="Times New Roman" w:cs="Times New Roman"/>
          <w:sz w:val="28"/>
          <w:szCs w:val="28"/>
        </w:rPr>
        <w:t xml:space="preserve"> поселения, наряду с проводимой газификацией, продолжает осуществляться и сжиженным газом. Газ используется на индивидуально-бытовые нужды населения. Распределение газа производится от баллонных (рамповых) установок в индивидуальных частных домовладениях.</w:t>
      </w:r>
    </w:p>
    <w:p w:rsidR="007406E2" w:rsidRPr="0021552F" w:rsidRDefault="007406E2" w:rsidP="007406E2">
      <w:pPr>
        <w:widowControl w:val="0"/>
        <w:tabs>
          <w:tab w:val="left" w:pos="1080"/>
        </w:tabs>
        <w:overflowPunct w:val="0"/>
        <w:autoSpaceDE w:val="0"/>
        <w:autoSpaceDN w:val="0"/>
        <w:adjustRightInd w:val="0"/>
        <w:spacing w:after="0"/>
        <w:ind w:firstLine="567"/>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t xml:space="preserve">Таблица </w:t>
      </w:r>
      <w:r w:rsidR="005A3DE2">
        <w:rPr>
          <w:rFonts w:ascii="Times New Roman" w:eastAsia="Calibri" w:hAnsi="Times New Roman" w:cs="Times New Roman"/>
          <w:sz w:val="28"/>
          <w:szCs w:val="28"/>
        </w:rPr>
        <w:t>2.1.25</w:t>
      </w:r>
    </w:p>
    <w:p w:rsidR="007406E2" w:rsidRPr="0021552F" w:rsidRDefault="007406E2" w:rsidP="007406E2">
      <w:pPr>
        <w:widowControl w:val="0"/>
        <w:tabs>
          <w:tab w:val="left" w:pos="1080"/>
        </w:tabs>
        <w:overflowPunct w:val="0"/>
        <w:autoSpaceDE w:val="0"/>
        <w:autoSpaceDN w:val="0"/>
        <w:adjustRightInd w:val="0"/>
        <w:spacing w:after="0"/>
        <w:ind w:firstLine="567"/>
        <w:jc w:val="center"/>
        <w:rPr>
          <w:rFonts w:ascii="Times New Roman" w:eastAsia="Calibri" w:hAnsi="Times New Roman" w:cs="Times New Roman"/>
          <w:sz w:val="28"/>
          <w:szCs w:val="28"/>
        </w:rPr>
      </w:pPr>
      <w:r w:rsidRPr="0021552F">
        <w:rPr>
          <w:rFonts w:ascii="Times New Roman" w:eastAsia="Calibri" w:hAnsi="Times New Roman" w:cs="Times New Roman"/>
          <w:sz w:val="28"/>
          <w:szCs w:val="28"/>
        </w:rPr>
        <w:t>Газораспределительные объекты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1704"/>
        <w:gridCol w:w="2460"/>
        <w:gridCol w:w="1719"/>
        <w:gridCol w:w="1938"/>
        <w:gridCol w:w="1487"/>
      </w:tblGrid>
      <w:tr w:rsidR="007406E2" w:rsidRPr="00CA1EB3" w:rsidTr="00CA1EB3">
        <w:trPr>
          <w:jc w:val="center"/>
        </w:trPr>
        <w:tc>
          <w:tcPr>
            <w:tcW w:w="0" w:type="auto"/>
            <w:shd w:val="clear" w:color="auto" w:fill="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 п\п</w:t>
            </w:r>
          </w:p>
        </w:tc>
        <w:tc>
          <w:tcPr>
            <w:tcW w:w="0" w:type="auto"/>
            <w:shd w:val="clear" w:color="auto" w:fill="auto"/>
            <w:vAlign w:val="center"/>
          </w:tcPr>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Наименова-ние</w:t>
            </w:r>
            <w:proofErr w:type="spellEnd"/>
            <w:r w:rsidRPr="00CA1EB3">
              <w:rPr>
                <w:rFonts w:ascii="Times New Roman" w:hAnsi="Times New Roman" w:cs="Times New Roman"/>
                <w:b/>
                <w:sz w:val="24"/>
                <w:szCs w:val="24"/>
              </w:rPr>
              <w:t xml:space="preserve"> объекта</w:t>
            </w:r>
          </w:p>
        </w:tc>
        <w:tc>
          <w:tcPr>
            <w:tcW w:w="0" w:type="auto"/>
            <w:shd w:val="clear" w:color="auto" w:fill="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Местоположение</w:t>
            </w:r>
          </w:p>
        </w:tc>
        <w:tc>
          <w:tcPr>
            <w:tcW w:w="0" w:type="auto"/>
            <w:shd w:val="clear" w:color="auto" w:fill="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Производите-</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льность</w:t>
            </w:r>
            <w:proofErr w:type="spellEnd"/>
            <w:r w:rsidRPr="00CA1EB3">
              <w:rPr>
                <w:rFonts w:ascii="Times New Roman" w:hAnsi="Times New Roman" w:cs="Times New Roman"/>
                <w:b/>
                <w:sz w:val="24"/>
                <w:szCs w:val="24"/>
              </w:rPr>
              <w:t>,</w:t>
            </w:r>
          </w:p>
          <w:p w:rsidR="007406E2" w:rsidRPr="00CA1EB3" w:rsidRDefault="007406E2" w:rsidP="00CA1EB3">
            <w:pPr>
              <w:spacing w:after="0" w:line="240" w:lineRule="auto"/>
              <w:jc w:val="center"/>
              <w:rPr>
                <w:rFonts w:ascii="Times New Roman" w:hAnsi="Times New Roman" w:cs="Times New Roman"/>
                <w:b/>
                <w:sz w:val="24"/>
                <w:szCs w:val="24"/>
              </w:rPr>
            </w:pPr>
            <w:proofErr w:type="spellStart"/>
            <w:r w:rsidRPr="00CA1EB3">
              <w:rPr>
                <w:rFonts w:ascii="Times New Roman" w:hAnsi="Times New Roman" w:cs="Times New Roman"/>
                <w:b/>
                <w:sz w:val="24"/>
                <w:szCs w:val="24"/>
              </w:rPr>
              <w:t>тыс.куб.м</w:t>
            </w:r>
            <w:proofErr w:type="spellEnd"/>
            <w:r w:rsidRPr="00CA1EB3">
              <w:rPr>
                <w:rFonts w:ascii="Times New Roman" w:hAnsi="Times New Roman" w:cs="Times New Roman"/>
                <w:b/>
                <w:sz w:val="24"/>
                <w:szCs w:val="24"/>
              </w:rPr>
              <w:t>/час</w:t>
            </w:r>
          </w:p>
        </w:tc>
        <w:tc>
          <w:tcPr>
            <w:tcW w:w="0" w:type="auto"/>
            <w:shd w:val="clear" w:color="auto" w:fill="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Давление газа на входе/выходе</w:t>
            </w:r>
          </w:p>
        </w:tc>
        <w:tc>
          <w:tcPr>
            <w:tcW w:w="0" w:type="auto"/>
            <w:shd w:val="clear" w:color="auto" w:fill="auto"/>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Размер охранной зоны, м</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ГРС Привольный</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х. Привольный</w:t>
            </w:r>
          </w:p>
        </w:tc>
        <w:tc>
          <w:tcPr>
            <w:tcW w:w="0" w:type="auto"/>
            <w:shd w:val="clear" w:color="auto" w:fill="auto"/>
            <w:vAlign w:val="center"/>
          </w:tcPr>
          <w:p w:rsidR="00767A0E" w:rsidRPr="00CA1EB3" w:rsidRDefault="00767A0E"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2</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ГРП № 27</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х. Привольный, ул. Восточная</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0,6/0,005 МПа</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10</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3</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ГГРП № 41</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х. Привольный, автодорога «Кавказ-</w:t>
            </w:r>
            <w:proofErr w:type="spellStart"/>
            <w:r w:rsidRPr="00CA1EB3">
              <w:rPr>
                <w:rFonts w:ascii="Times New Roman" w:hAnsi="Times New Roman" w:cs="Times New Roman"/>
                <w:sz w:val="24"/>
                <w:szCs w:val="24"/>
              </w:rPr>
              <w:t>Лосево</w:t>
            </w:r>
            <w:proofErr w:type="spellEnd"/>
            <w:r w:rsidRPr="00CA1EB3">
              <w:rPr>
                <w:rFonts w:ascii="Times New Roman" w:hAnsi="Times New Roman" w:cs="Times New Roman"/>
                <w:sz w:val="24"/>
                <w:szCs w:val="24"/>
              </w:rPr>
              <w:t>»</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0,6/0,3 МПа</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10</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4</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ШРП № 39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х. Привольный, ул. Советская</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0,6/0,005 МПа</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10</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5</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ШРП № 40</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х. Привольный, ул. Октябрьская</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0,3/0,005 МПа</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10</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6</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ШРП № 60</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 xml:space="preserve">х. </w:t>
            </w:r>
            <w:proofErr w:type="spellStart"/>
            <w:r w:rsidRPr="00CA1EB3">
              <w:rPr>
                <w:rFonts w:ascii="Times New Roman" w:hAnsi="Times New Roman" w:cs="Times New Roman"/>
                <w:sz w:val="24"/>
                <w:szCs w:val="24"/>
              </w:rPr>
              <w:t>Внуковский</w:t>
            </w:r>
            <w:proofErr w:type="spellEnd"/>
            <w:r w:rsidRPr="00CA1EB3">
              <w:rPr>
                <w:rFonts w:ascii="Times New Roman" w:hAnsi="Times New Roman" w:cs="Times New Roman"/>
                <w:sz w:val="24"/>
                <w:szCs w:val="24"/>
              </w:rPr>
              <w:t>, ул. Заречная</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0,3/0,005 МПа</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10</w:t>
            </w:r>
          </w:p>
        </w:tc>
      </w:tr>
      <w:tr w:rsidR="00767A0E" w:rsidRPr="00CA1EB3" w:rsidTr="00CA1EB3">
        <w:trPr>
          <w:jc w:val="center"/>
        </w:trPr>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7</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ШРП № 71</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х. Красная Звезда, ул. Полевая</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0,9</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0,3/0,005 МПа</w:t>
            </w:r>
          </w:p>
        </w:tc>
        <w:tc>
          <w:tcPr>
            <w:tcW w:w="0" w:type="auto"/>
            <w:shd w:val="clear" w:color="auto" w:fill="auto"/>
            <w:vAlign w:val="center"/>
          </w:tcPr>
          <w:p w:rsidR="00767A0E" w:rsidRPr="00CA1EB3" w:rsidRDefault="00767A0E" w:rsidP="00CA1EB3">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10</w:t>
            </w:r>
          </w:p>
        </w:tc>
      </w:tr>
    </w:tbl>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p>
    <w:p w:rsidR="007406E2" w:rsidRPr="0021552F" w:rsidRDefault="007406E2" w:rsidP="007406E2">
      <w:pPr>
        <w:widowControl w:val="0"/>
        <w:tabs>
          <w:tab w:val="left" w:pos="1080"/>
        </w:tabs>
        <w:overflowPunct w:val="0"/>
        <w:autoSpaceDE w:val="0"/>
        <w:autoSpaceDN w:val="0"/>
        <w:adjustRightInd w:val="0"/>
        <w:spacing w:after="0"/>
        <w:ind w:firstLine="567"/>
        <w:rPr>
          <w:rFonts w:ascii="Times New Roman" w:hAnsi="Times New Roman" w:cs="Times New Roman"/>
          <w:sz w:val="28"/>
          <w:u w:val="single"/>
        </w:rPr>
      </w:pPr>
      <w:r w:rsidRPr="0021552F">
        <w:rPr>
          <w:rFonts w:ascii="Times New Roman" w:hAnsi="Times New Roman" w:cs="Times New Roman"/>
          <w:sz w:val="28"/>
          <w:u w:val="single"/>
        </w:rPr>
        <w:t>Электроснабжение</w:t>
      </w:r>
    </w:p>
    <w:p w:rsidR="007406E2" w:rsidRPr="0021552F" w:rsidRDefault="007406E2" w:rsidP="007406E2">
      <w:pPr>
        <w:pStyle w:val="S1"/>
        <w:spacing w:line="240" w:lineRule="auto"/>
        <w:ind w:firstLine="567"/>
        <w:jc w:val="both"/>
        <w:rPr>
          <w:sz w:val="28"/>
        </w:rPr>
      </w:pPr>
      <w:r w:rsidRPr="0021552F">
        <w:rPr>
          <w:sz w:val="28"/>
        </w:rPr>
        <w:t xml:space="preserve">Обеспечение электроэнергией потребителей </w:t>
      </w:r>
      <w:r w:rsidR="00E64A62">
        <w:rPr>
          <w:sz w:val="28"/>
        </w:rPr>
        <w:t>поселения</w:t>
      </w:r>
      <w:r w:rsidRPr="0021552F">
        <w:rPr>
          <w:sz w:val="28"/>
        </w:rPr>
        <w:t xml:space="preserve"> осуществляет филиал ПАО «</w:t>
      </w:r>
      <w:proofErr w:type="spellStart"/>
      <w:r w:rsidRPr="0021552F">
        <w:rPr>
          <w:sz w:val="28"/>
        </w:rPr>
        <w:t>Россети</w:t>
      </w:r>
      <w:proofErr w:type="spellEnd"/>
      <w:r w:rsidRPr="0021552F">
        <w:rPr>
          <w:sz w:val="28"/>
        </w:rPr>
        <w:t xml:space="preserve"> Кубань» </w:t>
      </w:r>
      <w:proofErr w:type="spellStart"/>
      <w:r w:rsidRPr="0021552F">
        <w:rPr>
          <w:sz w:val="28"/>
        </w:rPr>
        <w:t>Армавирские</w:t>
      </w:r>
      <w:proofErr w:type="spellEnd"/>
      <w:r w:rsidRPr="0021552F">
        <w:rPr>
          <w:sz w:val="28"/>
        </w:rPr>
        <w:t xml:space="preserve"> электрические сети. Питание коммунально-бытовых потребителей </w:t>
      </w:r>
      <w:r w:rsidR="00E64A62">
        <w:rPr>
          <w:sz w:val="28"/>
        </w:rPr>
        <w:t>поселения</w:t>
      </w:r>
      <w:r w:rsidRPr="0021552F">
        <w:rPr>
          <w:sz w:val="28"/>
        </w:rPr>
        <w:t xml:space="preserve"> на напряжение 0,4кВ и 10кВ осуществляется от </w:t>
      </w:r>
      <w:r w:rsidR="004A2DA3">
        <w:rPr>
          <w:sz w:val="28"/>
        </w:rPr>
        <w:t>2</w:t>
      </w:r>
      <w:r>
        <w:rPr>
          <w:sz w:val="28"/>
        </w:rPr>
        <w:t>8</w:t>
      </w:r>
      <w:r w:rsidRPr="0021552F">
        <w:rPr>
          <w:sz w:val="28"/>
        </w:rPr>
        <w:t xml:space="preserve"> трансформаторных подстанций напряжением </w:t>
      </w:r>
      <w:r>
        <w:rPr>
          <w:sz w:val="28"/>
        </w:rPr>
        <w:t>10/0,4кВ. Электрическая подстан</w:t>
      </w:r>
      <w:r w:rsidRPr="0021552F">
        <w:rPr>
          <w:sz w:val="28"/>
        </w:rPr>
        <w:t xml:space="preserve">ция </w:t>
      </w:r>
      <w:r w:rsidR="004A2DA3">
        <w:rPr>
          <w:sz w:val="28"/>
        </w:rPr>
        <w:t>ПС «</w:t>
      </w:r>
      <w:proofErr w:type="spellStart"/>
      <w:r w:rsidR="004A2DA3">
        <w:rPr>
          <w:sz w:val="28"/>
        </w:rPr>
        <w:t>Внуковская</w:t>
      </w:r>
      <w:proofErr w:type="spellEnd"/>
      <w:r w:rsidR="004A2DA3">
        <w:rPr>
          <w:sz w:val="28"/>
        </w:rPr>
        <w:t>»</w:t>
      </w:r>
      <w:r w:rsidRPr="0021552F">
        <w:rPr>
          <w:sz w:val="28"/>
        </w:rPr>
        <w:t xml:space="preserve">. Протяженность линий электропередач равна </w:t>
      </w:r>
      <w:r w:rsidR="004A2DA3">
        <w:rPr>
          <w:sz w:val="28"/>
        </w:rPr>
        <w:t xml:space="preserve">1784,96 </w:t>
      </w:r>
      <w:r w:rsidRPr="0021552F">
        <w:rPr>
          <w:sz w:val="28"/>
        </w:rPr>
        <w:t>км.</w:t>
      </w:r>
    </w:p>
    <w:p w:rsidR="007406E2" w:rsidRPr="0021552F" w:rsidRDefault="007406E2" w:rsidP="007406E2">
      <w:pPr>
        <w:pStyle w:val="S1"/>
        <w:spacing w:line="240" w:lineRule="auto"/>
        <w:ind w:firstLine="567"/>
        <w:jc w:val="both"/>
        <w:rPr>
          <w:spacing w:val="2"/>
          <w:sz w:val="28"/>
          <w:shd w:val="clear" w:color="auto" w:fill="FFFFFF"/>
        </w:rPr>
      </w:pPr>
      <w:r w:rsidRPr="0021552F">
        <w:rPr>
          <w:spacing w:val="2"/>
          <w:sz w:val="28"/>
          <w:shd w:val="clear" w:color="auto" w:fill="FFFFFF"/>
        </w:rPr>
        <w:t xml:space="preserve">Физическое и моральное старение установленного оборудования значительно опережает темпы его реконструкции и модернизации. Оценка состояния распределительных электрических сетей </w:t>
      </w:r>
      <w:r w:rsidR="00B03C4C">
        <w:rPr>
          <w:spacing w:val="2"/>
          <w:sz w:val="28"/>
          <w:shd w:val="clear" w:color="auto" w:fill="FFFFFF"/>
        </w:rPr>
        <w:t>Привольного сельского поселения</w:t>
      </w:r>
      <w:r w:rsidRPr="0021552F">
        <w:rPr>
          <w:spacing w:val="2"/>
          <w:sz w:val="28"/>
          <w:shd w:val="clear" w:color="auto" w:fill="FFFFFF"/>
        </w:rPr>
        <w:t xml:space="preserve"> показывает, что средний износ сетей составляет </w:t>
      </w:r>
      <w:r w:rsidR="004A2DA3">
        <w:rPr>
          <w:spacing w:val="2"/>
          <w:sz w:val="28"/>
          <w:shd w:val="clear" w:color="auto" w:fill="FFFFFF"/>
        </w:rPr>
        <w:t>9</w:t>
      </w:r>
      <w:r w:rsidRPr="0021552F">
        <w:rPr>
          <w:spacing w:val="2"/>
          <w:sz w:val="28"/>
          <w:shd w:val="clear" w:color="auto" w:fill="FFFFFF"/>
        </w:rPr>
        <w:t>0%.</w:t>
      </w:r>
    </w:p>
    <w:p w:rsidR="00CA1EB3" w:rsidRDefault="00CA1EB3" w:rsidP="005A3DE2">
      <w:pPr>
        <w:spacing w:before="240" w:after="0"/>
        <w:ind w:firstLine="567"/>
        <w:jc w:val="center"/>
        <w:rPr>
          <w:rFonts w:ascii="Times New Roman" w:hAnsi="Times New Roman" w:cs="Times New Roman"/>
          <w:b/>
          <w:sz w:val="28"/>
          <w:szCs w:val="28"/>
        </w:rPr>
      </w:pPr>
      <w:bookmarkStart w:id="44" w:name="_Toc94615827"/>
    </w:p>
    <w:p w:rsidR="007406E2" w:rsidRPr="0014712C" w:rsidRDefault="007406E2" w:rsidP="005A3DE2">
      <w:pPr>
        <w:spacing w:before="240" w:after="0"/>
        <w:ind w:firstLine="567"/>
        <w:jc w:val="center"/>
        <w:rPr>
          <w:rFonts w:ascii="Times New Roman" w:eastAsia="Calibri" w:hAnsi="Times New Roman" w:cs="Times New Roman"/>
          <w:b/>
          <w:sz w:val="28"/>
          <w:szCs w:val="28"/>
        </w:rPr>
      </w:pPr>
      <w:r w:rsidRPr="0014712C">
        <w:rPr>
          <w:rFonts w:ascii="Times New Roman" w:hAnsi="Times New Roman" w:cs="Times New Roman"/>
          <w:b/>
          <w:sz w:val="28"/>
          <w:szCs w:val="28"/>
        </w:rPr>
        <w:lastRenderedPageBreak/>
        <w:t>Инженерная подготовка территории</w:t>
      </w:r>
      <w:bookmarkEnd w:id="44"/>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Целью раздела «Инженерная подготовка территории» является улучшение физических характеристик территории и создания условий для эффективного гражданского и промышленного строительства.</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rPr>
        <w:t>Основной задачей инженерной подготовки является защита территории района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 и т.д.</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Защиту территорий от затопления следует осуществлять:</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обвалованием территорий со стороны реки, водохранилища или другого водного объекта;</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искусственным повышением рельефа территории до незатопляемых планировочных отметок;</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w:t>
      </w:r>
    </w:p>
    <w:p w:rsidR="007406E2" w:rsidRDefault="007406E2" w:rsidP="005A3D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участках действия эрозионных процессов с </w:t>
      </w:r>
      <w:proofErr w:type="spellStart"/>
      <w:r w:rsidRPr="0021552F">
        <w:rPr>
          <w:rFonts w:ascii="Times New Roman" w:hAnsi="Times New Roman" w:cs="Times New Roman"/>
          <w:sz w:val="28"/>
          <w:szCs w:val="28"/>
        </w:rPr>
        <w:t>оврагообразованием</w:t>
      </w:r>
      <w:proofErr w:type="spellEnd"/>
      <w:r w:rsidRPr="0021552F">
        <w:rPr>
          <w:rFonts w:ascii="Times New Roman" w:hAnsi="Times New Roman" w:cs="Times New Roman"/>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5A3DE2" w:rsidRPr="005A3DE2" w:rsidRDefault="00904056" w:rsidP="005A3DE2">
      <w:pPr>
        <w:pStyle w:val="24"/>
        <w:numPr>
          <w:ilvl w:val="1"/>
          <w:numId w:val="1"/>
        </w:numPr>
        <w:jc w:val="center"/>
        <w:rPr>
          <w:rFonts w:ascii="Times New Roman" w:eastAsia="Times New Roman" w:hAnsi="Times New Roman" w:cs="Times New Roman"/>
          <w:b/>
          <w:color w:val="auto"/>
          <w:sz w:val="28"/>
          <w:szCs w:val="28"/>
          <w:lang w:eastAsia="ru-RU"/>
        </w:rPr>
      </w:pPr>
      <w:bookmarkStart w:id="45" w:name="_Toc131516353"/>
      <w:r w:rsidRPr="00904056">
        <w:rPr>
          <w:rFonts w:ascii="Times New Roman" w:eastAsia="Times New Roman" w:hAnsi="Times New Roman" w:cs="Times New Roman"/>
          <w:b/>
          <w:color w:val="auto"/>
          <w:sz w:val="28"/>
          <w:szCs w:val="28"/>
          <w:lang w:eastAsia="ru-RU"/>
        </w:rPr>
        <w:t>Возможные направления развития и прогнозируемых ограничений их использования</w:t>
      </w:r>
      <w:bookmarkStart w:id="46" w:name="_Toc100667175"/>
      <w:bookmarkEnd w:id="34"/>
      <w:bookmarkEnd w:id="45"/>
    </w:p>
    <w:p w:rsidR="00B57CFE" w:rsidRPr="00904056" w:rsidRDefault="00B57CFE" w:rsidP="005A3DE2">
      <w:pPr>
        <w:spacing w:before="240" w:after="0"/>
        <w:ind w:firstLine="567"/>
        <w:jc w:val="center"/>
        <w:rPr>
          <w:rFonts w:ascii="Times New Roman" w:hAnsi="Times New Roman" w:cs="Times New Roman"/>
          <w:b/>
          <w:sz w:val="28"/>
          <w:szCs w:val="28"/>
          <w:lang w:eastAsia="ru-RU"/>
        </w:rPr>
      </w:pPr>
      <w:r w:rsidRPr="0021552F">
        <w:rPr>
          <w:rFonts w:ascii="Times New Roman" w:eastAsia="Times New Roman" w:hAnsi="Times New Roman" w:cs="Times New Roman"/>
          <w:b/>
          <w:bCs/>
          <w:iCs/>
          <w:sz w:val="28"/>
          <w:szCs w:val="28"/>
          <w:lang w:val="x-none" w:eastAsia="x-none"/>
        </w:rPr>
        <w:t>Прогноз численности населения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Демографическую политику, в том числе прогноз численности населения, в отношении муниципальных районов </w:t>
      </w:r>
      <w:r w:rsidR="00A73380">
        <w:rPr>
          <w:rFonts w:ascii="Times New Roman" w:eastAsia="Times New Roman" w:hAnsi="Times New Roman" w:cs="Times New Roman"/>
          <w:sz w:val="28"/>
          <w:szCs w:val="20"/>
          <w:lang w:eastAsia="ru-RU"/>
        </w:rPr>
        <w:t>края</w:t>
      </w:r>
      <w:r w:rsidRPr="0021552F">
        <w:rPr>
          <w:rFonts w:ascii="Times New Roman" w:eastAsia="Times New Roman" w:hAnsi="Times New Roman" w:cs="Times New Roman"/>
          <w:sz w:val="28"/>
          <w:szCs w:val="20"/>
          <w:lang w:eastAsia="ru-RU"/>
        </w:rPr>
        <w:t xml:space="preserve"> и городов </w:t>
      </w:r>
      <w:r w:rsidR="00A73380">
        <w:rPr>
          <w:rFonts w:ascii="Times New Roman" w:eastAsia="Times New Roman" w:hAnsi="Times New Roman" w:cs="Times New Roman"/>
          <w:sz w:val="28"/>
          <w:szCs w:val="20"/>
          <w:lang w:eastAsia="ru-RU"/>
        </w:rPr>
        <w:t>краевого</w:t>
      </w:r>
      <w:r w:rsidRPr="0021552F">
        <w:rPr>
          <w:rFonts w:ascii="Times New Roman" w:eastAsia="Times New Roman" w:hAnsi="Times New Roman" w:cs="Times New Roman"/>
          <w:sz w:val="28"/>
          <w:szCs w:val="20"/>
          <w:lang w:eastAsia="ru-RU"/>
        </w:rPr>
        <w:t xml:space="preserve"> значения устанавливает Министерство экономического развития Краснодарского края.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Прогноз численности населения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8"/>
          <w:lang w:eastAsia="ru-RU"/>
        </w:rPr>
        <w:t xml:space="preserve">выполнялся в рамках проекта внесения изменений в Генеральный план. Прогноз численности населения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выполнен методом экстраполяции, на основе сведений о динамике численности всего населения, основных возрастных </w:t>
      </w:r>
      <w:r w:rsidR="001E04C8">
        <w:rPr>
          <w:rFonts w:ascii="Times New Roman" w:eastAsia="Times New Roman" w:hAnsi="Times New Roman" w:cs="Times New Roman"/>
          <w:sz w:val="28"/>
          <w:szCs w:val="28"/>
          <w:lang w:eastAsia="ru-RU"/>
        </w:rPr>
        <w:t>групп, детей и подростков с 2016</w:t>
      </w:r>
      <w:r w:rsidR="00525FC5">
        <w:rPr>
          <w:rFonts w:ascii="Times New Roman" w:eastAsia="Times New Roman" w:hAnsi="Times New Roman" w:cs="Times New Roman"/>
          <w:sz w:val="28"/>
          <w:szCs w:val="28"/>
          <w:lang w:eastAsia="ru-RU"/>
        </w:rPr>
        <w:t xml:space="preserve"> по 2022</w:t>
      </w:r>
      <w:r w:rsidRPr="0021552F">
        <w:rPr>
          <w:rFonts w:ascii="Times New Roman" w:eastAsia="Times New Roman" w:hAnsi="Times New Roman" w:cs="Times New Roman"/>
          <w:sz w:val="28"/>
          <w:szCs w:val="28"/>
          <w:lang w:eastAsia="ru-RU"/>
        </w:rPr>
        <w:t xml:space="preserve"> год, а также о количестве родившихся, умерших, прибывших и выбывших за год, предоставленных Кавказской районной администрации.</w:t>
      </w:r>
    </w:p>
    <w:p w:rsidR="00B57CFE" w:rsidRPr="0021552F" w:rsidRDefault="00B57CFE" w:rsidP="00765316">
      <w:pPr>
        <w:spacing w:after="0" w:line="240" w:lineRule="auto"/>
        <w:ind w:firstLine="567"/>
        <w:jc w:val="both"/>
        <w:rPr>
          <w:rFonts w:ascii="Times New Roman" w:eastAsia="Times New Roman" w:hAnsi="Times New Roman" w:cs="Times New Roman"/>
          <w:sz w:val="40"/>
          <w:szCs w:val="28"/>
          <w:lang w:eastAsia="ru-RU"/>
        </w:rPr>
      </w:pPr>
      <w:r w:rsidRPr="0021552F">
        <w:rPr>
          <w:rFonts w:ascii="Times New Roman" w:eastAsia="Times New Roman" w:hAnsi="Times New Roman" w:cs="Times New Roman"/>
          <w:sz w:val="28"/>
          <w:szCs w:val="28"/>
          <w:lang w:eastAsia="ru-RU"/>
        </w:rPr>
        <w:lastRenderedPageBreak/>
        <w:t xml:space="preserve">Согласно прогнозу, расчетная численность населения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на первую очередь реализации проекта внесения из</w:t>
      </w:r>
      <w:r w:rsidR="00F13FB4">
        <w:rPr>
          <w:rFonts w:ascii="Times New Roman" w:eastAsia="Times New Roman" w:hAnsi="Times New Roman" w:cs="Times New Roman"/>
          <w:sz w:val="28"/>
          <w:szCs w:val="28"/>
          <w:lang w:eastAsia="ru-RU"/>
        </w:rPr>
        <w:t>менений в Генеральный план (2032</w:t>
      </w:r>
      <w:r w:rsidRPr="0021552F">
        <w:rPr>
          <w:rFonts w:ascii="Times New Roman" w:eastAsia="Times New Roman" w:hAnsi="Times New Roman" w:cs="Times New Roman"/>
          <w:sz w:val="28"/>
          <w:szCs w:val="28"/>
          <w:lang w:eastAsia="ru-RU"/>
        </w:rPr>
        <w:t xml:space="preserve"> г.) составит </w:t>
      </w:r>
      <w:r w:rsidR="0002457C">
        <w:rPr>
          <w:rFonts w:ascii="Times New Roman" w:eastAsia="Times New Roman" w:hAnsi="Times New Roman" w:cs="Times New Roman"/>
          <w:sz w:val="28"/>
          <w:szCs w:val="28"/>
          <w:lang w:eastAsia="ru-RU"/>
        </w:rPr>
        <w:t>11</w:t>
      </w:r>
      <w:r w:rsidR="00DB5FBD">
        <w:rPr>
          <w:rFonts w:ascii="Times New Roman" w:eastAsia="Times New Roman" w:hAnsi="Times New Roman" w:cs="Times New Roman"/>
          <w:sz w:val="28"/>
          <w:szCs w:val="28"/>
          <w:lang w:eastAsia="ru-RU"/>
        </w:rPr>
        <w:t xml:space="preserve">537 </w:t>
      </w:r>
      <w:r w:rsidR="00F13FB4">
        <w:rPr>
          <w:rFonts w:ascii="Times New Roman" w:eastAsia="Times New Roman" w:hAnsi="Times New Roman" w:cs="Times New Roman"/>
          <w:sz w:val="28"/>
          <w:szCs w:val="28"/>
          <w:lang w:eastAsia="ru-RU"/>
        </w:rPr>
        <w:t>человек, на расчетный срок (2042</w:t>
      </w:r>
      <w:r w:rsidRPr="0021552F">
        <w:rPr>
          <w:rFonts w:ascii="Times New Roman" w:eastAsia="Times New Roman" w:hAnsi="Times New Roman" w:cs="Times New Roman"/>
          <w:sz w:val="28"/>
          <w:szCs w:val="28"/>
          <w:lang w:eastAsia="ru-RU"/>
        </w:rPr>
        <w:t xml:space="preserve"> г.) –</w:t>
      </w:r>
      <w:r w:rsidR="0002457C">
        <w:rPr>
          <w:rFonts w:ascii="Times New Roman" w:eastAsia="Times New Roman" w:hAnsi="Times New Roman" w:cs="Times New Roman"/>
          <w:sz w:val="28"/>
          <w:szCs w:val="28"/>
          <w:lang w:eastAsia="ru-RU"/>
        </w:rPr>
        <w:t>1</w:t>
      </w:r>
      <w:r w:rsidR="00DB5FBD">
        <w:rPr>
          <w:rFonts w:ascii="Times New Roman" w:eastAsia="Times New Roman" w:hAnsi="Times New Roman" w:cs="Times New Roman"/>
          <w:sz w:val="28"/>
          <w:szCs w:val="28"/>
          <w:lang w:eastAsia="ru-RU"/>
        </w:rPr>
        <w:t>1399</w:t>
      </w:r>
      <w:r w:rsidRPr="0021552F">
        <w:rPr>
          <w:rFonts w:ascii="Times New Roman" w:eastAsia="Times New Roman" w:hAnsi="Times New Roman" w:cs="Times New Roman"/>
          <w:sz w:val="28"/>
          <w:szCs w:val="28"/>
          <w:lang w:eastAsia="ru-RU"/>
        </w:rPr>
        <w:t xml:space="preserve"> человек.</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Прогноз общей численности населения, представлен в таблице </w:t>
      </w:r>
      <w:r w:rsidR="007F1D17">
        <w:rPr>
          <w:rFonts w:ascii="Times New Roman" w:eastAsia="Times New Roman" w:hAnsi="Times New Roman" w:cs="Times New Roman"/>
          <w:sz w:val="28"/>
          <w:szCs w:val="28"/>
          <w:lang w:eastAsia="ru-RU"/>
        </w:rPr>
        <w:t>2.2</w:t>
      </w:r>
      <w:r w:rsidR="005C6F46" w:rsidRPr="007F1D17">
        <w:rPr>
          <w:rFonts w:ascii="Times New Roman" w:eastAsia="Times New Roman" w:hAnsi="Times New Roman" w:cs="Times New Roman"/>
          <w:sz w:val="28"/>
          <w:szCs w:val="28"/>
          <w:lang w:eastAsia="ru-RU"/>
        </w:rPr>
        <w:t>.1</w:t>
      </w:r>
    </w:p>
    <w:p w:rsidR="00B57CFE" w:rsidRPr="005C6F46" w:rsidRDefault="00B57CFE" w:rsidP="00745B25">
      <w:pPr>
        <w:spacing w:after="0" w:line="240" w:lineRule="auto"/>
        <w:ind w:firstLine="709"/>
        <w:jc w:val="right"/>
        <w:rPr>
          <w:rFonts w:ascii="Times New Roman" w:eastAsia="Times New Roman" w:hAnsi="Times New Roman" w:cs="Times New Roman"/>
          <w:sz w:val="28"/>
          <w:szCs w:val="24"/>
          <w:lang w:eastAsia="x-none"/>
        </w:rPr>
      </w:pPr>
      <w:r w:rsidRPr="0021552F">
        <w:rPr>
          <w:rFonts w:ascii="Times New Roman" w:eastAsia="Times New Roman" w:hAnsi="Times New Roman" w:cs="Times New Roman"/>
          <w:sz w:val="28"/>
          <w:szCs w:val="24"/>
          <w:lang w:val="x-none" w:eastAsia="x-none"/>
        </w:rPr>
        <w:t xml:space="preserve">Таблица </w:t>
      </w:r>
      <w:r w:rsidR="007F1D17" w:rsidRPr="007F1D17">
        <w:rPr>
          <w:rFonts w:ascii="Times New Roman" w:eastAsia="Times New Roman" w:hAnsi="Times New Roman" w:cs="Times New Roman"/>
          <w:sz w:val="28"/>
          <w:szCs w:val="24"/>
          <w:lang w:eastAsia="x-none"/>
        </w:rPr>
        <w:t>2.2</w:t>
      </w:r>
      <w:r w:rsidR="005C6F46" w:rsidRPr="007F1D17">
        <w:rPr>
          <w:rFonts w:ascii="Times New Roman" w:eastAsia="Times New Roman" w:hAnsi="Times New Roman" w:cs="Times New Roman"/>
          <w:sz w:val="28"/>
          <w:szCs w:val="24"/>
          <w:lang w:eastAsia="x-none"/>
        </w:rPr>
        <w:t>.1</w:t>
      </w:r>
    </w:p>
    <w:p w:rsidR="00B57CFE" w:rsidRPr="0021552F" w:rsidRDefault="00B57CFE" w:rsidP="00765316">
      <w:pPr>
        <w:spacing w:after="0" w:line="240" w:lineRule="auto"/>
        <w:ind w:firstLine="709"/>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Прогноз численности населения </w:t>
      </w:r>
      <w:r w:rsidR="00B03C4C">
        <w:rPr>
          <w:rFonts w:ascii="Times New Roman" w:eastAsia="Times New Roman" w:hAnsi="Times New Roman" w:cs="Times New Roman"/>
          <w:sz w:val="28"/>
          <w:szCs w:val="24"/>
          <w:lang w:eastAsia="ru-RU"/>
        </w:rPr>
        <w:t>Привольного сельского поселения</w:t>
      </w:r>
      <w:r w:rsidRPr="0021552F">
        <w:rPr>
          <w:rFonts w:ascii="Times New Roman" w:eastAsia="Times New Roman" w:hAnsi="Times New Roman" w:cs="Times New Roman"/>
          <w:sz w:val="28"/>
          <w:szCs w:val="24"/>
          <w:lang w:eastAsia="ru-RU"/>
        </w:rPr>
        <w:t xml:space="preserve"> Кавказского района, человек</w:t>
      </w:r>
    </w:p>
    <w:tbl>
      <w:tblPr>
        <w:tblW w:w="0" w:type="auto"/>
        <w:jc w:val="center"/>
        <w:tblLook w:val="04A0" w:firstRow="1" w:lastRow="0" w:firstColumn="1" w:lastColumn="0" w:noHBand="0" w:noVBand="1"/>
      </w:tblPr>
      <w:tblGrid>
        <w:gridCol w:w="491"/>
        <w:gridCol w:w="2874"/>
        <w:gridCol w:w="2032"/>
        <w:gridCol w:w="1176"/>
        <w:gridCol w:w="2162"/>
        <w:gridCol w:w="1176"/>
      </w:tblGrid>
      <w:tr w:rsidR="00B57CFE" w:rsidRPr="00CA1EB3" w:rsidTr="00CA1EB3">
        <w:trPr>
          <w:trHeight w:val="255"/>
          <w:tblHeader/>
          <w:jc w:val="center"/>
        </w:trPr>
        <w:tc>
          <w:tcPr>
            <w:tcW w:w="0" w:type="auto"/>
            <w:vMerge w:val="restart"/>
            <w:tcBorders>
              <w:top w:val="single" w:sz="4" w:space="0" w:color="auto"/>
              <w:left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 п/п</w:t>
            </w:r>
          </w:p>
        </w:tc>
        <w:tc>
          <w:tcPr>
            <w:tcW w:w="3548" w:type="dxa"/>
            <w:vMerge w:val="restart"/>
            <w:tcBorders>
              <w:top w:val="single" w:sz="4" w:space="0" w:color="auto"/>
              <w:left w:val="single" w:sz="4" w:space="0" w:color="auto"/>
              <w:right w:val="single" w:sz="4" w:space="0" w:color="auto"/>
            </w:tcBorders>
            <w:shd w:val="clear" w:color="auto" w:fill="auto"/>
            <w:noWrap/>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Наименование населенного пункта, входящего в состав поселения</w:t>
            </w:r>
          </w:p>
        </w:tc>
        <w:tc>
          <w:tcPr>
            <w:tcW w:w="3405" w:type="dxa"/>
            <w:gridSpan w:val="2"/>
            <w:tcBorders>
              <w:top w:val="single" w:sz="4" w:space="0" w:color="auto"/>
              <w:left w:val="nil"/>
              <w:bottom w:val="single" w:sz="4" w:space="0" w:color="auto"/>
              <w:right w:val="single" w:sz="4" w:space="0" w:color="auto"/>
            </w:tcBorders>
            <w:shd w:val="clear" w:color="auto" w:fill="auto"/>
            <w:noWrap/>
            <w:vAlign w:val="center"/>
          </w:tcPr>
          <w:p w:rsidR="00B57CFE" w:rsidRPr="00CA1EB3" w:rsidRDefault="00B57CFE" w:rsidP="00CA1EB3">
            <w:pPr>
              <w:spacing w:after="0" w:line="240" w:lineRule="auto"/>
              <w:jc w:val="center"/>
              <w:rPr>
                <w:rFonts w:ascii="Times New Roman" w:eastAsia="Times New Roman" w:hAnsi="Times New Roman" w:cs="Times New Roman"/>
                <w:b/>
                <w:bCs/>
                <w:sz w:val="24"/>
                <w:szCs w:val="24"/>
                <w:lang w:eastAsia="ru-RU"/>
              </w:rPr>
            </w:pPr>
            <w:r w:rsidRPr="00CA1EB3">
              <w:rPr>
                <w:rFonts w:ascii="Times New Roman" w:eastAsia="Times New Roman" w:hAnsi="Times New Roman" w:cs="Times New Roman"/>
                <w:b/>
                <w:bCs/>
                <w:sz w:val="24"/>
                <w:szCs w:val="24"/>
                <w:lang w:eastAsia="ru-RU"/>
              </w:rPr>
              <w:t>Первая очередь</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CA1EB3" w:rsidRDefault="00B57CFE" w:rsidP="00CA1EB3">
            <w:pPr>
              <w:spacing w:after="0" w:line="240" w:lineRule="auto"/>
              <w:jc w:val="center"/>
              <w:rPr>
                <w:rFonts w:ascii="Times New Roman" w:eastAsia="Times New Roman" w:hAnsi="Times New Roman" w:cs="Times New Roman"/>
                <w:b/>
                <w:bCs/>
                <w:sz w:val="24"/>
                <w:szCs w:val="24"/>
                <w:lang w:eastAsia="ru-RU"/>
              </w:rPr>
            </w:pPr>
            <w:r w:rsidRPr="00CA1EB3">
              <w:rPr>
                <w:rFonts w:ascii="Times New Roman" w:eastAsia="Times New Roman" w:hAnsi="Times New Roman" w:cs="Times New Roman"/>
                <w:b/>
                <w:bCs/>
                <w:sz w:val="24"/>
                <w:szCs w:val="24"/>
                <w:lang w:eastAsia="ru-RU"/>
              </w:rPr>
              <w:t>Расчетный период</w:t>
            </w:r>
          </w:p>
        </w:tc>
      </w:tr>
      <w:tr w:rsidR="00B57CFE" w:rsidRPr="00CA1EB3" w:rsidTr="00CA1EB3">
        <w:trPr>
          <w:trHeight w:val="255"/>
          <w:tblHeader/>
          <w:jc w:val="center"/>
        </w:trPr>
        <w:tc>
          <w:tcPr>
            <w:tcW w:w="0" w:type="auto"/>
            <w:vMerge/>
            <w:tcBorders>
              <w:left w:val="single" w:sz="4" w:space="0" w:color="auto"/>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
                <w:bCs/>
                <w:sz w:val="24"/>
                <w:szCs w:val="24"/>
                <w:lang w:eastAsia="ru-RU"/>
              </w:rPr>
            </w:pPr>
          </w:p>
        </w:tc>
        <w:tc>
          <w:tcPr>
            <w:tcW w:w="3548" w:type="dxa"/>
            <w:vMerge/>
            <w:tcBorders>
              <w:left w:val="single" w:sz="4" w:space="0" w:color="auto"/>
              <w:bottom w:val="single" w:sz="4" w:space="0" w:color="auto"/>
              <w:right w:val="single" w:sz="4" w:space="0" w:color="auto"/>
            </w:tcBorders>
            <w:shd w:val="clear" w:color="auto" w:fill="auto"/>
            <w:noWrap/>
            <w:vAlign w:val="center"/>
          </w:tcPr>
          <w:p w:rsidR="00B57CFE" w:rsidRPr="00CA1EB3" w:rsidRDefault="00B57CFE" w:rsidP="00CA1EB3">
            <w:pPr>
              <w:spacing w:after="0" w:line="240" w:lineRule="auto"/>
              <w:jc w:val="center"/>
              <w:rPr>
                <w:rFonts w:ascii="Times New Roman" w:eastAsia="Times New Roman" w:hAnsi="Times New Roman" w:cs="Times New Roman"/>
                <w:b/>
                <w:bCs/>
                <w:sz w:val="24"/>
                <w:szCs w:val="24"/>
                <w:lang w:eastAsia="ru-RU"/>
              </w:rPr>
            </w:pPr>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Постоянное население</w:t>
            </w:r>
          </w:p>
        </w:tc>
        <w:tc>
          <w:tcPr>
            <w:tcW w:w="0" w:type="auto"/>
            <w:tcBorders>
              <w:top w:val="single" w:sz="4" w:space="0" w:color="auto"/>
              <w:left w:val="nil"/>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Население, строящее второе жилье</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Постоянное население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Население, строящее второе жилье</w:t>
            </w:r>
          </w:p>
        </w:tc>
      </w:tr>
      <w:tr w:rsidR="00B57CFE" w:rsidRPr="00CA1EB3" w:rsidTr="00CA1EB3">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1</w:t>
            </w:r>
          </w:p>
        </w:tc>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CA1EB3" w:rsidRDefault="004A2DA3" w:rsidP="00CA1EB3">
            <w:pPr>
              <w:spacing w:after="0" w:line="240" w:lineRule="auto"/>
              <w:jc w:val="center"/>
              <w:rPr>
                <w:rFonts w:ascii="Times New Roman" w:eastAsia="Times New Roman" w:hAnsi="Times New Roman" w:cs="Times New Roman"/>
                <w:bCs/>
                <w:sz w:val="24"/>
                <w:szCs w:val="24"/>
                <w:lang w:eastAsia="ru-RU"/>
              </w:rPr>
            </w:pPr>
            <w:proofErr w:type="spellStart"/>
            <w:r w:rsidRPr="00CA1EB3">
              <w:rPr>
                <w:rFonts w:ascii="Times New Roman" w:hAnsi="Times New Roman" w:cs="Times New Roman"/>
                <w:sz w:val="24"/>
                <w:szCs w:val="24"/>
              </w:rPr>
              <w:t>х.Привольный</w:t>
            </w:r>
            <w:proofErr w:type="spellEnd"/>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B57CFE"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829</w:t>
            </w:r>
          </w:p>
        </w:tc>
        <w:tc>
          <w:tcPr>
            <w:tcW w:w="0" w:type="auto"/>
            <w:tcBorders>
              <w:top w:val="single" w:sz="4" w:space="0" w:color="auto"/>
              <w:left w:val="nil"/>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814</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
                <w:bCs/>
                <w:sz w:val="24"/>
                <w:szCs w:val="24"/>
                <w:lang w:eastAsia="ru-RU"/>
              </w:rPr>
            </w:pPr>
            <w:r w:rsidRPr="00CA1EB3">
              <w:rPr>
                <w:rFonts w:ascii="Times New Roman" w:eastAsia="Times New Roman" w:hAnsi="Times New Roman" w:cs="Times New Roman"/>
                <w:b/>
                <w:bCs/>
                <w:sz w:val="24"/>
                <w:szCs w:val="24"/>
                <w:lang w:eastAsia="ru-RU"/>
              </w:rPr>
              <w:t>-</w:t>
            </w:r>
          </w:p>
        </w:tc>
      </w:tr>
      <w:tr w:rsidR="004A2DA3" w:rsidRPr="00CA1EB3" w:rsidTr="00CA1EB3">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2</w:t>
            </w:r>
          </w:p>
        </w:tc>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4A2DA3" w:rsidP="00CA1EB3">
            <w:pPr>
              <w:spacing w:after="0" w:line="240" w:lineRule="auto"/>
              <w:jc w:val="center"/>
              <w:rPr>
                <w:rFonts w:ascii="Times New Roman" w:eastAsia="Times New Roman" w:hAnsi="Times New Roman" w:cs="Times New Roman"/>
                <w:sz w:val="24"/>
                <w:szCs w:val="24"/>
                <w:lang w:eastAsia="ru-RU"/>
              </w:rPr>
            </w:pPr>
            <w:proofErr w:type="spellStart"/>
            <w:r w:rsidRPr="00CA1EB3">
              <w:rPr>
                <w:rFonts w:ascii="Times New Roman" w:hAnsi="Times New Roman" w:cs="Times New Roman"/>
                <w:sz w:val="24"/>
                <w:szCs w:val="24"/>
              </w:rPr>
              <w:t>х.Полтавский</w:t>
            </w:r>
            <w:proofErr w:type="spellEnd"/>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115</w:t>
            </w:r>
          </w:p>
        </w:tc>
        <w:tc>
          <w:tcPr>
            <w:tcW w:w="0" w:type="auto"/>
            <w:tcBorders>
              <w:top w:val="single" w:sz="4" w:space="0" w:color="auto"/>
              <w:left w:val="nil"/>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108</w:t>
            </w:r>
          </w:p>
        </w:tc>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r>
      <w:tr w:rsidR="004A2DA3" w:rsidRPr="00CA1EB3" w:rsidTr="00CA1EB3">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3</w:t>
            </w:r>
          </w:p>
        </w:tc>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4A2DA3" w:rsidP="00CA1EB3">
            <w:pPr>
              <w:spacing w:after="0" w:line="240" w:lineRule="auto"/>
              <w:jc w:val="center"/>
              <w:rPr>
                <w:rFonts w:ascii="Times New Roman" w:eastAsia="Times New Roman" w:hAnsi="Times New Roman" w:cs="Times New Roman"/>
                <w:sz w:val="24"/>
                <w:szCs w:val="24"/>
                <w:lang w:eastAsia="ru-RU"/>
              </w:rPr>
            </w:pPr>
            <w:proofErr w:type="spellStart"/>
            <w:r w:rsidRPr="00CA1EB3">
              <w:rPr>
                <w:rFonts w:ascii="Times New Roman" w:hAnsi="Times New Roman" w:cs="Times New Roman"/>
                <w:sz w:val="24"/>
                <w:szCs w:val="24"/>
              </w:rPr>
              <w:t>х.Прибрежный</w:t>
            </w:r>
            <w:proofErr w:type="spellEnd"/>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48</w:t>
            </w:r>
          </w:p>
        </w:tc>
        <w:tc>
          <w:tcPr>
            <w:tcW w:w="0" w:type="auto"/>
            <w:tcBorders>
              <w:top w:val="single" w:sz="4" w:space="0" w:color="auto"/>
              <w:left w:val="nil"/>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37</w:t>
            </w:r>
          </w:p>
        </w:tc>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r>
      <w:tr w:rsidR="004A2DA3" w:rsidRPr="00CA1EB3" w:rsidTr="00CA1EB3">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4</w:t>
            </w:r>
          </w:p>
        </w:tc>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4A2DA3" w:rsidP="00CA1EB3">
            <w:pPr>
              <w:spacing w:after="0" w:line="240" w:lineRule="auto"/>
              <w:jc w:val="center"/>
              <w:rPr>
                <w:rFonts w:ascii="Times New Roman" w:eastAsia="Times New Roman" w:hAnsi="Times New Roman" w:cs="Times New Roman"/>
                <w:sz w:val="24"/>
                <w:szCs w:val="24"/>
                <w:lang w:eastAsia="ru-RU"/>
              </w:rPr>
            </w:pPr>
            <w:proofErr w:type="spellStart"/>
            <w:r w:rsidRPr="00CA1EB3">
              <w:rPr>
                <w:rFonts w:ascii="Times New Roman" w:hAnsi="Times New Roman" w:cs="Times New Roman"/>
                <w:sz w:val="24"/>
                <w:szCs w:val="24"/>
              </w:rPr>
              <w:t>х.Красная</w:t>
            </w:r>
            <w:proofErr w:type="spellEnd"/>
            <w:r w:rsidRPr="00CA1EB3">
              <w:rPr>
                <w:rFonts w:ascii="Times New Roman" w:hAnsi="Times New Roman" w:cs="Times New Roman"/>
                <w:sz w:val="24"/>
                <w:szCs w:val="24"/>
              </w:rPr>
              <w:t xml:space="preserve"> Звезда</w:t>
            </w:r>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73</w:t>
            </w:r>
          </w:p>
        </w:tc>
        <w:tc>
          <w:tcPr>
            <w:tcW w:w="0" w:type="auto"/>
            <w:tcBorders>
              <w:top w:val="single" w:sz="4" w:space="0" w:color="auto"/>
              <w:left w:val="nil"/>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68</w:t>
            </w:r>
          </w:p>
        </w:tc>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r>
      <w:tr w:rsidR="004A2DA3" w:rsidRPr="00CA1EB3" w:rsidTr="00CA1EB3">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5</w:t>
            </w:r>
          </w:p>
        </w:tc>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4A2DA3" w:rsidP="00CA1EB3">
            <w:pPr>
              <w:spacing w:after="0" w:line="240" w:lineRule="auto"/>
              <w:jc w:val="center"/>
              <w:rPr>
                <w:rFonts w:ascii="Times New Roman" w:eastAsia="Times New Roman" w:hAnsi="Times New Roman" w:cs="Times New Roman"/>
                <w:sz w:val="24"/>
                <w:szCs w:val="24"/>
                <w:lang w:eastAsia="ru-RU"/>
              </w:rPr>
            </w:pPr>
            <w:proofErr w:type="spellStart"/>
            <w:r w:rsidRPr="00CA1EB3">
              <w:rPr>
                <w:rFonts w:ascii="Times New Roman" w:hAnsi="Times New Roman" w:cs="Times New Roman"/>
                <w:sz w:val="24"/>
                <w:szCs w:val="24"/>
              </w:rPr>
              <w:t>х.Внуковский</w:t>
            </w:r>
            <w:proofErr w:type="spellEnd"/>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537</w:t>
            </w:r>
          </w:p>
        </w:tc>
        <w:tc>
          <w:tcPr>
            <w:tcW w:w="0" w:type="auto"/>
            <w:tcBorders>
              <w:top w:val="single" w:sz="4" w:space="0" w:color="auto"/>
              <w:left w:val="nil"/>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522</w:t>
            </w:r>
          </w:p>
        </w:tc>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r>
      <w:tr w:rsidR="004A2DA3" w:rsidRPr="00CA1EB3" w:rsidTr="00CA1EB3">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6</w:t>
            </w:r>
          </w:p>
        </w:tc>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4A2DA3" w:rsidP="00CA1EB3">
            <w:pPr>
              <w:spacing w:after="0" w:line="240" w:lineRule="auto"/>
              <w:jc w:val="center"/>
              <w:rPr>
                <w:rFonts w:ascii="Times New Roman" w:eastAsia="Times New Roman" w:hAnsi="Times New Roman" w:cs="Times New Roman"/>
                <w:sz w:val="24"/>
                <w:szCs w:val="24"/>
                <w:lang w:eastAsia="ru-RU"/>
              </w:rPr>
            </w:pPr>
            <w:proofErr w:type="spellStart"/>
            <w:r w:rsidRPr="00CA1EB3">
              <w:rPr>
                <w:rFonts w:ascii="Times New Roman" w:hAnsi="Times New Roman" w:cs="Times New Roman"/>
                <w:sz w:val="24"/>
                <w:szCs w:val="24"/>
              </w:rPr>
              <w:t>х.Восточный</w:t>
            </w:r>
            <w:proofErr w:type="spellEnd"/>
          </w:p>
        </w:tc>
        <w:tc>
          <w:tcPr>
            <w:tcW w:w="2492" w:type="dxa"/>
            <w:tcBorders>
              <w:top w:val="single" w:sz="4" w:space="0" w:color="auto"/>
              <w:left w:val="nil"/>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134</w:t>
            </w:r>
          </w:p>
        </w:tc>
        <w:tc>
          <w:tcPr>
            <w:tcW w:w="0" w:type="auto"/>
            <w:tcBorders>
              <w:top w:val="single" w:sz="4" w:space="0" w:color="auto"/>
              <w:left w:val="nil"/>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CA1EB3" w:rsidRDefault="008007B5"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129</w:t>
            </w:r>
          </w:p>
        </w:tc>
        <w:tc>
          <w:tcPr>
            <w:tcW w:w="0" w:type="auto"/>
            <w:tcBorders>
              <w:top w:val="single" w:sz="4" w:space="0" w:color="auto"/>
              <w:left w:val="single" w:sz="4" w:space="0" w:color="auto"/>
              <w:bottom w:val="single" w:sz="4" w:space="0" w:color="auto"/>
              <w:right w:val="single" w:sz="4" w:space="0" w:color="auto"/>
            </w:tcBorders>
            <w:vAlign w:val="center"/>
          </w:tcPr>
          <w:p w:rsidR="004A2DA3" w:rsidRPr="00CA1EB3" w:rsidRDefault="004A2DA3" w:rsidP="00CA1EB3">
            <w:pPr>
              <w:spacing w:after="0" w:line="240" w:lineRule="auto"/>
              <w:jc w:val="center"/>
              <w:rPr>
                <w:rFonts w:ascii="Times New Roman" w:eastAsia="Times New Roman" w:hAnsi="Times New Roman" w:cs="Times New Roman"/>
                <w:bCs/>
                <w:sz w:val="24"/>
                <w:szCs w:val="24"/>
                <w:lang w:eastAsia="ru-RU"/>
              </w:rPr>
            </w:pPr>
            <w:r w:rsidRPr="00CA1EB3">
              <w:rPr>
                <w:rFonts w:ascii="Times New Roman" w:eastAsia="Times New Roman" w:hAnsi="Times New Roman" w:cs="Times New Roman"/>
                <w:bCs/>
                <w:sz w:val="24"/>
                <w:szCs w:val="24"/>
                <w:lang w:eastAsia="ru-RU"/>
              </w:rPr>
              <w:t>-</w:t>
            </w:r>
          </w:p>
        </w:tc>
      </w:tr>
      <w:tr w:rsidR="00B57CFE" w:rsidRPr="00CA1EB3" w:rsidTr="00CA1EB3">
        <w:trPr>
          <w:trHeight w:val="255"/>
          <w:jc w:val="center"/>
        </w:trPr>
        <w:tc>
          <w:tcPr>
            <w:tcW w:w="3964" w:type="dxa"/>
            <w:gridSpan w:val="2"/>
            <w:tcBorders>
              <w:top w:val="nil"/>
              <w:left w:val="single" w:sz="4" w:space="0" w:color="auto"/>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b/>
                <w:sz w:val="24"/>
                <w:szCs w:val="24"/>
                <w:lang w:eastAsia="ru-RU"/>
              </w:rPr>
            </w:pPr>
            <w:r w:rsidRPr="00CA1EB3">
              <w:rPr>
                <w:rFonts w:ascii="Times New Roman" w:eastAsia="Times New Roman" w:hAnsi="Times New Roman" w:cs="Times New Roman"/>
                <w:b/>
                <w:sz w:val="24"/>
                <w:szCs w:val="24"/>
                <w:lang w:eastAsia="ru-RU"/>
              </w:rPr>
              <w:t>Всего по поселению</w:t>
            </w:r>
          </w:p>
        </w:tc>
        <w:tc>
          <w:tcPr>
            <w:tcW w:w="2492" w:type="dxa"/>
            <w:tcBorders>
              <w:top w:val="nil"/>
              <w:left w:val="nil"/>
              <w:bottom w:val="single" w:sz="4" w:space="0" w:color="auto"/>
              <w:right w:val="single" w:sz="4" w:space="0" w:color="auto"/>
            </w:tcBorders>
            <w:shd w:val="clear" w:color="auto" w:fill="auto"/>
            <w:noWrap/>
            <w:vAlign w:val="center"/>
          </w:tcPr>
          <w:p w:rsidR="00B57CFE" w:rsidRPr="00CA1EB3" w:rsidRDefault="008007B5" w:rsidP="00CA1EB3">
            <w:pPr>
              <w:spacing w:after="0" w:line="240" w:lineRule="auto"/>
              <w:jc w:val="center"/>
              <w:rPr>
                <w:rFonts w:ascii="Times New Roman" w:eastAsia="Times New Roman" w:hAnsi="Times New Roman" w:cs="Times New Roman"/>
                <w:sz w:val="24"/>
                <w:szCs w:val="24"/>
                <w:lang w:eastAsia="ru-RU"/>
              </w:rPr>
            </w:pPr>
            <w:r w:rsidRPr="00CA1EB3">
              <w:rPr>
                <w:rFonts w:ascii="Times New Roman" w:eastAsia="Times New Roman" w:hAnsi="Times New Roman" w:cs="Times New Roman"/>
                <w:sz w:val="24"/>
                <w:szCs w:val="24"/>
                <w:lang w:eastAsia="ru-RU"/>
              </w:rPr>
              <w:t>1736</w:t>
            </w:r>
          </w:p>
        </w:tc>
        <w:tc>
          <w:tcPr>
            <w:tcW w:w="0" w:type="auto"/>
            <w:tcBorders>
              <w:top w:val="nil"/>
              <w:left w:val="nil"/>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sz w:val="24"/>
                <w:szCs w:val="24"/>
                <w:lang w:eastAsia="ru-RU"/>
              </w:rPr>
            </w:pPr>
            <w:r w:rsidRPr="00CA1EB3">
              <w:rPr>
                <w:rFonts w:ascii="Times New Roman" w:eastAsia="Times New Roman" w:hAnsi="Times New Roman" w:cs="Times New Roman"/>
                <w:sz w:val="24"/>
                <w:szCs w:val="24"/>
                <w:lang w:eastAsia="ru-RU"/>
              </w:rPr>
              <w:t>-</w:t>
            </w:r>
          </w:p>
        </w:tc>
        <w:tc>
          <w:tcPr>
            <w:tcW w:w="0" w:type="auto"/>
            <w:tcBorders>
              <w:top w:val="nil"/>
              <w:left w:val="single" w:sz="4" w:space="0" w:color="auto"/>
              <w:bottom w:val="single" w:sz="4" w:space="0" w:color="auto"/>
              <w:right w:val="single" w:sz="4" w:space="0" w:color="auto"/>
            </w:tcBorders>
            <w:shd w:val="clear" w:color="auto" w:fill="auto"/>
            <w:noWrap/>
            <w:vAlign w:val="center"/>
          </w:tcPr>
          <w:p w:rsidR="00B57CFE" w:rsidRPr="00CA1EB3" w:rsidRDefault="008007B5" w:rsidP="00CA1EB3">
            <w:pPr>
              <w:spacing w:after="0" w:line="240" w:lineRule="auto"/>
              <w:jc w:val="center"/>
              <w:rPr>
                <w:rFonts w:ascii="Times New Roman" w:eastAsia="Times New Roman" w:hAnsi="Times New Roman" w:cs="Times New Roman"/>
                <w:sz w:val="24"/>
                <w:szCs w:val="24"/>
                <w:lang w:eastAsia="ru-RU"/>
              </w:rPr>
            </w:pPr>
            <w:r w:rsidRPr="00CA1EB3">
              <w:rPr>
                <w:rFonts w:ascii="Times New Roman" w:eastAsia="Times New Roman" w:hAnsi="Times New Roman" w:cs="Times New Roman"/>
                <w:sz w:val="24"/>
                <w:szCs w:val="24"/>
                <w:lang w:eastAsia="ru-RU"/>
              </w:rPr>
              <w:t>1678</w:t>
            </w:r>
          </w:p>
        </w:tc>
        <w:tc>
          <w:tcPr>
            <w:tcW w:w="0" w:type="auto"/>
            <w:tcBorders>
              <w:top w:val="nil"/>
              <w:left w:val="single" w:sz="4" w:space="0" w:color="auto"/>
              <w:bottom w:val="single" w:sz="4" w:space="0" w:color="auto"/>
              <w:right w:val="single" w:sz="4" w:space="0" w:color="auto"/>
            </w:tcBorders>
            <w:vAlign w:val="center"/>
          </w:tcPr>
          <w:p w:rsidR="00B57CFE" w:rsidRPr="00CA1EB3" w:rsidRDefault="00B57CFE" w:rsidP="00CA1EB3">
            <w:pPr>
              <w:spacing w:after="0" w:line="240" w:lineRule="auto"/>
              <w:jc w:val="center"/>
              <w:rPr>
                <w:rFonts w:ascii="Times New Roman" w:eastAsia="Times New Roman" w:hAnsi="Times New Roman" w:cs="Times New Roman"/>
                <w:sz w:val="24"/>
                <w:szCs w:val="24"/>
                <w:lang w:eastAsia="ru-RU"/>
              </w:rPr>
            </w:pPr>
            <w:r w:rsidRPr="00CA1EB3">
              <w:rPr>
                <w:rFonts w:ascii="Times New Roman" w:eastAsia="Times New Roman" w:hAnsi="Times New Roman" w:cs="Times New Roman"/>
                <w:sz w:val="24"/>
                <w:szCs w:val="24"/>
                <w:lang w:eastAsia="ru-RU"/>
              </w:rPr>
              <w:t>-</w:t>
            </w:r>
          </w:p>
        </w:tc>
      </w:tr>
    </w:tbl>
    <w:p w:rsidR="007F1D17" w:rsidRDefault="007F1D17" w:rsidP="00366EDA">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Экономическое развитие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 определении направления развития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были учтены программы социально-экономического развития Краснодарского края, Кавказского муниципального образования, местные, региональные и федеральные отраслевые программы. </w:t>
      </w:r>
    </w:p>
    <w:p w:rsidR="005C6F46" w:rsidRDefault="00B57CFE" w:rsidP="005C6F4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Закон Краснодарского края от 21 декабря 2018 года N 3930-КЗ «О Стратегии социально-экономического развития Краснодарского края до 2030 года» (с изменениями на 27.12.2021 г.) (далее - Стратегия) разработана в соответствии с поручением Президента Российской Федерации по итогам заседания Государственного совета Российской Федерации 11.10.2007 г. и Принято законодательным Собранием Краснодарского края 11.12.2018 г.</w:t>
      </w:r>
      <w:bookmarkStart w:id="47" w:name="_Toc94615831"/>
    </w:p>
    <w:p w:rsidR="00CD4403" w:rsidRDefault="00CD4403" w:rsidP="00B5266F">
      <w:pPr>
        <w:spacing w:after="0" w:line="240" w:lineRule="auto"/>
        <w:ind w:firstLine="567"/>
        <w:jc w:val="both"/>
        <w:rPr>
          <w:rFonts w:ascii="Times New Roman" w:eastAsia="Times New Roman" w:hAnsi="Times New Roman" w:cs="Times New Roman"/>
          <w:sz w:val="28"/>
          <w:szCs w:val="28"/>
          <w:lang w:eastAsia="ru-RU"/>
        </w:rPr>
      </w:pPr>
      <w:r w:rsidRPr="00CD4403">
        <w:rPr>
          <w:rFonts w:ascii="Times New Roman" w:eastAsia="Times New Roman" w:hAnsi="Times New Roman" w:cs="Times New Roman"/>
          <w:sz w:val="28"/>
          <w:szCs w:val="28"/>
          <w:lang w:eastAsia="ru-RU"/>
        </w:rPr>
        <w:t>При размещении объектов федерального, ре</w:t>
      </w:r>
      <w:r w:rsidR="008007B5">
        <w:rPr>
          <w:rFonts w:ascii="Times New Roman" w:eastAsia="Times New Roman" w:hAnsi="Times New Roman" w:cs="Times New Roman"/>
          <w:sz w:val="28"/>
          <w:szCs w:val="28"/>
          <w:lang w:eastAsia="ru-RU"/>
        </w:rPr>
        <w:t>ги</w:t>
      </w:r>
      <w:r>
        <w:rPr>
          <w:rFonts w:ascii="Times New Roman" w:eastAsia="Times New Roman" w:hAnsi="Times New Roman" w:cs="Times New Roman"/>
          <w:sz w:val="28"/>
          <w:szCs w:val="28"/>
          <w:lang w:eastAsia="ru-RU"/>
        </w:rPr>
        <w:t xml:space="preserve">онального и местного значения, </w:t>
      </w:r>
      <w:r w:rsidRPr="00CD4403">
        <w:rPr>
          <w:rFonts w:ascii="Times New Roman" w:eastAsia="Times New Roman" w:hAnsi="Times New Roman" w:cs="Times New Roman"/>
          <w:sz w:val="28"/>
          <w:szCs w:val="28"/>
          <w:lang w:eastAsia="ru-RU"/>
        </w:rPr>
        <w:t>объектов, предназначенных для реализации инвестиционных проектов, транспортной,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инженерной, социальной инфраструктуры, особо охраняемых природных территорий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федерального, регионального и местного значения, объектов, используемых для утилизации, обезвреживания,</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 xml:space="preserve">захоронения твердых коммунальных отходов, иных объектов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CD4403">
        <w:rPr>
          <w:rFonts w:ascii="Times New Roman" w:eastAsia="Times New Roman" w:hAnsi="Times New Roman" w:cs="Times New Roman"/>
          <w:sz w:val="28"/>
          <w:szCs w:val="28"/>
          <w:lang w:eastAsia="ru-RU"/>
        </w:rPr>
        <w:t xml:space="preserve"> Кавказского района</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Краснодарского края, необходимо учитывать местоположение объектов военной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инфраструктуры и согласовыват</w:t>
      </w:r>
      <w:r>
        <w:rPr>
          <w:rFonts w:ascii="Times New Roman" w:eastAsia="Times New Roman" w:hAnsi="Times New Roman" w:cs="Times New Roman"/>
          <w:sz w:val="28"/>
          <w:szCs w:val="28"/>
          <w:lang w:eastAsia="ru-RU"/>
        </w:rPr>
        <w:t xml:space="preserve">ь строительство данных объектов </w:t>
      </w:r>
      <w:r w:rsidRPr="00CD4403">
        <w:rPr>
          <w:rFonts w:ascii="Times New Roman" w:eastAsia="Times New Roman" w:hAnsi="Times New Roman" w:cs="Times New Roman"/>
          <w:sz w:val="28"/>
          <w:szCs w:val="28"/>
          <w:lang w:eastAsia="ru-RU"/>
        </w:rPr>
        <w:t>с объединенным стратегическим командованием Южного военного округа.</w:t>
      </w:r>
      <w:r w:rsidR="00B5266F">
        <w:rPr>
          <w:rFonts w:ascii="Times New Roman" w:eastAsia="Times New Roman" w:hAnsi="Times New Roman" w:cs="Times New Roman"/>
          <w:sz w:val="28"/>
          <w:szCs w:val="28"/>
          <w:lang w:eastAsia="ru-RU"/>
        </w:rPr>
        <w:t xml:space="preserve"> Также </w:t>
      </w:r>
      <w:r w:rsidR="00B5266F" w:rsidRPr="00B5266F">
        <w:rPr>
          <w:rFonts w:ascii="Times New Roman" w:eastAsia="Times New Roman" w:hAnsi="Times New Roman" w:cs="Times New Roman"/>
          <w:sz w:val="28"/>
          <w:szCs w:val="28"/>
          <w:lang w:eastAsia="ru-RU"/>
        </w:rPr>
        <w:t>учтены ограничения, накл</w:t>
      </w:r>
      <w:r w:rsidR="00B5266F">
        <w:rPr>
          <w:rFonts w:ascii="Times New Roman" w:eastAsia="Times New Roman" w:hAnsi="Times New Roman" w:cs="Times New Roman"/>
          <w:sz w:val="28"/>
          <w:szCs w:val="28"/>
          <w:lang w:eastAsia="ru-RU"/>
        </w:rPr>
        <w:t xml:space="preserve">адываемые деятельностью военных </w:t>
      </w:r>
      <w:r w:rsidR="00B5266F" w:rsidRPr="00B5266F">
        <w:rPr>
          <w:rFonts w:ascii="Times New Roman" w:eastAsia="Times New Roman" w:hAnsi="Times New Roman" w:cs="Times New Roman"/>
          <w:sz w:val="28"/>
          <w:szCs w:val="28"/>
          <w:lang w:eastAsia="ru-RU"/>
        </w:rPr>
        <w:t>и специальных объектов на проведение застройки и использование прилегающих к ним территорий.</w:t>
      </w:r>
    </w:p>
    <w:p w:rsidR="005E5D4B" w:rsidRDefault="005E5D4B" w:rsidP="00B5266F">
      <w:pPr>
        <w:spacing w:after="0" w:line="240" w:lineRule="auto"/>
        <w:ind w:firstLine="567"/>
        <w:jc w:val="both"/>
        <w:rPr>
          <w:rFonts w:ascii="Times New Roman" w:eastAsia="Times New Roman" w:hAnsi="Times New Roman" w:cs="Times New Roman"/>
          <w:sz w:val="28"/>
          <w:szCs w:val="28"/>
          <w:lang w:eastAsia="ru-RU"/>
        </w:rPr>
      </w:pPr>
    </w:p>
    <w:p w:rsidR="005E5D4B" w:rsidRDefault="005E5D4B" w:rsidP="00B5266F">
      <w:pPr>
        <w:spacing w:after="0" w:line="240" w:lineRule="auto"/>
        <w:ind w:firstLine="567"/>
        <w:jc w:val="both"/>
        <w:rPr>
          <w:rFonts w:ascii="Times New Roman" w:eastAsia="Times New Roman" w:hAnsi="Times New Roman" w:cs="Times New Roman"/>
          <w:sz w:val="28"/>
          <w:szCs w:val="28"/>
          <w:lang w:eastAsia="ru-RU"/>
        </w:rPr>
      </w:pPr>
    </w:p>
    <w:p w:rsidR="00B57CFE" w:rsidRPr="005C6F46"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lastRenderedPageBreak/>
        <w:t>Развитие промышленного производства</w:t>
      </w:r>
      <w:bookmarkEnd w:id="47"/>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схеме территориального планирования Краснодарского края на первую очередь не планируется размещение каких-либо объек</w:t>
      </w:r>
      <w:r w:rsidR="004B3F97">
        <w:rPr>
          <w:rFonts w:ascii="Times New Roman" w:eastAsia="Times New Roman" w:hAnsi="Times New Roman" w:cs="Times New Roman"/>
          <w:sz w:val="28"/>
          <w:szCs w:val="28"/>
          <w:lang w:eastAsia="ru-RU"/>
        </w:rPr>
        <w:t>тов промышленного производства.</w:t>
      </w:r>
    </w:p>
    <w:p w:rsidR="008007B5" w:rsidRDefault="00B57CFE" w:rsidP="008007B5">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 схеме территориального планирования Кавказского района Кра</w:t>
      </w:r>
      <w:r w:rsidR="008007B5">
        <w:rPr>
          <w:rFonts w:ascii="Times New Roman" w:eastAsia="Times New Roman" w:hAnsi="Times New Roman" w:cs="Times New Roman"/>
          <w:sz w:val="28"/>
          <w:szCs w:val="28"/>
          <w:lang w:eastAsia="ru-RU"/>
        </w:rPr>
        <w:t>снодарского края запланированы:</w:t>
      </w:r>
    </w:p>
    <w:p w:rsidR="008007B5" w:rsidRPr="008007B5" w:rsidRDefault="008007B5" w:rsidP="00AB21BA">
      <w:pPr>
        <w:pStyle w:val="affd"/>
        <w:numPr>
          <w:ilvl w:val="0"/>
          <w:numId w:val="127"/>
        </w:numPr>
        <w:spacing w:after="0" w:line="240" w:lineRule="auto"/>
        <w:ind w:left="142" w:firstLine="785"/>
        <w:jc w:val="both"/>
        <w:rPr>
          <w:rFonts w:ascii="Times New Roman" w:eastAsia="Times New Roman" w:hAnsi="Times New Roman" w:cs="Times New Roman"/>
          <w:sz w:val="28"/>
          <w:szCs w:val="28"/>
          <w:lang w:eastAsia="ru-RU"/>
        </w:rPr>
      </w:pPr>
      <w:r w:rsidRPr="008007B5">
        <w:rPr>
          <w:rFonts w:ascii="Times New Roman" w:hAnsi="Times New Roman" w:cs="Times New Roman"/>
          <w:sz w:val="28"/>
          <w:szCs w:val="28"/>
        </w:rPr>
        <w:t>Строительство животноводческого комплекса на 1000 голов дойного стада и для выращивания ремонтного молодняка КРС.</w:t>
      </w:r>
    </w:p>
    <w:p w:rsidR="005C6F46" w:rsidRDefault="00B57CFE" w:rsidP="005C6F46">
      <w:pPr>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w:t>
      </w:r>
      <w:r w:rsidR="008007B5">
        <w:rPr>
          <w:rFonts w:ascii="Times New Roman" w:eastAsia="Times New Roman" w:hAnsi="Times New Roman" w:cs="Times New Roman"/>
          <w:sz w:val="28"/>
          <w:szCs w:val="28"/>
          <w:lang w:eastAsia="ru-RU"/>
        </w:rPr>
        <w:t>о данное мероприятие в</w:t>
      </w:r>
      <w:r w:rsidRPr="0021552F">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 xml:space="preserve">проекте </w:t>
      </w:r>
      <w:bookmarkStart w:id="48" w:name="_Toc94615832"/>
      <w:r w:rsidR="005C6F46">
        <w:rPr>
          <w:rFonts w:ascii="Times New Roman" w:eastAsia="Times New Roman" w:hAnsi="Times New Roman" w:cs="Times New Roman"/>
          <w:sz w:val="28"/>
          <w:szCs w:val="28"/>
          <w:lang w:eastAsia="ru-RU"/>
        </w:rPr>
        <w:t xml:space="preserve"> на расчётные сроки</w:t>
      </w:r>
      <w:r w:rsidR="007F1D17">
        <w:rPr>
          <w:rFonts w:ascii="Times New Roman" w:eastAsia="Times New Roman" w:hAnsi="Times New Roman" w:cs="Times New Roman"/>
          <w:sz w:val="28"/>
          <w:szCs w:val="28"/>
          <w:lang w:eastAsia="ru-RU"/>
        </w:rPr>
        <w:t xml:space="preserve"> </w:t>
      </w:r>
      <w:r w:rsidR="007F1D17" w:rsidRPr="0021552F">
        <w:rPr>
          <w:rFonts w:ascii="Times New Roman" w:eastAsia="Times New Roman" w:hAnsi="Times New Roman" w:cs="Times New Roman"/>
          <w:sz w:val="28"/>
          <w:szCs w:val="28"/>
          <w:lang w:eastAsia="ru-RU"/>
        </w:rPr>
        <w:t>не планируются реализовывать</w:t>
      </w:r>
      <w:r w:rsidR="005C6F46">
        <w:rPr>
          <w:rFonts w:ascii="Times New Roman" w:eastAsia="Times New Roman" w:hAnsi="Times New Roman" w:cs="Times New Roman"/>
          <w:sz w:val="28"/>
          <w:szCs w:val="28"/>
          <w:lang w:eastAsia="ru-RU"/>
        </w:rPr>
        <w:t>.</w:t>
      </w:r>
    </w:p>
    <w:p w:rsidR="00B57CFE" w:rsidRPr="005C6F46"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bookmarkStart w:id="49" w:name="_Toc94615833"/>
      <w:bookmarkEnd w:id="48"/>
      <w:r w:rsidRPr="0021552F">
        <w:rPr>
          <w:rFonts w:ascii="Times New Roman" w:eastAsia="Times New Roman" w:hAnsi="Times New Roman" w:cs="Times New Roman"/>
          <w:b/>
          <w:bCs/>
          <w:iCs/>
          <w:sz w:val="28"/>
          <w:szCs w:val="28"/>
          <w:lang w:val="x-none" w:eastAsia="x-none"/>
        </w:rPr>
        <w:t>Развитие жилищной инфраструктуры</w:t>
      </w:r>
      <w:bookmarkEnd w:id="49"/>
    </w:p>
    <w:p w:rsidR="00B57CFE" w:rsidRPr="0021552F" w:rsidRDefault="00B57CFE" w:rsidP="00765316">
      <w:pPr>
        <w:suppressAutoHyphens/>
        <w:spacing w:after="0" w:line="240" w:lineRule="auto"/>
        <w:ind w:firstLine="567"/>
        <w:jc w:val="both"/>
        <w:rPr>
          <w:rFonts w:ascii="Times New Roman" w:eastAsia="Times New Roman" w:hAnsi="Times New Roman" w:cs="Times New Roman"/>
          <w:sz w:val="28"/>
          <w:szCs w:val="20"/>
          <w:lang w:eastAsia="x-none"/>
        </w:rPr>
      </w:pPr>
      <w:r w:rsidRPr="0021552F">
        <w:rPr>
          <w:rFonts w:ascii="Times New Roman" w:eastAsia="Times New Roman" w:hAnsi="Times New Roman" w:cs="Times New Roman"/>
          <w:sz w:val="28"/>
          <w:szCs w:val="20"/>
          <w:lang w:val="x-none" w:eastAsia="x-none"/>
        </w:rPr>
        <w:t xml:space="preserve">Разработка предложений по организации жилых зон, реконструкции существующего </w:t>
      </w:r>
      <w:r w:rsidRPr="0021552F">
        <w:rPr>
          <w:rFonts w:ascii="Times New Roman" w:eastAsia="Times New Roman" w:hAnsi="Times New Roman" w:cs="Times New Roman"/>
          <w:sz w:val="28"/>
          <w:szCs w:val="20"/>
          <w:lang w:eastAsia="x-none"/>
        </w:rPr>
        <w:t>жилищного</w:t>
      </w:r>
      <w:r w:rsidRPr="0021552F">
        <w:rPr>
          <w:rFonts w:ascii="Times New Roman" w:eastAsia="Times New Roman" w:hAnsi="Times New Roman" w:cs="Times New Roman"/>
          <w:sz w:val="28"/>
          <w:szCs w:val="20"/>
          <w:lang w:val="x-none" w:eastAsia="x-none"/>
        </w:rPr>
        <w:t xml:space="preserve"> фонда и размещению площадок нового жилищного строительства - одна из приоритетных задач</w:t>
      </w:r>
      <w:r w:rsidRPr="0021552F">
        <w:rPr>
          <w:rFonts w:ascii="Times New Roman" w:eastAsia="Times New Roman" w:hAnsi="Times New Roman" w:cs="Times New Roman"/>
          <w:sz w:val="28"/>
          <w:szCs w:val="20"/>
          <w:lang w:eastAsia="x-none"/>
        </w:rPr>
        <w:t xml:space="preserve"> проекта внесения изменений в</w:t>
      </w:r>
      <w:r w:rsidRPr="0021552F">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eastAsia="x-none"/>
        </w:rPr>
        <w:t>Г</w:t>
      </w:r>
      <w:proofErr w:type="spellStart"/>
      <w:r w:rsidRPr="0021552F">
        <w:rPr>
          <w:rFonts w:ascii="Times New Roman" w:eastAsia="Times New Roman" w:hAnsi="Times New Roman" w:cs="Times New Roman"/>
          <w:sz w:val="28"/>
          <w:szCs w:val="20"/>
          <w:lang w:val="x-none" w:eastAsia="x-none"/>
        </w:rPr>
        <w:t>енеральн</w:t>
      </w:r>
      <w:r w:rsidRPr="0021552F">
        <w:rPr>
          <w:rFonts w:ascii="Times New Roman" w:eastAsia="Times New Roman" w:hAnsi="Times New Roman" w:cs="Times New Roman"/>
          <w:sz w:val="28"/>
          <w:szCs w:val="20"/>
          <w:lang w:eastAsia="x-none"/>
        </w:rPr>
        <w:t>ый</w:t>
      </w:r>
      <w:proofErr w:type="spellEnd"/>
      <w:r w:rsidRPr="0021552F">
        <w:rPr>
          <w:rFonts w:ascii="Times New Roman" w:eastAsia="Times New Roman" w:hAnsi="Times New Roman" w:cs="Times New Roman"/>
          <w:sz w:val="28"/>
          <w:szCs w:val="20"/>
          <w:lang w:val="x-none" w:eastAsia="x-none"/>
        </w:rPr>
        <w:t xml:space="preserve"> план. Проектные предложения опираются на результаты градостроительного анализа: техническое состояние и строительные характеристики </w:t>
      </w:r>
      <w:proofErr w:type="spellStart"/>
      <w:r w:rsidRPr="0021552F">
        <w:rPr>
          <w:rFonts w:ascii="Times New Roman" w:eastAsia="Times New Roman" w:hAnsi="Times New Roman" w:cs="Times New Roman"/>
          <w:sz w:val="28"/>
          <w:szCs w:val="20"/>
          <w:lang w:val="x-none" w:eastAsia="x-none"/>
        </w:rPr>
        <w:t>жил</w:t>
      </w:r>
      <w:r w:rsidRPr="0021552F">
        <w:rPr>
          <w:rFonts w:ascii="Times New Roman" w:eastAsia="Times New Roman" w:hAnsi="Times New Roman" w:cs="Times New Roman"/>
          <w:sz w:val="28"/>
          <w:szCs w:val="20"/>
          <w:lang w:eastAsia="x-none"/>
        </w:rPr>
        <w:t>ищн</w:t>
      </w:r>
      <w:proofErr w:type="spellEnd"/>
      <w:r w:rsidRPr="0021552F">
        <w:rPr>
          <w:rFonts w:ascii="Times New Roman" w:eastAsia="Times New Roman" w:hAnsi="Times New Roman" w:cs="Times New Roman"/>
          <w:sz w:val="28"/>
          <w:szCs w:val="20"/>
          <w:lang w:val="x-none" w:eastAsia="x-none"/>
        </w:rPr>
        <w:t>ого фонда, динамика и структура жилищного строительства, экологическое состояние территории.</w:t>
      </w:r>
    </w:p>
    <w:p w:rsidR="00E25043" w:rsidRPr="00E25043" w:rsidRDefault="00E25043" w:rsidP="00E25043">
      <w:pPr>
        <w:suppressAutoHyphens/>
        <w:spacing w:after="0" w:line="240" w:lineRule="auto"/>
        <w:ind w:firstLine="567"/>
        <w:jc w:val="both"/>
        <w:rPr>
          <w:rFonts w:ascii="Times New Roman" w:eastAsia="Times New Roman" w:hAnsi="Times New Roman" w:cs="Times New Roman"/>
          <w:sz w:val="28"/>
          <w:szCs w:val="28"/>
          <w:lang w:eastAsia="ru-RU"/>
        </w:rPr>
      </w:pPr>
      <w:bookmarkStart w:id="50" w:name="_Toc94615834"/>
      <w:r w:rsidRPr="00E25043">
        <w:rPr>
          <w:rFonts w:ascii="Times New Roman" w:eastAsia="Times New Roman" w:hAnsi="Times New Roman" w:cs="Times New Roman"/>
          <w:sz w:val="28"/>
          <w:szCs w:val="28"/>
          <w:lang w:eastAsia="ru-RU"/>
        </w:rPr>
        <w:t xml:space="preserve">Генеральным планом </w:t>
      </w:r>
      <w:r w:rsidR="00B03C4C">
        <w:rPr>
          <w:rFonts w:ascii="Times New Roman" w:eastAsia="Times New Roman" w:hAnsi="Times New Roman" w:cs="Times New Roman"/>
          <w:sz w:val="28"/>
          <w:szCs w:val="28"/>
          <w:lang w:eastAsia="ru-RU"/>
        </w:rPr>
        <w:t>Привольного сельского поселения</w:t>
      </w:r>
      <w:r w:rsidRPr="00E25043">
        <w:rPr>
          <w:rFonts w:ascii="Times New Roman" w:eastAsia="Times New Roman" w:hAnsi="Times New Roman" w:cs="Times New Roman"/>
          <w:sz w:val="28"/>
          <w:szCs w:val="28"/>
          <w:lang w:eastAsia="ru-RU"/>
        </w:rPr>
        <w:t xml:space="preserve"> площадок под новое жилищное строительство не предлагается.</w:t>
      </w:r>
    </w:p>
    <w:p w:rsidR="005C6F46" w:rsidRDefault="00E25043" w:rsidP="00E25043">
      <w:pPr>
        <w:suppressAutoHyphens/>
        <w:spacing w:after="0" w:line="240" w:lineRule="auto"/>
        <w:ind w:firstLine="567"/>
        <w:jc w:val="both"/>
        <w:rPr>
          <w:rFonts w:ascii="Times New Roman" w:eastAsia="Times New Roman" w:hAnsi="Times New Roman" w:cs="Times New Roman"/>
          <w:sz w:val="28"/>
          <w:szCs w:val="28"/>
          <w:lang w:eastAsia="ru-RU"/>
        </w:rPr>
      </w:pPr>
      <w:r w:rsidRPr="00E25043">
        <w:rPr>
          <w:rFonts w:ascii="Times New Roman" w:eastAsia="Times New Roman" w:hAnsi="Times New Roman" w:cs="Times New Roman"/>
          <w:sz w:val="28"/>
          <w:szCs w:val="28"/>
          <w:lang w:eastAsia="ru-RU"/>
        </w:rPr>
        <w:t>При необходимости генеральным планом предусматривается, что новое жилищное строительство на территории сельского поселения будет осуществляться за счет сноса ветхих жилых домов, а также строительства домов на свободных территориях в сложившейся заст</w:t>
      </w:r>
      <w:r>
        <w:rPr>
          <w:rFonts w:ascii="Times New Roman" w:eastAsia="Times New Roman" w:hAnsi="Times New Roman" w:cs="Times New Roman"/>
          <w:sz w:val="28"/>
          <w:szCs w:val="28"/>
          <w:lang w:eastAsia="ru-RU"/>
        </w:rPr>
        <w:t>ройке внутри населенных пунктов</w:t>
      </w:r>
      <w:r w:rsidR="00D47753">
        <w:rPr>
          <w:rFonts w:ascii="Times New Roman" w:eastAsia="Times New Roman" w:hAnsi="Times New Roman" w:cs="Times New Roman"/>
          <w:sz w:val="28"/>
          <w:szCs w:val="28"/>
          <w:lang w:eastAsia="ru-RU"/>
        </w:rPr>
        <w:t>.</w:t>
      </w:r>
    </w:p>
    <w:p w:rsidR="00B57CFE" w:rsidRPr="005C6F46" w:rsidRDefault="00B57CFE" w:rsidP="00366EDA">
      <w:pPr>
        <w:suppressAutoHyphen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 объектов социального и культурно-бытового</w:t>
      </w:r>
      <w:r w:rsidRPr="0021552F">
        <w:rPr>
          <w:rFonts w:ascii="Times New Roman" w:eastAsia="Times New Roman" w:hAnsi="Times New Roman" w:cs="Times New Roman"/>
          <w:b/>
          <w:bCs/>
          <w:iCs/>
          <w:sz w:val="28"/>
          <w:szCs w:val="28"/>
          <w:lang w:eastAsia="x-none"/>
        </w:rPr>
        <w:t xml:space="preserve"> </w:t>
      </w:r>
      <w:r w:rsidRPr="0021552F">
        <w:rPr>
          <w:rFonts w:ascii="Times New Roman" w:eastAsia="Times New Roman" w:hAnsi="Times New Roman" w:cs="Times New Roman"/>
          <w:b/>
          <w:bCs/>
          <w:iCs/>
          <w:sz w:val="28"/>
          <w:szCs w:val="28"/>
          <w:lang w:val="x-none" w:eastAsia="x-none"/>
        </w:rPr>
        <w:t>обслуживания населения</w:t>
      </w:r>
      <w:bookmarkEnd w:id="50"/>
    </w:p>
    <w:p w:rsidR="00B57CFE" w:rsidRPr="0021552F" w:rsidRDefault="00B57CFE" w:rsidP="00765316">
      <w:pPr>
        <w:spacing w:after="0" w:line="240" w:lineRule="auto"/>
        <w:ind w:firstLine="720"/>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Одной из основных целей проекта внесения изменений в Генеральный план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0"/>
          <w:lang w:eastAsia="ru-RU"/>
        </w:rPr>
        <w:t xml:space="preserve"> является удовлетворение потребностей населения поселения в учреждениях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B57CFE" w:rsidRDefault="00B57CFE" w:rsidP="00765316">
      <w:pPr>
        <w:spacing w:after="0" w:line="240" w:lineRule="auto"/>
        <w:ind w:firstLine="72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Мероприятия по размещению объектов обслуживания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определены с учетом мероприятий схемы территориального планирования Краснодарского края, схемы территориального планирования муниципального образования Кавказского района.</w:t>
      </w:r>
    </w:p>
    <w:p w:rsidR="00C62D51" w:rsidRDefault="00C62D51" w:rsidP="00765316">
      <w:pPr>
        <w:spacing w:after="0" w:line="240" w:lineRule="auto"/>
        <w:ind w:firstLine="720"/>
        <w:jc w:val="both"/>
        <w:rPr>
          <w:rFonts w:ascii="Times New Roman" w:eastAsia="Times New Roman" w:hAnsi="Times New Roman" w:cs="Times New Roman"/>
          <w:sz w:val="28"/>
          <w:szCs w:val="28"/>
          <w:lang w:eastAsia="ru-RU"/>
        </w:rPr>
      </w:pPr>
      <w:r w:rsidRPr="00C62D51">
        <w:rPr>
          <w:rFonts w:ascii="Times New Roman" w:eastAsia="Times New Roman" w:hAnsi="Times New Roman" w:cs="Times New Roman"/>
          <w:sz w:val="28"/>
          <w:szCs w:val="28"/>
          <w:lang w:eastAsia="ru-RU"/>
        </w:rPr>
        <w:t>Согласно схеме территориального планирования муниципального образования Кавка</w:t>
      </w:r>
      <w:r>
        <w:rPr>
          <w:rFonts w:ascii="Times New Roman" w:eastAsia="Times New Roman" w:hAnsi="Times New Roman" w:cs="Times New Roman"/>
          <w:sz w:val="28"/>
          <w:szCs w:val="28"/>
          <w:lang w:eastAsia="ru-RU"/>
        </w:rPr>
        <w:t>зский район Краснодарского края предлагаются мероприятия:</w:t>
      </w:r>
    </w:p>
    <w:p w:rsidR="00C62D51" w:rsidRPr="00C62D51" w:rsidRDefault="00C62D51" w:rsidP="00AB21BA">
      <w:pPr>
        <w:pStyle w:val="affd"/>
        <w:numPr>
          <w:ilvl w:val="0"/>
          <w:numId w:val="127"/>
        </w:numPr>
        <w:spacing w:after="0" w:line="240" w:lineRule="auto"/>
        <w:ind w:left="0" w:firstLine="927"/>
        <w:jc w:val="both"/>
        <w:rPr>
          <w:rFonts w:ascii="Times New Roman" w:eastAsia="Times New Roman" w:hAnsi="Times New Roman" w:cs="Times New Roman"/>
          <w:sz w:val="28"/>
          <w:szCs w:val="28"/>
          <w:lang w:eastAsia="ru-RU"/>
        </w:rPr>
      </w:pPr>
      <w:r w:rsidRPr="00C62D51">
        <w:rPr>
          <w:rFonts w:ascii="Times New Roman" w:hAnsi="Times New Roman" w:cs="Times New Roman"/>
          <w:sz w:val="28"/>
          <w:szCs w:val="28"/>
        </w:rPr>
        <w:t>Строительство новых и/или реконструкция существующих детских садов в х. Привольный –30 мест</w:t>
      </w:r>
    </w:p>
    <w:p w:rsidR="00C62D51" w:rsidRDefault="00C62D51" w:rsidP="00765316">
      <w:pPr>
        <w:spacing w:after="0" w:line="240" w:lineRule="auto"/>
        <w:ind w:firstLine="720"/>
        <w:jc w:val="both"/>
        <w:rPr>
          <w:rFonts w:ascii="Times New Roman" w:eastAsia="Times New Roman" w:hAnsi="Times New Roman" w:cs="Times New Roman"/>
          <w:sz w:val="28"/>
          <w:szCs w:val="28"/>
          <w:lang w:eastAsia="ru-RU"/>
        </w:rPr>
      </w:pPr>
      <w:r w:rsidRPr="00E25043">
        <w:rPr>
          <w:rFonts w:ascii="Times New Roman" w:eastAsia="Times New Roman" w:hAnsi="Times New Roman" w:cs="Times New Roman"/>
          <w:sz w:val="28"/>
          <w:szCs w:val="28"/>
          <w:lang w:eastAsia="ru-RU"/>
        </w:rPr>
        <w:t xml:space="preserve">Генеральным планом </w:t>
      </w:r>
      <w:r>
        <w:rPr>
          <w:rFonts w:ascii="Times New Roman" w:eastAsia="Times New Roman" w:hAnsi="Times New Roman" w:cs="Times New Roman"/>
          <w:sz w:val="28"/>
          <w:szCs w:val="28"/>
          <w:lang w:eastAsia="ru-RU"/>
        </w:rPr>
        <w:t>Привольного сельского поселения</w:t>
      </w:r>
      <w:r w:rsidRPr="00E2504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данное мероприятие </w:t>
      </w:r>
      <w:r w:rsidRPr="00E25043">
        <w:rPr>
          <w:rFonts w:ascii="Times New Roman" w:eastAsia="Times New Roman" w:hAnsi="Times New Roman" w:cs="Times New Roman"/>
          <w:sz w:val="28"/>
          <w:szCs w:val="28"/>
          <w:lang w:eastAsia="ru-RU"/>
        </w:rPr>
        <w:t xml:space="preserve">не </w:t>
      </w:r>
      <w:r>
        <w:rPr>
          <w:rFonts w:ascii="Times New Roman" w:eastAsia="Times New Roman" w:hAnsi="Times New Roman" w:cs="Times New Roman"/>
          <w:sz w:val="28"/>
          <w:szCs w:val="28"/>
          <w:lang w:eastAsia="ru-RU"/>
        </w:rPr>
        <w:t>реализуется</w:t>
      </w:r>
      <w:r w:rsidRPr="00E25043">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720"/>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Расчет необходимых мощностей объектов обслуживания согласно действующим нормативам представлен в </w:t>
      </w:r>
      <w:r w:rsidR="007F1D17" w:rsidRPr="007F1D17">
        <w:rPr>
          <w:rFonts w:ascii="Times New Roman" w:eastAsia="Times New Roman" w:hAnsi="Times New Roman" w:cs="Times New Roman"/>
          <w:sz w:val="28"/>
          <w:szCs w:val="20"/>
          <w:lang w:eastAsia="ru-RU"/>
        </w:rPr>
        <w:t>таблице</w:t>
      </w:r>
      <w:r w:rsidRPr="007F1D17">
        <w:rPr>
          <w:rFonts w:ascii="Times New Roman" w:eastAsia="Times New Roman" w:hAnsi="Times New Roman" w:cs="Times New Roman"/>
          <w:sz w:val="28"/>
          <w:szCs w:val="20"/>
          <w:lang w:eastAsia="ru-RU"/>
        </w:rPr>
        <w:t xml:space="preserve"> </w:t>
      </w:r>
      <w:r w:rsidR="007F1D17" w:rsidRPr="007F1D17">
        <w:rPr>
          <w:rFonts w:ascii="Times New Roman" w:eastAsia="Times New Roman" w:hAnsi="Times New Roman" w:cs="Times New Roman"/>
          <w:sz w:val="28"/>
          <w:szCs w:val="20"/>
          <w:lang w:eastAsia="ru-RU"/>
        </w:rPr>
        <w:t>2.1.12</w:t>
      </w:r>
      <w:r w:rsidRPr="007F1D17">
        <w:rPr>
          <w:rFonts w:ascii="Times New Roman" w:eastAsia="Times New Roman" w:hAnsi="Times New Roman" w:cs="Times New Roman"/>
          <w:sz w:val="28"/>
          <w:szCs w:val="20"/>
          <w:lang w:eastAsia="ru-RU"/>
        </w:rPr>
        <w:t>.</w:t>
      </w:r>
    </w:p>
    <w:p w:rsidR="005E5D4B" w:rsidRDefault="005E5D4B" w:rsidP="00765316">
      <w:pPr>
        <w:spacing w:before="100" w:after="0" w:line="240" w:lineRule="auto"/>
        <w:ind w:firstLine="720"/>
        <w:jc w:val="center"/>
        <w:rPr>
          <w:rFonts w:ascii="Times New Roman" w:eastAsia="Times New Roman" w:hAnsi="Times New Roman" w:cs="Times New Roman"/>
          <w:sz w:val="28"/>
          <w:szCs w:val="28"/>
          <w:u w:val="single"/>
          <w:lang w:val="x-none" w:eastAsia="x-none"/>
        </w:rPr>
      </w:pPr>
    </w:p>
    <w:p w:rsidR="00B57CFE" w:rsidRPr="0021552F" w:rsidRDefault="00B57CFE" w:rsidP="00765316">
      <w:pPr>
        <w:spacing w:before="100"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lastRenderedPageBreak/>
        <w:t>Общеобразовательные организации</w:t>
      </w:r>
    </w:p>
    <w:p w:rsidR="00B57CFE" w:rsidRDefault="00B57CFE" w:rsidP="004B3F97">
      <w:pPr>
        <w:spacing w:after="0" w:line="240" w:lineRule="auto"/>
        <w:ind w:firstLine="709"/>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Проектом внесения изменений в Генеральный план </w:t>
      </w:r>
      <w:r w:rsidR="00B03C4C">
        <w:rPr>
          <w:rFonts w:ascii="Times New Roman" w:eastAsia="Times New Roman" w:hAnsi="Times New Roman" w:cs="Times New Roman"/>
          <w:sz w:val="28"/>
          <w:szCs w:val="20"/>
          <w:lang w:eastAsia="ru-RU"/>
        </w:rPr>
        <w:t>Привольного сельского поселения</w:t>
      </w:r>
      <w:r w:rsidRPr="0021552F">
        <w:rPr>
          <w:rFonts w:ascii="Times New Roman" w:eastAsia="Times New Roman" w:hAnsi="Times New Roman" w:cs="Times New Roman"/>
          <w:sz w:val="28"/>
          <w:szCs w:val="20"/>
          <w:lang w:eastAsia="ru-RU"/>
        </w:rPr>
        <w:t xml:space="preserve"> Кавказского района планируется:</w:t>
      </w:r>
    </w:p>
    <w:p w:rsidR="00EA635F" w:rsidRPr="00EA635F" w:rsidRDefault="00EA635F" w:rsidP="00AB21BA">
      <w:pPr>
        <w:widowControl w:val="0"/>
        <w:numPr>
          <w:ilvl w:val="0"/>
          <w:numId w:val="112"/>
        </w:numPr>
        <w:kinsoku w:val="0"/>
        <w:overflowPunct w:val="0"/>
        <w:autoSpaceDE w:val="0"/>
        <w:autoSpaceDN w:val="0"/>
        <w:adjustRightInd w:val="0"/>
        <w:spacing w:after="0" w:line="276" w:lineRule="auto"/>
        <w:ind w:left="0" w:firstLine="709"/>
        <w:jc w:val="both"/>
        <w:rPr>
          <w:rFonts w:ascii="Times New Roman" w:eastAsia="Times New Roman" w:hAnsi="Times New Roman" w:cs="Times New Roman"/>
          <w:sz w:val="28"/>
          <w:szCs w:val="28"/>
          <w:u w:val="single"/>
          <w:lang w:eastAsia="ru-RU"/>
        </w:rPr>
      </w:pPr>
      <w:r>
        <w:rPr>
          <w:rFonts w:ascii="Times New Roman" w:hAnsi="Times New Roman" w:cs="Times New Roman"/>
          <w:color w:val="000000"/>
          <w:sz w:val="28"/>
          <w:szCs w:val="28"/>
        </w:rPr>
        <w:t xml:space="preserve">Организация кружков для детей в здании среднеобразовательной школы вместимостью 20 мест. </w:t>
      </w:r>
      <w:r w:rsidR="007F1D17">
        <w:rPr>
          <w:rFonts w:ascii="Times New Roman" w:hAnsi="Times New Roman" w:cs="Times New Roman"/>
          <w:color w:val="000000"/>
          <w:sz w:val="28"/>
          <w:szCs w:val="28"/>
        </w:rPr>
        <w:t xml:space="preserve"> </w:t>
      </w:r>
    </w:p>
    <w:p w:rsidR="00B57CFE" w:rsidRPr="0021552F" w:rsidRDefault="00B57CFE" w:rsidP="00EA635F">
      <w:pPr>
        <w:widowControl w:val="0"/>
        <w:kinsoku w:val="0"/>
        <w:overflowPunct w:val="0"/>
        <w:autoSpaceDE w:val="0"/>
        <w:autoSpaceDN w:val="0"/>
        <w:adjustRightInd w:val="0"/>
        <w:spacing w:after="0" w:line="276" w:lineRule="auto"/>
        <w:ind w:left="709"/>
        <w:jc w:val="center"/>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Объекты в области физической культуры и спорта</w:t>
      </w:r>
    </w:p>
    <w:p w:rsidR="00B57CFE" w:rsidRPr="0021552F" w:rsidRDefault="00B57CFE" w:rsidP="00765316">
      <w:pPr>
        <w:spacing w:after="0" w:line="240" w:lineRule="auto"/>
        <w:ind w:firstLine="72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w:t>
      </w:r>
      <w:r w:rsidR="00EA635F">
        <w:rPr>
          <w:rFonts w:ascii="Times New Roman" w:eastAsia="Times New Roman" w:hAnsi="Times New Roman" w:cs="Times New Roman"/>
          <w:sz w:val="28"/>
          <w:szCs w:val="28"/>
          <w:lang w:eastAsia="ru-RU"/>
        </w:rPr>
        <w:t xml:space="preserve">айона запланировано строительство спортивной </w:t>
      </w:r>
      <w:r w:rsidR="00FA6936">
        <w:rPr>
          <w:rFonts w:ascii="Times New Roman" w:eastAsia="Times New Roman" w:hAnsi="Times New Roman" w:cs="Times New Roman"/>
          <w:sz w:val="28"/>
          <w:szCs w:val="28"/>
          <w:lang w:eastAsia="ru-RU"/>
        </w:rPr>
        <w:t xml:space="preserve">площадки в </w:t>
      </w:r>
      <w:proofErr w:type="spellStart"/>
      <w:r w:rsidR="00FA6936">
        <w:rPr>
          <w:rFonts w:ascii="Times New Roman" w:eastAsia="Times New Roman" w:hAnsi="Times New Roman" w:cs="Times New Roman"/>
          <w:sz w:val="28"/>
          <w:szCs w:val="28"/>
          <w:lang w:eastAsia="ru-RU"/>
        </w:rPr>
        <w:t>х.Полтавский</w:t>
      </w:r>
      <w:proofErr w:type="spellEnd"/>
      <w:r w:rsidR="00FA6936">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709"/>
        <w:jc w:val="center"/>
        <w:rPr>
          <w:rFonts w:ascii="Times New Roman" w:eastAsia="Times New Roman" w:hAnsi="Times New Roman" w:cs="Times New Roman"/>
          <w:sz w:val="28"/>
          <w:szCs w:val="24"/>
          <w:u w:val="single"/>
          <w:lang w:eastAsia="ru-RU"/>
        </w:rPr>
      </w:pPr>
      <w:r w:rsidRPr="0021552F">
        <w:rPr>
          <w:rFonts w:ascii="Times New Roman" w:eastAsia="Times New Roman" w:hAnsi="Times New Roman" w:cs="Times New Roman"/>
          <w:sz w:val="28"/>
          <w:szCs w:val="24"/>
          <w:u w:val="single"/>
          <w:lang w:eastAsia="ru-RU"/>
        </w:rPr>
        <w:t>Учреждения культуры и досуга</w:t>
      </w:r>
    </w:p>
    <w:p w:rsidR="00024679" w:rsidRPr="00024679" w:rsidRDefault="00024679" w:rsidP="00FA6936">
      <w:pPr>
        <w:spacing w:after="0" w:line="240" w:lineRule="auto"/>
        <w:ind w:firstLine="72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w:t>
      </w:r>
      <w:r>
        <w:rPr>
          <w:rFonts w:ascii="Times New Roman" w:eastAsia="Times New Roman" w:hAnsi="Times New Roman" w:cs="Times New Roman"/>
          <w:sz w:val="28"/>
          <w:szCs w:val="28"/>
          <w:lang w:eastAsia="ru-RU"/>
        </w:rPr>
        <w:t xml:space="preserve">айона </w:t>
      </w:r>
      <w:r w:rsidR="00FA6936">
        <w:rPr>
          <w:rFonts w:ascii="Times New Roman" w:eastAsia="Times New Roman" w:hAnsi="Times New Roman" w:cs="Times New Roman"/>
          <w:sz w:val="28"/>
          <w:szCs w:val="28"/>
          <w:lang w:eastAsia="ru-RU"/>
        </w:rPr>
        <w:t>мероприятий по развитию объектов культуры и досуга не предусмотрено.</w:t>
      </w:r>
    </w:p>
    <w:p w:rsidR="00B57CFE" w:rsidRPr="0021552F" w:rsidRDefault="00B57CFE" w:rsidP="00765316">
      <w:pPr>
        <w:spacing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Объекты культового назначения</w:t>
      </w:r>
    </w:p>
    <w:p w:rsidR="00B57CFE" w:rsidRPr="0021552F" w:rsidRDefault="00B57CFE" w:rsidP="00024679">
      <w:pPr>
        <w:spacing w:after="0" w:line="240" w:lineRule="auto"/>
        <w:ind w:firstLine="720"/>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ru-RU"/>
        </w:rPr>
        <w:t xml:space="preserve">Проектом внесения изменений в </w:t>
      </w:r>
      <w:r w:rsidRPr="0021552F">
        <w:rPr>
          <w:rFonts w:ascii="Times New Roman" w:eastAsia="Times New Roman" w:hAnsi="Times New Roman" w:cs="Times New Roman"/>
          <w:sz w:val="28"/>
          <w:szCs w:val="28"/>
          <w:lang w:val="x-none" w:eastAsia="ru-RU"/>
        </w:rPr>
        <w:t>Генеральны</w:t>
      </w:r>
      <w:r w:rsidRPr="0021552F">
        <w:rPr>
          <w:rFonts w:ascii="Times New Roman" w:eastAsia="Times New Roman" w:hAnsi="Times New Roman" w:cs="Times New Roman"/>
          <w:sz w:val="28"/>
          <w:szCs w:val="28"/>
          <w:lang w:eastAsia="ru-RU"/>
        </w:rPr>
        <w:t>й</w:t>
      </w:r>
      <w:r w:rsidRPr="0021552F">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eastAsia="ru-RU"/>
        </w:rPr>
        <w:t xml:space="preserve">план мероприятий </w:t>
      </w:r>
      <w:r w:rsidRPr="0021552F">
        <w:rPr>
          <w:rFonts w:ascii="Times New Roman" w:eastAsia="Times New Roman" w:hAnsi="Times New Roman" w:cs="Times New Roman"/>
          <w:sz w:val="28"/>
          <w:szCs w:val="28"/>
          <w:lang w:val="x-none" w:eastAsia="ru-RU"/>
        </w:rPr>
        <w:t xml:space="preserve">на </w:t>
      </w:r>
      <w:r w:rsidR="00024679">
        <w:rPr>
          <w:rFonts w:ascii="Times New Roman" w:eastAsia="Times New Roman" w:hAnsi="Times New Roman" w:cs="Times New Roman"/>
          <w:sz w:val="28"/>
          <w:szCs w:val="28"/>
          <w:lang w:eastAsia="ru-RU"/>
        </w:rPr>
        <w:t>расчётный период</w:t>
      </w:r>
      <w:r w:rsidRPr="0021552F">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eastAsia="ru-RU"/>
        </w:rPr>
        <w:t xml:space="preserve">не </w:t>
      </w:r>
      <w:r w:rsidRPr="0021552F">
        <w:rPr>
          <w:rFonts w:ascii="Times New Roman" w:eastAsia="Times New Roman" w:hAnsi="Times New Roman" w:cs="Times New Roman"/>
          <w:sz w:val="28"/>
          <w:szCs w:val="28"/>
          <w:lang w:val="x-none" w:eastAsia="ru-RU"/>
        </w:rPr>
        <w:t>предлагается</w:t>
      </w:r>
      <w:r w:rsidR="00024679">
        <w:rPr>
          <w:rFonts w:ascii="Times New Roman" w:eastAsia="Times New Roman" w:hAnsi="Times New Roman" w:cs="Times New Roman"/>
          <w:sz w:val="28"/>
          <w:szCs w:val="28"/>
          <w:lang w:eastAsia="x-none"/>
        </w:rPr>
        <w:t>.</w:t>
      </w:r>
    </w:p>
    <w:p w:rsidR="00B57CFE" w:rsidRPr="0021552F" w:rsidRDefault="00B57CFE" w:rsidP="00765316">
      <w:pPr>
        <w:spacing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Объекты общественно-делового назначения</w:t>
      </w:r>
    </w:p>
    <w:p w:rsidR="00903194" w:rsidRPr="001C04FE" w:rsidRDefault="00B57CFE" w:rsidP="001C04FE">
      <w:pPr>
        <w:spacing w:after="0" w:line="240" w:lineRule="auto"/>
        <w:ind w:firstLine="720"/>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ru-RU"/>
        </w:rPr>
        <w:t xml:space="preserve">Проектом внесения изменений в </w:t>
      </w:r>
      <w:r w:rsidRPr="0021552F">
        <w:rPr>
          <w:rFonts w:ascii="Times New Roman" w:eastAsia="Times New Roman" w:hAnsi="Times New Roman" w:cs="Times New Roman"/>
          <w:sz w:val="28"/>
          <w:szCs w:val="28"/>
          <w:lang w:val="x-none" w:eastAsia="ru-RU"/>
        </w:rPr>
        <w:t>Генеральны</w:t>
      </w:r>
      <w:r w:rsidRPr="0021552F">
        <w:rPr>
          <w:rFonts w:ascii="Times New Roman" w:eastAsia="Times New Roman" w:hAnsi="Times New Roman" w:cs="Times New Roman"/>
          <w:sz w:val="28"/>
          <w:szCs w:val="28"/>
          <w:lang w:eastAsia="ru-RU"/>
        </w:rPr>
        <w:t>й план</w:t>
      </w:r>
      <w:r w:rsidRPr="0021552F">
        <w:rPr>
          <w:rFonts w:ascii="Times New Roman" w:eastAsia="Times New Roman" w:hAnsi="Times New Roman" w:cs="Times New Roman"/>
          <w:sz w:val="28"/>
          <w:szCs w:val="28"/>
          <w:lang w:val="x-none" w:eastAsia="ru-RU"/>
        </w:rPr>
        <w:t xml:space="preserve"> на первую очередь предлагается</w:t>
      </w:r>
      <w:r w:rsidRPr="0021552F">
        <w:rPr>
          <w:rFonts w:ascii="Times New Roman" w:eastAsia="Times New Roman" w:hAnsi="Times New Roman" w:cs="Times New Roman"/>
          <w:sz w:val="28"/>
          <w:szCs w:val="28"/>
          <w:lang w:eastAsia="ru-RU"/>
        </w:rPr>
        <w:t xml:space="preserve"> </w:t>
      </w:r>
      <w:r w:rsidR="00024679">
        <w:rPr>
          <w:rFonts w:ascii="Times New Roman" w:eastAsia="Times New Roman" w:hAnsi="Times New Roman" w:cs="Times New Roman"/>
          <w:sz w:val="28"/>
          <w:szCs w:val="28"/>
          <w:lang w:eastAsia="x-none"/>
        </w:rPr>
        <w:t xml:space="preserve">постройка объекта </w:t>
      </w:r>
      <w:r w:rsidR="00FA6936">
        <w:rPr>
          <w:rFonts w:ascii="Times New Roman" w:eastAsia="Times New Roman" w:hAnsi="Times New Roman" w:cs="Times New Roman"/>
          <w:sz w:val="28"/>
          <w:szCs w:val="28"/>
          <w:lang w:eastAsia="x-none"/>
        </w:rPr>
        <w:t>парикмахерской</w:t>
      </w:r>
      <w:r w:rsidRPr="0021552F">
        <w:rPr>
          <w:rFonts w:ascii="Times New Roman" w:eastAsia="Times New Roman" w:hAnsi="Times New Roman" w:cs="Times New Roman"/>
          <w:sz w:val="28"/>
          <w:szCs w:val="28"/>
          <w:lang w:eastAsia="x-none"/>
        </w:rPr>
        <w:t>.</w:t>
      </w:r>
    </w:p>
    <w:p w:rsidR="00185E63" w:rsidRDefault="00185E63" w:rsidP="0080577E">
      <w:pPr>
        <w:spacing w:after="0" w:line="240" w:lineRule="auto"/>
        <w:rPr>
          <w:rFonts w:ascii="Times New Roman" w:eastAsia="Times New Roman" w:hAnsi="Times New Roman" w:cs="Times New Roman"/>
          <w:iCs/>
          <w:sz w:val="28"/>
          <w:szCs w:val="24"/>
          <w:lang w:val="x-none" w:eastAsia="ru-RU"/>
        </w:rPr>
      </w:pPr>
    </w:p>
    <w:p w:rsidR="00EB78E7" w:rsidRDefault="00EB78E7" w:rsidP="0080577E">
      <w:pPr>
        <w:spacing w:after="0"/>
        <w:rPr>
          <w:sz w:val="24"/>
          <w:szCs w:val="24"/>
        </w:rPr>
        <w:sectPr w:rsidR="00EB78E7" w:rsidSect="00CA1EB3">
          <w:pgSz w:w="11906" w:h="16838"/>
          <w:pgMar w:top="851" w:right="851" w:bottom="851" w:left="1134" w:header="709" w:footer="709" w:gutter="0"/>
          <w:cols w:space="720"/>
          <w:docGrid w:linePitch="299"/>
        </w:sectPr>
      </w:pPr>
    </w:p>
    <w:p w:rsidR="00EB78E7" w:rsidRPr="00EB78E7" w:rsidRDefault="00EB78E7" w:rsidP="00EB78E7">
      <w:pPr>
        <w:spacing w:after="0"/>
        <w:jc w:val="right"/>
        <w:rPr>
          <w:rFonts w:ascii="Times New Roman" w:hAnsi="Times New Roman" w:cs="Times New Roman"/>
          <w:sz w:val="28"/>
          <w:szCs w:val="28"/>
        </w:rPr>
      </w:pPr>
      <w:r w:rsidRPr="00EB78E7">
        <w:rPr>
          <w:rFonts w:ascii="Times New Roman" w:hAnsi="Times New Roman" w:cs="Times New Roman"/>
          <w:sz w:val="28"/>
          <w:szCs w:val="28"/>
        </w:rPr>
        <w:lastRenderedPageBreak/>
        <w:tab/>
        <w:t xml:space="preserve">Таблица </w:t>
      </w:r>
      <w:r w:rsidR="007F1D17">
        <w:rPr>
          <w:rFonts w:ascii="Times New Roman" w:hAnsi="Times New Roman" w:cs="Times New Roman"/>
          <w:sz w:val="28"/>
          <w:szCs w:val="28"/>
        </w:rPr>
        <w:t>2.2.2</w:t>
      </w:r>
    </w:p>
    <w:p w:rsidR="001C04FE" w:rsidRPr="00EB78E7" w:rsidRDefault="00EB78E7" w:rsidP="00EB78E7">
      <w:pPr>
        <w:pStyle w:val="afffc"/>
        <w:rPr>
          <w:rFonts w:ascii="Times New Roman" w:hAnsi="Times New Roman" w:cs="Times New Roman"/>
          <w:i w:val="0"/>
          <w:iCs/>
          <w:szCs w:val="28"/>
        </w:rPr>
      </w:pPr>
      <w:r w:rsidRPr="00EB78E7">
        <w:rPr>
          <w:rFonts w:ascii="Times New Roman" w:hAnsi="Times New Roman" w:cs="Times New Roman"/>
          <w:i w:val="0"/>
          <w:iCs/>
          <w:szCs w:val="28"/>
        </w:rPr>
        <w:t xml:space="preserve">Перечень мероприятий по развитию объектов социального и культурно-бытового обслуживания населения </w:t>
      </w:r>
      <w:r w:rsidR="00B03C4C">
        <w:rPr>
          <w:rFonts w:ascii="Times New Roman" w:hAnsi="Times New Roman" w:cs="Times New Roman"/>
          <w:i w:val="0"/>
          <w:iCs/>
          <w:szCs w:val="28"/>
        </w:rPr>
        <w:t>Привольного сельского поселения</w:t>
      </w:r>
    </w:p>
    <w:tbl>
      <w:tblPr>
        <w:tblStyle w:val="affff0"/>
        <w:tblW w:w="5000" w:type="pct"/>
        <w:jc w:val="center"/>
        <w:tblLook w:val="04A0" w:firstRow="1" w:lastRow="0" w:firstColumn="1" w:lastColumn="0" w:noHBand="0" w:noVBand="1"/>
      </w:tblPr>
      <w:tblGrid>
        <w:gridCol w:w="801"/>
        <w:gridCol w:w="1920"/>
        <w:gridCol w:w="1930"/>
        <w:gridCol w:w="1998"/>
        <w:gridCol w:w="2114"/>
        <w:gridCol w:w="1493"/>
        <w:gridCol w:w="1930"/>
        <w:gridCol w:w="2657"/>
      </w:tblGrid>
      <w:tr w:rsidR="0062448D" w:rsidRPr="00CA1EB3" w:rsidTr="00186564">
        <w:trPr>
          <w:jc w:val="center"/>
        </w:trPr>
        <w:tc>
          <w:tcPr>
            <w:tcW w:w="270" w:type="pct"/>
            <w:vAlign w:val="center"/>
          </w:tcPr>
          <w:p w:rsidR="00EB78E7" w:rsidRPr="00CA1EB3" w:rsidRDefault="00EB78E7" w:rsidP="00186564">
            <w:pPr>
              <w:jc w:val="center"/>
              <w:rPr>
                <w:b/>
                <w:sz w:val="24"/>
                <w:szCs w:val="24"/>
              </w:rPr>
            </w:pPr>
            <w:r w:rsidRPr="00CA1EB3">
              <w:rPr>
                <w:b/>
                <w:sz w:val="24"/>
                <w:szCs w:val="24"/>
              </w:rPr>
              <w:t>№п/п</w:t>
            </w:r>
          </w:p>
        </w:tc>
        <w:tc>
          <w:tcPr>
            <w:tcW w:w="647" w:type="pct"/>
            <w:vAlign w:val="center"/>
          </w:tcPr>
          <w:p w:rsidR="00EB78E7" w:rsidRPr="00CA1EB3" w:rsidRDefault="00EB78E7" w:rsidP="00186564">
            <w:pPr>
              <w:jc w:val="center"/>
              <w:rPr>
                <w:b/>
                <w:sz w:val="24"/>
                <w:szCs w:val="24"/>
              </w:rPr>
            </w:pPr>
            <w:r w:rsidRPr="00CA1EB3">
              <w:rPr>
                <w:b/>
                <w:sz w:val="24"/>
                <w:szCs w:val="24"/>
              </w:rPr>
              <w:t>Назначение объекта</w:t>
            </w:r>
          </w:p>
        </w:tc>
        <w:tc>
          <w:tcPr>
            <w:tcW w:w="650" w:type="pct"/>
            <w:vAlign w:val="center"/>
          </w:tcPr>
          <w:p w:rsidR="00EB78E7" w:rsidRPr="00CA1EB3" w:rsidRDefault="00EB78E7" w:rsidP="00186564">
            <w:pPr>
              <w:jc w:val="center"/>
              <w:rPr>
                <w:b/>
                <w:sz w:val="24"/>
                <w:szCs w:val="24"/>
              </w:rPr>
            </w:pPr>
            <w:r w:rsidRPr="00CA1EB3">
              <w:rPr>
                <w:b/>
                <w:sz w:val="24"/>
                <w:szCs w:val="24"/>
              </w:rPr>
              <w:t>Наименование объекта</w:t>
            </w:r>
          </w:p>
        </w:tc>
        <w:tc>
          <w:tcPr>
            <w:tcW w:w="673" w:type="pct"/>
            <w:vAlign w:val="center"/>
          </w:tcPr>
          <w:p w:rsidR="00EB78E7" w:rsidRPr="00CA1EB3" w:rsidRDefault="00EB78E7" w:rsidP="00186564">
            <w:pPr>
              <w:jc w:val="center"/>
              <w:rPr>
                <w:b/>
                <w:sz w:val="24"/>
                <w:szCs w:val="24"/>
              </w:rPr>
            </w:pPr>
            <w:r w:rsidRPr="00CA1EB3">
              <w:rPr>
                <w:b/>
                <w:sz w:val="24"/>
                <w:szCs w:val="24"/>
              </w:rPr>
              <w:t>Краткая характеристика объекта</w:t>
            </w:r>
          </w:p>
        </w:tc>
        <w:tc>
          <w:tcPr>
            <w:tcW w:w="712" w:type="pct"/>
            <w:vAlign w:val="center"/>
          </w:tcPr>
          <w:p w:rsidR="00EB78E7" w:rsidRPr="00CA1EB3" w:rsidRDefault="00EB78E7" w:rsidP="00186564">
            <w:pPr>
              <w:jc w:val="center"/>
              <w:rPr>
                <w:b/>
                <w:sz w:val="24"/>
                <w:szCs w:val="24"/>
              </w:rPr>
            </w:pPr>
            <w:r w:rsidRPr="00CA1EB3">
              <w:rPr>
                <w:b/>
                <w:sz w:val="24"/>
                <w:szCs w:val="24"/>
              </w:rPr>
              <w:t>Местоположение планируемого объекта</w:t>
            </w:r>
          </w:p>
        </w:tc>
        <w:tc>
          <w:tcPr>
            <w:tcW w:w="503" w:type="pct"/>
            <w:vAlign w:val="center"/>
          </w:tcPr>
          <w:p w:rsidR="00EB78E7" w:rsidRPr="00CA1EB3" w:rsidRDefault="00EB78E7" w:rsidP="00186564">
            <w:pPr>
              <w:jc w:val="center"/>
              <w:rPr>
                <w:b/>
                <w:sz w:val="24"/>
                <w:szCs w:val="24"/>
              </w:rPr>
            </w:pPr>
            <w:r w:rsidRPr="00CA1EB3">
              <w:rPr>
                <w:b/>
                <w:sz w:val="24"/>
                <w:szCs w:val="24"/>
              </w:rPr>
              <w:t>Срок реализации</w:t>
            </w:r>
          </w:p>
        </w:tc>
        <w:tc>
          <w:tcPr>
            <w:tcW w:w="650" w:type="pct"/>
            <w:vAlign w:val="center"/>
          </w:tcPr>
          <w:p w:rsidR="00EB78E7" w:rsidRPr="00CA1EB3" w:rsidRDefault="00EB78E7" w:rsidP="00186564">
            <w:pPr>
              <w:jc w:val="center"/>
              <w:rPr>
                <w:b/>
                <w:sz w:val="24"/>
                <w:szCs w:val="24"/>
              </w:rPr>
            </w:pPr>
            <w:r w:rsidRPr="00CA1EB3">
              <w:rPr>
                <w:b/>
                <w:sz w:val="24"/>
                <w:szCs w:val="24"/>
              </w:rPr>
              <w:t>Зона с особыми условиями использования территории</w:t>
            </w:r>
          </w:p>
        </w:tc>
        <w:tc>
          <w:tcPr>
            <w:tcW w:w="894" w:type="pct"/>
            <w:vAlign w:val="center"/>
          </w:tcPr>
          <w:p w:rsidR="00EB78E7" w:rsidRPr="00CA1EB3" w:rsidRDefault="00EB78E7" w:rsidP="00186564">
            <w:pPr>
              <w:jc w:val="center"/>
              <w:rPr>
                <w:b/>
                <w:sz w:val="24"/>
                <w:szCs w:val="24"/>
              </w:rPr>
            </w:pPr>
            <w:r w:rsidRPr="00CA1EB3">
              <w:rPr>
                <w:b/>
                <w:sz w:val="24"/>
                <w:szCs w:val="24"/>
              </w:rPr>
              <w:t>Функциональная зона</w:t>
            </w:r>
          </w:p>
        </w:tc>
      </w:tr>
      <w:tr w:rsidR="00EB78E7" w:rsidRPr="00CA1EB3" w:rsidTr="00186564">
        <w:trPr>
          <w:jc w:val="center"/>
        </w:trPr>
        <w:tc>
          <w:tcPr>
            <w:tcW w:w="5000" w:type="pct"/>
            <w:gridSpan w:val="8"/>
            <w:vAlign w:val="center"/>
          </w:tcPr>
          <w:p w:rsidR="00EB78E7" w:rsidRPr="00CA1EB3" w:rsidRDefault="0080577E" w:rsidP="00186564">
            <w:pPr>
              <w:tabs>
                <w:tab w:val="left" w:pos="225"/>
              </w:tabs>
              <w:jc w:val="center"/>
              <w:rPr>
                <w:sz w:val="24"/>
                <w:szCs w:val="24"/>
              </w:rPr>
            </w:pPr>
            <w:r w:rsidRPr="00CA1EB3">
              <w:rPr>
                <w:sz w:val="24"/>
                <w:szCs w:val="24"/>
              </w:rPr>
              <w:t>Объекты в области образования</w:t>
            </w:r>
          </w:p>
        </w:tc>
      </w:tr>
      <w:tr w:rsidR="0080577E" w:rsidRPr="00CA1EB3" w:rsidTr="00186564">
        <w:trPr>
          <w:cantSplit/>
          <w:jc w:val="center"/>
        </w:trPr>
        <w:tc>
          <w:tcPr>
            <w:tcW w:w="270" w:type="pct"/>
            <w:vAlign w:val="center"/>
          </w:tcPr>
          <w:p w:rsidR="0080577E" w:rsidRPr="00CA1EB3" w:rsidRDefault="0080577E" w:rsidP="00186564">
            <w:pPr>
              <w:tabs>
                <w:tab w:val="left" w:pos="225"/>
              </w:tabs>
              <w:jc w:val="center"/>
              <w:rPr>
                <w:sz w:val="24"/>
                <w:szCs w:val="24"/>
              </w:rPr>
            </w:pPr>
            <w:r w:rsidRPr="00CA1EB3">
              <w:rPr>
                <w:sz w:val="24"/>
                <w:szCs w:val="24"/>
              </w:rPr>
              <w:t>1</w:t>
            </w:r>
          </w:p>
        </w:tc>
        <w:tc>
          <w:tcPr>
            <w:tcW w:w="647" w:type="pct"/>
            <w:vAlign w:val="center"/>
          </w:tcPr>
          <w:p w:rsidR="0080577E" w:rsidRPr="00CA1EB3" w:rsidRDefault="0080577E" w:rsidP="00186564">
            <w:pPr>
              <w:jc w:val="center"/>
              <w:rPr>
                <w:sz w:val="24"/>
                <w:szCs w:val="24"/>
              </w:rPr>
            </w:pPr>
            <w:r w:rsidRPr="00CA1EB3">
              <w:rPr>
                <w:sz w:val="24"/>
                <w:szCs w:val="24"/>
              </w:rPr>
              <w:t>Объект капитального строительства в области образования</w:t>
            </w:r>
          </w:p>
          <w:p w:rsidR="0080577E" w:rsidRPr="00CA1EB3" w:rsidRDefault="0080577E" w:rsidP="00186564">
            <w:pPr>
              <w:tabs>
                <w:tab w:val="left" w:pos="225"/>
              </w:tabs>
              <w:jc w:val="center"/>
              <w:rPr>
                <w:sz w:val="24"/>
                <w:szCs w:val="24"/>
              </w:rPr>
            </w:pPr>
            <w:r w:rsidRPr="00CA1EB3">
              <w:rPr>
                <w:sz w:val="24"/>
                <w:szCs w:val="24"/>
              </w:rPr>
              <w:t>(иные объекты)</w:t>
            </w:r>
          </w:p>
        </w:tc>
        <w:tc>
          <w:tcPr>
            <w:tcW w:w="650" w:type="pct"/>
            <w:vAlign w:val="center"/>
          </w:tcPr>
          <w:p w:rsidR="0080577E" w:rsidRPr="00CA1EB3" w:rsidRDefault="00FA6936" w:rsidP="00186564">
            <w:pPr>
              <w:widowControl w:val="0"/>
              <w:kinsoku w:val="0"/>
              <w:overflowPunct w:val="0"/>
              <w:autoSpaceDE w:val="0"/>
              <w:autoSpaceDN w:val="0"/>
              <w:adjustRightInd w:val="0"/>
              <w:jc w:val="center"/>
              <w:rPr>
                <w:color w:val="000000"/>
                <w:sz w:val="24"/>
                <w:szCs w:val="24"/>
              </w:rPr>
            </w:pPr>
            <w:r w:rsidRPr="00CA1EB3">
              <w:rPr>
                <w:rFonts w:eastAsia="Calibri"/>
                <w:sz w:val="24"/>
                <w:szCs w:val="24"/>
              </w:rPr>
              <w:t>Организация кружков для детей</w:t>
            </w:r>
          </w:p>
        </w:tc>
        <w:tc>
          <w:tcPr>
            <w:tcW w:w="673" w:type="pct"/>
            <w:vAlign w:val="center"/>
          </w:tcPr>
          <w:p w:rsidR="0080577E" w:rsidRPr="00CA1EB3" w:rsidRDefault="00FA6936" w:rsidP="00186564">
            <w:pPr>
              <w:tabs>
                <w:tab w:val="left" w:pos="225"/>
              </w:tabs>
              <w:jc w:val="center"/>
              <w:rPr>
                <w:sz w:val="24"/>
                <w:szCs w:val="24"/>
              </w:rPr>
            </w:pPr>
            <w:r w:rsidRPr="00CA1EB3">
              <w:rPr>
                <w:sz w:val="24"/>
                <w:szCs w:val="24"/>
              </w:rPr>
              <w:t xml:space="preserve">20 </w:t>
            </w:r>
            <w:r w:rsidR="00031869" w:rsidRPr="00CA1EB3">
              <w:rPr>
                <w:sz w:val="24"/>
                <w:szCs w:val="24"/>
              </w:rPr>
              <w:t>чел.</w:t>
            </w:r>
          </w:p>
        </w:tc>
        <w:tc>
          <w:tcPr>
            <w:tcW w:w="712" w:type="pct"/>
            <w:vAlign w:val="center"/>
          </w:tcPr>
          <w:p w:rsidR="0080577E" w:rsidRPr="00CA1EB3" w:rsidRDefault="00FA6936" w:rsidP="00186564">
            <w:pPr>
              <w:pStyle w:val="afff"/>
              <w:snapToGrid w:val="0"/>
              <w:spacing w:after="0"/>
              <w:jc w:val="center"/>
              <w:rPr>
                <w:color w:val="000000"/>
                <w:sz w:val="24"/>
                <w:szCs w:val="24"/>
              </w:rPr>
            </w:pPr>
            <w:proofErr w:type="spellStart"/>
            <w:r w:rsidRPr="00CA1EB3">
              <w:rPr>
                <w:color w:val="000000"/>
                <w:sz w:val="24"/>
                <w:szCs w:val="24"/>
              </w:rPr>
              <w:t>х.Привольный</w:t>
            </w:r>
            <w:proofErr w:type="spellEnd"/>
          </w:p>
        </w:tc>
        <w:tc>
          <w:tcPr>
            <w:tcW w:w="503" w:type="pct"/>
            <w:vAlign w:val="center"/>
          </w:tcPr>
          <w:p w:rsidR="0080577E" w:rsidRPr="00CA1EB3" w:rsidRDefault="0080577E" w:rsidP="00186564">
            <w:pPr>
              <w:jc w:val="center"/>
              <w:rPr>
                <w:sz w:val="24"/>
                <w:szCs w:val="24"/>
              </w:rPr>
            </w:pPr>
            <w:r w:rsidRPr="00CA1EB3">
              <w:rPr>
                <w:sz w:val="24"/>
                <w:szCs w:val="24"/>
              </w:rPr>
              <w:t>Расчётный период</w:t>
            </w:r>
          </w:p>
        </w:tc>
        <w:tc>
          <w:tcPr>
            <w:tcW w:w="650" w:type="pct"/>
            <w:vAlign w:val="center"/>
          </w:tcPr>
          <w:p w:rsidR="0080577E" w:rsidRPr="00CA1EB3" w:rsidRDefault="0080577E" w:rsidP="00186564">
            <w:pPr>
              <w:tabs>
                <w:tab w:val="left" w:pos="225"/>
              </w:tabs>
              <w:jc w:val="center"/>
              <w:rPr>
                <w:sz w:val="24"/>
                <w:szCs w:val="24"/>
              </w:rPr>
            </w:pPr>
            <w:r w:rsidRPr="00CA1EB3">
              <w:rPr>
                <w:sz w:val="24"/>
                <w:szCs w:val="24"/>
              </w:rPr>
              <w:t>-</w:t>
            </w:r>
          </w:p>
        </w:tc>
        <w:tc>
          <w:tcPr>
            <w:tcW w:w="894" w:type="pct"/>
            <w:vAlign w:val="center"/>
          </w:tcPr>
          <w:p w:rsidR="0080577E" w:rsidRPr="00CA1EB3" w:rsidRDefault="0080577E" w:rsidP="00186564">
            <w:pPr>
              <w:jc w:val="center"/>
              <w:rPr>
                <w:sz w:val="24"/>
                <w:szCs w:val="24"/>
              </w:rPr>
            </w:pPr>
            <w:r w:rsidRPr="00CA1EB3">
              <w:rPr>
                <w:sz w:val="24"/>
                <w:szCs w:val="24"/>
              </w:rPr>
              <w:t>Зона специализированной общественной застройки</w:t>
            </w:r>
          </w:p>
        </w:tc>
      </w:tr>
      <w:tr w:rsidR="0080577E" w:rsidRPr="00CA1EB3" w:rsidTr="00186564">
        <w:trPr>
          <w:jc w:val="center"/>
        </w:trPr>
        <w:tc>
          <w:tcPr>
            <w:tcW w:w="5000" w:type="pct"/>
            <w:gridSpan w:val="8"/>
            <w:vAlign w:val="center"/>
          </w:tcPr>
          <w:p w:rsidR="0080577E" w:rsidRPr="00CA1EB3" w:rsidRDefault="0080577E" w:rsidP="00186564">
            <w:pPr>
              <w:tabs>
                <w:tab w:val="left" w:pos="225"/>
              </w:tabs>
              <w:jc w:val="center"/>
              <w:rPr>
                <w:sz w:val="24"/>
                <w:szCs w:val="24"/>
              </w:rPr>
            </w:pPr>
            <w:r w:rsidRPr="00CA1EB3">
              <w:rPr>
                <w:sz w:val="24"/>
                <w:szCs w:val="24"/>
              </w:rPr>
              <w:t>Объекты в области физической культуры и спорта</w:t>
            </w:r>
          </w:p>
        </w:tc>
      </w:tr>
      <w:tr w:rsidR="0080577E" w:rsidRPr="00CA1EB3" w:rsidTr="00186564">
        <w:trPr>
          <w:jc w:val="center"/>
        </w:trPr>
        <w:tc>
          <w:tcPr>
            <w:tcW w:w="270" w:type="pct"/>
            <w:vAlign w:val="center"/>
          </w:tcPr>
          <w:p w:rsidR="0080577E" w:rsidRPr="00CA1EB3" w:rsidRDefault="0080577E" w:rsidP="00186564">
            <w:pPr>
              <w:tabs>
                <w:tab w:val="left" w:pos="225"/>
              </w:tabs>
              <w:jc w:val="center"/>
              <w:rPr>
                <w:sz w:val="24"/>
                <w:szCs w:val="24"/>
              </w:rPr>
            </w:pPr>
            <w:r w:rsidRPr="00CA1EB3">
              <w:rPr>
                <w:sz w:val="24"/>
                <w:szCs w:val="24"/>
              </w:rPr>
              <w:t>1</w:t>
            </w:r>
          </w:p>
        </w:tc>
        <w:tc>
          <w:tcPr>
            <w:tcW w:w="647" w:type="pct"/>
            <w:vAlign w:val="center"/>
          </w:tcPr>
          <w:p w:rsidR="0080577E" w:rsidRPr="00CA1EB3" w:rsidRDefault="0080577E" w:rsidP="00186564">
            <w:pPr>
              <w:tabs>
                <w:tab w:val="left" w:pos="225"/>
              </w:tabs>
              <w:jc w:val="center"/>
              <w:rPr>
                <w:sz w:val="24"/>
                <w:szCs w:val="24"/>
              </w:rPr>
            </w:pPr>
            <w:r w:rsidRPr="00CA1EB3">
              <w:rPr>
                <w:sz w:val="24"/>
                <w:szCs w:val="24"/>
              </w:rPr>
              <w:t>Обеспечение условий для развития физической культуры, школьного спорта и массового спорта</w:t>
            </w:r>
          </w:p>
        </w:tc>
        <w:tc>
          <w:tcPr>
            <w:tcW w:w="650" w:type="pct"/>
            <w:vAlign w:val="center"/>
          </w:tcPr>
          <w:p w:rsidR="0080577E" w:rsidRPr="00CA1EB3" w:rsidRDefault="00FA6936" w:rsidP="00186564">
            <w:pPr>
              <w:tabs>
                <w:tab w:val="left" w:pos="225"/>
              </w:tabs>
              <w:jc w:val="center"/>
              <w:rPr>
                <w:sz w:val="24"/>
                <w:szCs w:val="24"/>
              </w:rPr>
            </w:pPr>
            <w:r w:rsidRPr="00CA1EB3">
              <w:rPr>
                <w:sz w:val="24"/>
                <w:szCs w:val="24"/>
              </w:rPr>
              <w:t>Строительство спортивной площадки</w:t>
            </w:r>
          </w:p>
        </w:tc>
        <w:tc>
          <w:tcPr>
            <w:tcW w:w="673" w:type="pct"/>
            <w:vAlign w:val="center"/>
          </w:tcPr>
          <w:p w:rsidR="0080577E" w:rsidRPr="00CA1EB3" w:rsidRDefault="00FA6936" w:rsidP="00186564">
            <w:pPr>
              <w:tabs>
                <w:tab w:val="left" w:pos="225"/>
              </w:tabs>
              <w:jc w:val="center"/>
              <w:rPr>
                <w:sz w:val="24"/>
                <w:szCs w:val="24"/>
              </w:rPr>
            </w:pPr>
            <w:r w:rsidRPr="00CA1EB3">
              <w:rPr>
                <w:sz w:val="24"/>
                <w:szCs w:val="24"/>
              </w:rPr>
              <w:t>0,42 га.</w:t>
            </w:r>
          </w:p>
        </w:tc>
        <w:tc>
          <w:tcPr>
            <w:tcW w:w="712" w:type="pct"/>
            <w:vAlign w:val="center"/>
          </w:tcPr>
          <w:p w:rsidR="0080577E" w:rsidRPr="00CA1EB3" w:rsidRDefault="00FA6936" w:rsidP="00186564">
            <w:pPr>
              <w:tabs>
                <w:tab w:val="left" w:pos="225"/>
              </w:tabs>
              <w:jc w:val="center"/>
              <w:rPr>
                <w:sz w:val="24"/>
                <w:szCs w:val="24"/>
              </w:rPr>
            </w:pPr>
            <w:proofErr w:type="spellStart"/>
            <w:r w:rsidRPr="00CA1EB3">
              <w:rPr>
                <w:color w:val="000000"/>
                <w:sz w:val="24"/>
                <w:szCs w:val="24"/>
              </w:rPr>
              <w:t>х.Полтавский</w:t>
            </w:r>
            <w:proofErr w:type="spellEnd"/>
          </w:p>
        </w:tc>
        <w:tc>
          <w:tcPr>
            <w:tcW w:w="503" w:type="pct"/>
            <w:vAlign w:val="center"/>
          </w:tcPr>
          <w:p w:rsidR="0080577E" w:rsidRPr="00CA1EB3" w:rsidRDefault="0080577E" w:rsidP="00186564">
            <w:pPr>
              <w:tabs>
                <w:tab w:val="left" w:pos="225"/>
              </w:tabs>
              <w:jc w:val="center"/>
              <w:rPr>
                <w:sz w:val="24"/>
                <w:szCs w:val="24"/>
              </w:rPr>
            </w:pPr>
            <w:r w:rsidRPr="00CA1EB3">
              <w:rPr>
                <w:sz w:val="24"/>
                <w:szCs w:val="24"/>
              </w:rPr>
              <w:t>Первая очередь</w:t>
            </w:r>
          </w:p>
        </w:tc>
        <w:tc>
          <w:tcPr>
            <w:tcW w:w="650" w:type="pct"/>
            <w:vAlign w:val="center"/>
          </w:tcPr>
          <w:p w:rsidR="0080577E" w:rsidRPr="00CA1EB3" w:rsidRDefault="0080577E" w:rsidP="00186564">
            <w:pPr>
              <w:tabs>
                <w:tab w:val="left" w:pos="225"/>
              </w:tabs>
              <w:jc w:val="center"/>
              <w:rPr>
                <w:sz w:val="24"/>
                <w:szCs w:val="24"/>
              </w:rPr>
            </w:pPr>
            <w:r w:rsidRPr="00CA1EB3">
              <w:rPr>
                <w:sz w:val="24"/>
                <w:szCs w:val="24"/>
              </w:rPr>
              <w:t>-</w:t>
            </w:r>
          </w:p>
        </w:tc>
        <w:tc>
          <w:tcPr>
            <w:tcW w:w="894" w:type="pct"/>
            <w:vAlign w:val="center"/>
          </w:tcPr>
          <w:p w:rsidR="0080577E" w:rsidRPr="00CA1EB3" w:rsidRDefault="0080577E" w:rsidP="00186564">
            <w:pPr>
              <w:tabs>
                <w:tab w:val="left" w:pos="225"/>
              </w:tabs>
              <w:jc w:val="center"/>
              <w:rPr>
                <w:sz w:val="24"/>
                <w:szCs w:val="24"/>
              </w:rPr>
            </w:pPr>
            <w:r w:rsidRPr="00CA1EB3">
              <w:rPr>
                <w:sz w:val="24"/>
                <w:szCs w:val="24"/>
              </w:rPr>
              <w:t>Зона специализированной общественной застройки</w:t>
            </w:r>
          </w:p>
        </w:tc>
      </w:tr>
      <w:tr w:rsidR="0080577E" w:rsidRPr="00CA1EB3" w:rsidTr="00186564">
        <w:trPr>
          <w:jc w:val="center"/>
        </w:trPr>
        <w:tc>
          <w:tcPr>
            <w:tcW w:w="5000" w:type="pct"/>
            <w:gridSpan w:val="8"/>
            <w:vAlign w:val="center"/>
          </w:tcPr>
          <w:p w:rsidR="0080577E" w:rsidRPr="00CA1EB3" w:rsidRDefault="0080577E" w:rsidP="00186564">
            <w:pPr>
              <w:tabs>
                <w:tab w:val="left" w:pos="225"/>
              </w:tabs>
              <w:jc w:val="center"/>
              <w:rPr>
                <w:sz w:val="24"/>
                <w:szCs w:val="24"/>
              </w:rPr>
            </w:pPr>
            <w:r w:rsidRPr="00CA1EB3">
              <w:rPr>
                <w:sz w:val="24"/>
                <w:szCs w:val="24"/>
              </w:rPr>
              <w:t>Объекты торговли, общественного питания и бытового обслуживания</w:t>
            </w:r>
          </w:p>
        </w:tc>
      </w:tr>
      <w:tr w:rsidR="00031869" w:rsidRPr="00CA1EB3" w:rsidTr="00186564">
        <w:trPr>
          <w:jc w:val="center"/>
        </w:trPr>
        <w:tc>
          <w:tcPr>
            <w:tcW w:w="270" w:type="pct"/>
            <w:vAlign w:val="center"/>
          </w:tcPr>
          <w:p w:rsidR="00031869" w:rsidRPr="00CA1EB3" w:rsidRDefault="00186564" w:rsidP="00186564">
            <w:pPr>
              <w:tabs>
                <w:tab w:val="left" w:pos="225"/>
              </w:tabs>
              <w:jc w:val="center"/>
              <w:rPr>
                <w:sz w:val="24"/>
                <w:szCs w:val="24"/>
              </w:rPr>
            </w:pPr>
            <w:r>
              <w:rPr>
                <w:sz w:val="24"/>
                <w:szCs w:val="24"/>
              </w:rPr>
              <w:t>1</w:t>
            </w:r>
          </w:p>
        </w:tc>
        <w:tc>
          <w:tcPr>
            <w:tcW w:w="647" w:type="pct"/>
            <w:vAlign w:val="center"/>
          </w:tcPr>
          <w:p w:rsidR="00031869" w:rsidRPr="00CA1EB3" w:rsidRDefault="00186564" w:rsidP="00186564">
            <w:pPr>
              <w:tabs>
                <w:tab w:val="left" w:pos="225"/>
              </w:tabs>
              <w:jc w:val="center"/>
              <w:rPr>
                <w:sz w:val="24"/>
                <w:szCs w:val="24"/>
              </w:rPr>
            </w:pPr>
            <w:r w:rsidRPr="00CA1EB3">
              <w:rPr>
                <w:sz w:val="24"/>
                <w:szCs w:val="24"/>
              </w:rPr>
              <w:t>Развитие торговли, общественного питания и бытового обслуживания</w:t>
            </w:r>
          </w:p>
        </w:tc>
        <w:tc>
          <w:tcPr>
            <w:tcW w:w="650" w:type="pct"/>
            <w:vAlign w:val="center"/>
          </w:tcPr>
          <w:p w:rsidR="00031869" w:rsidRPr="00CA1EB3" w:rsidRDefault="00031869" w:rsidP="00186564">
            <w:pPr>
              <w:jc w:val="center"/>
              <w:rPr>
                <w:sz w:val="24"/>
                <w:szCs w:val="24"/>
              </w:rPr>
            </w:pPr>
            <w:r w:rsidRPr="00CA1EB3">
              <w:rPr>
                <w:sz w:val="24"/>
                <w:szCs w:val="24"/>
              </w:rPr>
              <w:t xml:space="preserve">Строительство </w:t>
            </w:r>
            <w:r w:rsidR="00FA6936" w:rsidRPr="00CA1EB3">
              <w:rPr>
                <w:sz w:val="24"/>
                <w:szCs w:val="24"/>
              </w:rPr>
              <w:t>парикмахерской</w:t>
            </w:r>
          </w:p>
        </w:tc>
        <w:tc>
          <w:tcPr>
            <w:tcW w:w="673" w:type="pct"/>
            <w:vAlign w:val="center"/>
          </w:tcPr>
          <w:p w:rsidR="00031869" w:rsidRPr="00CA1EB3" w:rsidRDefault="00031869" w:rsidP="00186564">
            <w:pPr>
              <w:tabs>
                <w:tab w:val="left" w:pos="225"/>
              </w:tabs>
              <w:jc w:val="center"/>
              <w:rPr>
                <w:sz w:val="24"/>
                <w:szCs w:val="24"/>
              </w:rPr>
            </w:pPr>
            <w:r w:rsidRPr="00CA1EB3">
              <w:rPr>
                <w:sz w:val="24"/>
                <w:szCs w:val="24"/>
              </w:rPr>
              <w:t>-</w:t>
            </w:r>
          </w:p>
        </w:tc>
        <w:tc>
          <w:tcPr>
            <w:tcW w:w="712" w:type="pct"/>
            <w:vAlign w:val="center"/>
          </w:tcPr>
          <w:p w:rsidR="00031869" w:rsidRPr="00CA1EB3" w:rsidRDefault="00FA6936" w:rsidP="00186564">
            <w:pPr>
              <w:tabs>
                <w:tab w:val="left" w:pos="225"/>
              </w:tabs>
              <w:jc w:val="center"/>
              <w:rPr>
                <w:color w:val="000000"/>
                <w:sz w:val="24"/>
                <w:szCs w:val="24"/>
              </w:rPr>
            </w:pPr>
            <w:proofErr w:type="spellStart"/>
            <w:r w:rsidRPr="00CA1EB3">
              <w:rPr>
                <w:color w:val="000000"/>
                <w:sz w:val="24"/>
                <w:szCs w:val="24"/>
              </w:rPr>
              <w:t>х.Привольный</w:t>
            </w:r>
            <w:proofErr w:type="spellEnd"/>
          </w:p>
        </w:tc>
        <w:tc>
          <w:tcPr>
            <w:tcW w:w="503" w:type="pct"/>
            <w:vAlign w:val="center"/>
          </w:tcPr>
          <w:p w:rsidR="00031869" w:rsidRPr="00CA1EB3" w:rsidRDefault="00031869" w:rsidP="00186564">
            <w:pPr>
              <w:tabs>
                <w:tab w:val="left" w:pos="225"/>
              </w:tabs>
              <w:jc w:val="center"/>
              <w:rPr>
                <w:sz w:val="24"/>
                <w:szCs w:val="24"/>
              </w:rPr>
            </w:pPr>
            <w:r w:rsidRPr="00CA1EB3">
              <w:rPr>
                <w:sz w:val="24"/>
                <w:szCs w:val="24"/>
              </w:rPr>
              <w:t>Расчётный период</w:t>
            </w:r>
          </w:p>
        </w:tc>
        <w:tc>
          <w:tcPr>
            <w:tcW w:w="650" w:type="pct"/>
            <w:vAlign w:val="center"/>
          </w:tcPr>
          <w:p w:rsidR="00031869" w:rsidRPr="00CA1EB3" w:rsidRDefault="00031869" w:rsidP="00186564">
            <w:pPr>
              <w:tabs>
                <w:tab w:val="left" w:pos="225"/>
              </w:tabs>
              <w:jc w:val="center"/>
              <w:rPr>
                <w:sz w:val="24"/>
                <w:szCs w:val="24"/>
              </w:rPr>
            </w:pPr>
            <w:r w:rsidRPr="00CA1EB3">
              <w:rPr>
                <w:sz w:val="24"/>
                <w:szCs w:val="24"/>
              </w:rPr>
              <w:t>-</w:t>
            </w:r>
          </w:p>
        </w:tc>
        <w:tc>
          <w:tcPr>
            <w:tcW w:w="894" w:type="pct"/>
            <w:vAlign w:val="center"/>
          </w:tcPr>
          <w:p w:rsidR="00031869" w:rsidRPr="00CA1EB3" w:rsidRDefault="00031869" w:rsidP="00186564">
            <w:pPr>
              <w:tabs>
                <w:tab w:val="left" w:pos="225"/>
              </w:tabs>
              <w:jc w:val="center"/>
              <w:rPr>
                <w:sz w:val="24"/>
                <w:szCs w:val="24"/>
              </w:rPr>
            </w:pPr>
            <w:r w:rsidRPr="00CA1EB3">
              <w:rPr>
                <w:sz w:val="24"/>
                <w:szCs w:val="24"/>
              </w:rPr>
              <w:t>Многофункциональная общественно-деловая зона</w:t>
            </w:r>
          </w:p>
        </w:tc>
      </w:tr>
    </w:tbl>
    <w:p w:rsidR="00EB78E7" w:rsidRDefault="00EB78E7" w:rsidP="00EB78E7">
      <w:pPr>
        <w:tabs>
          <w:tab w:val="left" w:pos="225"/>
        </w:tabs>
        <w:rPr>
          <w:sz w:val="28"/>
        </w:rPr>
        <w:sectPr w:rsidR="00EB78E7" w:rsidSect="00CA1EB3">
          <w:pgSz w:w="16838" w:h="11906" w:orient="landscape"/>
          <w:pgMar w:top="851" w:right="851" w:bottom="851" w:left="1134" w:header="709" w:footer="709" w:gutter="0"/>
          <w:cols w:space="720"/>
          <w:docGrid w:linePitch="299"/>
        </w:sectPr>
      </w:pPr>
    </w:p>
    <w:p w:rsidR="00B57CFE" w:rsidRPr="003F2543" w:rsidRDefault="00B57CFE" w:rsidP="00EB78E7">
      <w:pPr>
        <w:tabs>
          <w:tab w:val="left" w:pos="8145"/>
        </w:tabs>
        <w:spacing w:after="0"/>
        <w:jc w:val="center"/>
        <w:rPr>
          <w:rFonts w:ascii="Times New Roman" w:eastAsia="Times New Roman" w:hAnsi="Times New Roman" w:cs="Times New Roman"/>
          <w:b/>
          <w:sz w:val="28"/>
          <w:szCs w:val="28"/>
          <w:lang w:eastAsia="ru-RU"/>
        </w:rPr>
      </w:pPr>
      <w:bookmarkStart w:id="51" w:name="_Toc94615835"/>
      <w:r w:rsidRPr="003F2543">
        <w:rPr>
          <w:rFonts w:ascii="Times New Roman" w:eastAsia="Times New Roman" w:hAnsi="Times New Roman" w:cs="Times New Roman"/>
          <w:b/>
          <w:sz w:val="28"/>
          <w:szCs w:val="28"/>
          <w:lang w:eastAsia="ru-RU"/>
        </w:rPr>
        <w:lastRenderedPageBreak/>
        <w:t>Развитие кладбищ</w:t>
      </w:r>
      <w:bookmarkEnd w:id="51"/>
    </w:p>
    <w:p w:rsidR="00FA6936" w:rsidRDefault="00B57CFE" w:rsidP="00CF47DE">
      <w:pPr>
        <w:spacing w:after="0"/>
        <w:ind w:firstLine="567"/>
        <w:jc w:val="both"/>
        <w:rPr>
          <w:rFonts w:ascii="Times New Roman" w:hAnsi="Times New Roman" w:cs="Times New Roman"/>
          <w:sz w:val="28"/>
          <w:szCs w:val="28"/>
        </w:rPr>
      </w:pPr>
      <w:r w:rsidRPr="0021552F">
        <w:rPr>
          <w:rFonts w:ascii="Times New Roman" w:eastAsia="Times New Roman" w:hAnsi="Times New Roman" w:cs="Times New Roman"/>
          <w:sz w:val="28"/>
          <w:szCs w:val="28"/>
          <w:lang w:eastAsia="ru-RU"/>
        </w:rPr>
        <w:t xml:space="preserve">На территории </w:t>
      </w:r>
      <w:r w:rsidR="00B03C4C">
        <w:rPr>
          <w:rFonts w:ascii="Times New Roman" w:eastAsia="Times New Roman" w:hAnsi="Times New Roman" w:cs="Times New Roman"/>
          <w:sz w:val="28"/>
          <w:szCs w:val="28"/>
          <w:lang w:eastAsia="ru-RU"/>
        </w:rPr>
        <w:t>Привольного сельского поселения</w:t>
      </w:r>
      <w:r w:rsidR="0080577E">
        <w:rPr>
          <w:rFonts w:ascii="Times New Roman" w:eastAsia="Times New Roman" w:hAnsi="Times New Roman" w:cs="Times New Roman"/>
          <w:sz w:val="28"/>
          <w:szCs w:val="28"/>
          <w:lang w:eastAsia="ru-RU"/>
        </w:rPr>
        <w:t xml:space="preserve"> расположено </w:t>
      </w:r>
      <w:r w:rsidR="00FA6936">
        <w:rPr>
          <w:rFonts w:ascii="Times New Roman" w:eastAsia="Times New Roman" w:hAnsi="Times New Roman" w:cs="Times New Roman"/>
          <w:sz w:val="28"/>
          <w:szCs w:val="28"/>
          <w:lang w:eastAsia="ru-RU"/>
        </w:rPr>
        <w:t>6</w:t>
      </w:r>
      <w:r w:rsidR="0080577E">
        <w:rPr>
          <w:rFonts w:ascii="Times New Roman" w:eastAsia="Times New Roman" w:hAnsi="Times New Roman" w:cs="Times New Roman"/>
          <w:sz w:val="28"/>
          <w:szCs w:val="28"/>
          <w:lang w:eastAsia="ru-RU"/>
        </w:rPr>
        <w:t xml:space="preserve"> кладбища</w:t>
      </w:r>
      <w:r w:rsidRPr="0021552F">
        <w:rPr>
          <w:rFonts w:ascii="Times New Roman" w:eastAsia="Times New Roman" w:hAnsi="Times New Roman" w:cs="Times New Roman"/>
          <w:sz w:val="28"/>
          <w:szCs w:val="28"/>
          <w:lang w:eastAsia="ru-RU"/>
        </w:rPr>
        <w:t>, где необходимо провести ряд мероприятий по их обустройству.</w:t>
      </w:r>
      <w:r w:rsidR="0080577E">
        <w:rPr>
          <w:rFonts w:ascii="Times New Roman" w:eastAsia="Times New Roman" w:hAnsi="Times New Roman" w:cs="Times New Roman"/>
          <w:sz w:val="28"/>
          <w:szCs w:val="28"/>
          <w:lang w:eastAsia="ru-RU"/>
        </w:rPr>
        <w:t xml:space="preserve"> </w:t>
      </w:r>
      <w:r w:rsidR="000C428F">
        <w:rPr>
          <w:rFonts w:ascii="Times New Roman" w:hAnsi="Times New Roman" w:cs="Times New Roman"/>
          <w:sz w:val="28"/>
          <w:szCs w:val="28"/>
        </w:rPr>
        <w:t>Н</w:t>
      </w:r>
      <w:r w:rsidR="000C428F" w:rsidRPr="0021552F">
        <w:rPr>
          <w:rFonts w:ascii="Times New Roman" w:hAnsi="Times New Roman" w:cs="Times New Roman"/>
          <w:sz w:val="28"/>
          <w:szCs w:val="28"/>
        </w:rPr>
        <w:t xml:space="preserve">ормативная потребность населения </w:t>
      </w:r>
      <w:r w:rsidR="00A73380">
        <w:rPr>
          <w:rFonts w:ascii="Times New Roman" w:hAnsi="Times New Roman" w:cs="Times New Roman"/>
          <w:sz w:val="28"/>
          <w:szCs w:val="28"/>
        </w:rPr>
        <w:t>сельского</w:t>
      </w:r>
      <w:r w:rsidR="000C428F" w:rsidRPr="0021552F">
        <w:rPr>
          <w:rFonts w:ascii="Times New Roman" w:hAnsi="Times New Roman" w:cs="Times New Roman"/>
          <w:sz w:val="28"/>
          <w:szCs w:val="28"/>
        </w:rPr>
        <w:t xml:space="preserve"> поселения в кладбищах традицио</w:t>
      </w:r>
      <w:r w:rsidR="00FA6936">
        <w:rPr>
          <w:rFonts w:ascii="Times New Roman" w:hAnsi="Times New Roman" w:cs="Times New Roman"/>
          <w:sz w:val="28"/>
          <w:szCs w:val="28"/>
        </w:rPr>
        <w:t>нного захоронения составляет 2,4</w:t>
      </w:r>
      <w:r w:rsidR="000C428F" w:rsidRPr="0021552F">
        <w:rPr>
          <w:rFonts w:ascii="Times New Roman" w:hAnsi="Times New Roman" w:cs="Times New Roman"/>
          <w:sz w:val="28"/>
          <w:szCs w:val="28"/>
        </w:rPr>
        <w:t xml:space="preserve"> га. Обеспеченность кладбищами традиционного захоронения </w:t>
      </w:r>
      <w:r w:rsidR="00E64A62">
        <w:rPr>
          <w:rFonts w:ascii="Times New Roman" w:hAnsi="Times New Roman" w:cs="Times New Roman"/>
          <w:sz w:val="28"/>
          <w:szCs w:val="28"/>
        </w:rPr>
        <w:t>поселения</w:t>
      </w:r>
      <w:r w:rsidR="000C428F" w:rsidRPr="0021552F">
        <w:rPr>
          <w:rFonts w:ascii="Times New Roman" w:hAnsi="Times New Roman" w:cs="Times New Roman"/>
          <w:sz w:val="28"/>
          <w:szCs w:val="28"/>
        </w:rPr>
        <w:t xml:space="preserve"> составляет </w:t>
      </w:r>
      <w:r w:rsidR="00FA6936">
        <w:rPr>
          <w:rFonts w:ascii="Times New Roman" w:hAnsi="Times New Roman" w:cs="Times New Roman"/>
          <w:sz w:val="28"/>
          <w:szCs w:val="28"/>
        </w:rPr>
        <w:t>623</w:t>
      </w:r>
      <w:r w:rsidR="000C428F" w:rsidRPr="0021552F">
        <w:rPr>
          <w:rFonts w:ascii="Times New Roman" w:hAnsi="Times New Roman" w:cs="Times New Roman"/>
          <w:sz w:val="28"/>
          <w:szCs w:val="28"/>
        </w:rPr>
        <w:t xml:space="preserve"> % от нормативной потребности населения</w:t>
      </w:r>
      <w:r w:rsidR="000C428F">
        <w:rPr>
          <w:rFonts w:ascii="Times New Roman" w:hAnsi="Times New Roman" w:cs="Times New Roman"/>
          <w:sz w:val="28"/>
          <w:szCs w:val="28"/>
        </w:rPr>
        <w:t xml:space="preserve"> и </w:t>
      </w:r>
      <w:r w:rsidR="000C428F" w:rsidRPr="0021552F">
        <w:rPr>
          <w:rFonts w:ascii="Times New Roman" w:hAnsi="Times New Roman" w:cs="Times New Roman"/>
          <w:sz w:val="28"/>
          <w:szCs w:val="28"/>
        </w:rPr>
        <w:t>площадь не</w:t>
      </w:r>
      <w:r w:rsidR="000C428F">
        <w:rPr>
          <w:rFonts w:ascii="Times New Roman" w:hAnsi="Times New Roman" w:cs="Times New Roman"/>
          <w:sz w:val="28"/>
          <w:szCs w:val="28"/>
        </w:rPr>
        <w:t>заполненного территория кладбищ</w:t>
      </w:r>
      <w:r w:rsidR="000C428F" w:rsidRPr="0021552F">
        <w:rPr>
          <w:rFonts w:ascii="Times New Roman" w:hAnsi="Times New Roman" w:cs="Times New Roman"/>
          <w:sz w:val="28"/>
          <w:szCs w:val="28"/>
        </w:rPr>
        <w:t xml:space="preserve"> составляет </w:t>
      </w:r>
      <w:r w:rsidR="00FA6936" w:rsidRPr="00FA6936">
        <w:rPr>
          <w:rFonts w:ascii="Times New Roman" w:hAnsi="Times New Roman" w:cs="Times New Roman"/>
          <w:sz w:val="28"/>
          <w:szCs w:val="28"/>
        </w:rPr>
        <w:t>0,5363</w:t>
      </w:r>
      <w:r w:rsidR="00FA6936">
        <w:rPr>
          <w:rFonts w:ascii="Times New Roman" w:hAnsi="Times New Roman" w:cs="Times New Roman"/>
          <w:sz w:val="28"/>
          <w:szCs w:val="28"/>
        </w:rPr>
        <w:t xml:space="preserve"> </w:t>
      </w:r>
      <w:r w:rsidR="000C428F" w:rsidRPr="0021552F">
        <w:rPr>
          <w:rFonts w:ascii="Times New Roman" w:hAnsi="Times New Roman" w:cs="Times New Roman"/>
          <w:sz w:val="28"/>
          <w:szCs w:val="28"/>
        </w:rPr>
        <w:t>га.</w:t>
      </w:r>
      <w:r w:rsidR="000C428F">
        <w:rPr>
          <w:rFonts w:ascii="Times New Roman" w:hAnsi="Times New Roman" w:cs="Times New Roman"/>
          <w:sz w:val="28"/>
          <w:szCs w:val="28"/>
        </w:rPr>
        <w:t xml:space="preserve"> </w:t>
      </w:r>
    </w:p>
    <w:p w:rsidR="00B57CFE" w:rsidRDefault="00FA6936" w:rsidP="00CF47DE">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Проектом внесения изменений в генеральный</w:t>
      </w:r>
      <w:r w:rsidR="000C428F">
        <w:rPr>
          <w:rFonts w:ascii="Times New Roman" w:hAnsi="Times New Roman" w:cs="Times New Roman"/>
          <w:sz w:val="28"/>
          <w:szCs w:val="28"/>
        </w:rPr>
        <w:t xml:space="preserve"> пла</w:t>
      </w:r>
      <w:r>
        <w:rPr>
          <w:rFonts w:ascii="Times New Roman" w:hAnsi="Times New Roman" w:cs="Times New Roman"/>
          <w:sz w:val="28"/>
          <w:szCs w:val="28"/>
        </w:rPr>
        <w:t>н</w:t>
      </w:r>
      <w:r w:rsidR="000C428F">
        <w:rPr>
          <w:rFonts w:ascii="Times New Roman" w:hAnsi="Times New Roman" w:cs="Times New Roman"/>
          <w:sz w:val="28"/>
          <w:szCs w:val="28"/>
        </w:rPr>
        <w:t xml:space="preserve"> </w:t>
      </w:r>
      <w:r w:rsidR="00B03C4C">
        <w:rPr>
          <w:rFonts w:ascii="Times New Roman" w:hAnsi="Times New Roman" w:cs="Times New Roman"/>
          <w:sz w:val="28"/>
          <w:szCs w:val="28"/>
        </w:rPr>
        <w:t>Привольного сельского поселения</w:t>
      </w:r>
      <w:r w:rsidR="000C428F">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предусмотрено мероприятие по увеличению мощности кладбища </w:t>
      </w:r>
      <w:r w:rsidR="00C62D51">
        <w:rPr>
          <w:rFonts w:ascii="Times New Roman" w:hAnsi="Times New Roman" w:cs="Times New Roman"/>
          <w:sz w:val="28"/>
          <w:szCs w:val="28"/>
        </w:rPr>
        <w:t>на 0,4364 га</w:t>
      </w:r>
      <w:r w:rsidR="000C428F">
        <w:rPr>
          <w:rFonts w:ascii="Times New Roman" w:hAnsi="Times New Roman" w:cs="Times New Roman"/>
          <w:sz w:val="28"/>
          <w:szCs w:val="28"/>
        </w:rPr>
        <w:t>.</w:t>
      </w:r>
    </w:p>
    <w:p w:rsidR="00FA6936" w:rsidRPr="00EB78E7" w:rsidRDefault="00FA6936" w:rsidP="00FA6936">
      <w:pPr>
        <w:spacing w:after="0"/>
        <w:jc w:val="right"/>
        <w:rPr>
          <w:rFonts w:ascii="Times New Roman" w:hAnsi="Times New Roman" w:cs="Times New Roman"/>
          <w:sz w:val="28"/>
          <w:szCs w:val="28"/>
        </w:rPr>
      </w:pPr>
      <w:r w:rsidRPr="00EB78E7">
        <w:rPr>
          <w:rFonts w:ascii="Times New Roman" w:hAnsi="Times New Roman" w:cs="Times New Roman"/>
          <w:sz w:val="28"/>
          <w:szCs w:val="28"/>
        </w:rPr>
        <w:t xml:space="preserve">Таблица </w:t>
      </w:r>
      <w:r>
        <w:rPr>
          <w:rFonts w:ascii="Times New Roman" w:hAnsi="Times New Roman" w:cs="Times New Roman"/>
          <w:sz w:val="28"/>
          <w:szCs w:val="28"/>
        </w:rPr>
        <w:t>2.2.2</w:t>
      </w:r>
    </w:p>
    <w:p w:rsidR="00FA6936" w:rsidRPr="00EB78E7" w:rsidRDefault="00FA6936" w:rsidP="00FA6936">
      <w:pPr>
        <w:pStyle w:val="afffc"/>
        <w:rPr>
          <w:rFonts w:ascii="Times New Roman" w:hAnsi="Times New Roman" w:cs="Times New Roman"/>
          <w:i w:val="0"/>
          <w:iCs/>
          <w:szCs w:val="28"/>
        </w:rPr>
      </w:pPr>
      <w:r w:rsidRPr="00EB78E7">
        <w:rPr>
          <w:rFonts w:ascii="Times New Roman" w:hAnsi="Times New Roman" w:cs="Times New Roman"/>
          <w:i w:val="0"/>
          <w:iCs/>
          <w:szCs w:val="28"/>
        </w:rPr>
        <w:t xml:space="preserve">Перечень мероприятий по развитию </w:t>
      </w:r>
      <w:r>
        <w:rPr>
          <w:rFonts w:ascii="Times New Roman" w:hAnsi="Times New Roman" w:cs="Times New Roman"/>
          <w:i w:val="0"/>
          <w:iCs/>
          <w:szCs w:val="28"/>
        </w:rPr>
        <w:t>кладбищ</w:t>
      </w:r>
      <w:r w:rsidRPr="00EB78E7">
        <w:rPr>
          <w:rFonts w:ascii="Times New Roman" w:hAnsi="Times New Roman" w:cs="Times New Roman"/>
          <w:i w:val="0"/>
          <w:iCs/>
          <w:szCs w:val="28"/>
        </w:rPr>
        <w:t xml:space="preserve"> </w:t>
      </w:r>
      <w:r>
        <w:rPr>
          <w:rFonts w:ascii="Times New Roman" w:hAnsi="Times New Roman" w:cs="Times New Roman"/>
          <w:i w:val="0"/>
          <w:iCs/>
          <w:szCs w:val="28"/>
        </w:rPr>
        <w:t>Привольного сельского поселения</w:t>
      </w:r>
    </w:p>
    <w:tbl>
      <w:tblPr>
        <w:tblStyle w:val="affff0"/>
        <w:tblW w:w="0" w:type="auto"/>
        <w:jc w:val="center"/>
        <w:tblLook w:val="04A0" w:firstRow="1" w:lastRow="0" w:firstColumn="1" w:lastColumn="0" w:noHBand="0" w:noVBand="1"/>
      </w:tblPr>
      <w:tblGrid>
        <w:gridCol w:w="619"/>
        <w:gridCol w:w="1102"/>
        <w:gridCol w:w="1321"/>
        <w:gridCol w:w="1419"/>
        <w:gridCol w:w="1492"/>
        <w:gridCol w:w="1086"/>
        <w:gridCol w:w="1343"/>
        <w:gridCol w:w="1529"/>
      </w:tblGrid>
      <w:tr w:rsidR="00FA6936" w:rsidRPr="00EB78E7" w:rsidTr="00CA1EB3">
        <w:trPr>
          <w:jc w:val="center"/>
        </w:trPr>
        <w:tc>
          <w:tcPr>
            <w:tcW w:w="0" w:type="auto"/>
            <w:vAlign w:val="center"/>
          </w:tcPr>
          <w:p w:rsidR="00FA6936" w:rsidRPr="0062448D" w:rsidRDefault="00FA6936" w:rsidP="00CA1EB3">
            <w:pPr>
              <w:jc w:val="center"/>
              <w:rPr>
                <w:b/>
                <w:sz w:val="24"/>
                <w:szCs w:val="24"/>
              </w:rPr>
            </w:pPr>
            <w:r w:rsidRPr="0062448D">
              <w:rPr>
                <w:b/>
                <w:sz w:val="24"/>
                <w:szCs w:val="24"/>
              </w:rPr>
              <w:t>№п/п</w:t>
            </w:r>
          </w:p>
        </w:tc>
        <w:tc>
          <w:tcPr>
            <w:tcW w:w="0" w:type="auto"/>
            <w:vAlign w:val="center"/>
          </w:tcPr>
          <w:p w:rsidR="00FA6936" w:rsidRPr="0062448D" w:rsidRDefault="00FA6936" w:rsidP="00CA1EB3">
            <w:pPr>
              <w:jc w:val="center"/>
              <w:rPr>
                <w:b/>
                <w:sz w:val="24"/>
                <w:szCs w:val="24"/>
              </w:rPr>
            </w:pPr>
            <w:r w:rsidRPr="0062448D">
              <w:rPr>
                <w:b/>
                <w:sz w:val="24"/>
                <w:szCs w:val="24"/>
              </w:rPr>
              <w:t>Назначение объекта</w:t>
            </w:r>
          </w:p>
        </w:tc>
        <w:tc>
          <w:tcPr>
            <w:tcW w:w="0" w:type="auto"/>
            <w:vAlign w:val="center"/>
          </w:tcPr>
          <w:p w:rsidR="00FA6936" w:rsidRPr="0062448D" w:rsidRDefault="00FA6936" w:rsidP="00CA1EB3">
            <w:pPr>
              <w:jc w:val="center"/>
              <w:rPr>
                <w:b/>
                <w:sz w:val="24"/>
                <w:szCs w:val="24"/>
              </w:rPr>
            </w:pPr>
            <w:r w:rsidRPr="0062448D">
              <w:rPr>
                <w:b/>
                <w:sz w:val="24"/>
                <w:szCs w:val="24"/>
              </w:rPr>
              <w:t>Наименование объекта</w:t>
            </w:r>
          </w:p>
        </w:tc>
        <w:tc>
          <w:tcPr>
            <w:tcW w:w="0" w:type="auto"/>
            <w:vAlign w:val="center"/>
          </w:tcPr>
          <w:p w:rsidR="00FA6936" w:rsidRPr="0062448D" w:rsidRDefault="00FA6936" w:rsidP="00CA1EB3">
            <w:pPr>
              <w:jc w:val="center"/>
              <w:rPr>
                <w:b/>
                <w:sz w:val="24"/>
                <w:szCs w:val="24"/>
              </w:rPr>
            </w:pPr>
            <w:r w:rsidRPr="0062448D">
              <w:rPr>
                <w:b/>
                <w:sz w:val="24"/>
                <w:szCs w:val="24"/>
              </w:rPr>
              <w:t>Краткая характеристика объекта</w:t>
            </w:r>
          </w:p>
        </w:tc>
        <w:tc>
          <w:tcPr>
            <w:tcW w:w="0" w:type="auto"/>
            <w:vAlign w:val="center"/>
          </w:tcPr>
          <w:p w:rsidR="00FA6936" w:rsidRPr="0062448D" w:rsidRDefault="00FA6936" w:rsidP="00CA1EB3">
            <w:pPr>
              <w:jc w:val="center"/>
              <w:rPr>
                <w:b/>
                <w:sz w:val="24"/>
                <w:szCs w:val="24"/>
              </w:rPr>
            </w:pPr>
            <w:r w:rsidRPr="0062448D">
              <w:rPr>
                <w:b/>
                <w:sz w:val="24"/>
                <w:szCs w:val="24"/>
              </w:rPr>
              <w:t>Местоположение планируемого объекта</w:t>
            </w:r>
          </w:p>
        </w:tc>
        <w:tc>
          <w:tcPr>
            <w:tcW w:w="0" w:type="auto"/>
            <w:vAlign w:val="center"/>
          </w:tcPr>
          <w:p w:rsidR="00FA6936" w:rsidRPr="0062448D" w:rsidRDefault="00FA6936" w:rsidP="00CA1EB3">
            <w:pPr>
              <w:jc w:val="center"/>
              <w:rPr>
                <w:b/>
                <w:sz w:val="24"/>
                <w:szCs w:val="24"/>
              </w:rPr>
            </w:pPr>
            <w:r w:rsidRPr="0062448D">
              <w:rPr>
                <w:b/>
                <w:sz w:val="24"/>
                <w:szCs w:val="24"/>
              </w:rPr>
              <w:t>Срок реализации</w:t>
            </w:r>
          </w:p>
        </w:tc>
        <w:tc>
          <w:tcPr>
            <w:tcW w:w="0" w:type="auto"/>
            <w:vAlign w:val="center"/>
          </w:tcPr>
          <w:p w:rsidR="00FA6936" w:rsidRPr="0062448D" w:rsidRDefault="00FA6936" w:rsidP="00CA1EB3">
            <w:pPr>
              <w:jc w:val="center"/>
              <w:rPr>
                <w:b/>
                <w:sz w:val="24"/>
                <w:szCs w:val="24"/>
              </w:rPr>
            </w:pPr>
            <w:r w:rsidRPr="0062448D">
              <w:rPr>
                <w:b/>
                <w:sz w:val="24"/>
                <w:szCs w:val="24"/>
              </w:rPr>
              <w:t>Зона с особыми условиями использования территории</w:t>
            </w:r>
          </w:p>
        </w:tc>
        <w:tc>
          <w:tcPr>
            <w:tcW w:w="0" w:type="auto"/>
            <w:vAlign w:val="center"/>
          </w:tcPr>
          <w:p w:rsidR="00FA6936" w:rsidRPr="0062448D" w:rsidRDefault="00FA6936" w:rsidP="00CA1EB3">
            <w:pPr>
              <w:jc w:val="center"/>
              <w:rPr>
                <w:b/>
                <w:sz w:val="24"/>
                <w:szCs w:val="24"/>
              </w:rPr>
            </w:pPr>
            <w:r w:rsidRPr="0062448D">
              <w:rPr>
                <w:b/>
                <w:sz w:val="24"/>
                <w:szCs w:val="24"/>
              </w:rPr>
              <w:t>Функциональная зона</w:t>
            </w:r>
          </w:p>
        </w:tc>
      </w:tr>
      <w:tr w:rsidR="00FA6936" w:rsidRPr="00EB78E7" w:rsidTr="00CA1EB3">
        <w:trPr>
          <w:cantSplit/>
          <w:jc w:val="center"/>
        </w:trPr>
        <w:tc>
          <w:tcPr>
            <w:tcW w:w="0" w:type="auto"/>
            <w:vAlign w:val="center"/>
          </w:tcPr>
          <w:p w:rsidR="00FA6936" w:rsidRPr="0062448D" w:rsidRDefault="00FA6936" w:rsidP="00CA1EB3">
            <w:pPr>
              <w:tabs>
                <w:tab w:val="left" w:pos="225"/>
              </w:tabs>
              <w:jc w:val="center"/>
              <w:rPr>
                <w:sz w:val="24"/>
                <w:szCs w:val="24"/>
              </w:rPr>
            </w:pPr>
            <w:r w:rsidRPr="0062448D">
              <w:rPr>
                <w:sz w:val="24"/>
                <w:szCs w:val="24"/>
              </w:rPr>
              <w:t>1</w:t>
            </w:r>
          </w:p>
        </w:tc>
        <w:tc>
          <w:tcPr>
            <w:tcW w:w="0" w:type="auto"/>
            <w:vAlign w:val="center"/>
          </w:tcPr>
          <w:p w:rsidR="00FA6936" w:rsidRPr="0062448D" w:rsidRDefault="00FA6936" w:rsidP="00CA1EB3">
            <w:pPr>
              <w:tabs>
                <w:tab w:val="left" w:pos="225"/>
              </w:tabs>
              <w:jc w:val="center"/>
              <w:rPr>
                <w:sz w:val="24"/>
                <w:szCs w:val="24"/>
              </w:rPr>
            </w:pPr>
            <w:r>
              <w:rPr>
                <w:sz w:val="24"/>
                <w:szCs w:val="24"/>
              </w:rPr>
              <w:t>Места погребения</w:t>
            </w:r>
          </w:p>
        </w:tc>
        <w:tc>
          <w:tcPr>
            <w:tcW w:w="0" w:type="auto"/>
            <w:vAlign w:val="center"/>
          </w:tcPr>
          <w:p w:rsidR="00FA6936" w:rsidRPr="0062448D" w:rsidRDefault="00FA6936" w:rsidP="00CA1EB3">
            <w:pPr>
              <w:widowControl w:val="0"/>
              <w:kinsoku w:val="0"/>
              <w:overflowPunct w:val="0"/>
              <w:autoSpaceDE w:val="0"/>
              <w:autoSpaceDN w:val="0"/>
              <w:adjustRightInd w:val="0"/>
              <w:jc w:val="center"/>
              <w:rPr>
                <w:color w:val="000000"/>
                <w:sz w:val="24"/>
                <w:szCs w:val="24"/>
              </w:rPr>
            </w:pPr>
            <w:r>
              <w:rPr>
                <w:color w:val="000000"/>
                <w:sz w:val="24"/>
                <w:szCs w:val="24"/>
              </w:rPr>
              <w:t>Реконструкция кладбища</w:t>
            </w:r>
          </w:p>
        </w:tc>
        <w:tc>
          <w:tcPr>
            <w:tcW w:w="0" w:type="auto"/>
            <w:vAlign w:val="center"/>
          </w:tcPr>
          <w:p w:rsidR="00FA6936" w:rsidRPr="0062448D" w:rsidRDefault="00FA6936" w:rsidP="00CA1EB3">
            <w:pPr>
              <w:tabs>
                <w:tab w:val="left" w:pos="225"/>
              </w:tabs>
              <w:jc w:val="center"/>
              <w:rPr>
                <w:sz w:val="24"/>
                <w:szCs w:val="24"/>
              </w:rPr>
            </w:pPr>
            <w:r>
              <w:rPr>
                <w:sz w:val="24"/>
                <w:szCs w:val="24"/>
              </w:rPr>
              <w:t>0,4363 га</w:t>
            </w:r>
          </w:p>
        </w:tc>
        <w:tc>
          <w:tcPr>
            <w:tcW w:w="0" w:type="auto"/>
            <w:vAlign w:val="center"/>
          </w:tcPr>
          <w:p w:rsidR="00FA6936" w:rsidRPr="0062448D" w:rsidRDefault="00FA6936" w:rsidP="00CA1EB3">
            <w:pPr>
              <w:pStyle w:val="afff"/>
              <w:snapToGrid w:val="0"/>
              <w:spacing w:after="0"/>
              <w:jc w:val="center"/>
              <w:rPr>
                <w:color w:val="000000"/>
                <w:sz w:val="24"/>
                <w:szCs w:val="24"/>
              </w:rPr>
            </w:pPr>
            <w:proofErr w:type="spellStart"/>
            <w:r>
              <w:rPr>
                <w:color w:val="000000"/>
                <w:sz w:val="24"/>
                <w:szCs w:val="24"/>
              </w:rPr>
              <w:t>х.Привольный</w:t>
            </w:r>
            <w:proofErr w:type="spellEnd"/>
          </w:p>
        </w:tc>
        <w:tc>
          <w:tcPr>
            <w:tcW w:w="0" w:type="auto"/>
            <w:vAlign w:val="center"/>
          </w:tcPr>
          <w:p w:rsidR="00FA6936" w:rsidRPr="0062448D" w:rsidRDefault="00FA6936" w:rsidP="00CA1EB3">
            <w:pPr>
              <w:jc w:val="center"/>
              <w:rPr>
                <w:sz w:val="24"/>
                <w:szCs w:val="24"/>
              </w:rPr>
            </w:pPr>
            <w:r>
              <w:rPr>
                <w:sz w:val="24"/>
                <w:szCs w:val="24"/>
              </w:rPr>
              <w:t>Расчётный период</w:t>
            </w:r>
          </w:p>
        </w:tc>
        <w:tc>
          <w:tcPr>
            <w:tcW w:w="0" w:type="auto"/>
            <w:vAlign w:val="center"/>
          </w:tcPr>
          <w:p w:rsidR="00FA6936" w:rsidRPr="0062448D" w:rsidRDefault="00FA6936" w:rsidP="00CA1EB3">
            <w:pPr>
              <w:tabs>
                <w:tab w:val="left" w:pos="225"/>
              </w:tabs>
              <w:jc w:val="center"/>
              <w:rPr>
                <w:sz w:val="24"/>
                <w:szCs w:val="24"/>
              </w:rPr>
            </w:pPr>
            <w:r>
              <w:rPr>
                <w:sz w:val="24"/>
                <w:szCs w:val="24"/>
              </w:rPr>
              <w:t>-</w:t>
            </w:r>
          </w:p>
        </w:tc>
        <w:tc>
          <w:tcPr>
            <w:tcW w:w="0" w:type="auto"/>
            <w:vAlign w:val="center"/>
          </w:tcPr>
          <w:p w:rsidR="00FA6936" w:rsidRPr="0062448D" w:rsidRDefault="00FA6936" w:rsidP="00CA1EB3">
            <w:pPr>
              <w:jc w:val="center"/>
              <w:rPr>
                <w:sz w:val="24"/>
                <w:szCs w:val="24"/>
              </w:rPr>
            </w:pPr>
            <w:r w:rsidRPr="0062448D">
              <w:rPr>
                <w:sz w:val="24"/>
                <w:szCs w:val="24"/>
              </w:rPr>
              <w:t xml:space="preserve">Зона </w:t>
            </w:r>
            <w:r w:rsidR="00C62D51">
              <w:rPr>
                <w:sz w:val="24"/>
                <w:szCs w:val="24"/>
              </w:rPr>
              <w:t>кладбищ</w:t>
            </w:r>
          </w:p>
        </w:tc>
      </w:tr>
    </w:tbl>
    <w:p w:rsidR="00B57CFE" w:rsidRPr="0062448D"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bookmarkStart w:id="52" w:name="_Toc94615836"/>
      <w:r w:rsidRPr="0021552F">
        <w:rPr>
          <w:rFonts w:ascii="Times New Roman" w:eastAsia="Times New Roman" w:hAnsi="Times New Roman" w:cs="Times New Roman"/>
          <w:b/>
          <w:bCs/>
          <w:iCs/>
          <w:sz w:val="28"/>
          <w:szCs w:val="28"/>
          <w:lang w:val="x-none" w:eastAsia="x-none"/>
        </w:rPr>
        <w:t>Развитие туристско-рекреационных территорий</w:t>
      </w:r>
      <w:bookmarkEnd w:id="52"/>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Организация благоустройства и озеленения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является одним из значимых вопросов местного самоуправления.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Важнейшим направлением является благоустройство мест отдыха для горожан. Необходимо устройство новых скверов, обновление оборудования для детских площадок, на центральных улицах необходимо разбить мини-скверики для кратковременного отдыха. В жилых кварталах необходимо проведение мероприятий по благоустройству с устройством цветников, газонов, оборудованием детских и спортивных площадок с непосредственным участием жителей, проживающих на этих территориях.</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Существующие общественные территории (парки, скверы, пешеходные зоны) требуют круглогодичного содержания.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Необходима регулярная работа по уходу за существующими зелеными насаждениями: формовочная обрезка деревьев, снос аварийных и посадка новых деревьев, стрижка кустарников, выкашивание газонов, прополка цветников.</w:t>
      </w:r>
    </w:p>
    <w:p w:rsidR="0080577E" w:rsidRDefault="00B57CFE" w:rsidP="0080577E">
      <w:pPr>
        <w:spacing w:after="0" w:line="240" w:lineRule="auto"/>
        <w:ind w:firstLine="567"/>
        <w:jc w:val="both"/>
        <w:rPr>
          <w:rFonts w:ascii="Times New Roman" w:eastAsia="Times New Roman" w:hAnsi="Times New Roman" w:cs="Times New Roman"/>
          <w:sz w:val="8"/>
          <w:szCs w:val="8"/>
          <w:lang w:eastAsia="ru-RU"/>
        </w:rPr>
      </w:pPr>
      <w:r w:rsidRPr="0021552F">
        <w:rPr>
          <w:rFonts w:ascii="Times New Roman" w:eastAsia="Times New Roman" w:hAnsi="Times New Roman" w:cs="Times New Roman"/>
          <w:sz w:val="28"/>
          <w:szCs w:val="28"/>
          <w:lang w:eastAsia="ru-RU"/>
        </w:rPr>
        <w:t xml:space="preserve">Одним из условий решения проблемы благоустройства является взаимодействие органов местного самоуправления с населением, предприятиями и организациями всех форм собственности, расположенными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Для этого необходимы разработка комплексных мероприятий по поддержанию чистоты и порядка с учетом инициатив жителей и освещение этих мероприятий в средствах массовой информации.</w:t>
      </w:r>
      <w:bookmarkStart w:id="53" w:name="_Toc94615837"/>
    </w:p>
    <w:p w:rsidR="00B57CFE" w:rsidRPr="0080577E" w:rsidRDefault="00B57CFE" w:rsidP="00366EDA">
      <w:pPr>
        <w:spacing w:before="240" w:after="0" w:line="240" w:lineRule="auto"/>
        <w:ind w:firstLine="567"/>
        <w:jc w:val="center"/>
        <w:rPr>
          <w:rFonts w:ascii="Times New Roman" w:eastAsia="Times New Roman" w:hAnsi="Times New Roman" w:cs="Times New Roman"/>
          <w:sz w:val="8"/>
          <w:szCs w:val="8"/>
          <w:lang w:eastAsia="ru-RU"/>
        </w:rPr>
      </w:pPr>
      <w:r w:rsidRPr="0021552F">
        <w:rPr>
          <w:rFonts w:ascii="Times New Roman" w:eastAsia="Times New Roman" w:hAnsi="Times New Roman" w:cs="Times New Roman"/>
          <w:b/>
          <w:bCs/>
          <w:iCs/>
          <w:sz w:val="28"/>
          <w:szCs w:val="28"/>
          <w:lang w:val="x-none" w:eastAsia="x-none"/>
        </w:rPr>
        <w:lastRenderedPageBreak/>
        <w:t>Развитие транспортно-коммуникационной инфраструктуры</w:t>
      </w:r>
      <w:bookmarkEnd w:id="53"/>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Основной целью раздела «Развитие транспортно-коммуникационной инфраструктуры»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является развитие автомобильных дорог в соответствии с потребностями населения, с увеличением эффективности и конкурентоспособности экономики поселения, с обеспечением требуемого технического состояния, пропускной способности, безопасности и плотности дорожной сети.</w:t>
      </w:r>
    </w:p>
    <w:p w:rsidR="00B57CFE" w:rsidRPr="0021552F" w:rsidRDefault="00B57CFE" w:rsidP="00765316">
      <w:pPr>
        <w:tabs>
          <w:tab w:val="left" w:pos="0"/>
        </w:tabs>
        <w:autoSpaceDE w:val="0"/>
        <w:autoSpaceDN w:val="0"/>
        <w:adjustRightInd w:val="0"/>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 автомобильных дорог</w:t>
      </w:r>
    </w:p>
    <w:p w:rsidR="00B57CFE" w:rsidRPr="0021552F" w:rsidRDefault="00B57CFE" w:rsidP="00765316">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w:t>
      </w:r>
      <w:r w:rsidRPr="0021552F">
        <w:rPr>
          <w:rFonts w:ascii="Times New Roman" w:eastAsia="Times New Roman" w:hAnsi="Times New Roman" w:cs="Times New Roman"/>
          <w:sz w:val="28"/>
          <w:szCs w:val="28"/>
          <w:lang w:eastAsia="x-none"/>
        </w:rPr>
        <w:t xml:space="preserve">Краснодарского края </w:t>
      </w:r>
      <w:r w:rsidRPr="0021552F">
        <w:rPr>
          <w:rFonts w:ascii="Times New Roman" w:eastAsia="Times New Roman" w:hAnsi="Times New Roman" w:cs="Times New Roman"/>
          <w:sz w:val="28"/>
          <w:szCs w:val="28"/>
          <w:lang w:eastAsia="ru-RU"/>
        </w:rPr>
        <w:t>и схеме территориального планирования муниципального образования Кавказский район.</w:t>
      </w:r>
    </w:p>
    <w:p w:rsidR="00CF47DE" w:rsidRDefault="00CF47DE" w:rsidP="007653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схеме территориального планирования Краснодарского края  на территории </w:t>
      </w:r>
      <w:r w:rsidR="00B03C4C">
        <w:rPr>
          <w:rFonts w:ascii="Times New Roman" w:eastAsia="Times New Roman" w:hAnsi="Times New Roman" w:cs="Times New Roman"/>
          <w:sz w:val="28"/>
          <w:szCs w:val="28"/>
          <w:lang w:eastAsia="ru-RU"/>
        </w:rPr>
        <w:t>Привольного сельского поселения</w:t>
      </w:r>
      <w:r>
        <w:rPr>
          <w:rFonts w:ascii="Times New Roman" w:eastAsia="Times New Roman" w:hAnsi="Times New Roman" w:cs="Times New Roman"/>
          <w:sz w:val="28"/>
          <w:szCs w:val="28"/>
          <w:lang w:eastAsia="ru-RU"/>
        </w:rPr>
        <w:t xml:space="preserve"> планируется:</w:t>
      </w:r>
    </w:p>
    <w:p w:rsidR="00C62D51" w:rsidRDefault="00C62D51" w:rsidP="00AB21BA">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Pr="00C40295">
        <w:rPr>
          <w:rFonts w:ascii="Times New Roman" w:hAnsi="Times New Roman" w:cs="Times New Roman"/>
          <w:sz w:val="28"/>
          <w:szCs w:val="28"/>
          <w:lang w:eastAsia="x-none"/>
        </w:rPr>
        <w:t>пос. Возрождение – пос. Мирской</w:t>
      </w:r>
      <w:r>
        <w:rPr>
          <w:rFonts w:ascii="Times New Roman" w:hAnsi="Times New Roman" w:cs="Times New Roman"/>
          <w:sz w:val="28"/>
          <w:szCs w:val="28"/>
          <w:lang w:eastAsia="x-none"/>
        </w:rPr>
        <w:t>»;</w:t>
      </w:r>
    </w:p>
    <w:p w:rsidR="00C62D51" w:rsidRPr="00C40295" w:rsidRDefault="00C62D51" w:rsidP="00AB21BA">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Pr="00C40295">
        <w:rPr>
          <w:rFonts w:ascii="Times New Roman" w:hAnsi="Times New Roman" w:cs="Times New Roman"/>
          <w:sz w:val="28"/>
          <w:szCs w:val="28"/>
          <w:lang w:eastAsia="x-none"/>
        </w:rPr>
        <w:t>Подъезд к пос. Мирской</w:t>
      </w:r>
      <w:r>
        <w:rPr>
          <w:rFonts w:ascii="Times New Roman" w:hAnsi="Times New Roman" w:cs="Times New Roman"/>
          <w:sz w:val="28"/>
          <w:szCs w:val="28"/>
          <w:lang w:eastAsia="x-none"/>
        </w:rPr>
        <w:t>»;</w:t>
      </w:r>
    </w:p>
    <w:p w:rsidR="00C62D51" w:rsidRPr="008477BE" w:rsidRDefault="00C62D51" w:rsidP="00AB21BA">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Pr="00C40295">
        <w:rPr>
          <w:rFonts w:ascii="Times New Roman" w:hAnsi="Times New Roman" w:cs="Times New Roman"/>
          <w:sz w:val="28"/>
          <w:szCs w:val="28"/>
          <w:lang w:eastAsia="x-none"/>
        </w:rPr>
        <w:t xml:space="preserve">Магистраль «Кавказ» – </w:t>
      </w:r>
      <w:proofErr w:type="spellStart"/>
      <w:r w:rsidRPr="00C40295">
        <w:rPr>
          <w:rFonts w:ascii="Times New Roman" w:hAnsi="Times New Roman" w:cs="Times New Roman"/>
          <w:sz w:val="28"/>
          <w:szCs w:val="28"/>
          <w:lang w:eastAsia="x-none"/>
        </w:rPr>
        <w:t>хут</w:t>
      </w:r>
      <w:proofErr w:type="spellEnd"/>
      <w:r w:rsidRPr="00C40295">
        <w:rPr>
          <w:rFonts w:ascii="Times New Roman" w:hAnsi="Times New Roman" w:cs="Times New Roman"/>
          <w:sz w:val="28"/>
          <w:szCs w:val="28"/>
          <w:lang w:eastAsia="x-none"/>
        </w:rPr>
        <w:t xml:space="preserve">. </w:t>
      </w:r>
      <w:proofErr w:type="spellStart"/>
      <w:r w:rsidRPr="00C40295">
        <w:rPr>
          <w:rFonts w:ascii="Times New Roman" w:hAnsi="Times New Roman" w:cs="Times New Roman"/>
          <w:sz w:val="28"/>
          <w:szCs w:val="28"/>
          <w:lang w:eastAsia="x-none"/>
        </w:rPr>
        <w:t>Лосево</w:t>
      </w:r>
      <w:proofErr w:type="spellEnd"/>
      <w:r>
        <w:rPr>
          <w:rFonts w:ascii="Times New Roman" w:hAnsi="Times New Roman" w:cs="Times New Roman"/>
          <w:sz w:val="28"/>
          <w:szCs w:val="28"/>
          <w:lang w:eastAsia="x-none"/>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Генеральным планом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 данные мероприятия не </w:t>
      </w:r>
      <w:r w:rsidR="00CF47DE">
        <w:rPr>
          <w:rFonts w:ascii="Times New Roman" w:eastAsia="Times New Roman" w:hAnsi="Times New Roman" w:cs="Times New Roman"/>
          <w:sz w:val="28"/>
          <w:szCs w:val="28"/>
          <w:lang w:eastAsia="ru-RU"/>
        </w:rPr>
        <w:t>реализуются</w:t>
      </w:r>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 улично-дорожной сети</w:t>
      </w:r>
    </w:p>
    <w:p w:rsidR="00B57CFE" w:rsidRPr="00C62D51" w:rsidRDefault="00B57CFE" w:rsidP="00C62D5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Мероприятий по реконструкции, капитальному ремонту и асфальтированию улично-дорожной сети проектом внесения изменений в Генеральный план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 на период до расчетного срока не предлагаются.</w:t>
      </w:r>
    </w:p>
    <w:p w:rsidR="00B57CFE" w:rsidRPr="0021552F" w:rsidRDefault="00B57CFE" w:rsidP="00765316">
      <w:pPr>
        <w:tabs>
          <w:tab w:val="left" w:pos="0"/>
        </w:tabs>
        <w:autoSpaceDE w:val="0"/>
        <w:autoSpaceDN w:val="0"/>
        <w:adjustRightInd w:val="0"/>
        <w:spacing w:after="0" w:line="240" w:lineRule="auto"/>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ab/>
      </w:r>
      <w:r w:rsidRPr="0021552F">
        <w:rPr>
          <w:rFonts w:ascii="Times New Roman" w:eastAsia="Times New Roman" w:hAnsi="Times New Roman" w:cs="Times New Roman"/>
          <w:sz w:val="28"/>
          <w:szCs w:val="28"/>
          <w:u w:val="single"/>
          <w:lang w:eastAsia="ru-RU"/>
        </w:rPr>
        <w:t>Развитие железных дорог</w:t>
      </w:r>
    </w:p>
    <w:p w:rsidR="00B57CFE" w:rsidRPr="0021552F" w:rsidRDefault="00B57CFE" w:rsidP="00C62D5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r>
      <w:r w:rsidR="00C62D51" w:rsidRPr="0021552F">
        <w:rPr>
          <w:rFonts w:ascii="Times New Roman" w:eastAsia="Times New Roman" w:hAnsi="Times New Roman" w:cs="Times New Roman"/>
          <w:sz w:val="28"/>
          <w:szCs w:val="28"/>
          <w:lang w:eastAsia="ru-RU"/>
        </w:rPr>
        <w:t xml:space="preserve">Генеральным планом </w:t>
      </w:r>
      <w:r w:rsidR="00C62D51">
        <w:rPr>
          <w:rFonts w:ascii="Times New Roman" w:eastAsia="Times New Roman" w:hAnsi="Times New Roman" w:cs="Times New Roman"/>
          <w:sz w:val="28"/>
          <w:szCs w:val="28"/>
          <w:lang w:eastAsia="ru-RU"/>
        </w:rPr>
        <w:t>Привольного сельского поселения</w:t>
      </w:r>
      <w:r w:rsidR="00C62D51" w:rsidRPr="0021552F">
        <w:rPr>
          <w:rFonts w:ascii="Times New Roman" w:eastAsia="Times New Roman" w:hAnsi="Times New Roman" w:cs="Times New Roman"/>
          <w:sz w:val="28"/>
          <w:szCs w:val="28"/>
          <w:lang w:eastAsia="ru-RU"/>
        </w:rPr>
        <w:t xml:space="preserve"> Кавказского района </w:t>
      </w:r>
      <w:r w:rsidR="00C62D51">
        <w:rPr>
          <w:rFonts w:ascii="Times New Roman" w:eastAsia="Times New Roman" w:hAnsi="Times New Roman" w:cs="Times New Roman"/>
          <w:sz w:val="28"/>
          <w:szCs w:val="28"/>
          <w:lang w:eastAsia="ru-RU"/>
        </w:rPr>
        <w:t>мероприятий по развитию железных дорог не предусмотрено.</w:t>
      </w:r>
    </w:p>
    <w:p w:rsidR="007F1D17" w:rsidRDefault="007F1D17" w:rsidP="00366EDA">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Мероприятия по развитию инженерной инфраструктуры</w:t>
      </w:r>
    </w:p>
    <w:p w:rsidR="00B57CFE" w:rsidRPr="0021552F" w:rsidRDefault="00B57CFE" w:rsidP="0080577E">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Водоснабжение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Общее водопотребление включает в себя расход воды на хозяйственно-питьевые нужды в жилых и в общественных зданиях, на наружное пожаротушение, на полив улиц и зеленых насаждений. </w:t>
      </w:r>
    </w:p>
    <w:p w:rsidR="00B57CFE" w:rsidRPr="0021552F" w:rsidRDefault="00B57CFE" w:rsidP="00765316">
      <w:pPr>
        <w:spacing w:after="0" w:line="240" w:lineRule="auto"/>
        <w:ind w:firstLine="567"/>
        <w:jc w:val="both"/>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Расчетные расходы воды на хозяйственно-питьевые нужды населения подсчитаны исходя из норм водопотребления на одного жителя в зависимости от степени благоустройства зданий (санитарно-технического оборудования), принятых по СП 31.13330.2012, п.5.2 и коэффициентов суточной и часовой неравномерности водопотребления. Удельное водопотребление включает расходы воды на хозяйственно-питьевые и бытовые нужды в общественных зданиях.</w:t>
      </w:r>
    </w:p>
    <w:p w:rsidR="00CA1EB3" w:rsidRDefault="00CA1EB3" w:rsidP="00765316">
      <w:pPr>
        <w:spacing w:after="0" w:line="240" w:lineRule="auto"/>
        <w:jc w:val="right"/>
        <w:rPr>
          <w:rFonts w:ascii="Times New Roman" w:eastAsia="Times New Roman" w:hAnsi="Times New Roman" w:cs="Times New Roman"/>
          <w:sz w:val="28"/>
          <w:szCs w:val="28"/>
          <w:lang w:eastAsia="ru-RU"/>
        </w:rPr>
      </w:pPr>
    </w:p>
    <w:p w:rsidR="00CA1EB3" w:rsidRDefault="00CA1EB3" w:rsidP="00765316">
      <w:pPr>
        <w:spacing w:after="0" w:line="240" w:lineRule="auto"/>
        <w:jc w:val="right"/>
        <w:rPr>
          <w:rFonts w:ascii="Times New Roman" w:eastAsia="Times New Roman" w:hAnsi="Times New Roman" w:cs="Times New Roman"/>
          <w:sz w:val="28"/>
          <w:szCs w:val="28"/>
          <w:lang w:eastAsia="ru-RU"/>
        </w:rPr>
      </w:pPr>
    </w:p>
    <w:p w:rsidR="00CA1EB3" w:rsidRDefault="00CA1EB3" w:rsidP="00765316">
      <w:pPr>
        <w:spacing w:after="0" w:line="240" w:lineRule="auto"/>
        <w:jc w:val="right"/>
        <w:rPr>
          <w:rFonts w:ascii="Times New Roman" w:eastAsia="Times New Roman" w:hAnsi="Times New Roman" w:cs="Times New Roman"/>
          <w:sz w:val="28"/>
          <w:szCs w:val="28"/>
          <w:lang w:eastAsia="ru-RU"/>
        </w:rPr>
      </w:pPr>
    </w:p>
    <w:p w:rsidR="005E5D4B" w:rsidRDefault="005E5D4B" w:rsidP="00765316">
      <w:pPr>
        <w:spacing w:after="0" w:line="240" w:lineRule="auto"/>
        <w:jc w:val="right"/>
        <w:rPr>
          <w:rFonts w:ascii="Times New Roman" w:eastAsia="Times New Roman" w:hAnsi="Times New Roman" w:cs="Times New Roman"/>
          <w:sz w:val="28"/>
          <w:szCs w:val="28"/>
          <w:lang w:eastAsia="ru-RU"/>
        </w:rPr>
      </w:pPr>
    </w:p>
    <w:p w:rsidR="005E5D4B" w:rsidRDefault="005E5D4B" w:rsidP="00765316">
      <w:pPr>
        <w:spacing w:after="0" w:line="240" w:lineRule="auto"/>
        <w:jc w:val="right"/>
        <w:rPr>
          <w:rFonts w:ascii="Times New Roman" w:eastAsia="Times New Roman" w:hAnsi="Times New Roman" w:cs="Times New Roman"/>
          <w:sz w:val="28"/>
          <w:szCs w:val="28"/>
          <w:lang w:eastAsia="ru-RU"/>
        </w:rPr>
      </w:pPr>
    </w:p>
    <w:p w:rsidR="005E5D4B" w:rsidRDefault="005E5D4B" w:rsidP="00765316">
      <w:pPr>
        <w:spacing w:after="0" w:line="240" w:lineRule="auto"/>
        <w:jc w:val="right"/>
        <w:rPr>
          <w:rFonts w:ascii="Times New Roman" w:eastAsia="Times New Roman" w:hAnsi="Times New Roman" w:cs="Times New Roman"/>
          <w:sz w:val="28"/>
          <w:szCs w:val="28"/>
          <w:lang w:eastAsia="ru-RU"/>
        </w:rPr>
      </w:pPr>
    </w:p>
    <w:p w:rsidR="00CA1EB3" w:rsidRDefault="00CA1EB3" w:rsidP="00765316">
      <w:pPr>
        <w:spacing w:after="0" w:line="240" w:lineRule="auto"/>
        <w:jc w:val="right"/>
        <w:rPr>
          <w:rFonts w:ascii="Times New Roman" w:eastAsia="Times New Roman" w:hAnsi="Times New Roman" w:cs="Times New Roman"/>
          <w:sz w:val="28"/>
          <w:szCs w:val="28"/>
          <w:lang w:eastAsia="ru-RU"/>
        </w:rPr>
      </w:pP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xml:space="preserve">Таблица </w:t>
      </w:r>
      <w:r w:rsidR="007F1D17">
        <w:rPr>
          <w:rFonts w:ascii="Times New Roman" w:eastAsia="Times New Roman" w:hAnsi="Times New Roman" w:cs="Times New Roman"/>
          <w:sz w:val="28"/>
          <w:szCs w:val="28"/>
          <w:lang w:eastAsia="ru-RU"/>
        </w:rPr>
        <w:t>2.2.3</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Удельные нормы водопотребления на территории </w:t>
      </w:r>
      <w:r w:rsidR="00B03C4C">
        <w:rPr>
          <w:rFonts w:ascii="Times New Roman" w:eastAsia="Times New Roman" w:hAnsi="Times New Roman" w:cs="Times New Roman"/>
          <w:sz w:val="28"/>
          <w:szCs w:val="28"/>
          <w:lang w:eastAsia="ru-RU"/>
        </w:rPr>
        <w:t>Привольного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8003"/>
        <w:gridCol w:w="1192"/>
      </w:tblGrid>
      <w:tr w:rsidR="00B57CFE" w:rsidRPr="0021552F" w:rsidTr="00CA1EB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Степень благоустройства жилых домов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val="en-US"/>
              </w:rPr>
              <w:t>q</w:t>
            </w:r>
            <w:r w:rsidRPr="0021552F">
              <w:rPr>
                <w:rFonts w:ascii="Times New Roman" w:eastAsia="Times New Roman" w:hAnsi="Times New Roman" w:cs="Times New Roman"/>
                <w:sz w:val="24"/>
                <w:szCs w:val="24"/>
                <w:vertAlign w:val="subscript"/>
              </w:rPr>
              <w:t>ж</w:t>
            </w:r>
            <w:r w:rsidRPr="0021552F">
              <w:rPr>
                <w:rFonts w:ascii="Times New Roman" w:eastAsia="Times New Roman" w:hAnsi="Times New Roman" w:cs="Times New Roman"/>
                <w:sz w:val="24"/>
                <w:szCs w:val="24"/>
              </w:rPr>
              <w:t>, л/сутки</w:t>
            </w:r>
          </w:p>
        </w:tc>
      </w:tr>
      <w:tr w:rsidR="00B57CFE" w:rsidRPr="0021552F" w:rsidTr="00CA1EB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Здания, оборудованные внутренним водопроводом, канализацией, централизованным горячим водоснабжением</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A1EB3">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CA1EB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с местными водонагревателями</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A1EB3">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CA1EB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без ванн</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A1EB3">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CA1EB3">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A1EB3">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с водопользованием из водоразборных колонок</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A1EB3">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Pr="0021552F" w:rsidRDefault="00B57CFE" w:rsidP="00CA1EB3">
      <w:pPr>
        <w:spacing w:before="240"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Норма расхода воды на наружное пожаротушение и количество одновременных пожаров в населенном пункте приняты согласно СП 8.13130.2009, </w:t>
      </w:r>
      <w:r w:rsidRPr="0021552F">
        <w:rPr>
          <w:rFonts w:ascii="Times New Roman" w:eastAsia="Times New Roman" w:hAnsi="Times New Roman" w:cs="Times New Roman"/>
          <w:spacing w:val="-2"/>
          <w:sz w:val="28"/>
          <w:szCs w:val="28"/>
          <w:lang w:eastAsia="ru-RU"/>
        </w:rPr>
        <w:t xml:space="preserve">СНиП 2.04.02-84 </w:t>
      </w:r>
      <w:r w:rsidRPr="0021552F">
        <w:rPr>
          <w:rFonts w:ascii="Times New Roman" w:eastAsia="Times New Roman" w:hAnsi="Times New Roman" w:cs="Times New Roman"/>
          <w:sz w:val="28"/>
          <w:szCs w:val="20"/>
          <w:lang w:eastAsia="ru-RU"/>
        </w:rPr>
        <w:t xml:space="preserve">в зависимости от числа жителей и этажности застройки. </w:t>
      </w:r>
      <w:r w:rsidRPr="0021552F">
        <w:rPr>
          <w:rFonts w:ascii="Times New Roman" w:eastAsia="Times New Roman" w:hAnsi="Times New Roman" w:cs="Times New Roman"/>
          <w:sz w:val="28"/>
          <w:szCs w:val="28"/>
          <w:lang w:eastAsia="ru-RU"/>
        </w:rPr>
        <w:t xml:space="preserve">Расчётное число одновременных пожаров принимается равным 2 шт., расчётный расход воды для тушения одного наружного пожара – 10л/с и наружного – 2,5 л/с, </w:t>
      </w:r>
      <w:r w:rsidRPr="0021552F">
        <w:rPr>
          <w:rFonts w:ascii="Times New Roman" w:eastAsia="Times New Roman" w:hAnsi="Times New Roman" w:cs="Times New Roman"/>
          <w:sz w:val="28"/>
          <w:szCs w:val="20"/>
          <w:lang w:eastAsia="ru-RU"/>
        </w:rPr>
        <w:t>на существующее положение и на все сроки реализации проекта внесения изменений в Генеральный план. Продолжительность тушения пожара принимается 3 часа. Согласно СП 8.13130.2009 допускается не предусматривать противопожарное водоснабжение населенных пунктов с числом жителей до 50 чел.</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Норма расхода воды на полив улиц и зеленых насаждений принята согласно </w:t>
      </w:r>
      <w:r w:rsidRPr="0021552F">
        <w:rPr>
          <w:rFonts w:ascii="Times New Roman" w:eastAsia="Calibri" w:hAnsi="Times New Roman" w:cs="Times New Roman"/>
          <w:sz w:val="28"/>
          <w:szCs w:val="28"/>
          <w:lang w:eastAsia="ru-RU"/>
        </w:rPr>
        <w:t>СП 31.13330.2012</w:t>
      </w:r>
      <w:r w:rsidRPr="0021552F">
        <w:rPr>
          <w:rFonts w:ascii="Times New Roman" w:eastAsia="Times New Roman" w:hAnsi="Times New Roman" w:cs="Times New Roman"/>
          <w:sz w:val="28"/>
          <w:szCs w:val="20"/>
          <w:lang w:eastAsia="ru-RU"/>
        </w:rPr>
        <w:t xml:space="preserve"> таблица 3 п.5.3 примечание 1 и составит 60 л/</w:t>
      </w:r>
      <w:proofErr w:type="spellStart"/>
      <w:r w:rsidRPr="0021552F">
        <w:rPr>
          <w:rFonts w:ascii="Times New Roman" w:eastAsia="Times New Roman" w:hAnsi="Times New Roman" w:cs="Times New Roman"/>
          <w:sz w:val="28"/>
          <w:szCs w:val="20"/>
          <w:lang w:eastAsia="ru-RU"/>
        </w:rPr>
        <w:t>сут</w:t>
      </w:r>
      <w:proofErr w:type="spellEnd"/>
      <w:r w:rsidRPr="0021552F">
        <w:rPr>
          <w:rFonts w:ascii="Times New Roman" w:eastAsia="Times New Roman" w:hAnsi="Times New Roman" w:cs="Times New Roman"/>
          <w:sz w:val="28"/>
          <w:szCs w:val="20"/>
          <w:lang w:eastAsia="ru-RU"/>
        </w:rPr>
        <w:t xml:space="preserve"> на 1 человека.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Результаты расчетов на существующее положение, на все сроки реализации проекта внесения изменений в Генеральный план представлены в таблице </w:t>
      </w:r>
      <w:r w:rsidR="007F1D17">
        <w:rPr>
          <w:rFonts w:ascii="Times New Roman" w:eastAsia="Times New Roman" w:hAnsi="Times New Roman" w:cs="Times New Roman"/>
          <w:sz w:val="28"/>
          <w:szCs w:val="20"/>
          <w:lang w:eastAsia="ru-RU"/>
        </w:rPr>
        <w:t>2.2.4</w:t>
      </w:r>
    </w:p>
    <w:p w:rsidR="00B57CFE" w:rsidRPr="0021552F" w:rsidRDefault="00B57CFE" w:rsidP="00765316">
      <w:pPr>
        <w:spacing w:after="0" w:line="240" w:lineRule="auto"/>
        <w:ind w:firstLine="567"/>
        <w:rPr>
          <w:rFonts w:ascii="Times New Roman" w:eastAsia="Times New Roman" w:hAnsi="Times New Roman" w:cs="Times New Roman"/>
          <w:sz w:val="28"/>
          <w:szCs w:val="24"/>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8"/>
          <w:lang w:eastAsia="ru-RU"/>
        </w:rPr>
        <w:sectPr w:rsidR="00B57CFE" w:rsidRPr="0021552F" w:rsidSect="00CA1EB3">
          <w:pgSz w:w="11906" w:h="16838"/>
          <w:pgMar w:top="851" w:right="851" w:bottom="851" w:left="1134" w:header="709" w:footer="709" w:gutter="0"/>
          <w:cols w:space="720"/>
          <w:docGrid w:linePitch="299"/>
        </w:sectPr>
      </w:pP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lastRenderedPageBreak/>
        <w:t xml:space="preserve">Таблица </w:t>
      </w:r>
      <w:r w:rsidR="007F1D17">
        <w:rPr>
          <w:rFonts w:ascii="Times New Roman" w:eastAsia="Times New Roman" w:hAnsi="Times New Roman" w:cs="Times New Roman"/>
          <w:sz w:val="28"/>
          <w:szCs w:val="28"/>
          <w:lang w:eastAsia="ru-RU"/>
        </w:rPr>
        <w:t>2.2.4</w:t>
      </w:r>
    </w:p>
    <w:p w:rsidR="00B57CFE" w:rsidRPr="0021552F" w:rsidRDefault="00B57CFE" w:rsidP="00366EDA">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Расчетное водопотребление населением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/сутки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362"/>
        <w:gridCol w:w="1730"/>
        <w:gridCol w:w="1743"/>
        <w:gridCol w:w="622"/>
        <w:gridCol w:w="1660"/>
        <w:gridCol w:w="1597"/>
        <w:gridCol w:w="1597"/>
        <w:gridCol w:w="1175"/>
        <w:gridCol w:w="723"/>
        <w:gridCol w:w="1490"/>
        <w:gridCol w:w="683"/>
      </w:tblGrid>
      <w:tr w:rsidR="00B57CFE" w:rsidRPr="00186564" w:rsidTr="00186564">
        <w:trPr>
          <w:cantSplit/>
          <w:trHeight w:val="20"/>
          <w:tblHeader/>
          <w:jc w:val="center"/>
        </w:trPr>
        <w:tc>
          <w:tcPr>
            <w:tcW w:w="155"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 п/п</w:t>
            </w:r>
          </w:p>
        </w:tc>
        <w:tc>
          <w:tcPr>
            <w:tcW w:w="459"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 xml:space="preserve">Наименование населенного пункта, входящего в состав </w:t>
            </w:r>
            <w:r w:rsidR="00B03C4C" w:rsidRPr="00186564">
              <w:rPr>
                <w:rFonts w:ascii="Times New Roman" w:eastAsia="Times New Roman" w:hAnsi="Times New Roman" w:cs="Times New Roman"/>
                <w:b/>
                <w:sz w:val="24"/>
                <w:szCs w:val="24"/>
              </w:rPr>
              <w:t>Привольного сельского поселения</w:t>
            </w:r>
          </w:p>
        </w:tc>
        <w:tc>
          <w:tcPr>
            <w:tcW w:w="1939" w:type="pct"/>
            <w:gridSpan w:val="4"/>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Степень благоустройства жилых домов</w:t>
            </w:r>
          </w:p>
        </w:tc>
        <w:tc>
          <w:tcPr>
            <w:tcW w:w="53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 xml:space="preserve">Среднесуточные расходы водопотребления, </w:t>
            </w:r>
            <w:proofErr w:type="spellStart"/>
            <w:r w:rsidRPr="00186564">
              <w:rPr>
                <w:rFonts w:ascii="Times New Roman" w:eastAsia="Times New Roman" w:hAnsi="Times New Roman" w:cs="Times New Roman"/>
                <w:b/>
                <w:sz w:val="24"/>
                <w:szCs w:val="24"/>
              </w:rPr>
              <w:t>Qср</w:t>
            </w:r>
            <w:proofErr w:type="spellEnd"/>
          </w:p>
        </w:tc>
        <w:tc>
          <w:tcPr>
            <w:tcW w:w="53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 xml:space="preserve">Расчетный расход воды в сутки наибольшего водопотребления, </w:t>
            </w:r>
            <w:proofErr w:type="spellStart"/>
            <w:r w:rsidRPr="00186564">
              <w:rPr>
                <w:rFonts w:ascii="Times New Roman" w:eastAsia="Times New Roman" w:hAnsi="Times New Roman" w:cs="Times New Roman"/>
                <w:b/>
                <w:sz w:val="24"/>
                <w:szCs w:val="24"/>
              </w:rPr>
              <w:t>Qmах</w:t>
            </w:r>
            <w:proofErr w:type="spellEnd"/>
          </w:p>
        </w:tc>
        <w:tc>
          <w:tcPr>
            <w:tcW w:w="396"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Неучтенные расходы</w:t>
            </w:r>
          </w:p>
        </w:tc>
        <w:tc>
          <w:tcPr>
            <w:tcW w:w="24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Полив</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Пожаротушение</w:t>
            </w:r>
          </w:p>
        </w:tc>
        <w:tc>
          <w:tcPr>
            <w:tcW w:w="230"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Итого</w:t>
            </w:r>
          </w:p>
        </w:tc>
      </w:tr>
      <w:tr w:rsidR="00B57CFE" w:rsidRPr="00186564" w:rsidTr="00186564">
        <w:trPr>
          <w:cantSplit/>
          <w:tblHeader/>
          <w:jc w:val="center"/>
        </w:trPr>
        <w:tc>
          <w:tcPr>
            <w:tcW w:w="155"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p>
        </w:tc>
        <w:tc>
          <w:tcPr>
            <w:tcW w:w="583" w:type="pc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Здания, оборудованные внутренним водопроводом, канализацией, централизованным горячим водоснабжением</w:t>
            </w:r>
          </w:p>
        </w:tc>
        <w:tc>
          <w:tcPr>
            <w:tcW w:w="587" w:type="pc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Дома с местными водонагревателями</w:t>
            </w:r>
          </w:p>
        </w:tc>
        <w:tc>
          <w:tcPr>
            <w:tcW w:w="210" w:type="pc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Дома без ванн</w:t>
            </w:r>
          </w:p>
        </w:tc>
        <w:tc>
          <w:tcPr>
            <w:tcW w:w="559" w:type="pct"/>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b/>
                <w:sz w:val="24"/>
                <w:szCs w:val="24"/>
              </w:rPr>
            </w:pPr>
            <w:r w:rsidRPr="00186564">
              <w:rPr>
                <w:rFonts w:ascii="Times New Roman" w:eastAsia="Times New Roman" w:hAnsi="Times New Roman" w:cs="Times New Roman"/>
                <w:b/>
                <w:sz w:val="24"/>
                <w:szCs w:val="24"/>
              </w:rPr>
              <w:t>Дома с водопользованием из водоразборных колонок</w:t>
            </w:r>
          </w:p>
        </w:tc>
        <w:tc>
          <w:tcPr>
            <w:tcW w:w="538"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538"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244"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230" w:type="pct"/>
            <w:vMerge/>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r>
      <w:tr w:rsidR="00B57CFE" w:rsidRPr="00186564" w:rsidTr="00186564">
        <w:trPr>
          <w:cantSplit/>
          <w:trHeight w:val="72"/>
          <w:jc w:val="center"/>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Сущес</w:t>
            </w:r>
            <w:r w:rsidR="00DB5FBD" w:rsidRPr="00186564">
              <w:rPr>
                <w:rFonts w:ascii="Times New Roman" w:eastAsia="Times New Roman" w:hAnsi="Times New Roman" w:cs="Times New Roman"/>
                <w:sz w:val="24"/>
                <w:szCs w:val="24"/>
              </w:rPr>
              <w:t>твующее положение на начало 2022</w:t>
            </w:r>
            <w:r w:rsidRPr="00186564">
              <w:rPr>
                <w:rFonts w:ascii="Times New Roman" w:eastAsia="Times New Roman" w:hAnsi="Times New Roman" w:cs="Times New Roman"/>
                <w:sz w:val="24"/>
                <w:szCs w:val="24"/>
              </w:rPr>
              <w:t xml:space="preserve"> года</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hideMark/>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lang w:eastAsia="ru-RU"/>
              </w:rPr>
            </w:pPr>
            <w:proofErr w:type="spellStart"/>
            <w:r w:rsidRPr="00186564">
              <w:rPr>
                <w:rFonts w:ascii="Times New Roman" w:hAnsi="Times New Roman" w:cs="Times New Roman"/>
                <w:sz w:val="24"/>
                <w:szCs w:val="24"/>
              </w:rPr>
              <w:t>х.Привольный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845</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118,3</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845</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118,3</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142</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14,2</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59,2</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269,3</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х.Полтавский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122</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17,1</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122</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17,1</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20,5</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8,5</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85,1</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х.Прибрежный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61</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8,5</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61</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8,5</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10,2</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4,3</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69,5</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4</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х.Красная</w:t>
            </w:r>
            <w:proofErr w:type="spellEnd"/>
            <w:r w:rsidRPr="00186564">
              <w:rPr>
                <w:rFonts w:ascii="Times New Roman" w:hAnsi="Times New Roman" w:cs="Times New Roman"/>
                <w:sz w:val="24"/>
                <w:szCs w:val="24"/>
              </w:rPr>
              <w:t xml:space="preserve"> Звезда</w:t>
            </w:r>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78</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10,9</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78</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10,9</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13,1</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1,3</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5,5</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73,9</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х.Внуковский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553</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77,4</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553</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77,4</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92,9</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9,3</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38,7</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194,9</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6</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х.Восточный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139</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19,5</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139</w:t>
            </w:r>
          </w:p>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19,5</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23,4</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2,3</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9,7</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89,4</w:t>
            </w:r>
          </w:p>
        </w:tc>
      </w:tr>
      <w:tr w:rsidR="00B57CFE" w:rsidRPr="00186564" w:rsidTr="00186564">
        <w:trPr>
          <w:cantSplit/>
          <w:trHeight w:val="133"/>
          <w:jc w:val="center"/>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Первая очередь</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hideMark/>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lastRenderedPageBreak/>
              <w:t>1</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bCs/>
                <w:sz w:val="24"/>
                <w:szCs w:val="24"/>
                <w:lang w:eastAsia="ru-RU"/>
              </w:rPr>
            </w:pPr>
            <w:proofErr w:type="spellStart"/>
            <w:r w:rsidRPr="00186564">
              <w:rPr>
                <w:rFonts w:ascii="Times New Roman" w:hAnsi="Times New Roman" w:cs="Times New Roman"/>
                <w:sz w:val="24"/>
                <w:szCs w:val="24"/>
              </w:rPr>
              <w:t>х.Привольный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829</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116,1</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829</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116,1</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139,3</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13,9</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58</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265,2</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х.Полтавский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w:t>
            </w:r>
            <w:r w:rsidR="00FE70E2" w:rsidRPr="00186564">
              <w:rPr>
                <w:rFonts w:ascii="Times New Roman" w:eastAsia="Times New Roman" w:hAnsi="Times New Roman" w:cs="Times New Roman"/>
                <w:sz w:val="24"/>
                <w:szCs w:val="24"/>
                <w:u w:val="single"/>
                <w:lang w:eastAsia="ru-RU"/>
              </w:rPr>
              <w:t>15</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16,1</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115</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16,1</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19,3</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1,9</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8,1</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83,3</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х.Прибрежный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48</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6,7</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48</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6,7</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8,1</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0,8</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3,4</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66,2</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4</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х.Красная</w:t>
            </w:r>
            <w:proofErr w:type="spellEnd"/>
            <w:r w:rsidRPr="00186564">
              <w:rPr>
                <w:rFonts w:ascii="Times New Roman" w:hAnsi="Times New Roman" w:cs="Times New Roman"/>
                <w:sz w:val="24"/>
                <w:szCs w:val="24"/>
              </w:rPr>
              <w:t xml:space="preserve"> Звезда</w:t>
            </w:r>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7</w:t>
            </w:r>
            <w:r w:rsidR="00FE70E2" w:rsidRPr="00186564">
              <w:rPr>
                <w:rFonts w:ascii="Times New Roman" w:eastAsia="Times New Roman" w:hAnsi="Times New Roman" w:cs="Times New Roman"/>
                <w:sz w:val="24"/>
                <w:szCs w:val="24"/>
                <w:u w:val="single"/>
                <w:lang w:eastAsia="ru-RU"/>
              </w:rPr>
              <w:t>3</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10,2</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73</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10,2</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12,3</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1,2</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5,1</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72,6</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х.Внуковский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5</w:t>
            </w:r>
            <w:r w:rsidR="00FE70E2" w:rsidRPr="00186564">
              <w:rPr>
                <w:rFonts w:ascii="Times New Roman" w:eastAsia="Times New Roman" w:hAnsi="Times New Roman" w:cs="Times New Roman"/>
                <w:sz w:val="24"/>
                <w:szCs w:val="24"/>
                <w:u w:val="single"/>
                <w:lang w:eastAsia="ru-RU"/>
              </w:rPr>
              <w:t>37</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75,2</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537</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75,2</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90,2</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37,6</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190,8</w:t>
            </w:r>
          </w:p>
        </w:tc>
      </w:tr>
      <w:tr w:rsidR="006348E6" w:rsidRPr="00186564" w:rsidTr="00186564">
        <w:trPr>
          <w:cantSplit/>
          <w:jc w:val="center"/>
        </w:trPr>
        <w:tc>
          <w:tcPr>
            <w:tcW w:w="155"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6</w:t>
            </w:r>
          </w:p>
        </w:tc>
        <w:tc>
          <w:tcPr>
            <w:tcW w:w="4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х.Восточный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w:t>
            </w:r>
            <w:r w:rsidR="00FE70E2" w:rsidRPr="00186564">
              <w:rPr>
                <w:rFonts w:ascii="Times New Roman" w:eastAsia="Times New Roman" w:hAnsi="Times New Roman" w:cs="Times New Roman"/>
                <w:sz w:val="24"/>
                <w:szCs w:val="24"/>
                <w:u w:val="single"/>
                <w:lang w:eastAsia="ru-RU"/>
              </w:rPr>
              <w:t>34</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18,8</w:t>
            </w:r>
          </w:p>
        </w:tc>
        <w:tc>
          <w:tcPr>
            <w:tcW w:w="559"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134</w:t>
            </w:r>
          </w:p>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18,8</w:t>
            </w:r>
          </w:p>
        </w:tc>
        <w:tc>
          <w:tcPr>
            <w:tcW w:w="538"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22,5</w:t>
            </w:r>
          </w:p>
        </w:tc>
        <w:tc>
          <w:tcPr>
            <w:tcW w:w="396"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2,3</w:t>
            </w:r>
          </w:p>
        </w:tc>
        <w:tc>
          <w:tcPr>
            <w:tcW w:w="244"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9,4</w:t>
            </w:r>
          </w:p>
        </w:tc>
        <w:tc>
          <w:tcPr>
            <w:tcW w:w="502" w:type="pct"/>
            <w:tcBorders>
              <w:top w:val="single" w:sz="4" w:space="0" w:color="auto"/>
              <w:left w:val="single" w:sz="4" w:space="0" w:color="auto"/>
              <w:bottom w:val="single" w:sz="4" w:space="0" w:color="auto"/>
              <w:right w:val="single" w:sz="4" w:space="0" w:color="auto"/>
            </w:tcBorders>
            <w:vAlign w:val="center"/>
          </w:tcPr>
          <w:p w:rsidR="006348E6" w:rsidRPr="00186564" w:rsidRDefault="006348E6"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6348E6" w:rsidRPr="00186564" w:rsidRDefault="00FE70E2"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88,1</w:t>
            </w:r>
          </w:p>
        </w:tc>
      </w:tr>
      <w:tr w:rsidR="00B57CFE" w:rsidRPr="00186564" w:rsidTr="00186564">
        <w:trPr>
          <w:cantSplit/>
          <w:trHeight w:val="66"/>
          <w:jc w:val="center"/>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Расчетный период</w:t>
            </w:r>
          </w:p>
        </w:tc>
      </w:tr>
      <w:tr w:rsidR="00FE70E2" w:rsidRPr="00186564" w:rsidTr="00186564">
        <w:trPr>
          <w:cantSplit/>
          <w:trHeight w:val="291"/>
          <w:jc w:val="center"/>
        </w:trPr>
        <w:tc>
          <w:tcPr>
            <w:tcW w:w="155" w:type="pct"/>
            <w:tcBorders>
              <w:top w:val="single" w:sz="4" w:space="0" w:color="auto"/>
              <w:left w:val="single" w:sz="4" w:space="0" w:color="auto"/>
              <w:bottom w:val="single" w:sz="4" w:space="0" w:color="auto"/>
              <w:right w:val="single" w:sz="4" w:space="0" w:color="auto"/>
            </w:tcBorders>
            <w:vAlign w:val="center"/>
            <w:hideMark/>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w:t>
            </w:r>
          </w:p>
        </w:tc>
        <w:tc>
          <w:tcPr>
            <w:tcW w:w="4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proofErr w:type="spellStart"/>
            <w:r w:rsidRPr="00186564">
              <w:rPr>
                <w:rFonts w:ascii="Times New Roman" w:hAnsi="Times New Roman" w:cs="Times New Roman"/>
                <w:sz w:val="24"/>
                <w:szCs w:val="24"/>
              </w:rPr>
              <w:t>х.Привольный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814</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114,0</w:t>
            </w:r>
          </w:p>
        </w:tc>
        <w:tc>
          <w:tcPr>
            <w:tcW w:w="5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814</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114,0</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136,8</w:t>
            </w:r>
          </w:p>
        </w:tc>
        <w:tc>
          <w:tcPr>
            <w:tcW w:w="396"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13,7</w:t>
            </w:r>
          </w:p>
        </w:tc>
        <w:tc>
          <w:tcPr>
            <w:tcW w:w="244"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57</w:t>
            </w:r>
          </w:p>
        </w:tc>
        <w:tc>
          <w:tcPr>
            <w:tcW w:w="502"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FE70E2" w:rsidRPr="00186564" w:rsidRDefault="00F76125"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261,4</w:t>
            </w:r>
          </w:p>
        </w:tc>
      </w:tr>
      <w:tr w:rsidR="00FE70E2" w:rsidRPr="00186564" w:rsidTr="00186564">
        <w:trPr>
          <w:cantSplit/>
          <w:trHeight w:val="291"/>
          <w:jc w:val="center"/>
        </w:trPr>
        <w:tc>
          <w:tcPr>
            <w:tcW w:w="155"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lastRenderedPageBreak/>
              <w:t>2</w:t>
            </w:r>
          </w:p>
        </w:tc>
        <w:tc>
          <w:tcPr>
            <w:tcW w:w="4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х.Полтавский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108</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15,1</w:t>
            </w:r>
          </w:p>
        </w:tc>
        <w:tc>
          <w:tcPr>
            <w:tcW w:w="5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108</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15,1</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18,1</w:t>
            </w:r>
          </w:p>
        </w:tc>
        <w:tc>
          <w:tcPr>
            <w:tcW w:w="396"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1,8</w:t>
            </w:r>
          </w:p>
        </w:tc>
        <w:tc>
          <w:tcPr>
            <w:tcW w:w="244"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7,6</w:t>
            </w:r>
          </w:p>
        </w:tc>
        <w:tc>
          <w:tcPr>
            <w:tcW w:w="502"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FE70E2" w:rsidRPr="00186564" w:rsidRDefault="00F76125"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81,5</w:t>
            </w:r>
          </w:p>
        </w:tc>
      </w:tr>
      <w:tr w:rsidR="00FE70E2" w:rsidRPr="00186564" w:rsidTr="00186564">
        <w:trPr>
          <w:cantSplit/>
          <w:trHeight w:val="291"/>
          <w:jc w:val="center"/>
        </w:trPr>
        <w:tc>
          <w:tcPr>
            <w:tcW w:w="155"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w:t>
            </w:r>
          </w:p>
        </w:tc>
        <w:tc>
          <w:tcPr>
            <w:tcW w:w="4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х.Прибрежный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37</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5,2</w:t>
            </w:r>
          </w:p>
        </w:tc>
        <w:tc>
          <w:tcPr>
            <w:tcW w:w="5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37</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5,2</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6,2</w:t>
            </w:r>
          </w:p>
        </w:tc>
        <w:tc>
          <w:tcPr>
            <w:tcW w:w="396"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0,6</w:t>
            </w:r>
          </w:p>
        </w:tc>
        <w:tc>
          <w:tcPr>
            <w:tcW w:w="244"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2,6</w:t>
            </w:r>
          </w:p>
        </w:tc>
        <w:tc>
          <w:tcPr>
            <w:tcW w:w="502"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FE70E2" w:rsidRPr="00186564" w:rsidRDefault="00F76125"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63,4</w:t>
            </w:r>
          </w:p>
        </w:tc>
      </w:tr>
      <w:tr w:rsidR="00FE70E2" w:rsidRPr="00186564" w:rsidTr="00186564">
        <w:trPr>
          <w:cantSplit/>
          <w:trHeight w:val="291"/>
          <w:jc w:val="center"/>
        </w:trPr>
        <w:tc>
          <w:tcPr>
            <w:tcW w:w="155"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4</w:t>
            </w:r>
          </w:p>
        </w:tc>
        <w:tc>
          <w:tcPr>
            <w:tcW w:w="4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х.Красная</w:t>
            </w:r>
            <w:proofErr w:type="spellEnd"/>
            <w:r w:rsidRPr="00186564">
              <w:rPr>
                <w:rFonts w:ascii="Times New Roman" w:hAnsi="Times New Roman" w:cs="Times New Roman"/>
                <w:sz w:val="24"/>
                <w:szCs w:val="24"/>
              </w:rPr>
              <w:t xml:space="preserve"> Звезда</w:t>
            </w:r>
          </w:p>
        </w:tc>
        <w:tc>
          <w:tcPr>
            <w:tcW w:w="583"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68</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9,5</w:t>
            </w:r>
          </w:p>
        </w:tc>
        <w:tc>
          <w:tcPr>
            <w:tcW w:w="5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68</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9,5</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11,4</w:t>
            </w:r>
          </w:p>
        </w:tc>
        <w:tc>
          <w:tcPr>
            <w:tcW w:w="396"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1,1</w:t>
            </w:r>
          </w:p>
        </w:tc>
        <w:tc>
          <w:tcPr>
            <w:tcW w:w="244"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4,8</w:t>
            </w:r>
          </w:p>
        </w:tc>
        <w:tc>
          <w:tcPr>
            <w:tcW w:w="502"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FE70E2" w:rsidRPr="00186564" w:rsidRDefault="00F76125"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71,3</w:t>
            </w:r>
          </w:p>
        </w:tc>
      </w:tr>
      <w:tr w:rsidR="00FE70E2" w:rsidRPr="00186564" w:rsidTr="00186564">
        <w:trPr>
          <w:cantSplit/>
          <w:trHeight w:val="291"/>
          <w:jc w:val="center"/>
        </w:trPr>
        <w:tc>
          <w:tcPr>
            <w:tcW w:w="155"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w:t>
            </w:r>
          </w:p>
        </w:tc>
        <w:tc>
          <w:tcPr>
            <w:tcW w:w="4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х.Внуковский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522</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73,1</w:t>
            </w:r>
          </w:p>
        </w:tc>
        <w:tc>
          <w:tcPr>
            <w:tcW w:w="5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522</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73,1</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87,7</w:t>
            </w:r>
          </w:p>
        </w:tc>
        <w:tc>
          <w:tcPr>
            <w:tcW w:w="396"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8,8</w:t>
            </w:r>
          </w:p>
        </w:tc>
        <w:tc>
          <w:tcPr>
            <w:tcW w:w="244"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36,5</w:t>
            </w:r>
          </w:p>
        </w:tc>
        <w:tc>
          <w:tcPr>
            <w:tcW w:w="502"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FE70E2" w:rsidRPr="00186564" w:rsidRDefault="00F76125"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187</w:t>
            </w:r>
          </w:p>
        </w:tc>
      </w:tr>
      <w:tr w:rsidR="00FE70E2" w:rsidRPr="00186564" w:rsidTr="00186564">
        <w:trPr>
          <w:cantSplit/>
          <w:trHeight w:val="291"/>
          <w:jc w:val="center"/>
        </w:trPr>
        <w:tc>
          <w:tcPr>
            <w:tcW w:w="155"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6</w:t>
            </w:r>
          </w:p>
        </w:tc>
        <w:tc>
          <w:tcPr>
            <w:tcW w:w="4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х.Восточный</w:t>
            </w:r>
            <w:proofErr w:type="spellEnd"/>
          </w:p>
        </w:tc>
        <w:tc>
          <w:tcPr>
            <w:tcW w:w="583"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87"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210"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129</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18,1</w:t>
            </w:r>
          </w:p>
        </w:tc>
        <w:tc>
          <w:tcPr>
            <w:tcW w:w="559"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u w:val="single"/>
                <w:lang w:eastAsia="ru-RU"/>
              </w:rPr>
            </w:pPr>
            <w:r w:rsidRPr="00186564">
              <w:rPr>
                <w:rFonts w:ascii="Times New Roman" w:eastAsia="Times New Roman" w:hAnsi="Times New Roman" w:cs="Times New Roman"/>
                <w:sz w:val="24"/>
                <w:szCs w:val="24"/>
                <w:u w:val="single"/>
                <w:lang w:eastAsia="ru-RU"/>
              </w:rPr>
              <w:t>129</w:t>
            </w:r>
          </w:p>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lang w:eastAsia="ru-RU"/>
              </w:rPr>
              <w:t>18,1</w:t>
            </w:r>
          </w:p>
        </w:tc>
        <w:tc>
          <w:tcPr>
            <w:tcW w:w="538"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21,7</w:t>
            </w:r>
          </w:p>
        </w:tc>
        <w:tc>
          <w:tcPr>
            <w:tcW w:w="396"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2,2</w:t>
            </w:r>
          </w:p>
        </w:tc>
        <w:tc>
          <w:tcPr>
            <w:tcW w:w="244"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9,0</w:t>
            </w:r>
          </w:p>
        </w:tc>
        <w:tc>
          <w:tcPr>
            <w:tcW w:w="502" w:type="pct"/>
            <w:tcBorders>
              <w:top w:val="single" w:sz="4" w:space="0" w:color="auto"/>
              <w:left w:val="single" w:sz="4" w:space="0" w:color="auto"/>
              <w:bottom w:val="single" w:sz="4" w:space="0" w:color="auto"/>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54</w:t>
            </w:r>
          </w:p>
        </w:tc>
        <w:tc>
          <w:tcPr>
            <w:tcW w:w="230" w:type="pct"/>
            <w:tcBorders>
              <w:top w:val="single" w:sz="4" w:space="0" w:color="auto"/>
              <w:left w:val="single" w:sz="4" w:space="0" w:color="auto"/>
              <w:bottom w:val="single" w:sz="4" w:space="0" w:color="auto"/>
              <w:right w:val="single" w:sz="4" w:space="0" w:color="auto"/>
            </w:tcBorders>
            <w:vAlign w:val="center"/>
          </w:tcPr>
          <w:p w:rsidR="00FE70E2" w:rsidRPr="00186564" w:rsidRDefault="00F76125" w:rsidP="00186564">
            <w:pPr>
              <w:spacing w:after="0" w:line="240" w:lineRule="auto"/>
              <w:jc w:val="center"/>
              <w:rPr>
                <w:rFonts w:ascii="Times New Roman" w:eastAsia="Times New Roman" w:hAnsi="Times New Roman" w:cs="Times New Roman"/>
                <w:bCs/>
                <w:sz w:val="24"/>
                <w:szCs w:val="24"/>
              </w:rPr>
            </w:pPr>
            <w:r w:rsidRPr="00186564">
              <w:rPr>
                <w:rFonts w:ascii="Times New Roman" w:eastAsia="Times New Roman" w:hAnsi="Times New Roman" w:cs="Times New Roman"/>
                <w:bCs/>
                <w:sz w:val="24"/>
                <w:szCs w:val="24"/>
              </w:rPr>
              <w:t>86,9</w:t>
            </w:r>
          </w:p>
        </w:tc>
      </w:tr>
    </w:tbl>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CA3696">
          <w:pgSz w:w="16838" w:h="11906" w:orient="landscape"/>
          <w:pgMar w:top="851" w:right="851" w:bottom="851" w:left="1134" w:header="709" w:footer="709" w:gutter="0"/>
          <w:cols w:space="720"/>
          <w:docGrid w:linePitch="299"/>
        </w:sectPr>
      </w:pP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Основные направления развития водоснабжения – бесперебойное обеспечение населения района водой питьевого качества, повышение надежности систем, уменьшение потерь воды.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Документ, содержащий поэтапный план мероприятий по обеспечению населения питьевой водой определен Федеральным законом от 07.12.2011 № 416-ФЗ «О водоснабжении и водоотведении» (далее – ФЗ «О водоснабжении и водоотведении»).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В соответствии со статьей 38 ФЗ «О водоснабжении и водоотведении» развитие централизованных систем водоснабжения и (или) водоотведения осуществляется в соответствии со схемами водоснабжения и водоотведения поселений и городских округов. Схемы водоснабжения и водоотведения разрабатываются в соответствии с документами территориального планирования. Схемы водоснабжения и водоотведения должны содержать плановые значения показателей развития централизованных систем водоснабжения, предусматривать мероприятия, необходимые для осуществления питьевого водоснабжения, в том числе учитывать планы мероприятий по приведению качества питьевой воды в соответствие с установленными требованиями. Правила разработки и утверждения схем водоснабжения и водоотведения и Требования к содержанию схем водоснабжения и водоотведения утверждены Постановлением Правительства РФ от 05.09.2013 № 782 «О схемах водоснабжения и водоотведения» Схемы водоснабжения и водоотведения поселений и городских округов утверждаются </w:t>
      </w:r>
      <w:r w:rsidRPr="0021552F">
        <w:rPr>
          <w:rFonts w:ascii="Times New Roman" w:eastAsia="Times New Roman" w:hAnsi="Times New Roman" w:cs="Times New Roman"/>
          <w:sz w:val="28"/>
          <w:szCs w:val="28"/>
          <w:lang w:eastAsia="ru-RU"/>
        </w:rPr>
        <w:t>органами местного самоуправления.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схеме территориального планирования муниципального района Кавказского района и схеме территориального планирования Краснодарского края никаких мероприятий по системе водоснабжения не предлагается.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внесения изменений в Генеральный план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с внедрением современных инновационных технологий.</w:t>
      </w:r>
    </w:p>
    <w:p w:rsidR="00B57CFE" w:rsidRPr="0021552F" w:rsidRDefault="00B57CFE" w:rsidP="00366EDA">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Канализация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При проектировании системы канализации населенных пунктов расчетное удельное среднесуточное водоотведение бытовых сточных вод от жилых и общественных зданий следует принимать равным расчетному удельному среднесуточному водопотреблению без учета расхода воды на полив территорий и зеленых насаждений.</w:t>
      </w:r>
    </w:p>
    <w:p w:rsidR="00B57CFE" w:rsidRPr="0021552F" w:rsidRDefault="00B57CFE" w:rsidP="00765316">
      <w:pPr>
        <w:spacing w:before="240" w:after="0" w:line="240" w:lineRule="auto"/>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t xml:space="preserve">Таблица </w:t>
      </w:r>
      <w:r w:rsidR="007F1D17">
        <w:rPr>
          <w:rFonts w:ascii="Times New Roman" w:eastAsia="Times New Roman" w:hAnsi="Times New Roman" w:cs="Times New Roman"/>
          <w:sz w:val="28"/>
          <w:szCs w:val="28"/>
          <w:lang w:eastAsia="ru-RU"/>
        </w:rPr>
        <w:t>2.2.5</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Удельные нормы водоотведения на территории </w:t>
      </w:r>
      <w:r w:rsidR="00B03C4C">
        <w:rPr>
          <w:rFonts w:ascii="Times New Roman" w:eastAsia="Times New Roman" w:hAnsi="Times New Roman" w:cs="Times New Roman"/>
          <w:sz w:val="28"/>
          <w:szCs w:val="28"/>
          <w:lang w:eastAsia="ru-RU"/>
        </w:rPr>
        <w:t>Привольного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7928"/>
        <w:gridCol w:w="1270"/>
      </w:tblGrid>
      <w:tr w:rsidR="00B57CFE" w:rsidRPr="0021552F" w:rsidTr="00DB24F0">
        <w:trPr>
          <w:trHeight w:val="414"/>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0"/>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Степень благоустройства жилых домов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lang w:val="en-US"/>
              </w:rPr>
              <w:t>q</w:t>
            </w:r>
            <w:proofErr w:type="spellStart"/>
            <w:r w:rsidRPr="0021552F">
              <w:rPr>
                <w:rFonts w:ascii="Times New Roman" w:eastAsia="Times New Roman" w:hAnsi="Times New Roman" w:cs="Times New Roman"/>
                <w:sz w:val="24"/>
                <w:szCs w:val="20"/>
                <w:vertAlign w:val="subscript"/>
              </w:rPr>
              <w:t>ж</w:t>
            </w:r>
            <w:r w:rsidRPr="0021552F">
              <w:rPr>
                <w:rFonts w:ascii="Times New Roman" w:eastAsia="Times New Roman" w:hAnsi="Times New Roman" w:cs="Times New Roman"/>
                <w:sz w:val="24"/>
                <w:szCs w:val="20"/>
              </w:rPr>
              <w:t>,л</w:t>
            </w:r>
            <w:proofErr w:type="spellEnd"/>
            <w:r w:rsidRPr="0021552F">
              <w:rPr>
                <w:rFonts w:ascii="Times New Roman" w:eastAsia="Times New Roman" w:hAnsi="Times New Roman" w:cs="Times New Roman"/>
                <w:sz w:val="24"/>
                <w:szCs w:val="20"/>
              </w:rPr>
              <w:t>/сутки</w:t>
            </w:r>
          </w:p>
        </w:tc>
      </w:tr>
      <w:tr w:rsidR="00B57CFE" w:rsidRPr="0021552F"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Здания, оборудованные внутренним водопроводом, канализацией, централизованным горячим водоснабжением</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DB24F0">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с местными водонагревателями</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DB24F0">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без ванн</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DB24F0">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DB24F0">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с водопользованием из водоразборных колонок</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21552F" w:rsidRDefault="00B57CFE" w:rsidP="00DB24F0">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Default="00B57CFE" w:rsidP="00765316">
      <w:pPr>
        <w:tabs>
          <w:tab w:val="left" w:pos="0"/>
          <w:tab w:val="left" w:pos="1134"/>
        </w:tabs>
        <w:spacing w:after="0" w:line="240" w:lineRule="auto"/>
        <w:jc w:val="both"/>
        <w:rPr>
          <w:rFonts w:ascii="Times New Roman" w:eastAsia="Times New Roman" w:hAnsi="Times New Roman" w:cs="Times New Roman"/>
          <w:sz w:val="28"/>
          <w:szCs w:val="28"/>
          <w:u w:val="single"/>
          <w:lang w:eastAsia="ru-RU"/>
        </w:rPr>
      </w:pPr>
    </w:p>
    <w:p w:rsidR="005E5D4B" w:rsidRPr="0021552F" w:rsidRDefault="005E5D4B" w:rsidP="00765316">
      <w:pPr>
        <w:tabs>
          <w:tab w:val="left" w:pos="0"/>
          <w:tab w:val="left" w:pos="1134"/>
        </w:tabs>
        <w:spacing w:after="0" w:line="240" w:lineRule="auto"/>
        <w:jc w:val="both"/>
        <w:rPr>
          <w:rFonts w:ascii="Times New Roman" w:eastAsia="Times New Roman" w:hAnsi="Times New Roman" w:cs="Times New Roman"/>
          <w:sz w:val="28"/>
          <w:szCs w:val="28"/>
          <w:u w:val="single"/>
          <w:lang w:eastAsia="ru-RU"/>
        </w:rPr>
      </w:pPr>
    </w:p>
    <w:p w:rsidR="00B57CFE" w:rsidRPr="0021552F" w:rsidRDefault="00B57CFE" w:rsidP="00765316">
      <w:pPr>
        <w:tabs>
          <w:tab w:val="left" w:pos="0"/>
          <w:tab w:val="left" w:pos="1134"/>
        </w:tabs>
        <w:spacing w:after="0" w:line="240" w:lineRule="auto"/>
        <w:ind w:firstLine="567"/>
        <w:jc w:val="both"/>
        <w:rPr>
          <w:rFonts w:ascii="Times New Roman" w:eastAsia="Times New Roman" w:hAnsi="Times New Roman" w:cs="Times New Roman"/>
          <w:b/>
          <w:sz w:val="28"/>
          <w:szCs w:val="28"/>
          <w:u w:val="single"/>
          <w:lang w:eastAsia="ru-RU"/>
        </w:rPr>
      </w:pPr>
      <w:r w:rsidRPr="0021552F">
        <w:rPr>
          <w:rFonts w:ascii="Times New Roman" w:eastAsia="Times New Roman" w:hAnsi="Times New Roman" w:cs="Times New Roman"/>
          <w:sz w:val="28"/>
          <w:szCs w:val="28"/>
          <w:u w:val="single"/>
          <w:lang w:eastAsia="ru-RU"/>
        </w:rPr>
        <w:lastRenderedPageBreak/>
        <w:t>Санитарная очистка территории</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sectPr w:rsidR="00B57CFE" w:rsidRPr="0021552F" w:rsidSect="00CA3696">
          <w:pgSz w:w="11906" w:h="16838"/>
          <w:pgMar w:top="851" w:right="851" w:bottom="851" w:left="1134" w:header="709" w:footer="709" w:gutter="0"/>
          <w:cols w:space="720"/>
          <w:docGrid w:linePitch="299"/>
        </w:sectPr>
      </w:pPr>
      <w:r w:rsidRPr="0021552F">
        <w:rPr>
          <w:rFonts w:ascii="Times New Roman" w:eastAsia="Times New Roman" w:hAnsi="Times New Roman" w:cs="Times New Roman"/>
          <w:sz w:val="28"/>
          <w:szCs w:val="28"/>
          <w:lang w:eastAsia="ru-RU"/>
        </w:rPr>
        <w:t xml:space="preserve">Объем ТКО от жилого сектора, проживающего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на первую очередь и расчетный срок приведены в </w:t>
      </w:r>
      <w:r w:rsidR="00500638">
        <w:rPr>
          <w:rFonts w:ascii="Times New Roman" w:eastAsia="Times New Roman" w:hAnsi="Times New Roman" w:cs="Times New Roman"/>
          <w:sz w:val="28"/>
          <w:szCs w:val="28"/>
          <w:lang w:eastAsia="ru-RU"/>
        </w:rPr>
        <w:t>таблице 2.2.6.</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lastRenderedPageBreak/>
        <w:t xml:space="preserve">Таблица </w:t>
      </w:r>
      <w:r w:rsidR="00500638">
        <w:rPr>
          <w:rFonts w:ascii="Times New Roman" w:eastAsia="Times New Roman" w:hAnsi="Times New Roman" w:cs="Times New Roman"/>
          <w:sz w:val="28"/>
          <w:szCs w:val="28"/>
          <w:lang w:eastAsia="ru-RU"/>
        </w:rPr>
        <w:t>2.2.6</w:t>
      </w:r>
    </w:p>
    <w:p w:rsidR="00B57CFE" w:rsidRPr="0021552F" w:rsidRDefault="00B57CFE" w:rsidP="00366EDA">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Объем твердых коммунальных отходов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т/год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6"/>
        <w:gridCol w:w="1405"/>
        <w:gridCol w:w="587"/>
        <w:gridCol w:w="583"/>
        <w:gridCol w:w="1024"/>
        <w:gridCol w:w="1284"/>
        <w:gridCol w:w="694"/>
        <w:gridCol w:w="821"/>
        <w:gridCol w:w="728"/>
        <w:gridCol w:w="1024"/>
        <w:gridCol w:w="1284"/>
        <w:gridCol w:w="821"/>
        <w:gridCol w:w="821"/>
        <w:gridCol w:w="728"/>
        <w:gridCol w:w="1024"/>
        <w:gridCol w:w="728"/>
        <w:gridCol w:w="821"/>
      </w:tblGrid>
      <w:tr w:rsidR="00B57CFE" w:rsidRPr="00186564" w:rsidTr="00186564">
        <w:trPr>
          <w:trHeight w:val="27"/>
          <w:tblHeader/>
          <w:jc w:val="center"/>
        </w:trPr>
        <w:tc>
          <w:tcPr>
            <w:tcW w:w="157" w:type="pct"/>
            <w:vMerge w:val="restart"/>
            <w:tcBorders>
              <w:top w:val="single" w:sz="4" w:space="0" w:color="auto"/>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 п/п</w:t>
            </w:r>
          </w:p>
        </w:tc>
        <w:tc>
          <w:tcPr>
            <w:tcW w:w="473" w:type="pct"/>
            <w:vMerge w:val="restart"/>
            <w:tcBorders>
              <w:top w:val="single" w:sz="4" w:space="0" w:color="auto"/>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 xml:space="preserve">Наименование населенного пункта, входящего в состав </w:t>
            </w:r>
            <w:r w:rsidR="00B03C4C" w:rsidRPr="00186564">
              <w:rPr>
                <w:rFonts w:ascii="Times New Roman" w:eastAsia="Times New Roman" w:hAnsi="Times New Roman" w:cs="Times New Roman"/>
                <w:sz w:val="24"/>
                <w:szCs w:val="24"/>
              </w:rPr>
              <w:t>Привольного сельского поселения</w:t>
            </w:r>
          </w:p>
        </w:tc>
        <w:tc>
          <w:tcPr>
            <w:tcW w:w="1405"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 xml:space="preserve">Существующее положение </w:t>
            </w:r>
            <w:r w:rsidR="00FE19F4" w:rsidRPr="00186564">
              <w:rPr>
                <w:rFonts w:ascii="Times New Roman" w:eastAsia="Times New Roman" w:hAnsi="Times New Roman" w:cs="Times New Roman"/>
                <w:sz w:val="24"/>
                <w:szCs w:val="24"/>
              </w:rPr>
              <w:t>на начало 2022</w:t>
            </w:r>
            <w:r w:rsidRPr="00186564">
              <w:rPr>
                <w:rFonts w:ascii="Times New Roman" w:eastAsia="Times New Roman" w:hAnsi="Times New Roman" w:cs="Times New Roman"/>
                <w:sz w:val="24"/>
                <w:szCs w:val="24"/>
              </w:rPr>
              <w:t xml:space="preserve"> года</w:t>
            </w:r>
          </w:p>
        </w:tc>
        <w:tc>
          <w:tcPr>
            <w:tcW w:w="1576"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Первая очередь</w:t>
            </w:r>
          </w:p>
        </w:tc>
        <w:tc>
          <w:tcPr>
            <w:tcW w:w="1389"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Расчетный период</w:t>
            </w:r>
          </w:p>
        </w:tc>
      </w:tr>
      <w:tr w:rsidR="00B57CFE" w:rsidRPr="00186564" w:rsidTr="00186564">
        <w:trPr>
          <w:cantSplit/>
          <w:trHeight w:val="27"/>
          <w:jc w:val="center"/>
        </w:trPr>
        <w:tc>
          <w:tcPr>
            <w:tcW w:w="157" w:type="pct"/>
            <w:vMerge/>
            <w:tcBorders>
              <w:top w:val="single" w:sz="4" w:space="0" w:color="auto"/>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473" w:type="pct"/>
            <w:vMerge/>
            <w:tcBorders>
              <w:top w:val="single" w:sz="4" w:space="0" w:color="auto"/>
              <w:left w:val="single" w:sz="4" w:space="0" w:color="000000"/>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p>
        </w:tc>
        <w:tc>
          <w:tcPr>
            <w:tcW w:w="198" w:type="pct"/>
            <w:tcBorders>
              <w:top w:val="single" w:sz="4" w:space="0" w:color="000000"/>
              <w:left w:val="single" w:sz="4" w:space="0" w:color="000000"/>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ТКО</w:t>
            </w:r>
          </w:p>
        </w:tc>
        <w:tc>
          <w:tcPr>
            <w:tcW w:w="196"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КГО</w:t>
            </w:r>
          </w:p>
        </w:tc>
        <w:tc>
          <w:tcPr>
            <w:tcW w:w="345"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 от населения</w:t>
            </w:r>
          </w:p>
        </w:tc>
        <w:tc>
          <w:tcPr>
            <w:tcW w:w="433"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 от юридических лиц</w:t>
            </w:r>
          </w:p>
        </w:tc>
        <w:tc>
          <w:tcPr>
            <w:tcW w:w="234" w:type="pct"/>
            <w:tcBorders>
              <w:top w:val="single" w:sz="4" w:space="0" w:color="000000"/>
              <w:left w:val="single" w:sz="4" w:space="0" w:color="auto"/>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w:t>
            </w:r>
          </w:p>
        </w:tc>
        <w:tc>
          <w:tcPr>
            <w:tcW w:w="277" w:type="pct"/>
            <w:tcBorders>
              <w:top w:val="single" w:sz="4" w:space="0" w:color="000000"/>
              <w:left w:val="single" w:sz="4" w:space="0" w:color="000000"/>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ТКО</w:t>
            </w:r>
          </w:p>
        </w:tc>
        <w:tc>
          <w:tcPr>
            <w:tcW w:w="245" w:type="pct"/>
            <w:tcBorders>
              <w:top w:val="single" w:sz="4" w:space="0" w:color="000000"/>
              <w:left w:val="single" w:sz="4" w:space="0" w:color="000000"/>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КГО</w:t>
            </w:r>
          </w:p>
        </w:tc>
        <w:tc>
          <w:tcPr>
            <w:tcW w:w="345"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 от населения</w:t>
            </w:r>
          </w:p>
        </w:tc>
        <w:tc>
          <w:tcPr>
            <w:tcW w:w="433"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 от юридических лиц</w:t>
            </w:r>
          </w:p>
        </w:tc>
        <w:tc>
          <w:tcPr>
            <w:tcW w:w="277" w:type="pct"/>
            <w:tcBorders>
              <w:top w:val="single" w:sz="4" w:space="0" w:color="000000"/>
              <w:left w:val="single" w:sz="4" w:space="0" w:color="auto"/>
              <w:bottom w:val="single" w:sz="4" w:space="0" w:color="000000"/>
              <w:right w:val="single" w:sz="4" w:space="0" w:color="auto"/>
            </w:tcBorders>
            <w:vAlign w:val="center"/>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w:t>
            </w:r>
          </w:p>
        </w:tc>
        <w:tc>
          <w:tcPr>
            <w:tcW w:w="277" w:type="pct"/>
            <w:tcBorders>
              <w:top w:val="single" w:sz="4" w:space="0" w:color="000000"/>
              <w:left w:val="single" w:sz="4" w:space="0" w:color="auto"/>
              <w:bottom w:val="single" w:sz="4" w:space="0" w:color="000000"/>
              <w:right w:val="single" w:sz="4" w:space="0" w:color="auto"/>
            </w:tcBorders>
            <w:vAlign w:val="center"/>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ТКО</w:t>
            </w:r>
          </w:p>
        </w:tc>
        <w:tc>
          <w:tcPr>
            <w:tcW w:w="245"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КГО</w:t>
            </w:r>
          </w:p>
        </w:tc>
        <w:tc>
          <w:tcPr>
            <w:tcW w:w="345"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 от населения</w:t>
            </w:r>
          </w:p>
        </w:tc>
        <w:tc>
          <w:tcPr>
            <w:tcW w:w="245" w:type="pct"/>
            <w:tcBorders>
              <w:top w:val="single" w:sz="4" w:space="0" w:color="000000"/>
              <w:left w:val="single" w:sz="4" w:space="0" w:color="auto"/>
              <w:bottom w:val="single" w:sz="4" w:space="0" w:color="000000"/>
              <w:right w:val="single" w:sz="4" w:space="0" w:color="auto"/>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 xml:space="preserve">Итого от </w:t>
            </w:r>
            <w:proofErr w:type="spellStart"/>
            <w:r w:rsidRPr="00186564">
              <w:rPr>
                <w:rFonts w:ascii="Times New Roman" w:eastAsia="Times New Roman" w:hAnsi="Times New Roman" w:cs="Times New Roman"/>
                <w:sz w:val="24"/>
                <w:szCs w:val="24"/>
              </w:rPr>
              <w:t>юри</w:t>
            </w:r>
            <w:proofErr w:type="spellEnd"/>
            <w:r w:rsidRPr="00186564">
              <w:rPr>
                <w:rFonts w:ascii="Times New Roman" w:eastAsia="Times New Roman" w:hAnsi="Times New Roman" w:cs="Times New Roman"/>
                <w:sz w:val="24"/>
                <w:szCs w:val="24"/>
              </w:rPr>
              <w:t>-</w:t>
            </w:r>
            <w:proofErr w:type="spellStart"/>
            <w:r w:rsidRPr="00186564">
              <w:rPr>
                <w:rFonts w:ascii="Times New Roman" w:eastAsia="Times New Roman" w:hAnsi="Times New Roman" w:cs="Times New Roman"/>
                <w:sz w:val="24"/>
                <w:szCs w:val="24"/>
              </w:rPr>
              <w:t>ди</w:t>
            </w:r>
            <w:proofErr w:type="spellEnd"/>
            <w:r w:rsidRPr="00186564">
              <w:rPr>
                <w:rFonts w:ascii="Times New Roman" w:eastAsia="Times New Roman" w:hAnsi="Times New Roman" w:cs="Times New Roman"/>
                <w:sz w:val="24"/>
                <w:szCs w:val="24"/>
              </w:rPr>
              <w:t>-чес-ких лиц</w:t>
            </w:r>
          </w:p>
        </w:tc>
        <w:tc>
          <w:tcPr>
            <w:tcW w:w="277" w:type="pct"/>
            <w:tcBorders>
              <w:top w:val="single" w:sz="4" w:space="0" w:color="000000"/>
              <w:left w:val="single" w:sz="4" w:space="0" w:color="auto"/>
              <w:bottom w:val="single" w:sz="4" w:space="0" w:color="000000"/>
              <w:right w:val="single" w:sz="4" w:space="0" w:color="000000"/>
            </w:tcBorders>
            <w:vAlign w:val="center"/>
            <w:hideMark/>
          </w:tcPr>
          <w:p w:rsidR="00B57CFE" w:rsidRPr="00186564" w:rsidRDefault="00B57CFE"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Итого</w:t>
            </w:r>
          </w:p>
        </w:tc>
      </w:tr>
      <w:tr w:rsidR="00FE70E2" w:rsidRPr="00186564" w:rsidTr="00186564">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hideMark/>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1</w:t>
            </w:r>
          </w:p>
        </w:tc>
        <w:tc>
          <w:tcPr>
            <w:tcW w:w="473"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proofErr w:type="spellStart"/>
            <w:r w:rsidRPr="00186564">
              <w:rPr>
                <w:rFonts w:ascii="Times New Roman" w:hAnsi="Times New Roman" w:cs="Times New Roman"/>
                <w:sz w:val="24"/>
                <w:szCs w:val="24"/>
              </w:rPr>
              <w:t>х.Привольный</w:t>
            </w:r>
            <w:proofErr w:type="spellEnd"/>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234"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r w:rsidRPr="00186564">
              <w:rPr>
                <w:rFonts w:ascii="Times New Roman" w:eastAsia="Times New Roman" w:hAnsi="Times New Roman" w:cs="Times New Roman"/>
                <w:bCs/>
                <w:sz w:val="24"/>
                <w:szCs w:val="24"/>
                <w:lang w:eastAsia="ru-RU"/>
              </w:rPr>
              <w:t>-</w:t>
            </w:r>
          </w:p>
        </w:tc>
        <w:tc>
          <w:tcPr>
            <w:tcW w:w="277"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1732,61</w:t>
            </w:r>
          </w:p>
        </w:tc>
        <w:tc>
          <w:tcPr>
            <w:tcW w:w="245"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389,63</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2122,24</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615,35</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2737,59</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1701,26</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382,58</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2083,84</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630,35</w:t>
            </w:r>
          </w:p>
        </w:tc>
        <w:tc>
          <w:tcPr>
            <w:tcW w:w="277"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2714,19</w:t>
            </w:r>
          </w:p>
        </w:tc>
      </w:tr>
      <w:tr w:rsidR="00FE70E2" w:rsidRPr="00186564" w:rsidTr="00186564">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2</w:t>
            </w:r>
          </w:p>
        </w:tc>
        <w:tc>
          <w:tcPr>
            <w:tcW w:w="473"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х.Полтавский</w:t>
            </w:r>
            <w:proofErr w:type="spellEnd"/>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234"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r w:rsidRPr="00186564">
              <w:rPr>
                <w:rFonts w:ascii="Times New Roman" w:eastAsia="Times New Roman" w:hAnsi="Times New Roman" w:cs="Times New Roman"/>
                <w:bCs/>
                <w:sz w:val="24"/>
                <w:szCs w:val="24"/>
                <w:lang w:eastAsia="ru-RU"/>
              </w:rPr>
              <w:t>-</w:t>
            </w:r>
          </w:p>
        </w:tc>
        <w:tc>
          <w:tcPr>
            <w:tcW w:w="277"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240,35</w:t>
            </w:r>
          </w:p>
        </w:tc>
        <w:tc>
          <w:tcPr>
            <w:tcW w:w="245"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54,05</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294,4</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75,42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369,82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225,72</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50,76</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276,48</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75,42</w:t>
            </w:r>
          </w:p>
        </w:tc>
        <w:tc>
          <w:tcPr>
            <w:tcW w:w="277"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351,9</w:t>
            </w:r>
          </w:p>
        </w:tc>
      </w:tr>
      <w:tr w:rsidR="00FE70E2" w:rsidRPr="00186564" w:rsidTr="00186564">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3</w:t>
            </w:r>
          </w:p>
        </w:tc>
        <w:tc>
          <w:tcPr>
            <w:tcW w:w="473"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х.Прибрежный</w:t>
            </w:r>
            <w:proofErr w:type="spellEnd"/>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234"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r w:rsidRPr="00186564">
              <w:rPr>
                <w:rFonts w:ascii="Times New Roman" w:eastAsia="Times New Roman" w:hAnsi="Times New Roman" w:cs="Times New Roman"/>
                <w:bCs/>
                <w:sz w:val="24"/>
                <w:szCs w:val="24"/>
                <w:lang w:eastAsia="ru-RU"/>
              </w:rPr>
              <w:t>-</w:t>
            </w:r>
          </w:p>
        </w:tc>
        <w:tc>
          <w:tcPr>
            <w:tcW w:w="277"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100,32</w:t>
            </w:r>
          </w:p>
        </w:tc>
        <w:tc>
          <w:tcPr>
            <w:tcW w:w="245"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22,56</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122,88</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36,44</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159,32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77,33</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17,39</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94,72</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36,44</w:t>
            </w:r>
          </w:p>
        </w:tc>
        <w:tc>
          <w:tcPr>
            <w:tcW w:w="277"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131,16</w:t>
            </w:r>
          </w:p>
        </w:tc>
      </w:tr>
      <w:tr w:rsidR="00FE70E2" w:rsidRPr="00186564" w:rsidTr="00186564">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4</w:t>
            </w:r>
          </w:p>
        </w:tc>
        <w:tc>
          <w:tcPr>
            <w:tcW w:w="473"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х.Красная</w:t>
            </w:r>
            <w:proofErr w:type="spellEnd"/>
            <w:r w:rsidRPr="00186564">
              <w:rPr>
                <w:rFonts w:ascii="Times New Roman" w:hAnsi="Times New Roman" w:cs="Times New Roman"/>
                <w:sz w:val="24"/>
                <w:szCs w:val="24"/>
              </w:rPr>
              <w:t xml:space="preserve"> Звезда</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234"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r w:rsidRPr="00186564">
              <w:rPr>
                <w:rFonts w:ascii="Times New Roman" w:eastAsia="Times New Roman" w:hAnsi="Times New Roman" w:cs="Times New Roman"/>
                <w:bCs/>
                <w:sz w:val="24"/>
                <w:szCs w:val="24"/>
                <w:lang w:eastAsia="ru-RU"/>
              </w:rPr>
              <w:t>-</w:t>
            </w:r>
          </w:p>
        </w:tc>
        <w:tc>
          <w:tcPr>
            <w:tcW w:w="277"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152,57</w:t>
            </w:r>
          </w:p>
        </w:tc>
        <w:tc>
          <w:tcPr>
            <w:tcW w:w="245"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34,31</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186,88</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38,86</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225,74</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142,12</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31,96</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174,08</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38,86</w:t>
            </w:r>
          </w:p>
        </w:tc>
        <w:tc>
          <w:tcPr>
            <w:tcW w:w="277"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212,94</w:t>
            </w:r>
          </w:p>
        </w:tc>
      </w:tr>
      <w:tr w:rsidR="00FE70E2" w:rsidRPr="00186564" w:rsidTr="00186564">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5</w:t>
            </w:r>
          </w:p>
        </w:tc>
        <w:tc>
          <w:tcPr>
            <w:tcW w:w="473"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х.Внуковский</w:t>
            </w:r>
            <w:proofErr w:type="spellEnd"/>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234"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r w:rsidRPr="00186564">
              <w:rPr>
                <w:rFonts w:ascii="Times New Roman" w:eastAsia="Times New Roman" w:hAnsi="Times New Roman" w:cs="Times New Roman"/>
                <w:bCs/>
                <w:sz w:val="24"/>
                <w:szCs w:val="24"/>
                <w:lang w:eastAsia="ru-RU"/>
              </w:rPr>
              <w:t>-</w:t>
            </w:r>
          </w:p>
        </w:tc>
        <w:tc>
          <w:tcPr>
            <w:tcW w:w="277"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1122,33</w:t>
            </w:r>
          </w:p>
        </w:tc>
        <w:tc>
          <w:tcPr>
            <w:tcW w:w="245"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252,39</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1374,72</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489,36</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1864,08</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1090,98</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245,34</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1336,32</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489,36</w:t>
            </w:r>
          </w:p>
        </w:tc>
        <w:tc>
          <w:tcPr>
            <w:tcW w:w="277"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1825,68</w:t>
            </w:r>
          </w:p>
        </w:tc>
      </w:tr>
      <w:tr w:rsidR="00FE70E2" w:rsidRPr="00186564" w:rsidTr="00186564">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6</w:t>
            </w:r>
          </w:p>
        </w:tc>
        <w:tc>
          <w:tcPr>
            <w:tcW w:w="473" w:type="pct"/>
            <w:tcBorders>
              <w:top w:val="single" w:sz="4" w:space="0" w:color="000000"/>
              <w:left w:val="single" w:sz="4" w:space="0" w:color="000000"/>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proofErr w:type="spellStart"/>
            <w:r w:rsidRPr="00186564">
              <w:rPr>
                <w:rFonts w:ascii="Times New Roman" w:hAnsi="Times New Roman" w:cs="Times New Roman"/>
                <w:sz w:val="24"/>
                <w:szCs w:val="24"/>
              </w:rPr>
              <w:t>х.Восточный</w:t>
            </w:r>
            <w:proofErr w:type="spellEnd"/>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after="0" w:line="240" w:lineRule="auto"/>
              <w:jc w:val="center"/>
              <w:rPr>
                <w:rFonts w:ascii="Times New Roman" w:eastAsia="Times New Roman" w:hAnsi="Times New Roman" w:cs="Times New Roman"/>
                <w:sz w:val="24"/>
                <w:szCs w:val="24"/>
                <w:lang w:eastAsia="ru-RU"/>
              </w:rPr>
            </w:pPr>
            <w:r w:rsidRPr="00186564">
              <w:rPr>
                <w:rFonts w:ascii="Times New Roman" w:eastAsia="Times New Roman" w:hAnsi="Times New Roman" w:cs="Times New Roman"/>
                <w:sz w:val="24"/>
                <w:szCs w:val="24"/>
                <w:lang w:eastAsia="ru-RU"/>
              </w:rPr>
              <w:t>-</w:t>
            </w:r>
          </w:p>
        </w:tc>
        <w:tc>
          <w:tcPr>
            <w:tcW w:w="234"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after="0" w:line="240" w:lineRule="auto"/>
              <w:jc w:val="center"/>
              <w:rPr>
                <w:rFonts w:ascii="Times New Roman" w:eastAsia="Times New Roman" w:hAnsi="Times New Roman" w:cs="Times New Roman"/>
                <w:bCs/>
                <w:sz w:val="24"/>
                <w:szCs w:val="24"/>
                <w:lang w:eastAsia="ru-RU"/>
              </w:rPr>
            </w:pPr>
            <w:r w:rsidRPr="00186564">
              <w:rPr>
                <w:rFonts w:ascii="Times New Roman" w:eastAsia="Times New Roman" w:hAnsi="Times New Roman" w:cs="Times New Roman"/>
                <w:bCs/>
                <w:sz w:val="24"/>
                <w:szCs w:val="24"/>
                <w:lang w:eastAsia="ru-RU"/>
              </w:rPr>
              <w:t>-</w:t>
            </w:r>
          </w:p>
        </w:tc>
        <w:tc>
          <w:tcPr>
            <w:tcW w:w="277"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280,06</w:t>
            </w:r>
          </w:p>
        </w:tc>
        <w:tc>
          <w:tcPr>
            <w:tcW w:w="245" w:type="pct"/>
            <w:tcBorders>
              <w:top w:val="single" w:sz="4" w:space="0" w:color="000000"/>
              <w:left w:val="single" w:sz="4" w:space="0" w:color="000000"/>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62,98</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343,04</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78,64</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421,68</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269,61</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60,63</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330,24</w:t>
            </w:r>
          </w:p>
        </w:tc>
        <w:tc>
          <w:tcPr>
            <w:tcW w:w="245" w:type="pct"/>
            <w:tcBorders>
              <w:top w:val="single" w:sz="4" w:space="0" w:color="000000"/>
              <w:left w:val="single" w:sz="4" w:space="0" w:color="auto"/>
              <w:bottom w:val="single" w:sz="4" w:space="0" w:color="000000"/>
              <w:right w:val="single" w:sz="4" w:space="0" w:color="auto"/>
            </w:tcBorders>
            <w:vAlign w:val="center"/>
          </w:tcPr>
          <w:p w:rsidR="00FE70E2" w:rsidRPr="00186564" w:rsidRDefault="00FE70E2" w:rsidP="00186564">
            <w:pPr>
              <w:spacing w:line="240" w:lineRule="auto"/>
              <w:jc w:val="center"/>
              <w:rPr>
                <w:rFonts w:ascii="Times New Roman" w:hAnsi="Times New Roman" w:cs="Times New Roman"/>
                <w:sz w:val="24"/>
                <w:szCs w:val="24"/>
              </w:rPr>
            </w:pPr>
            <w:r w:rsidRPr="00186564">
              <w:rPr>
                <w:rFonts w:ascii="Times New Roman" w:hAnsi="Times New Roman" w:cs="Times New Roman"/>
                <w:sz w:val="24"/>
                <w:szCs w:val="24"/>
              </w:rPr>
              <w:t>78,64</w:t>
            </w:r>
          </w:p>
        </w:tc>
        <w:tc>
          <w:tcPr>
            <w:tcW w:w="277" w:type="pct"/>
            <w:tcBorders>
              <w:top w:val="single" w:sz="4" w:space="0" w:color="000000"/>
              <w:left w:val="single" w:sz="4" w:space="0" w:color="auto"/>
              <w:bottom w:val="single" w:sz="4" w:space="0" w:color="000000"/>
              <w:right w:val="single" w:sz="4" w:space="0" w:color="000000"/>
            </w:tcBorders>
            <w:vAlign w:val="center"/>
          </w:tcPr>
          <w:p w:rsidR="00FE70E2" w:rsidRPr="00186564" w:rsidRDefault="00FE70E2" w:rsidP="00186564">
            <w:pPr>
              <w:spacing w:line="240" w:lineRule="auto"/>
              <w:jc w:val="center"/>
              <w:rPr>
                <w:rFonts w:ascii="Times New Roman" w:hAnsi="Times New Roman" w:cs="Times New Roman"/>
                <w:bCs/>
                <w:sz w:val="24"/>
                <w:szCs w:val="24"/>
              </w:rPr>
            </w:pPr>
            <w:r w:rsidRPr="00186564">
              <w:rPr>
                <w:rFonts w:ascii="Times New Roman" w:hAnsi="Times New Roman" w:cs="Times New Roman"/>
                <w:bCs/>
                <w:sz w:val="24"/>
                <w:szCs w:val="24"/>
              </w:rPr>
              <w:t>408,88</w:t>
            </w:r>
          </w:p>
        </w:tc>
      </w:tr>
      <w:tr w:rsidR="00A52EDC" w:rsidRPr="00186564" w:rsidTr="00186564">
        <w:trPr>
          <w:cantSplit/>
          <w:trHeight w:val="27"/>
          <w:jc w:val="center"/>
        </w:trPr>
        <w:tc>
          <w:tcPr>
            <w:tcW w:w="630" w:type="pct"/>
            <w:gridSpan w:val="2"/>
            <w:tcBorders>
              <w:top w:val="single" w:sz="4" w:space="0" w:color="000000"/>
              <w:left w:val="single" w:sz="4" w:space="0" w:color="000000"/>
              <w:bottom w:val="single" w:sz="4" w:space="0" w:color="000000"/>
              <w:right w:val="single" w:sz="4" w:space="0" w:color="000000"/>
            </w:tcBorders>
            <w:vAlign w:val="center"/>
            <w:hideMark/>
          </w:tcPr>
          <w:p w:rsidR="00A52EDC" w:rsidRPr="00186564" w:rsidRDefault="00A52EDC" w:rsidP="00186564">
            <w:pPr>
              <w:spacing w:after="0" w:line="240" w:lineRule="auto"/>
              <w:jc w:val="center"/>
              <w:rPr>
                <w:rFonts w:ascii="Times New Roman" w:eastAsia="Times New Roman" w:hAnsi="Times New Roman" w:cs="Times New Roman"/>
                <w:sz w:val="24"/>
                <w:szCs w:val="24"/>
              </w:rPr>
            </w:pPr>
            <w:r w:rsidRPr="00186564">
              <w:rPr>
                <w:rFonts w:ascii="Times New Roman" w:eastAsia="Times New Roman" w:hAnsi="Times New Roman" w:cs="Times New Roman"/>
                <w:sz w:val="24"/>
                <w:szCs w:val="24"/>
              </w:rPr>
              <w:t>Всего по поселению</w:t>
            </w:r>
          </w:p>
        </w:tc>
        <w:tc>
          <w:tcPr>
            <w:tcW w:w="2705" w:type="pct"/>
            <w:gridSpan w:val="9"/>
            <w:tcBorders>
              <w:top w:val="single" w:sz="4" w:space="0" w:color="000000"/>
              <w:left w:val="single" w:sz="4" w:space="0" w:color="000000"/>
              <w:bottom w:val="single" w:sz="4" w:space="0" w:color="000000"/>
              <w:right w:val="single" w:sz="4" w:space="0" w:color="auto"/>
            </w:tcBorders>
            <w:vAlign w:val="center"/>
          </w:tcPr>
          <w:p w:rsidR="00A52EDC" w:rsidRPr="00186564" w:rsidRDefault="00A52EDC" w:rsidP="00186564">
            <w:pPr>
              <w:spacing w:after="0" w:line="240" w:lineRule="auto"/>
              <w:jc w:val="center"/>
              <w:rPr>
                <w:rFonts w:ascii="Times New Roman" w:eastAsia="Times New Roman" w:hAnsi="Times New Roman" w:cs="Times New Roman"/>
                <w:sz w:val="24"/>
                <w:szCs w:val="24"/>
              </w:rPr>
            </w:pPr>
          </w:p>
        </w:tc>
        <w:tc>
          <w:tcPr>
            <w:tcW w:w="277" w:type="pct"/>
            <w:tcBorders>
              <w:top w:val="single" w:sz="4" w:space="0" w:color="000000"/>
              <w:left w:val="single" w:sz="4" w:space="0" w:color="auto"/>
              <w:bottom w:val="single" w:sz="4" w:space="0" w:color="000000"/>
              <w:right w:val="single" w:sz="4" w:space="0" w:color="auto"/>
            </w:tcBorders>
            <w:vAlign w:val="center"/>
          </w:tcPr>
          <w:p w:rsidR="00A52EDC" w:rsidRPr="00186564" w:rsidRDefault="00FE70E2" w:rsidP="00186564">
            <w:pPr>
              <w:spacing w:after="0" w:line="240" w:lineRule="auto"/>
              <w:jc w:val="center"/>
              <w:rPr>
                <w:rFonts w:ascii="Times New Roman" w:hAnsi="Times New Roman" w:cs="Times New Roman"/>
                <w:b/>
                <w:sz w:val="24"/>
                <w:szCs w:val="24"/>
              </w:rPr>
            </w:pPr>
            <w:r w:rsidRPr="00186564">
              <w:rPr>
                <w:rFonts w:ascii="Times New Roman" w:hAnsi="Times New Roman" w:cs="Times New Roman"/>
                <w:b/>
                <w:sz w:val="24"/>
                <w:szCs w:val="24"/>
              </w:rPr>
              <w:t>5778,23</w:t>
            </w:r>
          </w:p>
        </w:tc>
        <w:tc>
          <w:tcPr>
            <w:tcW w:w="1112" w:type="pct"/>
            <w:gridSpan w:val="4"/>
            <w:tcBorders>
              <w:top w:val="single" w:sz="4" w:space="0" w:color="000000"/>
              <w:left w:val="single" w:sz="4" w:space="0" w:color="auto"/>
              <w:bottom w:val="single" w:sz="4" w:space="0" w:color="000000"/>
              <w:right w:val="single" w:sz="4" w:space="0" w:color="auto"/>
            </w:tcBorders>
            <w:vAlign w:val="center"/>
          </w:tcPr>
          <w:p w:rsidR="00A52EDC" w:rsidRPr="00186564" w:rsidRDefault="00A52EDC" w:rsidP="00186564">
            <w:pPr>
              <w:spacing w:after="0" w:line="240" w:lineRule="auto"/>
              <w:jc w:val="center"/>
              <w:rPr>
                <w:rFonts w:ascii="Times New Roman" w:eastAsia="Times New Roman" w:hAnsi="Times New Roman" w:cs="Times New Roman"/>
                <w:sz w:val="24"/>
                <w:szCs w:val="24"/>
              </w:rPr>
            </w:pPr>
          </w:p>
        </w:tc>
        <w:tc>
          <w:tcPr>
            <w:tcW w:w="277" w:type="pct"/>
            <w:tcBorders>
              <w:top w:val="single" w:sz="4" w:space="0" w:color="000000"/>
              <w:left w:val="single" w:sz="4" w:space="0" w:color="auto"/>
              <w:bottom w:val="single" w:sz="4" w:space="0" w:color="000000"/>
              <w:right w:val="single" w:sz="4" w:space="0" w:color="000000"/>
            </w:tcBorders>
            <w:vAlign w:val="center"/>
          </w:tcPr>
          <w:p w:rsidR="00A52EDC" w:rsidRPr="00186564" w:rsidRDefault="00FE70E2" w:rsidP="00186564">
            <w:pPr>
              <w:spacing w:after="0" w:line="240" w:lineRule="auto"/>
              <w:jc w:val="center"/>
              <w:rPr>
                <w:rFonts w:ascii="Times New Roman" w:eastAsia="Times New Roman" w:hAnsi="Times New Roman" w:cs="Times New Roman"/>
                <w:b/>
                <w:sz w:val="24"/>
                <w:szCs w:val="24"/>
                <w:lang w:eastAsia="ru-RU"/>
              </w:rPr>
            </w:pPr>
            <w:r w:rsidRPr="00186564">
              <w:rPr>
                <w:rFonts w:ascii="Times New Roman" w:hAnsi="Times New Roman" w:cs="Times New Roman"/>
                <w:b/>
                <w:sz w:val="24"/>
                <w:szCs w:val="24"/>
              </w:rPr>
              <w:t>5644,75</w:t>
            </w:r>
          </w:p>
        </w:tc>
      </w:tr>
    </w:tbl>
    <w:p w:rsidR="00B57CFE" w:rsidRPr="0021552F" w:rsidRDefault="00B57CFE" w:rsidP="00765316">
      <w:pPr>
        <w:spacing w:after="0" w:line="240" w:lineRule="auto"/>
        <w:ind w:firstLine="567"/>
        <w:rPr>
          <w:rFonts w:ascii="Times New Roman" w:eastAsia="Times New Roman" w:hAnsi="Times New Roman" w:cs="Times New Roman"/>
          <w:sz w:val="24"/>
          <w:szCs w:val="20"/>
          <w:lang w:eastAsia="ru-RU"/>
        </w:rPr>
      </w:pPr>
      <w:r w:rsidRPr="0021552F">
        <w:rPr>
          <w:rFonts w:ascii="Times New Roman" w:eastAsia="Times New Roman" w:hAnsi="Times New Roman" w:cs="Times New Roman"/>
          <w:sz w:val="24"/>
          <w:szCs w:val="20"/>
          <w:lang w:eastAsia="ru-RU"/>
        </w:rPr>
        <w:t>Примечание: данных объема твердых коммунальных отходов на существующее положение не имеется</w:t>
      </w: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DB24F0">
          <w:pgSz w:w="16838" w:h="11906" w:orient="landscape"/>
          <w:pgMar w:top="851" w:right="851" w:bottom="851" w:left="1134" w:header="709" w:footer="709" w:gutter="0"/>
          <w:cols w:space="720"/>
          <w:docGrid w:linePitch="299"/>
        </w:sectPr>
      </w:pPr>
    </w:p>
    <w:p w:rsidR="00B57CFE" w:rsidRPr="0021552F" w:rsidRDefault="00B57CFE" w:rsidP="00765316">
      <w:pPr>
        <w:spacing w:after="0" w:line="240" w:lineRule="auto"/>
        <w:ind w:firstLine="567"/>
        <w:jc w:val="both"/>
        <w:rPr>
          <w:rFonts w:ascii="Times New Roman" w:eastAsia="Calibri" w:hAnsi="Times New Roman" w:cs="Times New Roman"/>
          <w:sz w:val="28"/>
          <w:szCs w:val="28"/>
          <w:lang w:eastAsia="ru-RU"/>
        </w:rPr>
      </w:pPr>
      <w:bookmarkStart w:id="54" w:name="_Toc475453681"/>
      <w:bookmarkStart w:id="55" w:name="_Toc383615872"/>
      <w:r w:rsidRPr="0021552F">
        <w:rPr>
          <w:rFonts w:ascii="Times New Roman" w:eastAsia="Times New Roman" w:hAnsi="Times New Roman" w:cs="Times New Roman"/>
          <w:sz w:val="28"/>
          <w:szCs w:val="28"/>
          <w:lang w:eastAsia="ru-RU"/>
        </w:rPr>
        <w:lastRenderedPageBreak/>
        <w:t xml:space="preserve">Для складирования предполагаемых объемов ТКО потребуются контейнеры и контейнерные площадки. </w:t>
      </w:r>
      <w:r w:rsidRPr="0021552F">
        <w:rPr>
          <w:rFonts w:ascii="Times New Roman" w:eastAsia="Calibri" w:hAnsi="Times New Roman" w:cs="Times New Roman"/>
          <w:sz w:val="28"/>
          <w:szCs w:val="28"/>
          <w:lang w:eastAsia="ru-RU"/>
        </w:rPr>
        <w:t>Необходимое количество контейнеров определено по формуле (С</w:t>
      </w:r>
      <w:r w:rsidRPr="0021552F">
        <w:rPr>
          <w:rFonts w:ascii="Times New Roman" w:eastAsia="Times New Roman" w:hAnsi="Times New Roman" w:cs="Times New Roman"/>
          <w:sz w:val="28"/>
          <w:szCs w:val="28"/>
          <w:lang w:eastAsia="ru-RU"/>
        </w:rPr>
        <w:t>правочник «Санитарная очистка территории и уборка населенных мест» (Москва, 1990г.))</w:t>
      </w:r>
      <w:r w:rsidRPr="0021552F">
        <w:rPr>
          <w:rFonts w:ascii="Times New Roman" w:eastAsia="Calibri"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Б = </w:t>
      </w:r>
      <w:proofErr w:type="spellStart"/>
      <w:r w:rsidRPr="0021552F">
        <w:rPr>
          <w:rFonts w:ascii="Times New Roman" w:eastAsia="Times New Roman" w:hAnsi="Times New Roman" w:cs="Times New Roman"/>
          <w:sz w:val="28"/>
          <w:szCs w:val="28"/>
          <w:lang w:eastAsia="ru-RU"/>
        </w:rPr>
        <w:t>П</w:t>
      </w:r>
      <w:r w:rsidRPr="0021552F">
        <w:rPr>
          <w:rFonts w:ascii="Times New Roman" w:eastAsia="Times New Roman" w:hAnsi="Times New Roman" w:cs="Times New Roman"/>
          <w:sz w:val="24"/>
          <w:szCs w:val="24"/>
          <w:vertAlign w:val="subscript"/>
          <w:lang w:eastAsia="ru-RU"/>
        </w:rPr>
        <w:t>год</w:t>
      </w:r>
      <w:proofErr w:type="spellEnd"/>
      <w:r w:rsidRPr="0021552F">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val="en-US" w:eastAsia="ru-RU"/>
        </w:rPr>
        <w:t>t</w:t>
      </w:r>
      <w:r w:rsidRPr="0021552F">
        <w:rPr>
          <w:rFonts w:ascii="Times New Roman" w:eastAsia="Times New Roman" w:hAnsi="Times New Roman" w:cs="Times New Roman"/>
          <w:sz w:val="28"/>
          <w:szCs w:val="28"/>
          <w:lang w:eastAsia="ru-RU"/>
        </w:rPr>
        <w:t xml:space="preserve"> К</w:t>
      </w:r>
      <w:r w:rsidRPr="0021552F">
        <w:rPr>
          <w:rFonts w:ascii="Times New Roman" w:eastAsia="Times New Roman" w:hAnsi="Times New Roman" w:cs="Times New Roman"/>
          <w:sz w:val="28"/>
          <w:szCs w:val="28"/>
          <w:vertAlign w:val="subscript"/>
          <w:lang w:eastAsia="ru-RU"/>
        </w:rPr>
        <w:t>1</w:t>
      </w:r>
      <w:r w:rsidRPr="0021552F">
        <w:rPr>
          <w:rFonts w:ascii="Times New Roman" w:eastAsia="Times New Roman" w:hAnsi="Times New Roman" w:cs="Times New Roman"/>
          <w:sz w:val="28"/>
          <w:szCs w:val="28"/>
          <w:lang w:eastAsia="ru-RU"/>
        </w:rPr>
        <w:t xml:space="preserve"> / 365*</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 шт.,</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где </w:t>
      </w:r>
      <w:proofErr w:type="spellStart"/>
      <w:r w:rsidRPr="0021552F">
        <w:rPr>
          <w:rFonts w:ascii="Times New Roman" w:eastAsia="Times New Roman" w:hAnsi="Times New Roman" w:cs="Times New Roman"/>
          <w:sz w:val="28"/>
          <w:szCs w:val="28"/>
          <w:lang w:eastAsia="ru-RU"/>
        </w:rPr>
        <w:t>П</w:t>
      </w:r>
      <w:r w:rsidRPr="0021552F">
        <w:rPr>
          <w:rFonts w:ascii="Times New Roman" w:eastAsia="Times New Roman" w:hAnsi="Times New Roman" w:cs="Times New Roman"/>
          <w:sz w:val="20"/>
          <w:szCs w:val="20"/>
          <w:vertAlign w:val="subscript"/>
          <w:lang w:eastAsia="ru-RU"/>
        </w:rPr>
        <w:t>год</w:t>
      </w:r>
      <w:proofErr w:type="spellEnd"/>
      <w:r w:rsidRPr="0021552F">
        <w:rPr>
          <w:rFonts w:ascii="Times New Roman" w:eastAsia="Times New Roman" w:hAnsi="Times New Roman" w:cs="Times New Roman"/>
          <w:sz w:val="28"/>
          <w:szCs w:val="28"/>
          <w:lang w:eastAsia="ru-RU"/>
        </w:rPr>
        <w:t xml:space="preserve"> - годовое накопление ТКО,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t - периодичность вывоза мусора, </w:t>
      </w:r>
      <w:proofErr w:type="spellStart"/>
      <w:r w:rsidRPr="0021552F">
        <w:rPr>
          <w:rFonts w:ascii="Times New Roman" w:eastAsia="Times New Roman" w:hAnsi="Times New Roman" w:cs="Times New Roman"/>
          <w:sz w:val="28"/>
          <w:szCs w:val="28"/>
          <w:lang w:eastAsia="ru-RU"/>
        </w:rPr>
        <w:t>сут</w:t>
      </w:r>
      <w:proofErr w:type="spellEnd"/>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К</w:t>
      </w:r>
      <w:r w:rsidRPr="0021552F">
        <w:rPr>
          <w:rFonts w:ascii="Times New Roman" w:eastAsia="Times New Roman" w:hAnsi="Times New Roman" w:cs="Times New Roman"/>
          <w:sz w:val="28"/>
          <w:szCs w:val="28"/>
          <w:vertAlign w:val="subscript"/>
          <w:lang w:eastAsia="ru-RU"/>
        </w:rPr>
        <w:t xml:space="preserve">1 </w:t>
      </w:r>
      <w:r w:rsidRPr="0021552F">
        <w:rPr>
          <w:rFonts w:ascii="Times New Roman" w:eastAsia="Times New Roman" w:hAnsi="Times New Roman" w:cs="Times New Roman"/>
          <w:sz w:val="28"/>
          <w:szCs w:val="28"/>
          <w:lang w:eastAsia="ru-RU"/>
        </w:rPr>
        <w:t xml:space="preserve">- коэффициент неравномерности накопления отходов (принимается равным 1,25), </w:t>
      </w:r>
    </w:p>
    <w:p w:rsidR="00B57CFE" w:rsidRPr="0021552F" w:rsidRDefault="00B57CFE" w:rsidP="00765316">
      <w:p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 xml:space="preserve"> – вместимость контейнера,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с учетом среднесуточного накопления коммунальных отходов, периода их вывоза (1 раз/7 </w:t>
      </w:r>
      <w:proofErr w:type="spellStart"/>
      <w:r w:rsidRPr="0021552F">
        <w:rPr>
          <w:rFonts w:ascii="Times New Roman" w:eastAsia="Times New Roman" w:hAnsi="Times New Roman" w:cs="Times New Roman"/>
          <w:sz w:val="28"/>
          <w:szCs w:val="28"/>
          <w:lang w:eastAsia="ru-RU"/>
        </w:rPr>
        <w:t>сут</w:t>
      </w:r>
      <w:proofErr w:type="spellEnd"/>
      <w:r w:rsidRPr="0021552F">
        <w:rPr>
          <w:rFonts w:ascii="Times New Roman" w:eastAsia="Times New Roman" w:hAnsi="Times New Roman" w:cs="Times New Roman"/>
          <w:sz w:val="28"/>
          <w:szCs w:val="28"/>
          <w:lang w:eastAsia="ru-RU"/>
        </w:rPr>
        <w:t>.) и вместимости контейнера (0,75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Расчетное количество контейнеров представлено в </w:t>
      </w:r>
      <w:r w:rsidRPr="00500638">
        <w:rPr>
          <w:rFonts w:ascii="Times New Roman" w:eastAsia="Times New Roman" w:hAnsi="Times New Roman" w:cs="Times New Roman"/>
          <w:sz w:val="28"/>
          <w:szCs w:val="28"/>
          <w:lang w:eastAsia="ru-RU"/>
        </w:rPr>
        <w:t xml:space="preserve">таблице </w:t>
      </w:r>
      <w:r w:rsidR="00500638">
        <w:rPr>
          <w:rFonts w:ascii="Times New Roman" w:eastAsia="Times New Roman" w:hAnsi="Times New Roman" w:cs="Times New Roman"/>
          <w:sz w:val="28"/>
          <w:szCs w:val="28"/>
          <w:lang w:eastAsia="ru-RU"/>
        </w:rPr>
        <w:t>2.2.7.</w:t>
      </w:r>
    </w:p>
    <w:p w:rsidR="00B57CFE" w:rsidRPr="0021552F" w:rsidRDefault="00366EDA" w:rsidP="00765316">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00500638">
        <w:rPr>
          <w:rFonts w:ascii="Times New Roman" w:eastAsia="Times New Roman" w:hAnsi="Times New Roman" w:cs="Times New Roman"/>
          <w:sz w:val="28"/>
          <w:szCs w:val="28"/>
        </w:rPr>
        <w:t>2.2.7</w:t>
      </w:r>
    </w:p>
    <w:p w:rsidR="00B57CFE" w:rsidRPr="0021552F" w:rsidRDefault="00B57CFE" w:rsidP="00DB24F0">
      <w:pPr>
        <w:spacing w:line="240" w:lineRule="auto"/>
        <w:jc w:val="center"/>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Количество контейнеров, планируемых к размещению на территории населенных пунктов, входящих в состав</w:t>
      </w:r>
      <w:r w:rsidRPr="0021552F">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rPr>
        <w:t>, единиц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6071"/>
        <w:gridCol w:w="1416"/>
        <w:gridCol w:w="1743"/>
      </w:tblGrid>
      <w:tr w:rsidR="00B57CFE" w:rsidRPr="00DB24F0" w:rsidTr="00DB24F0">
        <w:trPr>
          <w:trHeight w:val="214"/>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bCs/>
                <w:sz w:val="24"/>
                <w:szCs w:val="24"/>
              </w:rPr>
            </w:pPr>
            <w:r w:rsidRPr="00DB24F0">
              <w:rPr>
                <w:rFonts w:ascii="Times New Roman" w:eastAsia="Times New Roman" w:hAnsi="Times New Roman" w:cs="Times New Roman"/>
                <w:b/>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bCs/>
                <w:sz w:val="24"/>
                <w:szCs w:val="24"/>
              </w:rPr>
            </w:pPr>
            <w:r w:rsidRPr="00DB24F0">
              <w:rPr>
                <w:rFonts w:ascii="Times New Roman" w:eastAsia="Times New Roman" w:hAnsi="Times New Roman" w:cs="Times New Roman"/>
                <w:b/>
                <w:sz w:val="24"/>
                <w:szCs w:val="24"/>
              </w:rPr>
              <w:t xml:space="preserve">Наименование населенного пункта, входящего в состав </w:t>
            </w:r>
            <w:r w:rsidR="00B03C4C" w:rsidRPr="00DB24F0">
              <w:rPr>
                <w:rFonts w:ascii="Times New Roman" w:eastAsia="Times New Roman" w:hAnsi="Times New Roman" w:cs="Times New Roman"/>
                <w:b/>
                <w:sz w:val="24"/>
                <w:szCs w:val="24"/>
              </w:rPr>
              <w:t>Привольного сельского поселения</w:t>
            </w:r>
            <w:r w:rsidRPr="00DB24F0">
              <w:rPr>
                <w:rFonts w:ascii="Times New Roman" w:eastAsia="Times New Roman" w:hAnsi="Times New Roman" w:cs="Times New Roman"/>
                <w:b/>
                <w:sz w:val="24"/>
                <w:szCs w:val="24"/>
              </w:rPr>
              <w:t xml:space="preserve"> Кавказского района</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Количество контейнеров</w:t>
            </w:r>
          </w:p>
        </w:tc>
      </w:tr>
      <w:tr w:rsidR="00B57CFE" w:rsidRPr="00DB24F0" w:rsidTr="00DB24F0">
        <w:trPr>
          <w:trHeight w:val="50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bCs/>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Расчетный период</w:t>
            </w:r>
          </w:p>
        </w:tc>
      </w:tr>
      <w:tr w:rsidR="00984903" w:rsidRPr="00DB24F0" w:rsidTr="00DB24F0">
        <w:trPr>
          <w:trHeight w:val="25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bCs/>
                <w:sz w:val="24"/>
                <w:szCs w:val="24"/>
                <w:lang w:eastAsia="ru-RU"/>
              </w:rPr>
            </w:pPr>
            <w:proofErr w:type="spellStart"/>
            <w:r w:rsidRPr="00DB24F0">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66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66</w:t>
            </w:r>
          </w:p>
        </w:tc>
      </w:tr>
      <w:tr w:rsidR="00984903" w:rsidRPr="00DB24F0" w:rsidTr="00DB24F0">
        <w:trPr>
          <w:trHeight w:val="252"/>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8</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8</w:t>
            </w:r>
          </w:p>
        </w:tc>
      </w:tr>
      <w:tr w:rsidR="00984903" w:rsidRPr="00DB24F0" w:rsidTr="00DB24F0">
        <w:trPr>
          <w:trHeight w:val="252"/>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3</w:t>
            </w:r>
          </w:p>
        </w:tc>
      </w:tr>
      <w:tr w:rsidR="00984903" w:rsidRPr="00DB24F0" w:rsidTr="00DB24F0">
        <w:trPr>
          <w:trHeight w:val="252"/>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х.Красная</w:t>
            </w:r>
            <w:proofErr w:type="spellEnd"/>
            <w:r w:rsidRPr="00DB24F0">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5</w:t>
            </w:r>
          </w:p>
        </w:tc>
      </w:tr>
      <w:tr w:rsidR="00984903" w:rsidRPr="00DB24F0" w:rsidTr="00DB24F0">
        <w:trPr>
          <w:trHeight w:val="252"/>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44</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43</w:t>
            </w:r>
          </w:p>
        </w:tc>
      </w:tr>
      <w:tr w:rsidR="00984903" w:rsidRPr="00DB24F0" w:rsidTr="00DB24F0">
        <w:trPr>
          <w:trHeight w:val="252"/>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10</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9</w:t>
            </w:r>
          </w:p>
        </w:tc>
      </w:tr>
      <w:tr w:rsidR="00984903" w:rsidRPr="00DB24F0" w:rsidTr="00DB24F0">
        <w:trPr>
          <w:trHeight w:val="233"/>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984903" w:rsidRPr="00DB24F0" w:rsidRDefault="00984903"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Всего по поселению</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
                <w:bCs/>
                <w:sz w:val="24"/>
                <w:szCs w:val="24"/>
              </w:rPr>
            </w:pPr>
            <w:r w:rsidRPr="00DB24F0">
              <w:rPr>
                <w:rFonts w:ascii="Times New Roman" w:eastAsia="Calibri" w:hAnsi="Times New Roman" w:cs="Times New Roman"/>
                <w:b/>
                <w:bCs/>
                <w:sz w:val="24"/>
                <w:szCs w:val="24"/>
              </w:rPr>
              <w:t>136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Calibri" w:hAnsi="Times New Roman" w:cs="Times New Roman"/>
                <w:b/>
                <w:bCs/>
                <w:sz w:val="24"/>
                <w:szCs w:val="24"/>
              </w:rPr>
            </w:pPr>
            <w:r w:rsidRPr="00DB24F0">
              <w:rPr>
                <w:rFonts w:ascii="Times New Roman" w:eastAsia="Calibri" w:hAnsi="Times New Roman" w:cs="Times New Roman"/>
                <w:b/>
                <w:bCs/>
                <w:sz w:val="24"/>
                <w:szCs w:val="24"/>
              </w:rPr>
              <w:t>134</w:t>
            </w:r>
          </w:p>
        </w:tc>
      </w:tr>
    </w:tbl>
    <w:p w:rsidR="00B57CFE" w:rsidRPr="0021552F" w:rsidRDefault="00B57CFE" w:rsidP="00765316">
      <w:pPr>
        <w:spacing w:before="240"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Таким образом,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 xml:space="preserve">количество контейнеров (объем 0,75 </w:t>
      </w:r>
      <w:proofErr w:type="spellStart"/>
      <w:r w:rsidRPr="0021552F">
        <w:rPr>
          <w:rFonts w:ascii="Times New Roman" w:eastAsia="Times New Roman" w:hAnsi="Times New Roman" w:cs="Times New Roman"/>
          <w:sz w:val="28"/>
          <w:szCs w:val="28"/>
          <w:lang w:eastAsia="ru-RU"/>
        </w:rPr>
        <w:t>куб.м</w:t>
      </w:r>
      <w:proofErr w:type="spellEnd"/>
      <w:r w:rsidRPr="0021552F">
        <w:rPr>
          <w:rFonts w:ascii="Times New Roman" w:eastAsia="Times New Roman" w:hAnsi="Times New Roman" w:cs="Times New Roman"/>
          <w:sz w:val="28"/>
          <w:szCs w:val="28"/>
          <w:lang w:eastAsia="ru-RU"/>
        </w:rPr>
        <w:t xml:space="preserve">) для ТКО должно составлять </w:t>
      </w:r>
      <w:r w:rsidR="00984903">
        <w:rPr>
          <w:rFonts w:ascii="Times New Roman" w:eastAsia="Times New Roman" w:hAnsi="Times New Roman" w:cs="Times New Roman"/>
          <w:sz w:val="28"/>
          <w:szCs w:val="28"/>
          <w:lang w:eastAsia="ru-RU"/>
        </w:rPr>
        <w:t>136</w:t>
      </w:r>
      <w:r w:rsidRPr="0021552F">
        <w:rPr>
          <w:rFonts w:ascii="Times New Roman" w:eastAsia="Times New Roman" w:hAnsi="Times New Roman" w:cs="Times New Roman"/>
          <w:sz w:val="28"/>
          <w:szCs w:val="28"/>
          <w:lang w:eastAsia="ru-RU"/>
        </w:rPr>
        <w:t xml:space="preserve"> шт. на первую очередь и </w:t>
      </w:r>
      <w:r w:rsidR="00984903">
        <w:rPr>
          <w:rFonts w:ascii="Times New Roman" w:eastAsia="Times New Roman" w:hAnsi="Times New Roman" w:cs="Times New Roman"/>
          <w:sz w:val="28"/>
          <w:szCs w:val="28"/>
          <w:lang w:eastAsia="ru-RU"/>
        </w:rPr>
        <w:t>134</w:t>
      </w:r>
      <w:r w:rsidRPr="0021552F">
        <w:rPr>
          <w:rFonts w:ascii="Times New Roman" w:eastAsia="Times New Roman" w:hAnsi="Times New Roman" w:cs="Times New Roman"/>
          <w:sz w:val="28"/>
          <w:szCs w:val="28"/>
          <w:lang w:eastAsia="ru-RU"/>
        </w:rPr>
        <w:t xml:space="preserve"> шт. на расчетный срок (с учетом уже имеющихся контейнеров), при условии, что 50% контейнеров рекомендуется использовать для отходов ТКО, подлежащих сортировке (вторсырье). Места размещения контейнерных площадок и количество единиц спецтехники (а именно транспортных и собирающих мусоровозов) определяется региональным оператором и территориальной схемой в области обращения с отходами.</w:t>
      </w:r>
    </w:p>
    <w:p w:rsidR="00B57CFE" w:rsidRPr="0021552F" w:rsidRDefault="00B57CFE" w:rsidP="00765316">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984903">
        <w:rPr>
          <w:rFonts w:ascii="Times New Roman" w:eastAsia="Times New Roman" w:hAnsi="Times New Roman" w:cs="Times New Roman"/>
          <w:sz w:val="28"/>
          <w:szCs w:val="28"/>
        </w:rPr>
        <w:t>Привольного сельского пос</w:t>
      </w:r>
      <w:r w:rsidRPr="0021552F">
        <w:rPr>
          <w:rFonts w:ascii="Times New Roman" w:eastAsia="Times New Roman" w:hAnsi="Times New Roman" w:cs="Times New Roman"/>
          <w:sz w:val="28"/>
          <w:szCs w:val="28"/>
        </w:rPr>
        <w:t xml:space="preserve">еления </w:t>
      </w:r>
      <w:r w:rsidRPr="0021552F">
        <w:rPr>
          <w:rFonts w:ascii="Times New Roman" w:eastAsia="Calibri" w:hAnsi="Times New Roman" w:cs="Times New Roman"/>
          <w:sz w:val="28"/>
          <w:szCs w:val="28"/>
          <w:lang w:eastAsia="ru-RU"/>
        </w:rPr>
        <w:t>в</w:t>
      </w:r>
      <w:r w:rsidRPr="0021552F">
        <w:rPr>
          <w:rFonts w:ascii="Times New Roman" w:eastAsia="Times New Roman" w:hAnsi="Times New Roman" w:cs="Times New Roman"/>
          <w:sz w:val="28"/>
          <w:szCs w:val="28"/>
          <w:lang w:eastAsia="ru-RU"/>
        </w:rPr>
        <w:t xml:space="preserve"> целях улучшения санитарно-гигиенических условий жизни населения и экологического благополучия территории предусматриваются следующие мероприятия:</w:t>
      </w:r>
    </w:p>
    <w:p w:rsidR="00B57CFE" w:rsidRPr="0021552F" w:rsidRDefault="00B57CFE" w:rsidP="00AB21BA">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планово-регулярная санитарная очистка территории; </w:t>
      </w:r>
    </w:p>
    <w:p w:rsidR="00B57CFE" w:rsidRPr="0021552F" w:rsidRDefault="00B57CFE" w:rsidP="00AB21BA">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организация дифференцированного (раздельного) сбора ТКО.</w:t>
      </w:r>
    </w:p>
    <w:p w:rsidR="00B57CFE" w:rsidRPr="0021552F" w:rsidRDefault="00B57CFE" w:rsidP="00765316">
      <w:pPr>
        <w:tabs>
          <w:tab w:val="left" w:pos="142"/>
        </w:tabs>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Теплоснабжение</w:t>
      </w:r>
    </w:p>
    <w:p w:rsidR="00B57CFE" w:rsidRPr="0021552F" w:rsidRDefault="00B57CFE" w:rsidP="00765316">
      <w:pPr>
        <w:tabs>
          <w:tab w:val="left" w:pos="142"/>
        </w:tabs>
        <w:spacing w:after="0" w:line="240" w:lineRule="auto"/>
        <w:ind w:firstLine="567"/>
        <w:jc w:val="both"/>
        <w:rPr>
          <w:rFonts w:ascii="Times New Roman" w:eastAsia="Times New Roman" w:hAnsi="Times New Roman" w:cs="Times New Roman"/>
          <w:bCs/>
          <w:kern w:val="28"/>
          <w:sz w:val="28"/>
          <w:szCs w:val="28"/>
          <w:lang w:eastAsia="ru-RU"/>
        </w:rPr>
      </w:pPr>
      <w:r w:rsidRPr="0021552F">
        <w:rPr>
          <w:rFonts w:ascii="Times New Roman" w:eastAsia="Times New Roman" w:hAnsi="Times New Roman" w:cs="Times New Roman"/>
          <w:bCs/>
          <w:kern w:val="28"/>
          <w:sz w:val="28"/>
          <w:szCs w:val="28"/>
          <w:lang w:eastAsia="ru-RU"/>
        </w:rPr>
        <w:t>Проектом внесения изменений в Генеральный план теплоснабжение усадебной жилой, общественной застройки – на первую очередь и на расчетный срок предлагается осуществить применение высокоэффективных теплоизоляционных материалов энергосберегающих технологий и современных приборов учета электроэнергии, газа, тепла, воды, электроэнергии.</w:t>
      </w:r>
      <w:r w:rsidR="00031869">
        <w:rPr>
          <w:rFonts w:ascii="Times New Roman" w:eastAsia="Times New Roman" w:hAnsi="Times New Roman" w:cs="Times New Roman"/>
          <w:bCs/>
          <w:kern w:val="28"/>
          <w:sz w:val="28"/>
          <w:szCs w:val="28"/>
          <w:lang w:eastAsia="ru-RU"/>
        </w:rPr>
        <w:t xml:space="preserve"> </w:t>
      </w:r>
    </w:p>
    <w:p w:rsidR="00B57CFE" w:rsidRPr="0021552F" w:rsidRDefault="00B57CFE" w:rsidP="00765316">
      <w:pPr>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lastRenderedPageBreak/>
        <w:t>Газоснабжение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 планировочными решениями необходимо предусмотреть газоснабжение населения – (хозяйственно-бытовые и коммунальные нужды).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СП 42-101-2003 при составлении проектов Генеральных планов городов и других поселений допускается принимать укрупненные показатели потребления газа,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 на 1 чел., при теплоте сгорания газа 34МДж/м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(8000 ккал/м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наличии централизованного горячего водоснабжения - 120;</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горячем водоснабжении от газовых водонагревателей - 300;</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отсутствии всяких видов горячего водоснабжения – 180.</w:t>
      </w:r>
    </w:p>
    <w:p w:rsidR="00B57CFE" w:rsidRPr="00A52EDC" w:rsidRDefault="00B57CFE" w:rsidP="00A52ED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Потребность в газе на коммунально-бытовые нужды населения на первую очередь и на расчетный срок представлены в </w:t>
      </w:r>
      <w:r w:rsidRPr="00500638">
        <w:rPr>
          <w:rFonts w:ascii="Times New Roman" w:eastAsia="Times New Roman" w:hAnsi="Times New Roman" w:cs="Times New Roman"/>
          <w:sz w:val="28"/>
          <w:szCs w:val="28"/>
          <w:lang w:eastAsia="ru-RU"/>
        </w:rPr>
        <w:t xml:space="preserve">таблице </w:t>
      </w:r>
      <w:r w:rsidR="00500638">
        <w:rPr>
          <w:rFonts w:ascii="Times New Roman" w:eastAsia="Times New Roman" w:hAnsi="Times New Roman" w:cs="Times New Roman"/>
          <w:sz w:val="28"/>
          <w:szCs w:val="28"/>
          <w:lang w:eastAsia="ru-RU"/>
        </w:rPr>
        <w:t>2.2.8</w:t>
      </w:r>
      <w:r w:rsidRPr="00500638">
        <w:rPr>
          <w:rFonts w:ascii="Times New Roman" w:eastAsia="Times New Roman" w:hAnsi="Times New Roman" w:cs="Times New Roman"/>
          <w:sz w:val="28"/>
          <w:szCs w:val="28"/>
          <w:lang w:eastAsia="ru-RU"/>
        </w:rPr>
        <w:t>.</w:t>
      </w:r>
      <w:bookmarkEnd w:id="54"/>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2.2.8</w:t>
      </w:r>
    </w:p>
    <w:p w:rsidR="00B57CFE" w:rsidRPr="0021552F" w:rsidRDefault="00B57CFE" w:rsidP="00DB24F0">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Потребность в газе на коммунально-бытовые нужды населения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тыс.нм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9"/>
        <w:gridCol w:w="3905"/>
        <w:gridCol w:w="2574"/>
        <w:gridCol w:w="1238"/>
        <w:gridCol w:w="1575"/>
      </w:tblGrid>
      <w:tr w:rsidR="00B57CFE" w:rsidRPr="00DB24F0" w:rsidTr="00DB24F0">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 xml:space="preserve">Наименование населенного пункта, входящего в состав </w:t>
            </w:r>
            <w:r w:rsidR="00B03C4C" w:rsidRPr="00DB24F0">
              <w:rPr>
                <w:rFonts w:ascii="Times New Roman" w:eastAsia="Times New Roman" w:hAnsi="Times New Roman" w:cs="Times New Roman"/>
                <w:b/>
                <w:sz w:val="24"/>
                <w:szCs w:val="24"/>
              </w:rPr>
              <w:t>Привольного сельского поселения</w:t>
            </w:r>
            <w:r w:rsidRPr="00DB24F0">
              <w:rPr>
                <w:rFonts w:ascii="Times New Roman" w:eastAsia="Times New Roman" w:hAnsi="Times New Roman" w:cs="Times New Roman"/>
                <w:b/>
                <w:sz w:val="24"/>
                <w:szCs w:val="24"/>
              </w:rPr>
              <w:t xml:space="preserve"> Кавказского района</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Годовой расход газа</w:t>
            </w:r>
          </w:p>
        </w:tc>
      </w:tr>
      <w:tr w:rsidR="00B57CFE" w:rsidRPr="00DB24F0" w:rsidTr="00DB24F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Сущес</w:t>
            </w:r>
            <w:r w:rsidR="00A52EDC" w:rsidRPr="00DB24F0">
              <w:rPr>
                <w:rFonts w:ascii="Times New Roman" w:eastAsia="Times New Roman" w:hAnsi="Times New Roman" w:cs="Times New Roman"/>
                <w:b/>
                <w:sz w:val="24"/>
                <w:szCs w:val="24"/>
              </w:rPr>
              <w:t>твующее положение на начало 2022</w:t>
            </w:r>
            <w:r w:rsidRPr="00DB24F0">
              <w:rPr>
                <w:rFonts w:ascii="Times New Roman" w:eastAsia="Times New Roman" w:hAnsi="Times New Roman" w:cs="Times New Roman"/>
                <w:b/>
                <w:sz w:val="24"/>
                <w:szCs w:val="24"/>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Расчетный период</w:t>
            </w:r>
          </w:p>
        </w:tc>
      </w:tr>
      <w:tr w:rsidR="00984903"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bCs/>
                <w:sz w:val="24"/>
                <w:szCs w:val="24"/>
                <w:lang w:eastAsia="ru-RU"/>
              </w:rPr>
            </w:pPr>
            <w:proofErr w:type="spellStart"/>
            <w:r w:rsidRPr="00DB24F0">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185,9</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182,38</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179,08</w:t>
            </w:r>
          </w:p>
        </w:tc>
      </w:tr>
      <w:tr w:rsidR="00984903"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26,84</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25,3</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23,76</w:t>
            </w:r>
          </w:p>
        </w:tc>
      </w:tr>
      <w:tr w:rsidR="00984903"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13,42</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10,56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8,14</w:t>
            </w:r>
          </w:p>
        </w:tc>
      </w:tr>
      <w:tr w:rsidR="00984903"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х.Красная</w:t>
            </w:r>
            <w:proofErr w:type="spellEnd"/>
            <w:r w:rsidRPr="00DB24F0">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17,16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16,06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14,96</w:t>
            </w:r>
          </w:p>
        </w:tc>
      </w:tr>
      <w:tr w:rsidR="00984903"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121,66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118,14</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114,84</w:t>
            </w:r>
          </w:p>
        </w:tc>
      </w:tr>
      <w:tr w:rsidR="00984903"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30,58</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29,48</w:t>
            </w:r>
          </w:p>
        </w:tc>
        <w:tc>
          <w:tcPr>
            <w:tcW w:w="0" w:type="auto"/>
            <w:tcBorders>
              <w:top w:val="single" w:sz="4" w:space="0" w:color="auto"/>
              <w:left w:val="single" w:sz="4" w:space="0" w:color="auto"/>
              <w:bottom w:val="single" w:sz="4" w:space="0" w:color="auto"/>
              <w:right w:val="single" w:sz="4" w:space="0" w:color="auto"/>
            </w:tcBorders>
            <w:vAlign w:val="center"/>
          </w:tcPr>
          <w:p w:rsidR="00984903" w:rsidRPr="00DB24F0" w:rsidRDefault="00984903"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28,38</w:t>
            </w:r>
          </w:p>
        </w:tc>
      </w:tr>
      <w:tr w:rsidR="00B6607F" w:rsidRPr="00DB24F0" w:rsidTr="00DB24F0">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sz w:val="24"/>
                <w:szCs w:val="24"/>
              </w:rPr>
            </w:pPr>
            <w:r w:rsidRPr="00DB24F0">
              <w:rPr>
                <w:rFonts w:ascii="Times New Roman" w:eastAsia="Times New Roman" w:hAnsi="Times New Roman" w:cs="Times New Roman"/>
                <w:b/>
                <w:sz w:val="24"/>
                <w:szCs w:val="24"/>
              </w:rPr>
              <w:t>Всего по поселению</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395,56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381,92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369,16</w:t>
            </w:r>
          </w:p>
        </w:tc>
      </w:tr>
    </w:tbl>
    <w:p w:rsidR="00B57CFE" w:rsidRPr="0021552F" w:rsidRDefault="00B57CFE" w:rsidP="00DB24F0">
      <w:pPr>
        <w:spacing w:before="240"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предусматривается максимальное использование существующей системы газопроводов, позволяющей стабильное газоснабжение всех газифицированных объектов, своевременную диагностику газопроводов в соответствии с утвержденными федеральными нормами и правилами в области промышленной безопасности «Правила безопасности сетей газораспределения и </w:t>
      </w:r>
      <w:proofErr w:type="spellStart"/>
      <w:r w:rsidRPr="0021552F">
        <w:rPr>
          <w:rFonts w:ascii="Times New Roman" w:eastAsia="Times New Roman" w:hAnsi="Times New Roman" w:cs="Times New Roman"/>
          <w:sz w:val="28"/>
          <w:szCs w:val="28"/>
          <w:lang w:eastAsia="ru-RU"/>
        </w:rPr>
        <w:t>газопотребления</w:t>
      </w:r>
      <w:proofErr w:type="spellEnd"/>
      <w:r w:rsidRPr="0021552F">
        <w:rPr>
          <w:rFonts w:ascii="Times New Roman" w:eastAsia="Times New Roman" w:hAnsi="Times New Roman" w:cs="Times New Roman"/>
          <w:sz w:val="28"/>
          <w:szCs w:val="28"/>
          <w:lang w:eastAsia="ru-RU"/>
        </w:rPr>
        <w:t>» (от 15.11.2013 г. № 542).</w:t>
      </w:r>
    </w:p>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и внедрение современных инновационных технологий.</w:t>
      </w:r>
    </w:p>
    <w:p w:rsidR="00B57CFE" w:rsidRPr="0021552F" w:rsidRDefault="00B57CFE" w:rsidP="00765316">
      <w:pPr>
        <w:keepNext/>
        <w:keepLines/>
        <w:spacing w:before="240" w:after="0" w:line="240" w:lineRule="auto"/>
        <w:ind w:firstLine="567"/>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bCs/>
          <w:sz w:val="28"/>
          <w:szCs w:val="20"/>
          <w:u w:val="single"/>
          <w:lang w:eastAsia="ru-RU"/>
        </w:rPr>
        <w:t>Электроснабжение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Электрические нагрузки по проекту планировки коммунально-бытового сектора (КБС)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определены в два срока:</w:t>
      </w:r>
    </w:p>
    <w:p w:rsidR="00B57CFE" w:rsidRPr="0021552F" w:rsidRDefault="00B57CFE" w:rsidP="00AB21BA">
      <w:pPr>
        <w:numPr>
          <w:ilvl w:val="0"/>
          <w:numId w:val="103"/>
        </w:numPr>
        <w:spacing w:after="0" w:line="240" w:lineRule="auto"/>
        <w:ind w:left="993"/>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 xml:space="preserve">первая очередь – </w:t>
      </w:r>
      <w:r w:rsidRPr="0021552F">
        <w:rPr>
          <w:rFonts w:ascii="Times New Roman" w:eastAsia="Times New Roman" w:hAnsi="Times New Roman" w:cs="Times New Roman"/>
          <w:sz w:val="28"/>
          <w:szCs w:val="28"/>
        </w:rPr>
        <w:t xml:space="preserve">до </w:t>
      </w:r>
      <w:r w:rsidR="00500638">
        <w:rPr>
          <w:rFonts w:ascii="Times New Roman" w:eastAsia="Times New Roman" w:hAnsi="Times New Roman" w:cs="Times New Roman"/>
          <w:sz w:val="28"/>
          <w:szCs w:val="28"/>
          <w:lang w:val="x-none"/>
        </w:rPr>
        <w:t>2032</w:t>
      </w:r>
      <w:r w:rsidRPr="0021552F">
        <w:rPr>
          <w:rFonts w:ascii="Times New Roman" w:eastAsia="Times New Roman" w:hAnsi="Times New Roman" w:cs="Times New Roman"/>
          <w:sz w:val="28"/>
          <w:szCs w:val="28"/>
          <w:lang w:val="x-none"/>
        </w:rPr>
        <w:t xml:space="preserve"> г.;</w:t>
      </w:r>
    </w:p>
    <w:p w:rsidR="00B57CFE" w:rsidRPr="0021552F" w:rsidRDefault="00B57CFE" w:rsidP="00AB21BA">
      <w:pPr>
        <w:numPr>
          <w:ilvl w:val="0"/>
          <w:numId w:val="103"/>
        </w:numPr>
        <w:spacing w:after="0" w:line="240" w:lineRule="auto"/>
        <w:ind w:left="993"/>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 xml:space="preserve">расчетный срок – </w:t>
      </w:r>
      <w:r w:rsidRPr="0021552F">
        <w:rPr>
          <w:rFonts w:ascii="Times New Roman" w:eastAsia="Times New Roman" w:hAnsi="Times New Roman" w:cs="Times New Roman"/>
          <w:sz w:val="28"/>
          <w:szCs w:val="28"/>
        </w:rPr>
        <w:t xml:space="preserve">до </w:t>
      </w:r>
      <w:r w:rsidR="00500638">
        <w:rPr>
          <w:rFonts w:ascii="Times New Roman" w:eastAsia="Times New Roman" w:hAnsi="Times New Roman" w:cs="Times New Roman"/>
          <w:sz w:val="28"/>
          <w:szCs w:val="28"/>
          <w:lang w:val="x-none"/>
        </w:rPr>
        <w:t>2042</w:t>
      </w:r>
      <w:r w:rsidRPr="0021552F">
        <w:rPr>
          <w:rFonts w:ascii="Times New Roman" w:eastAsia="Times New Roman" w:hAnsi="Times New Roman" w:cs="Times New Roman"/>
          <w:sz w:val="28"/>
          <w:szCs w:val="28"/>
          <w:lang w:val="x-none"/>
        </w:rPr>
        <w:t xml:space="preserve"> г.</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Годовое электропотребление коммунально-бытового сектора рассчитано согласно Региональных нормативов градостроительного проектирования «Укрупненные показатели расхода электроэнергии коммунально-бытовых </w:t>
      </w:r>
      <w:r w:rsidRPr="0021552F">
        <w:rPr>
          <w:rFonts w:ascii="Times New Roman" w:eastAsia="Times New Roman" w:hAnsi="Times New Roman" w:cs="Times New Roman"/>
          <w:sz w:val="28"/>
          <w:szCs w:val="28"/>
          <w:lang w:eastAsia="ru-RU"/>
        </w:rPr>
        <w:lastRenderedPageBreak/>
        <w:t xml:space="preserve">потребителей и годового числа часов использования максимума электрической нагрузки».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Эти данные не учитывают применения в жилых зданиях кондиционирования, </w:t>
      </w:r>
      <w:proofErr w:type="spellStart"/>
      <w:r w:rsidRPr="0021552F">
        <w:rPr>
          <w:rFonts w:ascii="Times New Roman" w:eastAsia="Times New Roman" w:hAnsi="Times New Roman" w:cs="Times New Roman"/>
          <w:sz w:val="28"/>
          <w:szCs w:val="28"/>
          <w:lang w:eastAsia="ru-RU"/>
        </w:rPr>
        <w:t>электроотопления</w:t>
      </w:r>
      <w:proofErr w:type="spellEnd"/>
      <w:r w:rsidRPr="0021552F">
        <w:rPr>
          <w:rFonts w:ascii="Times New Roman" w:eastAsia="Times New Roman" w:hAnsi="Times New Roman" w:cs="Times New Roman"/>
          <w:sz w:val="28"/>
          <w:szCs w:val="28"/>
          <w:lang w:eastAsia="ru-RU"/>
        </w:rPr>
        <w:t xml:space="preserve"> и </w:t>
      </w:r>
      <w:proofErr w:type="spellStart"/>
      <w:r w:rsidRPr="0021552F">
        <w:rPr>
          <w:rFonts w:ascii="Times New Roman" w:eastAsia="Times New Roman" w:hAnsi="Times New Roman" w:cs="Times New Roman"/>
          <w:sz w:val="28"/>
          <w:szCs w:val="28"/>
          <w:lang w:eastAsia="ru-RU"/>
        </w:rPr>
        <w:t>электроводонагрева</w:t>
      </w:r>
      <w:proofErr w:type="spellEnd"/>
      <w:r w:rsidRPr="0021552F">
        <w:rPr>
          <w:rFonts w:ascii="Times New Roman" w:eastAsia="Times New Roman" w:hAnsi="Times New Roman" w:cs="Times New Roman"/>
          <w:sz w:val="28"/>
          <w:szCs w:val="28"/>
          <w:lang w:eastAsia="ru-RU"/>
        </w:rPr>
        <w:t xml:space="preserve">. Годовое число часов использования максимума электрической нагрузки приведено к шинам 10(6)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ЦП.</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Расчетная мощность коммунально-бытового сектора рассчитана согласно РД 34.20.185-94, табл. 2.4.3. «Укрупненные показатели удельной расчетной коммунально-бытовой нагрузки». Удельная мощность электроэнергии составила 0,41 кВт/чел. (категория городов «малый», с плитами на природном газе).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 а также различные </w:t>
      </w:r>
      <w:proofErr w:type="spellStart"/>
      <w:r w:rsidRPr="0021552F">
        <w:rPr>
          <w:rFonts w:ascii="Times New Roman" w:eastAsia="Times New Roman" w:hAnsi="Times New Roman" w:cs="Times New Roman"/>
          <w:sz w:val="28"/>
          <w:szCs w:val="28"/>
          <w:lang w:eastAsia="ru-RU"/>
        </w:rPr>
        <w:t>мелкопромышленные</w:t>
      </w:r>
      <w:proofErr w:type="spellEnd"/>
      <w:r w:rsidRPr="0021552F">
        <w:rPr>
          <w:rFonts w:ascii="Times New Roman" w:eastAsia="Times New Roman" w:hAnsi="Times New Roman" w:cs="Times New Roman"/>
          <w:sz w:val="28"/>
          <w:szCs w:val="28"/>
          <w:lang w:eastAsia="ru-RU"/>
        </w:rPr>
        <w:t xml:space="preserve"> потребители, питающиеся, как правило, по поселковым распределительным сетям.</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 электрических нагрузок предприятий необходимо произвести по проектам электроснабжения данных предприятий или соответствующих аналогов.</w:t>
      </w:r>
    </w:p>
    <w:p w:rsidR="00B57CFE" w:rsidRPr="0021552F" w:rsidRDefault="00B57CFE" w:rsidP="00DB24F0">
      <w:pPr>
        <w:spacing w:before="240"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2.2.9</w:t>
      </w:r>
    </w:p>
    <w:p w:rsidR="00B57CFE" w:rsidRPr="0021552F" w:rsidRDefault="00B57CFE" w:rsidP="00DB24F0">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Годовое электропотребление мощности коммунально-бытового сектора и </w:t>
      </w:r>
      <w:proofErr w:type="spellStart"/>
      <w:r w:rsidRPr="0021552F">
        <w:rPr>
          <w:rFonts w:ascii="Times New Roman" w:eastAsia="Times New Roman" w:hAnsi="Times New Roman" w:cs="Times New Roman"/>
          <w:sz w:val="28"/>
          <w:szCs w:val="28"/>
          <w:lang w:eastAsia="ru-RU"/>
        </w:rPr>
        <w:t>мелкопромышленных</w:t>
      </w:r>
      <w:proofErr w:type="spellEnd"/>
      <w:r w:rsidRPr="0021552F">
        <w:rPr>
          <w:rFonts w:ascii="Times New Roman" w:eastAsia="Times New Roman" w:hAnsi="Times New Roman" w:cs="Times New Roman"/>
          <w:sz w:val="28"/>
          <w:szCs w:val="28"/>
          <w:lang w:eastAsia="ru-RU"/>
        </w:rPr>
        <w:t xml:space="preserve"> предприятий, расположенных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proofErr w:type="spellStart"/>
      <w:r w:rsidRPr="0021552F">
        <w:rPr>
          <w:rFonts w:ascii="Times New Roman" w:eastAsia="Times New Roman" w:hAnsi="Times New Roman" w:cs="Times New Roman"/>
          <w:sz w:val="28"/>
          <w:szCs w:val="28"/>
          <w:lang w:eastAsia="ru-RU"/>
        </w:rPr>
        <w:t>тыс.кВт.ч</w:t>
      </w:r>
      <w:proofErr w:type="spellEnd"/>
      <w:r w:rsidRPr="0021552F">
        <w:rPr>
          <w:rFonts w:ascii="Times New Roman" w:eastAsia="Times New Roman" w:hAnsi="Times New Roman" w:cs="Times New Roman"/>
          <w:sz w:val="28"/>
          <w:szCs w:val="28"/>
          <w:lang w:eastAsia="ru-RU"/>
        </w:rPr>
        <w:t>/год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9"/>
        <w:gridCol w:w="3905"/>
        <w:gridCol w:w="2574"/>
        <w:gridCol w:w="1238"/>
        <w:gridCol w:w="1575"/>
      </w:tblGrid>
      <w:tr w:rsidR="00B57CFE" w:rsidRPr="00DB24F0" w:rsidTr="00DB24F0">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 xml:space="preserve">Наименование населенного пункта, входящего в состав </w:t>
            </w:r>
            <w:r w:rsidR="00B03C4C" w:rsidRPr="00DB24F0">
              <w:rPr>
                <w:rFonts w:ascii="Times New Roman" w:eastAsia="Times New Roman" w:hAnsi="Times New Roman" w:cs="Times New Roman"/>
                <w:b/>
                <w:sz w:val="24"/>
                <w:szCs w:val="24"/>
              </w:rPr>
              <w:t>Привольного сельского поселения</w:t>
            </w:r>
            <w:r w:rsidRPr="00DB24F0">
              <w:rPr>
                <w:rFonts w:ascii="Times New Roman" w:eastAsia="Times New Roman" w:hAnsi="Times New Roman" w:cs="Times New Roman"/>
                <w:b/>
                <w:sz w:val="24"/>
                <w:szCs w:val="24"/>
              </w:rPr>
              <w:t xml:space="preserve"> Кавказского района</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Годовое электропотребление</w:t>
            </w:r>
          </w:p>
        </w:tc>
      </w:tr>
      <w:tr w:rsidR="00B57CFE" w:rsidRPr="00DB24F0" w:rsidTr="00DB24F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Сущес</w:t>
            </w:r>
            <w:r w:rsidR="00A52EDC" w:rsidRPr="00DB24F0">
              <w:rPr>
                <w:rFonts w:ascii="Times New Roman" w:eastAsia="Times New Roman" w:hAnsi="Times New Roman" w:cs="Times New Roman"/>
                <w:b/>
                <w:sz w:val="24"/>
                <w:szCs w:val="24"/>
              </w:rPr>
              <w:t>твующее положение на начало 2022</w:t>
            </w:r>
            <w:r w:rsidRPr="00DB24F0">
              <w:rPr>
                <w:rFonts w:ascii="Times New Roman" w:eastAsia="Times New Roman" w:hAnsi="Times New Roman" w:cs="Times New Roman"/>
                <w:b/>
                <w:sz w:val="24"/>
                <w:szCs w:val="24"/>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Расчетный период</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bCs/>
                <w:sz w:val="24"/>
                <w:szCs w:val="24"/>
                <w:lang w:eastAsia="ru-RU"/>
              </w:rPr>
            </w:pPr>
            <w:proofErr w:type="spellStart"/>
            <w:r w:rsidRPr="00DB24F0">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1833,65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1798,93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1766,38</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264,74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249,55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234,36</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132,37</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104,16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80,29</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х.Красная</w:t>
            </w:r>
            <w:proofErr w:type="spellEnd"/>
            <w:r w:rsidRPr="00DB24F0">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169,26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158,41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147,56</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1200,01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1165,29</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1132,74</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301,63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290,78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279,93</w:t>
            </w:r>
          </w:p>
        </w:tc>
      </w:tr>
      <w:tr w:rsidR="00B6607F" w:rsidRPr="00DB24F0" w:rsidTr="00DB24F0">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sz w:val="24"/>
                <w:szCs w:val="24"/>
              </w:rPr>
            </w:pPr>
            <w:r w:rsidRPr="00DB24F0">
              <w:rPr>
                <w:rFonts w:ascii="Times New Roman" w:eastAsia="Times New Roman" w:hAnsi="Times New Roman" w:cs="Times New Roman"/>
                <w:b/>
                <w:sz w:val="24"/>
                <w:szCs w:val="24"/>
              </w:rPr>
              <w:t>Всего по поселению</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3901,66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3767,12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3641,26</w:t>
            </w:r>
          </w:p>
        </w:tc>
      </w:tr>
    </w:tbl>
    <w:p w:rsidR="00B57CFE" w:rsidRPr="0021552F" w:rsidRDefault="00B57CFE" w:rsidP="005E5D4B">
      <w:pPr>
        <w:spacing w:before="240"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2.2.10</w:t>
      </w:r>
    </w:p>
    <w:p w:rsidR="00B57CFE" w:rsidRPr="0021552F" w:rsidRDefault="00B57CFE" w:rsidP="00DB24F0">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Расчетная мощность коммунально-бытового сектора и </w:t>
      </w:r>
      <w:proofErr w:type="spellStart"/>
      <w:r w:rsidRPr="0021552F">
        <w:rPr>
          <w:rFonts w:ascii="Times New Roman" w:eastAsia="Times New Roman" w:hAnsi="Times New Roman" w:cs="Times New Roman"/>
          <w:sz w:val="28"/>
          <w:szCs w:val="28"/>
          <w:lang w:eastAsia="ru-RU"/>
        </w:rPr>
        <w:t>мелкопромышленных</w:t>
      </w:r>
      <w:proofErr w:type="spellEnd"/>
      <w:r w:rsidRPr="0021552F">
        <w:rPr>
          <w:rFonts w:ascii="Times New Roman" w:eastAsia="Times New Roman" w:hAnsi="Times New Roman" w:cs="Times New Roman"/>
          <w:sz w:val="28"/>
          <w:szCs w:val="28"/>
          <w:lang w:eastAsia="ru-RU"/>
        </w:rPr>
        <w:t xml:space="preserve"> предприятий, расположенных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кВт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9"/>
        <w:gridCol w:w="3905"/>
        <w:gridCol w:w="2574"/>
        <w:gridCol w:w="1238"/>
        <w:gridCol w:w="1575"/>
      </w:tblGrid>
      <w:tr w:rsidR="00B57CFE" w:rsidRPr="00DB24F0" w:rsidTr="005E5D4B">
        <w:trPr>
          <w:tblHeade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 xml:space="preserve">Наименование населенного пункта, входящего в состав </w:t>
            </w:r>
            <w:r w:rsidR="00B03C4C" w:rsidRPr="00DB24F0">
              <w:rPr>
                <w:rFonts w:ascii="Times New Roman" w:eastAsia="Times New Roman" w:hAnsi="Times New Roman" w:cs="Times New Roman"/>
                <w:b/>
                <w:sz w:val="24"/>
                <w:szCs w:val="24"/>
              </w:rPr>
              <w:t>Привольного сельского поселения</w:t>
            </w:r>
            <w:r w:rsidRPr="00DB24F0">
              <w:rPr>
                <w:rFonts w:ascii="Times New Roman" w:eastAsia="Times New Roman" w:hAnsi="Times New Roman" w:cs="Times New Roman"/>
                <w:b/>
                <w:sz w:val="24"/>
                <w:szCs w:val="24"/>
              </w:rPr>
              <w:t xml:space="preserve"> Кавказского района</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Расчетная мощность</w:t>
            </w:r>
          </w:p>
        </w:tc>
      </w:tr>
      <w:tr w:rsidR="00B57CFE" w:rsidRPr="00DB24F0" w:rsidTr="005E5D4B">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Сущес</w:t>
            </w:r>
            <w:r w:rsidR="00A52EDC" w:rsidRPr="00DB24F0">
              <w:rPr>
                <w:rFonts w:ascii="Times New Roman" w:eastAsia="Times New Roman" w:hAnsi="Times New Roman" w:cs="Times New Roman"/>
                <w:b/>
                <w:sz w:val="24"/>
                <w:szCs w:val="24"/>
              </w:rPr>
              <w:t>твующее положение на начало 2022</w:t>
            </w:r>
            <w:r w:rsidRPr="00DB24F0">
              <w:rPr>
                <w:rFonts w:ascii="Times New Roman" w:eastAsia="Times New Roman" w:hAnsi="Times New Roman" w:cs="Times New Roman"/>
                <w:b/>
                <w:sz w:val="24"/>
                <w:szCs w:val="24"/>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Расчетный период</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bCs/>
                <w:sz w:val="24"/>
                <w:szCs w:val="24"/>
                <w:lang w:eastAsia="ru-RU"/>
              </w:rPr>
            </w:pPr>
            <w:proofErr w:type="spellStart"/>
            <w:r w:rsidRPr="00DB24F0">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354,9</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348,18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341,88</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51,24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48,3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45,36</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25,62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20,16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15,54</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lastRenderedPageBreak/>
              <w:t>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х.Красная</w:t>
            </w:r>
            <w:proofErr w:type="spellEnd"/>
            <w:r w:rsidRPr="00DB24F0">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32,76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30,66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28,56</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232,26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225,54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219,24</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58,38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56,28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54,18</w:t>
            </w:r>
          </w:p>
        </w:tc>
      </w:tr>
      <w:tr w:rsidR="00B6607F" w:rsidRPr="00DB24F0" w:rsidTr="00DB24F0">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sz w:val="24"/>
                <w:szCs w:val="24"/>
              </w:rPr>
            </w:pPr>
            <w:r w:rsidRPr="00DB24F0">
              <w:rPr>
                <w:rFonts w:ascii="Times New Roman" w:eastAsia="Times New Roman" w:hAnsi="Times New Roman" w:cs="Times New Roman"/>
                <w:b/>
                <w:sz w:val="24"/>
                <w:szCs w:val="24"/>
              </w:rPr>
              <w:t>Всего по поселению</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755,16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729,12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704,76</w:t>
            </w:r>
          </w:p>
        </w:tc>
      </w:tr>
    </w:tbl>
    <w:p w:rsidR="00B57CFE" w:rsidRPr="0021552F" w:rsidRDefault="00B57CFE" w:rsidP="00765316">
      <w:pPr>
        <w:spacing w:before="240"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2.2.11</w:t>
      </w:r>
    </w:p>
    <w:p w:rsidR="00B57CFE" w:rsidRPr="0021552F" w:rsidRDefault="00B57CFE" w:rsidP="00DB24F0">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Трансформаторная мощность коммунально-бытового сектора и </w:t>
      </w:r>
      <w:proofErr w:type="spellStart"/>
      <w:r w:rsidRPr="0021552F">
        <w:rPr>
          <w:rFonts w:ascii="Times New Roman" w:eastAsia="Times New Roman" w:hAnsi="Times New Roman" w:cs="Times New Roman"/>
          <w:sz w:val="28"/>
          <w:szCs w:val="28"/>
          <w:lang w:eastAsia="ru-RU"/>
        </w:rPr>
        <w:t>мелкопромышленных</w:t>
      </w:r>
      <w:proofErr w:type="spellEnd"/>
      <w:r w:rsidRPr="0021552F">
        <w:rPr>
          <w:rFonts w:ascii="Times New Roman" w:eastAsia="Times New Roman" w:hAnsi="Times New Roman" w:cs="Times New Roman"/>
          <w:sz w:val="28"/>
          <w:szCs w:val="28"/>
          <w:lang w:eastAsia="ru-RU"/>
        </w:rPr>
        <w:t xml:space="preserve"> предприятий, расположенных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 </w:t>
      </w:r>
      <w:proofErr w:type="spellStart"/>
      <w:r w:rsidRPr="0021552F">
        <w:rPr>
          <w:rFonts w:ascii="Times New Roman" w:eastAsia="Times New Roman" w:hAnsi="Times New Roman" w:cs="Times New Roman"/>
          <w:sz w:val="28"/>
          <w:szCs w:val="28"/>
          <w:lang w:eastAsia="ru-RU"/>
        </w:rPr>
        <w:t>кВА</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7"/>
        <w:gridCol w:w="4032"/>
        <w:gridCol w:w="2572"/>
        <w:gridCol w:w="1205"/>
        <w:gridCol w:w="1495"/>
      </w:tblGrid>
      <w:tr w:rsidR="00B57CFE" w:rsidRPr="00DB24F0" w:rsidTr="00DB24F0">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 xml:space="preserve">Наименование населенного пункта, входящего в состав </w:t>
            </w:r>
            <w:r w:rsidR="00B03C4C" w:rsidRPr="00DB24F0">
              <w:rPr>
                <w:rFonts w:ascii="Times New Roman" w:eastAsia="Times New Roman" w:hAnsi="Times New Roman" w:cs="Times New Roman"/>
                <w:sz w:val="24"/>
                <w:szCs w:val="24"/>
              </w:rPr>
              <w:t>Привольного сельского поселения</w:t>
            </w:r>
            <w:r w:rsidRPr="00DB24F0">
              <w:rPr>
                <w:rFonts w:ascii="Times New Roman" w:eastAsia="Times New Roman" w:hAnsi="Times New Roman" w:cs="Times New Roman"/>
                <w:sz w:val="24"/>
                <w:szCs w:val="24"/>
              </w:rPr>
              <w:t xml:space="preserve"> Кавказского района</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proofErr w:type="spellStart"/>
            <w:r w:rsidRPr="00DB24F0">
              <w:rPr>
                <w:rFonts w:ascii="Times New Roman" w:eastAsia="Times New Roman" w:hAnsi="Times New Roman" w:cs="Times New Roman"/>
                <w:sz w:val="24"/>
                <w:szCs w:val="24"/>
              </w:rPr>
              <w:t>Трансфоматорная</w:t>
            </w:r>
            <w:proofErr w:type="spellEnd"/>
            <w:r w:rsidRPr="00DB24F0">
              <w:rPr>
                <w:rFonts w:ascii="Times New Roman" w:eastAsia="Times New Roman" w:hAnsi="Times New Roman" w:cs="Times New Roman"/>
                <w:sz w:val="24"/>
                <w:szCs w:val="24"/>
              </w:rPr>
              <w:t xml:space="preserve"> мощность</w:t>
            </w:r>
          </w:p>
        </w:tc>
      </w:tr>
      <w:tr w:rsidR="00B57CFE" w:rsidRPr="00DB24F0" w:rsidTr="00DB24F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Сущес</w:t>
            </w:r>
            <w:r w:rsidR="00A52EDC" w:rsidRPr="00DB24F0">
              <w:rPr>
                <w:rFonts w:ascii="Times New Roman" w:eastAsia="Times New Roman" w:hAnsi="Times New Roman" w:cs="Times New Roman"/>
                <w:sz w:val="24"/>
                <w:szCs w:val="24"/>
              </w:rPr>
              <w:t>твующее положение на начало 2022</w:t>
            </w:r>
            <w:r w:rsidRPr="00DB24F0">
              <w:rPr>
                <w:rFonts w:ascii="Times New Roman" w:eastAsia="Times New Roman" w:hAnsi="Times New Roman" w:cs="Times New Roman"/>
                <w:sz w:val="24"/>
                <w:szCs w:val="24"/>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Расчетный период</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bCs/>
                <w:sz w:val="24"/>
                <w:szCs w:val="24"/>
                <w:lang w:eastAsia="ru-RU"/>
              </w:rPr>
            </w:pPr>
            <w:proofErr w:type="spellStart"/>
            <w:r w:rsidRPr="00DB24F0">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417,5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409,6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402,2</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60,3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56,8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53,4</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30,1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23,7</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18,3</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х.Красная</w:t>
            </w:r>
            <w:proofErr w:type="spellEnd"/>
            <w:r w:rsidRPr="00DB24F0">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38,5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36,1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33,6</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273,2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265,3</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257,9</w:t>
            </w:r>
          </w:p>
        </w:tc>
      </w:tr>
      <w:tr w:rsidR="00B6607F" w:rsidRPr="00DB24F0" w:rsidTr="00DB24F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eastAsia="Times New Roman" w:hAnsi="Times New Roman" w:cs="Times New Roman"/>
                <w:sz w:val="24"/>
                <w:szCs w:val="24"/>
                <w:lang w:eastAsia="ru-RU"/>
              </w:rPr>
            </w:pPr>
            <w:proofErr w:type="spellStart"/>
            <w:r w:rsidRPr="00DB24F0">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68,7</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66,2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sz w:val="24"/>
                <w:szCs w:val="24"/>
              </w:rPr>
            </w:pPr>
            <w:r w:rsidRPr="00DB24F0">
              <w:rPr>
                <w:rFonts w:ascii="Times New Roman" w:hAnsi="Times New Roman" w:cs="Times New Roman"/>
                <w:sz w:val="24"/>
                <w:szCs w:val="24"/>
              </w:rPr>
              <w:t>63,7</w:t>
            </w:r>
          </w:p>
        </w:tc>
      </w:tr>
      <w:tr w:rsidR="00B6607F" w:rsidRPr="00DB24F0" w:rsidTr="00DB24F0">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sz w:val="24"/>
                <w:szCs w:val="24"/>
              </w:rPr>
            </w:pPr>
            <w:r w:rsidRPr="00DB24F0">
              <w:rPr>
                <w:rFonts w:ascii="Times New Roman" w:eastAsia="Times New Roman" w:hAnsi="Times New Roman" w:cs="Times New Roman"/>
                <w:b/>
                <w:sz w:val="24"/>
                <w:szCs w:val="24"/>
              </w:rPr>
              <w:t>Всего по поселению</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888,4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857,8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DB24F0" w:rsidRDefault="00B6607F" w:rsidP="00DB24F0">
            <w:pPr>
              <w:spacing w:after="0" w:line="240" w:lineRule="auto"/>
              <w:jc w:val="center"/>
              <w:rPr>
                <w:rFonts w:ascii="Times New Roman" w:hAnsi="Times New Roman" w:cs="Times New Roman"/>
                <w:b/>
                <w:bCs/>
                <w:sz w:val="24"/>
                <w:szCs w:val="24"/>
              </w:rPr>
            </w:pPr>
            <w:r w:rsidRPr="00DB24F0">
              <w:rPr>
                <w:rFonts w:ascii="Times New Roman" w:hAnsi="Times New Roman" w:cs="Times New Roman"/>
                <w:b/>
                <w:bCs/>
                <w:sz w:val="24"/>
                <w:szCs w:val="24"/>
              </w:rPr>
              <w:t>829,1</w:t>
            </w:r>
          </w:p>
        </w:tc>
      </w:tr>
    </w:tbl>
    <w:p w:rsidR="00B57CFE" w:rsidRPr="0021552F" w:rsidRDefault="00B57CFE" w:rsidP="00DB24F0">
      <w:pPr>
        <w:spacing w:before="240" w:after="0" w:line="240" w:lineRule="auto"/>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2.2.12</w:t>
      </w:r>
    </w:p>
    <w:p w:rsidR="00B57CFE" w:rsidRPr="0021552F" w:rsidRDefault="00B57CFE" w:rsidP="00DB24F0">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Показания электропотребления, мощности и трансформаторной мощности коммунально-бытового сектора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2046"/>
        <w:gridCol w:w="1689"/>
        <w:gridCol w:w="1689"/>
        <w:gridCol w:w="964"/>
        <w:gridCol w:w="1268"/>
        <w:gridCol w:w="1738"/>
      </w:tblGrid>
      <w:tr w:rsidR="00B57CFE" w:rsidRPr="0021552F" w:rsidTr="00625A21">
        <w:trPr>
          <w:trHeight w:val="930"/>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Сущес</w:t>
            </w:r>
            <w:r w:rsidR="00525FC5">
              <w:rPr>
                <w:rFonts w:ascii="Times New Roman" w:eastAsia="Times New Roman" w:hAnsi="Times New Roman" w:cs="Times New Roman"/>
                <w:b/>
                <w:sz w:val="24"/>
                <w:szCs w:val="24"/>
              </w:rPr>
              <w:t>твующее положение на начало 2022</w:t>
            </w:r>
            <w:r w:rsidRPr="0021552F">
              <w:rPr>
                <w:rFonts w:ascii="Times New Roman" w:eastAsia="Times New Roman" w:hAnsi="Times New Roman" w:cs="Times New Roman"/>
                <w:b/>
                <w:sz w:val="24"/>
                <w:szCs w:val="24"/>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Расчетный период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Прирост к концу расчетного периода относительного существующего положения</w:t>
            </w:r>
          </w:p>
        </w:tc>
      </w:tr>
      <w:tr w:rsidR="00B6607F" w:rsidRPr="0021552F" w:rsidTr="00625A21">
        <w:trPr>
          <w:trHeight w:val="64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Годовое электропотребление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proofErr w:type="spellStart"/>
            <w:r w:rsidRPr="0021552F">
              <w:rPr>
                <w:rFonts w:ascii="Times New Roman" w:eastAsia="Times New Roman" w:hAnsi="Times New Roman" w:cs="Times New Roman"/>
                <w:sz w:val="24"/>
                <w:szCs w:val="24"/>
              </w:rPr>
              <w:t>тыс.кВт</w:t>
            </w:r>
            <w:proofErr w:type="spellEnd"/>
            <w:r w:rsidRPr="0021552F">
              <w:rPr>
                <w:rFonts w:ascii="Times New Roman" w:eastAsia="Times New Roman" w:hAnsi="Times New Roman" w:cs="Times New Roman"/>
                <w:sz w:val="24"/>
                <w:szCs w:val="24"/>
              </w:rPr>
              <w:t>*час/год</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3901,66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3767,12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3641,26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21552F" w:rsidRDefault="00B6607F" w:rsidP="00625A2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-260,4</w:t>
            </w:r>
          </w:p>
        </w:tc>
      </w:tr>
      <w:tr w:rsidR="00B6607F" w:rsidRPr="0021552F" w:rsidTr="00625A21">
        <w:trPr>
          <w:trHeight w:val="64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Расчетная мощность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кВт</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755,16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729,12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704,76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21552F" w:rsidRDefault="00B6607F" w:rsidP="00625A2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-50,4</w:t>
            </w:r>
          </w:p>
        </w:tc>
      </w:tr>
      <w:tr w:rsidR="00B6607F" w:rsidRPr="0021552F" w:rsidTr="00625A21">
        <w:trPr>
          <w:trHeight w:val="668"/>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Трансформаторная мощность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proofErr w:type="spellStart"/>
            <w:r w:rsidRPr="0021552F">
              <w:rPr>
                <w:rFonts w:ascii="Times New Roman" w:eastAsia="Times New Roman" w:hAnsi="Times New Roman" w:cs="Times New Roman"/>
                <w:sz w:val="24"/>
                <w:szCs w:val="24"/>
              </w:rPr>
              <w:t>кВА</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888,4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857,8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829,1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21552F" w:rsidRDefault="00B6607F" w:rsidP="00625A2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-59,3</w:t>
            </w:r>
          </w:p>
        </w:tc>
      </w:tr>
    </w:tbl>
    <w:p w:rsidR="00B57CFE" w:rsidRPr="0021552F" w:rsidRDefault="00B57CFE" w:rsidP="00625A21">
      <w:pPr>
        <w:spacing w:before="240"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современным требованиям к электросетям рекомендуется:</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Оснащение ВЛ быстродействующими ВЧ защитами;</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Телемеханизация подстанций;</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Монтаж автоматизированных систем учёта электроэнергии в распределительной сети населенных пунктов;</w:t>
      </w:r>
    </w:p>
    <w:p w:rsidR="00B57CFE" w:rsidRPr="00B8072D"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Применение энергосберегающих технологий и компенсации реактивной мощности.</w:t>
      </w:r>
      <w:bookmarkEnd w:id="55"/>
    </w:p>
    <w:p w:rsidR="00B57CFE" w:rsidRPr="0021552F" w:rsidRDefault="00B57CFE" w:rsidP="00B8072D">
      <w:pPr>
        <w:autoSpaceDE w:val="0"/>
        <w:autoSpaceDN w:val="0"/>
        <w:spacing w:before="240" w:after="0" w:line="240" w:lineRule="auto"/>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sz w:val="28"/>
          <w:szCs w:val="20"/>
          <w:u w:val="single"/>
          <w:lang w:eastAsia="ru-RU"/>
        </w:rPr>
        <w:t>Слаботочные сети</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Основные направления развития телефонной сети предусматривают:</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 повышение доступности и надежности связи путем повышения емкости телефонной сети;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расширение видов услуг связи - телефон, телефакс, Интернет, электронная почта, мультимедийные услуги, базы данных, кабельное телевидение и другие.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Направления развития телевизионной передающей сети предусматривают: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многократное увеличение передаваемых и принимаемых программ, в том числе кабельного, спутникового ТВ;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качественное улучшение приема изображения и звука, в том числе телевидения высокой четкости, широкого формата изображения, стереозвука. </w:t>
      </w:r>
    </w:p>
    <w:p w:rsidR="008154E6" w:rsidRDefault="00B57CFE" w:rsidP="008154E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Основные направления развития почтовой связи предусматривают новые технические средства обработки и доставки корреспонденции, в том числе </w:t>
      </w:r>
      <w:bookmarkStart w:id="56" w:name="_Toc94615840"/>
      <w:r w:rsidR="008154E6">
        <w:rPr>
          <w:rFonts w:ascii="Times New Roman" w:eastAsia="Times New Roman" w:hAnsi="Times New Roman" w:cs="Times New Roman"/>
          <w:sz w:val="28"/>
          <w:szCs w:val="28"/>
          <w:lang w:eastAsia="ru-RU"/>
        </w:rPr>
        <w:t>соединение почтовых терминалов.</w:t>
      </w:r>
    </w:p>
    <w:p w:rsidR="00B57CFE" w:rsidRPr="008154E6" w:rsidRDefault="00B57CFE" w:rsidP="00366EDA">
      <w:pPr>
        <w:autoSpaceDE w:val="0"/>
        <w:autoSpaceDN w:val="0"/>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развитию инженерной подготовки территории</w:t>
      </w:r>
      <w:bookmarkEnd w:id="56"/>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Границы защищаемых территорий, подверженных воздействию опасных процессов, в пределах которых требуются строительство сооружений и осуществление мероприятий инженерной защиты, следует устанавливать по материалам рекогносцировочных обследований и уточнять при последующих инженерных изысканиях.</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 Ввод в эксплуатацию сооружений и мероприятий инженерной защиты и строительство защищаемых объектов должны быть взаимоувязаны и гарантировать безаварийное ведение работ, а также функциональное использование сооружений инженерной защиты в экстремальных условиях (СП 116.13330.2012).</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Состав мероприятий по инженерной подготовке устанавливается в зависимости от природных условий осваиваемой территории (рельефа, грунтовых условий, степени затопляемости, заболоченности, наличия опасных природных процессов на осваиваемой территории) с учётом планировочной организации населённого места. В некоторых случаях мероприятия по инженерной подготовке определяют архитектурно-планировочную структуру и пространственную композицию населённых мест.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Оценка опасности природных процессов и явлений проводится при выполнении инженерных изысканий на последующих стадиях проектирования, исходя из характеристик и параметров опасных процессов, явлений, специфических и многолетнемерзлых грунтов, выявленных на рассматриваемой территории, которые могут оказать негативное воздействие на здания и сооружения и/или угрожать жизни и здоровью людей (п.5.1. СП 115.13330.2016 "Геофизика опасных природных воздействий").</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Определение категории опасности выполняется отдельно по каждому оценочному показателю, в зависимости от решаемых практических задач. Параметры показателей могут корректировать с учетом региональных особенностей, вида и назначения объектов строительства (п.5.2. СП 115.13330.2016).</w:t>
      </w:r>
    </w:p>
    <w:p w:rsidR="00B57CFE" w:rsidRPr="00500638" w:rsidRDefault="00B57CFE" w:rsidP="00500638">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Выбор конкретных мероприятий инженерной защиты определяется после проведения соответствующих инженерных изысканий в соответствии с требованиями Свод правил СП 116.13330.2012 "СНиП 22-02-2003. Инженерная защита территорий, зданий и сооружений от опасных геологических </w:t>
      </w:r>
      <w:r w:rsidR="00500638">
        <w:rPr>
          <w:rFonts w:ascii="Times New Roman" w:eastAsia="Times New Roman" w:hAnsi="Times New Roman" w:cs="Times New Roman"/>
          <w:sz w:val="28"/>
          <w:szCs w:val="28"/>
          <w:lang w:eastAsia="ru-RU"/>
        </w:rPr>
        <w:t>процессов. Основные положения».</w:t>
      </w:r>
    </w:p>
    <w:p w:rsidR="00B57CFE" w:rsidRPr="0021552F" w:rsidRDefault="00B57CFE" w:rsidP="00500638">
      <w:pPr>
        <w:spacing w:after="0" w:line="240" w:lineRule="auto"/>
        <w:ind w:firstLine="567"/>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Мероприятия по борьбе с затоплением</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Во время весеннего интенсивного снеготаяния на территории населенных пунктов поселения процесс подтопления может затрагивать часть территории.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Развитие процесса подтопления на застроенных территориях определяется тремя основными закономерностями: общим направлением процесса изменения уровня грунтовых вод, скоростью этого процесса и характером сезонных и многолетних колебаний.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Строительство новых объектов рекомендуется вести вне зоны подтопления.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Инженерной защитой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r w:rsidRPr="0021552F">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val="x-none" w:eastAsia="x-none"/>
        </w:rPr>
        <w:t xml:space="preserve">Территориальная система защиты должна обеспечивать общую защиту застроенной территории.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w:t>
      </w:r>
      <w:proofErr w:type="spellStart"/>
      <w:r w:rsidRPr="0021552F">
        <w:rPr>
          <w:rFonts w:ascii="Times New Roman" w:eastAsia="Times New Roman" w:hAnsi="Times New Roman" w:cs="Times New Roman"/>
          <w:sz w:val="28"/>
          <w:szCs w:val="28"/>
          <w:lang w:val="x-none" w:eastAsia="x-none"/>
        </w:rPr>
        <w:t>уровенного</w:t>
      </w:r>
      <w:proofErr w:type="spellEnd"/>
      <w:r w:rsidRPr="0021552F">
        <w:rPr>
          <w:rFonts w:ascii="Times New Roman" w:eastAsia="Times New Roman" w:hAnsi="Times New Roman" w:cs="Times New Roman"/>
          <w:sz w:val="28"/>
          <w:szCs w:val="28"/>
          <w:lang w:val="x-none" w:eastAsia="x-none"/>
        </w:rPr>
        <w:t xml:space="preserve"> режима водных объектов.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Система инженерной защиты от подтопления является территориально единой, объединяющей все локальные системы отдельных участков и объектов.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Подсыпка территории до незатопляемых отметок является наиболее эффективным инженерным мероприятием. Применение этого мероприятия целесообразно при небольших размерах защищаемой территории и при небольшой высоте подсыпки (1 – 1,5 м). Особенно выгодна подсыпка территории в тех случаях, когда она может быть произведена с применением гидромеханизации (например, </w:t>
      </w:r>
      <w:proofErr w:type="spellStart"/>
      <w:r w:rsidRPr="0021552F">
        <w:rPr>
          <w:rFonts w:ascii="Times New Roman" w:eastAsia="Times New Roman" w:hAnsi="Times New Roman" w:cs="Times New Roman"/>
          <w:sz w:val="28"/>
          <w:szCs w:val="28"/>
          <w:lang w:val="x-none" w:eastAsia="x-none"/>
        </w:rPr>
        <w:t>рефулирования</w:t>
      </w:r>
      <w:proofErr w:type="spellEnd"/>
      <w:r w:rsidRPr="0021552F">
        <w:rPr>
          <w:rFonts w:ascii="Times New Roman" w:eastAsia="Times New Roman" w:hAnsi="Times New Roman" w:cs="Times New Roman"/>
          <w:sz w:val="28"/>
          <w:szCs w:val="28"/>
          <w:lang w:val="x-none" w:eastAsia="x-none"/>
        </w:rPr>
        <w:t xml:space="preserve"> грунта за счет улучшения русла реки). Подсыпанная территория в зависимости от ее местоположения в населенном пункте может быть использована под застройку или парк.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мероприятиях по борьбе с подтоплением необходимо предусмотреть осушение территории.  Нормы осушения (понижения уровня подземных вод) при проектировании защиты от подтопления на конкретных территориях принимают в зависимости от характера ее функционального использования в соответствии со СНиП 2.06.15-85. Принимаемые при проектировании защитных сооружений нормы осушения должны в каждом конкретном случае обеспечивать соответствующий порог геологической безопасности для защищаемого объекта с учетом критического уровня подземных вод и вида грунтов оснований.</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lastRenderedPageBreak/>
        <w:t>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 На защищаемых от подтопления территориях в зависимости от топографических и геологических условий, характера и плотности застройки, условий движения подземных вод со стороны водораздела к естественному или искусственному стоку следует применять одно-, двух-, многолинейные, контурные и комбинированные дренажные системы.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К ним следует относить повышение водоотводящей и дренирующей роли гидрографической сети путем расчистки и спрямления русел и стариц.</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Инженерная подготовка территории для строительства объектов в зоне подтопления может серьезно повысить стоимость строительства.</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Строительство новых объектов рекомендуется вести вне зоны затопления.</w:t>
      </w:r>
    </w:p>
    <w:p w:rsidR="00B57CFE" w:rsidRPr="0021552F" w:rsidRDefault="00B57CFE" w:rsidP="00765316">
      <w:pPr>
        <w:spacing w:before="240"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4"/>
          <w:u w:val="single"/>
          <w:lang w:eastAsia="ru-RU"/>
        </w:rPr>
        <w:t xml:space="preserve">Мероприятия по инженерной защите территории от карстово-суффозионных </w:t>
      </w:r>
      <w:r w:rsidRPr="0021552F">
        <w:rPr>
          <w:rFonts w:ascii="Times New Roman" w:eastAsia="Times New Roman" w:hAnsi="Times New Roman" w:cs="Times New Roman"/>
          <w:sz w:val="28"/>
          <w:szCs w:val="28"/>
          <w:u w:val="single"/>
          <w:lang w:eastAsia="ru-RU"/>
        </w:rPr>
        <w:t>процессов</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lang w:eastAsia="ru-RU"/>
        </w:rPr>
      </w:pPr>
      <w:r w:rsidRPr="0021552F">
        <w:rPr>
          <w:rFonts w:ascii="Times New Roman" w:eastAsia="Calibri" w:hAnsi="Times New Roman" w:cs="Times New Roman"/>
          <w:sz w:val="28"/>
          <w:szCs w:val="28"/>
        </w:rPr>
        <w:t xml:space="preserve">Виды </w:t>
      </w:r>
      <w:proofErr w:type="spellStart"/>
      <w:r w:rsidRPr="0021552F">
        <w:rPr>
          <w:rFonts w:ascii="Times New Roman" w:eastAsia="Calibri" w:hAnsi="Times New Roman" w:cs="Times New Roman"/>
          <w:sz w:val="28"/>
          <w:szCs w:val="28"/>
        </w:rPr>
        <w:t>противокарстовых</w:t>
      </w:r>
      <w:proofErr w:type="spellEnd"/>
      <w:r w:rsidRPr="0021552F">
        <w:rPr>
          <w:rFonts w:ascii="Times New Roman" w:eastAsia="Calibri" w:hAnsi="Times New Roman" w:cs="Times New Roman"/>
          <w:sz w:val="28"/>
          <w:szCs w:val="28"/>
        </w:rPr>
        <w:t xml:space="preserve"> мероприятий и сооружений следует выбирать в соответствии с п.8 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w:t>
      </w:r>
      <w:hyperlink r:id="rId29" w:history="1">
        <w:r w:rsidRPr="0021552F">
          <w:rPr>
            <w:rFonts w:ascii="Times New Roman" w:eastAsia="Calibri" w:hAnsi="Times New Roman" w:cs="Times New Roman"/>
            <w:bCs/>
            <w:sz w:val="28"/>
            <w:szCs w:val="28"/>
          </w:rPr>
          <w:t>СНиП 22-02-2003</w:t>
        </w:r>
      </w:hyperlink>
      <w:r w:rsidRPr="0021552F">
        <w:rPr>
          <w:rFonts w:ascii="Times New Roman" w:eastAsia="Calibri" w:hAnsi="Times New Roman" w:cs="Times New Roman"/>
          <w:sz w:val="28"/>
          <w:szCs w:val="28"/>
        </w:rPr>
        <w:t>, а также данных карстового мониторинга.</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Для инженерной защиты зданий и сооружений от карста применяют следующие </w:t>
      </w:r>
      <w:proofErr w:type="spellStart"/>
      <w:r w:rsidRPr="0021552F">
        <w:rPr>
          <w:rFonts w:ascii="Times New Roman" w:eastAsia="Calibri" w:hAnsi="Times New Roman" w:cs="Times New Roman"/>
          <w:sz w:val="28"/>
          <w:szCs w:val="28"/>
        </w:rPr>
        <w:t>противокарстовые</w:t>
      </w:r>
      <w:proofErr w:type="spellEnd"/>
      <w:r w:rsidRPr="0021552F">
        <w:rPr>
          <w:rFonts w:ascii="Times New Roman" w:eastAsia="Calibri" w:hAnsi="Times New Roman" w:cs="Times New Roman"/>
          <w:sz w:val="28"/>
          <w:szCs w:val="28"/>
        </w:rPr>
        <w:t xml:space="preserve"> мероприятия или их сочетания (п. 8.1.2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планировочные (п. 8.3.2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водозащитные и противофильтрационные (п.8.3.3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геотехнические (укрепление оснований) (п.8.3.4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конструктивные (п. 8.3.5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технологические (п. 8.3.6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эксплуатационные (п. 8.3.7. СП 116.13330.2012).</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соответствии с п. 8.3.1.2 СП 116.13330.2012 конкретные </w:t>
      </w:r>
      <w:proofErr w:type="spellStart"/>
      <w:r w:rsidRPr="0021552F">
        <w:rPr>
          <w:rFonts w:ascii="Times New Roman" w:eastAsia="Calibri" w:hAnsi="Times New Roman" w:cs="Times New Roman"/>
          <w:sz w:val="28"/>
          <w:szCs w:val="28"/>
        </w:rPr>
        <w:t>противокарстовые</w:t>
      </w:r>
      <w:proofErr w:type="spellEnd"/>
      <w:r w:rsidRPr="0021552F">
        <w:rPr>
          <w:rFonts w:ascii="Times New Roman" w:eastAsia="Calibri" w:hAnsi="Times New Roman" w:cs="Times New Roman"/>
          <w:sz w:val="28"/>
          <w:szCs w:val="28"/>
        </w:rPr>
        <w:t xml:space="preserve"> мероприятия следует выбирать в зависимости от характера выявленных и прогнозируемых карстовых проявлений, вида </w:t>
      </w:r>
      <w:proofErr w:type="spellStart"/>
      <w:r w:rsidRPr="0021552F">
        <w:rPr>
          <w:rFonts w:ascii="Times New Roman" w:eastAsia="Calibri" w:hAnsi="Times New Roman" w:cs="Times New Roman"/>
          <w:sz w:val="28"/>
          <w:szCs w:val="28"/>
        </w:rPr>
        <w:t>карстующихся</w:t>
      </w:r>
      <w:proofErr w:type="spellEnd"/>
      <w:r w:rsidRPr="0021552F">
        <w:rPr>
          <w:rFonts w:ascii="Times New Roman" w:eastAsia="Calibri" w:hAnsi="Times New Roman" w:cs="Times New Roman"/>
          <w:sz w:val="28"/>
          <w:szCs w:val="28"/>
        </w:rPr>
        <w:t xml:space="preserve"> пород, условий их залегания и требований, определяемых особенностями проектируемой защиты и защищаемых территорий и сооружений с учетом Свод правил СП 22.13330.2011 "СНиП 2.02.01-83*. Основания зданий и сооружений". Для определения мероприятий </w:t>
      </w:r>
      <w:proofErr w:type="spellStart"/>
      <w:r w:rsidRPr="0021552F">
        <w:rPr>
          <w:rFonts w:ascii="Times New Roman" w:eastAsia="Calibri" w:hAnsi="Times New Roman" w:cs="Times New Roman"/>
          <w:sz w:val="28"/>
          <w:szCs w:val="28"/>
        </w:rPr>
        <w:t>противокарстовой</w:t>
      </w:r>
      <w:proofErr w:type="spellEnd"/>
      <w:r w:rsidRPr="0021552F">
        <w:rPr>
          <w:rFonts w:ascii="Times New Roman" w:eastAsia="Calibri" w:hAnsi="Times New Roman" w:cs="Times New Roman"/>
          <w:sz w:val="28"/>
          <w:szCs w:val="28"/>
        </w:rPr>
        <w:t xml:space="preserve"> защиты уникальных зданий и сооружений должны разрабатываться специальные технические условия (СТУ).</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Необходимо отметить, что планировочные мероприятия по защите от карстово-суффозионных процессов должны применяться на стадии разработки </w:t>
      </w:r>
      <w:r w:rsidRPr="0021552F">
        <w:rPr>
          <w:rFonts w:ascii="Times New Roman" w:eastAsia="Calibri" w:hAnsi="Times New Roman" w:cs="Times New Roman"/>
          <w:sz w:val="28"/>
          <w:szCs w:val="28"/>
        </w:rPr>
        <w:lastRenderedPageBreak/>
        <w:t>документации по планировке территории, после проведения соответствующих изысканий.</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Планировочные </w:t>
      </w:r>
      <w:proofErr w:type="spellStart"/>
      <w:r w:rsidRPr="0021552F">
        <w:rPr>
          <w:rFonts w:ascii="Times New Roman" w:eastAsia="Calibri" w:hAnsi="Times New Roman" w:cs="Times New Roman"/>
          <w:sz w:val="28"/>
          <w:szCs w:val="28"/>
        </w:rPr>
        <w:t>противокарстовые</w:t>
      </w:r>
      <w:proofErr w:type="spellEnd"/>
      <w:r w:rsidRPr="0021552F">
        <w:rPr>
          <w:rFonts w:ascii="Times New Roman" w:eastAsia="Calibri" w:hAnsi="Times New Roman" w:cs="Times New Roman"/>
          <w:sz w:val="28"/>
          <w:szCs w:val="28"/>
        </w:rPr>
        <w:t xml:space="preserve"> мероприятия, являющиеся приоритетными при </w:t>
      </w:r>
      <w:proofErr w:type="spellStart"/>
      <w:r w:rsidRPr="0021552F">
        <w:rPr>
          <w:rFonts w:ascii="Times New Roman" w:eastAsia="Calibri" w:hAnsi="Times New Roman" w:cs="Times New Roman"/>
          <w:sz w:val="28"/>
          <w:szCs w:val="28"/>
        </w:rPr>
        <w:t>карстоопасности</w:t>
      </w:r>
      <w:proofErr w:type="spellEnd"/>
      <w:r w:rsidRPr="0021552F">
        <w:rPr>
          <w:rFonts w:ascii="Times New Roman" w:eastAsia="Calibri" w:hAnsi="Times New Roman" w:cs="Times New Roman"/>
          <w:sz w:val="28"/>
          <w:szCs w:val="28"/>
        </w:rPr>
        <w:t xml:space="preserve"> типов А и В (п. 8.2.2 СП 116.13330.2012), должны обеспечивать рациональное использование </w:t>
      </w:r>
      <w:proofErr w:type="spellStart"/>
      <w:r w:rsidRPr="0021552F">
        <w:rPr>
          <w:rFonts w:ascii="Times New Roman" w:eastAsia="Calibri" w:hAnsi="Times New Roman" w:cs="Times New Roman"/>
          <w:sz w:val="28"/>
          <w:szCs w:val="28"/>
        </w:rPr>
        <w:t>закарстованных</w:t>
      </w:r>
      <w:proofErr w:type="spellEnd"/>
      <w:r w:rsidRPr="0021552F">
        <w:rPr>
          <w:rFonts w:ascii="Times New Roman" w:eastAsia="Calibri" w:hAnsi="Times New Roman" w:cs="Times New Roman"/>
          <w:sz w:val="28"/>
          <w:szCs w:val="28"/>
        </w:rPr>
        <w:t xml:space="preserve"> территорий и оптимизацию затрат на </w:t>
      </w:r>
      <w:proofErr w:type="spellStart"/>
      <w:r w:rsidRPr="0021552F">
        <w:rPr>
          <w:rFonts w:ascii="Times New Roman" w:eastAsia="Calibri" w:hAnsi="Times New Roman" w:cs="Times New Roman"/>
          <w:sz w:val="28"/>
          <w:szCs w:val="28"/>
        </w:rPr>
        <w:t>противокарстовую</w:t>
      </w:r>
      <w:proofErr w:type="spellEnd"/>
      <w:r w:rsidRPr="0021552F">
        <w:rPr>
          <w:rFonts w:ascii="Times New Roman" w:eastAsia="Calibri" w:hAnsi="Times New Roman" w:cs="Times New Roman"/>
          <w:sz w:val="28"/>
          <w:szCs w:val="28"/>
        </w:rPr>
        <w:t xml:space="preserve"> защиту. Мероприятия должны учитывать перспективу развития данного района и влияние </w:t>
      </w:r>
      <w:proofErr w:type="spellStart"/>
      <w:r w:rsidRPr="0021552F">
        <w:rPr>
          <w:rFonts w:ascii="Times New Roman" w:eastAsia="Calibri" w:hAnsi="Times New Roman" w:cs="Times New Roman"/>
          <w:sz w:val="28"/>
          <w:szCs w:val="28"/>
        </w:rPr>
        <w:t>противокарстовой</w:t>
      </w:r>
      <w:proofErr w:type="spellEnd"/>
      <w:r w:rsidRPr="0021552F">
        <w:rPr>
          <w:rFonts w:ascii="Times New Roman" w:eastAsia="Calibri" w:hAnsi="Times New Roman" w:cs="Times New Roman"/>
          <w:sz w:val="28"/>
          <w:szCs w:val="28"/>
        </w:rPr>
        <w:t xml:space="preserve"> защиты на условия развития карста. Решение о применении планировочных </w:t>
      </w:r>
      <w:proofErr w:type="spellStart"/>
      <w:r w:rsidRPr="0021552F">
        <w:rPr>
          <w:rFonts w:ascii="Times New Roman" w:eastAsia="Calibri" w:hAnsi="Times New Roman" w:cs="Times New Roman"/>
          <w:sz w:val="28"/>
          <w:szCs w:val="28"/>
        </w:rPr>
        <w:t>противокарстовых</w:t>
      </w:r>
      <w:proofErr w:type="spellEnd"/>
      <w:r w:rsidRPr="0021552F">
        <w:rPr>
          <w:rFonts w:ascii="Times New Roman" w:eastAsia="Calibri" w:hAnsi="Times New Roman" w:cs="Times New Roman"/>
          <w:sz w:val="28"/>
          <w:szCs w:val="28"/>
        </w:rPr>
        <w:t xml:space="preserve"> мероприятий должно приниматься на стадии разработки градостроительной документации (п. 8.3.2.1. СП 116.13330.2012).</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состав планировочных </w:t>
      </w:r>
      <w:proofErr w:type="spellStart"/>
      <w:r w:rsidRPr="0021552F">
        <w:rPr>
          <w:rFonts w:ascii="Times New Roman" w:eastAsia="Calibri" w:hAnsi="Times New Roman" w:cs="Times New Roman"/>
          <w:sz w:val="28"/>
          <w:szCs w:val="28"/>
        </w:rPr>
        <w:t>противокарстовых</w:t>
      </w:r>
      <w:proofErr w:type="spellEnd"/>
      <w:r w:rsidRPr="0021552F">
        <w:rPr>
          <w:rFonts w:ascii="Times New Roman" w:eastAsia="Calibri" w:hAnsi="Times New Roman" w:cs="Times New Roman"/>
          <w:sz w:val="28"/>
          <w:szCs w:val="28"/>
        </w:rPr>
        <w:t xml:space="preserve"> мероприятий входят:</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21552F">
        <w:rPr>
          <w:rFonts w:ascii="Times New Roman" w:eastAsia="Calibri" w:hAnsi="Times New Roman" w:cs="Times New Roman"/>
          <w:sz w:val="28"/>
          <w:szCs w:val="28"/>
        </w:rPr>
        <w:t>карстоопасных</w:t>
      </w:r>
      <w:proofErr w:type="spellEnd"/>
      <w:r w:rsidRPr="0021552F">
        <w:rPr>
          <w:rFonts w:ascii="Times New Roman" w:eastAsia="Calibri" w:hAnsi="Times New Roman" w:cs="Times New Roman"/>
          <w:sz w:val="28"/>
          <w:szCs w:val="28"/>
        </w:rPr>
        <w:t xml:space="preserve"> участков и размещением на них зеленых насаждений;</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расположение зданий и сооружений на менее опасных участках, как правило, за пределами участков категорий устойчивости I-II относительно интенсивности карстовых провалов (</w:t>
      </w:r>
      <w:hyperlink w:anchor="sub_355" w:history="1">
        <w:r w:rsidRPr="0021552F">
          <w:rPr>
            <w:rFonts w:ascii="Times New Roman" w:eastAsia="Calibri" w:hAnsi="Times New Roman" w:cs="Times New Roman"/>
            <w:sz w:val="28"/>
            <w:szCs w:val="28"/>
          </w:rPr>
          <w:t>приложение Е</w:t>
        </w:r>
      </w:hyperlink>
      <w:r w:rsidRPr="0021552F">
        <w:rPr>
          <w:rFonts w:ascii="Times New Roman" w:eastAsia="Calibri" w:hAnsi="Times New Roman" w:cs="Times New Roman"/>
          <w:sz w:val="28"/>
          <w:szCs w:val="28"/>
        </w:rPr>
        <w:t xml:space="preserve"> СП 116.13330.2012),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B57CFE" w:rsidRPr="0021552F" w:rsidRDefault="00B57CFE" w:rsidP="00500638">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Мероприятия по защите дорог от снежных заносов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i/>
          <w:sz w:val="28"/>
          <w:szCs w:val="28"/>
          <w:lang w:eastAsia="ru-RU"/>
        </w:rPr>
        <w:t xml:space="preserve"> </w:t>
      </w:r>
      <w:r w:rsidRPr="0021552F">
        <w:rPr>
          <w:rFonts w:ascii="Times New Roman" w:eastAsia="Times New Roman" w:hAnsi="Times New Roman" w:cs="Times New Roman"/>
          <w:sz w:val="28"/>
          <w:szCs w:val="28"/>
          <w:lang w:val="x-none" w:eastAsia="x-none"/>
        </w:rPr>
        <w:t xml:space="preserve">Мероприятия по защите от снежных заносов на территории </w:t>
      </w:r>
      <w:r w:rsidRPr="0021552F">
        <w:rPr>
          <w:rFonts w:ascii="Times New Roman" w:eastAsia="Times New Roman" w:hAnsi="Times New Roman" w:cs="Times New Roman"/>
          <w:sz w:val="28"/>
          <w:szCs w:val="28"/>
          <w:lang w:eastAsia="x-none"/>
        </w:rPr>
        <w:t>сельского</w:t>
      </w:r>
      <w:r w:rsidRPr="0021552F">
        <w:rPr>
          <w:rFonts w:ascii="Times New Roman" w:eastAsia="Times New Roman" w:hAnsi="Times New Roman" w:cs="Times New Roman"/>
          <w:sz w:val="28"/>
          <w:szCs w:val="28"/>
          <w:lang w:val="x-none" w:eastAsia="x-none"/>
        </w:rPr>
        <w:t xml:space="preserve"> поселения рекомендуется предусмотреть на участках дорог широтного направления.</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Вся система мероприятий по зимнему содержанию автомобильных дорог выстраивается таким образом, чтобы обеспечить нормальные условия для движения автотранспорта при максимальном облегчении и удешевлении выполняемых работ. Для выполнения этих задач осуществляют:</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защитные меры по предотвращению образования снежных заносов путем устройства постоянных или временных средств снегозащиты;</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профилактические меры, цель которых - не допустить образования зимней скользкости на дорожном покрытии от проходящего транспорта;</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меры по удалению снежных и ледяных образований на дороге и уменьшению их воздействия на автомобильное движение;</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освещение дорог в темное время суток.</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Защита дорог от снежных заносов осуществляется с помощью постоянной или временной снегозащиты.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 постоянной снегозащите относят снегозащитные лесополосы и постоянные заборы.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 временной - снегозадерживающие щиты, снежные траншеи, валы и т.д.</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Постоянные снегозадерживающие устройства следует проектировать на расчетный объем </w:t>
      </w:r>
      <w:proofErr w:type="spellStart"/>
      <w:r w:rsidRPr="0021552F">
        <w:rPr>
          <w:rFonts w:ascii="Times New Roman" w:eastAsia="Calibri" w:hAnsi="Times New Roman" w:cs="Times New Roman"/>
          <w:sz w:val="28"/>
          <w:szCs w:val="28"/>
        </w:rPr>
        <w:t>снегоотложений</w:t>
      </w:r>
      <w:proofErr w:type="spellEnd"/>
      <w:r w:rsidRPr="0021552F">
        <w:rPr>
          <w:rFonts w:ascii="Times New Roman" w:eastAsia="Calibri" w:hAnsi="Times New Roman" w:cs="Times New Roman"/>
          <w:sz w:val="28"/>
          <w:szCs w:val="28"/>
        </w:rPr>
        <w:t xml:space="preserve"> к концу зимнего периода. Временные снегозащитные устройства следует проектировать на расчетную метель, так как после отработки временной снегозащиты предусматривается ее восстановление.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По принципу воздействия на </w:t>
      </w:r>
      <w:proofErr w:type="spellStart"/>
      <w:r w:rsidRPr="0021552F">
        <w:rPr>
          <w:rFonts w:ascii="Times New Roman" w:eastAsia="Calibri" w:hAnsi="Times New Roman" w:cs="Times New Roman"/>
          <w:sz w:val="28"/>
          <w:szCs w:val="28"/>
        </w:rPr>
        <w:t>снеговетровой</w:t>
      </w:r>
      <w:proofErr w:type="spellEnd"/>
      <w:r w:rsidRPr="0021552F">
        <w:rPr>
          <w:rFonts w:ascii="Times New Roman" w:eastAsia="Calibri" w:hAnsi="Times New Roman" w:cs="Times New Roman"/>
          <w:sz w:val="28"/>
          <w:szCs w:val="28"/>
        </w:rPr>
        <w:t xml:space="preserve"> поток снегозащитные устройства подразделяют на: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 xml:space="preserve">снегозащитные средства снегозадерживающего действия, которые работают по принципу задержания </w:t>
      </w:r>
      <w:proofErr w:type="spellStart"/>
      <w:r w:rsidRPr="0021552F">
        <w:rPr>
          <w:rFonts w:ascii="Times New Roman" w:eastAsia="Calibri" w:hAnsi="Times New Roman" w:cs="Times New Roman"/>
          <w:sz w:val="28"/>
          <w:szCs w:val="28"/>
        </w:rPr>
        <w:t>метелевого</w:t>
      </w:r>
      <w:proofErr w:type="spellEnd"/>
      <w:r w:rsidRPr="0021552F">
        <w:rPr>
          <w:rFonts w:ascii="Times New Roman" w:eastAsia="Calibri" w:hAnsi="Times New Roman" w:cs="Times New Roman"/>
          <w:sz w:val="28"/>
          <w:szCs w:val="28"/>
        </w:rPr>
        <w:t xml:space="preserve"> снега на подступах к дороге;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снегозащитные средства </w:t>
      </w:r>
      <w:proofErr w:type="spellStart"/>
      <w:r w:rsidRPr="0021552F">
        <w:rPr>
          <w:rFonts w:ascii="Times New Roman" w:eastAsia="Calibri" w:hAnsi="Times New Roman" w:cs="Times New Roman"/>
          <w:sz w:val="28"/>
          <w:szCs w:val="28"/>
        </w:rPr>
        <w:t>снегопередувающего</w:t>
      </w:r>
      <w:proofErr w:type="spellEnd"/>
      <w:r w:rsidRPr="0021552F">
        <w:rPr>
          <w:rFonts w:ascii="Times New Roman" w:eastAsia="Calibri" w:hAnsi="Times New Roman" w:cs="Times New Roman"/>
          <w:sz w:val="28"/>
          <w:szCs w:val="28"/>
        </w:rPr>
        <w:t xml:space="preserve"> действия, увеличивающие скорость ветра </w:t>
      </w:r>
      <w:proofErr w:type="spellStart"/>
      <w:r w:rsidRPr="0021552F">
        <w:rPr>
          <w:rFonts w:ascii="Times New Roman" w:eastAsia="Calibri" w:hAnsi="Times New Roman" w:cs="Times New Roman"/>
          <w:sz w:val="28"/>
          <w:szCs w:val="28"/>
        </w:rPr>
        <w:t>снеговетрового</w:t>
      </w:r>
      <w:proofErr w:type="spellEnd"/>
      <w:r w:rsidRPr="0021552F">
        <w:rPr>
          <w:rFonts w:ascii="Times New Roman" w:eastAsia="Calibri" w:hAnsi="Times New Roman" w:cs="Times New Roman"/>
          <w:sz w:val="28"/>
          <w:szCs w:val="28"/>
        </w:rPr>
        <w:t xml:space="preserve"> потока и способствующие переносу снега через дорогу (</w:t>
      </w:r>
      <w:proofErr w:type="spellStart"/>
      <w:r w:rsidRPr="0021552F">
        <w:rPr>
          <w:rFonts w:ascii="Times New Roman" w:eastAsia="Calibri" w:hAnsi="Times New Roman" w:cs="Times New Roman"/>
          <w:sz w:val="28"/>
          <w:szCs w:val="28"/>
        </w:rPr>
        <w:t>снегопередувающие</w:t>
      </w:r>
      <w:proofErr w:type="spellEnd"/>
      <w:r w:rsidRPr="0021552F">
        <w:rPr>
          <w:rFonts w:ascii="Times New Roman" w:eastAsia="Calibri" w:hAnsi="Times New Roman" w:cs="Times New Roman"/>
          <w:sz w:val="28"/>
          <w:szCs w:val="28"/>
        </w:rPr>
        <w:t xml:space="preserve"> заборы);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 средства, полностью изолирующие объекты от попадания снега (галереи и тоннели).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Наибольшее распространение на автомобильных дорогах получили устройства снегозадерживающего действия.</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 надежным, экологически оправданным видом защиты снегозадерживающего действия являются снегозащитные лесные полосы.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Снегозащитная полоса должна иметь плотную (</w:t>
      </w:r>
      <w:proofErr w:type="spellStart"/>
      <w:r w:rsidRPr="0021552F">
        <w:rPr>
          <w:rFonts w:ascii="Times New Roman" w:eastAsia="Calibri" w:hAnsi="Times New Roman" w:cs="Times New Roman"/>
          <w:sz w:val="28"/>
          <w:szCs w:val="28"/>
        </w:rPr>
        <w:t>непродуваемую</w:t>
      </w:r>
      <w:proofErr w:type="spellEnd"/>
      <w:r w:rsidRPr="0021552F">
        <w:rPr>
          <w:rFonts w:ascii="Times New Roman" w:eastAsia="Calibri" w:hAnsi="Times New Roman" w:cs="Times New Roman"/>
          <w:sz w:val="28"/>
          <w:szCs w:val="28"/>
        </w:rPr>
        <w:t>) конструкцию. Обязательным элементом каждой полосы должна быть густая двухрядная кустарниковая опушка.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случае невозможности размещения на прилегающих к автомобильной дороге землях постоянных средств снегозащиты или при невозможности усиления существующих, а также во всех случаях, когда это экономически оправдано, следует использовать временные снегозадерживающие устройства; снегозадерживающие щиты, траншеи, снежные стенки и т.д.</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Они могут применяться в качестве защиты дорог от снежных заносов и как средство усиления посадок или заборов.</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Щиты по возможности следует ставить по верху возвышений (бугров, валов), избегая понижений.</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периоды с длительными и интенсивными метелями, во время которых перестановка щитов затруднена, щитовые линии ставят в два, три и более рядов. При устройстве многорядных щитовых линий достаточно переставлять только полевой ряд щитов.</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Многорядные щитовые линии целесообразно формировать из щитов разной </w:t>
      </w:r>
      <w:proofErr w:type="spellStart"/>
      <w:r w:rsidRPr="0021552F">
        <w:rPr>
          <w:rFonts w:ascii="Times New Roman" w:eastAsia="Calibri" w:hAnsi="Times New Roman" w:cs="Times New Roman"/>
          <w:sz w:val="28"/>
          <w:szCs w:val="28"/>
        </w:rPr>
        <w:t>просветности</w:t>
      </w:r>
      <w:proofErr w:type="spellEnd"/>
      <w:r w:rsidRPr="0021552F">
        <w:rPr>
          <w:rFonts w:ascii="Times New Roman" w:eastAsia="Calibri" w:hAnsi="Times New Roman" w:cs="Times New Roman"/>
          <w:sz w:val="28"/>
          <w:szCs w:val="28"/>
        </w:rPr>
        <w:t>. Ближайшие к полю линии формируются из щитов с менее густой решеткой, а ближайший к дороге ряд - из щитов с более густой решеткой.</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Если объем </w:t>
      </w:r>
      <w:proofErr w:type="spellStart"/>
      <w:r w:rsidRPr="0021552F">
        <w:rPr>
          <w:rFonts w:ascii="Times New Roman" w:eastAsia="Calibri" w:hAnsi="Times New Roman" w:cs="Times New Roman"/>
          <w:sz w:val="28"/>
          <w:szCs w:val="28"/>
        </w:rPr>
        <w:t>снегоприноса</w:t>
      </w:r>
      <w:proofErr w:type="spellEnd"/>
      <w:r w:rsidRPr="0021552F">
        <w:rPr>
          <w:rFonts w:ascii="Times New Roman" w:eastAsia="Calibri" w:hAnsi="Times New Roman" w:cs="Times New Roman"/>
          <w:sz w:val="28"/>
          <w:szCs w:val="28"/>
        </w:rPr>
        <w:t xml:space="preserve"> от расчетной метели меньше объема снега, задерживаемого защитой (однорядной, двухрядной и т.д.), то производится перестановка щитов в течение зимнего периода при исчерпании их </w:t>
      </w:r>
      <w:proofErr w:type="spellStart"/>
      <w:r w:rsidRPr="0021552F">
        <w:rPr>
          <w:rFonts w:ascii="Times New Roman" w:eastAsia="Calibri" w:hAnsi="Times New Roman" w:cs="Times New Roman"/>
          <w:sz w:val="28"/>
          <w:szCs w:val="28"/>
        </w:rPr>
        <w:t>снегосборной</w:t>
      </w:r>
      <w:proofErr w:type="spellEnd"/>
      <w:r w:rsidRPr="0021552F">
        <w:rPr>
          <w:rFonts w:ascii="Times New Roman" w:eastAsia="Calibri" w:hAnsi="Times New Roman" w:cs="Times New Roman"/>
          <w:sz w:val="28"/>
          <w:szCs w:val="28"/>
        </w:rPr>
        <w:t xml:space="preserve"> способности.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периоды с интенсивными метелями (при объемах </w:t>
      </w:r>
      <w:proofErr w:type="spellStart"/>
      <w:r w:rsidRPr="0021552F">
        <w:rPr>
          <w:rFonts w:ascii="Times New Roman" w:eastAsia="Calibri" w:hAnsi="Times New Roman" w:cs="Times New Roman"/>
          <w:sz w:val="28"/>
          <w:szCs w:val="28"/>
        </w:rPr>
        <w:t>снегоприноса</w:t>
      </w:r>
      <w:proofErr w:type="spellEnd"/>
      <w:r w:rsidRPr="0021552F">
        <w:rPr>
          <w:rFonts w:ascii="Times New Roman" w:eastAsia="Calibri" w:hAnsi="Times New Roman" w:cs="Times New Roman"/>
          <w:sz w:val="28"/>
          <w:szCs w:val="28"/>
        </w:rPr>
        <w:t xml:space="preserve"> до 120 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 xml:space="preserve">/м) целесообразно применять устройства с изменяющейся </w:t>
      </w:r>
      <w:proofErr w:type="spellStart"/>
      <w:r w:rsidRPr="0021552F">
        <w:rPr>
          <w:rFonts w:ascii="Times New Roman" w:eastAsia="Calibri" w:hAnsi="Times New Roman" w:cs="Times New Roman"/>
          <w:sz w:val="28"/>
          <w:szCs w:val="28"/>
        </w:rPr>
        <w:t>просветностью</w:t>
      </w:r>
      <w:proofErr w:type="spellEnd"/>
      <w:r w:rsidRPr="0021552F">
        <w:rPr>
          <w:rFonts w:ascii="Times New Roman" w:eastAsia="Calibri" w:hAnsi="Times New Roman" w:cs="Times New Roman"/>
          <w:sz w:val="28"/>
          <w:szCs w:val="28"/>
        </w:rPr>
        <w:t xml:space="preserve">, плотность конструкции которых увеличивается пропорционально силе ветра при метели. </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При объемах </w:t>
      </w:r>
      <w:proofErr w:type="spellStart"/>
      <w:r w:rsidRPr="0021552F">
        <w:rPr>
          <w:rFonts w:ascii="Times New Roman" w:eastAsia="Calibri" w:hAnsi="Times New Roman" w:cs="Times New Roman"/>
          <w:sz w:val="28"/>
          <w:szCs w:val="28"/>
        </w:rPr>
        <w:t>снегоприноса</w:t>
      </w:r>
      <w:proofErr w:type="spellEnd"/>
      <w:r w:rsidRPr="0021552F">
        <w:rPr>
          <w:rFonts w:ascii="Times New Roman" w:eastAsia="Calibri" w:hAnsi="Times New Roman" w:cs="Times New Roman"/>
          <w:sz w:val="28"/>
          <w:szCs w:val="28"/>
        </w:rPr>
        <w:t xml:space="preserve"> до 75 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/м можно применять временные пространственные снегозащитные средства (ВПС), изготавливаемые из полимерных материалов и сетки на полимерной основе.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Большое распространение при защите автомобильных дорог от снежных заносов получили устройства из снега.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 распространенными видами устройств, создаваемых из снега, являются снежные траншеи.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Траншеи могут применяться как самостоятельное средство защиты - на дорогах IV-V категорий или в сочетании с другими средствами (насаждениями, заборами, </w:t>
      </w:r>
      <w:r w:rsidRPr="0021552F">
        <w:rPr>
          <w:rFonts w:ascii="Times New Roman" w:eastAsia="Calibri" w:hAnsi="Times New Roman" w:cs="Times New Roman"/>
          <w:sz w:val="28"/>
          <w:szCs w:val="28"/>
        </w:rPr>
        <w:lastRenderedPageBreak/>
        <w:t>щитами), чтобы усилить снегозадерживающее действие и повысить надежность снегозащитных линий на дорогах I, II, III категории.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Выбор того или иного метода защиты дорог от снежных заносов зависит от интенсивности выпадения осадков, условий и значимости трассы, материального благополучия района.</w:t>
      </w:r>
    </w:p>
    <w:p w:rsidR="00B57CFE" w:rsidRPr="0021552F" w:rsidRDefault="00B57CFE" w:rsidP="00500638">
      <w:pPr>
        <w:tabs>
          <w:tab w:val="left" w:pos="1134"/>
        </w:tabs>
        <w:spacing w:after="0" w:line="240" w:lineRule="auto"/>
        <w:ind w:right="-144"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u w:val="single"/>
        </w:rPr>
        <w:t>Мероприятия по инженерной защите территории от эрозионных процессов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 xml:space="preserve"> </w:t>
      </w:r>
      <w:r w:rsidRPr="0021552F">
        <w:rPr>
          <w:rFonts w:ascii="Times New Roman" w:eastAsia="Calibri" w:hAnsi="Times New Roman" w:cs="Times New Roman"/>
          <w:sz w:val="28"/>
          <w:szCs w:val="28"/>
        </w:rPr>
        <w:t>Инженерная защита территорий от эрозионных процессов включает выполнение соответствующих мероприятий и устройство инженерных сооружений в соответствии с СП 425.1325800.2018 "Инженерная защита территорий от эрозионных процессов. Правила проектировании».</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Мероприятия и конструкции по инженерной защите территории от эрозионных процессов должны обеспечивать защиту от возникновения и развития эрозии и родственных процессов, с учетом природных условий, нагрузок и воздействий, особенностей эксплуатации, возможности использования местных строительных материалов, экологических требований (п.4.2. СП 425.1325800.2018).</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соответствии с п. 7.1.1. СП 425.1325800.2018 для территорий сельскохозяйственного назначения к мероприятиям по инженерной защите от эрозионных процессов следует также относить агрокультурные мероприятия (чередование сельскохозяйственных культур (севооборот), применение соответствующих методов обработки и пр.).</w:t>
      </w:r>
    </w:p>
    <w:p w:rsidR="00B57CFE" w:rsidRPr="0021552F" w:rsidRDefault="00B57CFE" w:rsidP="00765316">
      <w:pPr>
        <w:autoSpaceDE w:val="0"/>
        <w:autoSpaceDN w:val="0"/>
        <w:adjustRightInd w:val="0"/>
        <w:spacing w:before="240" w:after="0" w:line="240" w:lineRule="auto"/>
        <w:ind w:firstLine="567"/>
        <w:rPr>
          <w:rFonts w:ascii="Times New Roman" w:eastAsia="Times New Roman" w:hAnsi="Times New Roman" w:cs="Times New Roman"/>
          <w:bCs/>
          <w:sz w:val="28"/>
          <w:szCs w:val="28"/>
          <w:u w:val="single"/>
          <w:lang w:eastAsia="ru-RU"/>
        </w:rPr>
      </w:pPr>
      <w:r w:rsidRPr="0021552F">
        <w:rPr>
          <w:rFonts w:ascii="Times New Roman" w:eastAsia="Times New Roman" w:hAnsi="Times New Roman" w:cs="Times New Roman"/>
          <w:bCs/>
          <w:sz w:val="28"/>
          <w:szCs w:val="28"/>
          <w:u w:val="single"/>
          <w:lang w:eastAsia="ru-RU"/>
        </w:rPr>
        <w:t>Условия строительства в сейсмоопасных районах</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i/>
          <w:sz w:val="28"/>
          <w:szCs w:val="28"/>
          <w:lang w:eastAsia="ru-RU"/>
        </w:rPr>
        <w:t xml:space="preserve"> </w:t>
      </w:r>
      <w:r w:rsidRPr="0021552F">
        <w:rPr>
          <w:rFonts w:ascii="Times New Roman" w:eastAsia="Times New Roman" w:hAnsi="Times New Roman" w:cs="Times New Roman"/>
          <w:bCs/>
          <w:sz w:val="28"/>
          <w:szCs w:val="28"/>
          <w:lang w:eastAsia="ru-RU"/>
        </w:rPr>
        <w:t>Сейсмостойкость зданий и сооружений должна обеспечиваться соответствующими конструктивными решениями.</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sz w:val="28"/>
          <w:szCs w:val="28"/>
        </w:rPr>
        <w:t>При проектировании в сейсмических районах в дополнение к материалам инженерно-геологических изысканий необходимо использовать данные сейсмического микрорайонирования площадки строительства.</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sz w:val="28"/>
          <w:szCs w:val="28"/>
        </w:rPr>
      </w:pPr>
      <w:r w:rsidRPr="0021552F">
        <w:rPr>
          <w:rFonts w:ascii="Times New Roman" w:eastAsia="Times New Roman" w:hAnsi="Times New Roman" w:cs="Times New Roman"/>
          <w:bCs/>
          <w:sz w:val="28"/>
          <w:szCs w:val="28"/>
        </w:rPr>
        <w:t xml:space="preserve">Проектирование оснований с учетом сейсмических воздействий должно выполняться на основе расчета по несущей способности на особое сочетание нагрузок, определяемых в соответствии с требованиями </w:t>
      </w:r>
      <w:hyperlink r:id="rId30" w:history="1">
        <w:r w:rsidRPr="0021552F">
          <w:rPr>
            <w:rFonts w:ascii="Times New Roman" w:eastAsia="Times New Roman" w:hAnsi="Times New Roman" w:cs="Times New Roman"/>
            <w:bCs/>
            <w:sz w:val="28"/>
            <w:szCs w:val="28"/>
          </w:rPr>
          <w:t>СП 20.13330</w:t>
        </w:r>
      </w:hyperlink>
      <w:r w:rsidRPr="0021552F">
        <w:rPr>
          <w:rFonts w:ascii="Times New Roman" w:eastAsia="Times New Roman" w:hAnsi="Times New Roman" w:cs="Times New Roman"/>
          <w:bCs/>
          <w:sz w:val="28"/>
          <w:szCs w:val="28"/>
        </w:rPr>
        <w:t xml:space="preserve"> и </w:t>
      </w:r>
      <w:hyperlink r:id="rId31" w:history="1">
        <w:r w:rsidRPr="0021552F">
          <w:rPr>
            <w:rFonts w:ascii="Times New Roman" w:eastAsia="Times New Roman" w:hAnsi="Times New Roman" w:cs="Times New Roman"/>
            <w:bCs/>
            <w:sz w:val="28"/>
            <w:szCs w:val="28"/>
          </w:rPr>
          <w:t>СП 14.13330</w:t>
        </w:r>
      </w:hyperlink>
      <w:r w:rsidRPr="0021552F">
        <w:rPr>
          <w:rFonts w:ascii="Times New Roman" w:eastAsia="Times New Roman" w:hAnsi="Times New Roman" w:cs="Times New Roman"/>
          <w:bCs/>
          <w:sz w:val="28"/>
          <w:szCs w:val="28"/>
        </w:rPr>
        <w:t>.</w:t>
      </w:r>
    </w:p>
    <w:p w:rsidR="00B57CFE" w:rsidRPr="0021552F" w:rsidRDefault="00B57CFE" w:rsidP="00366EDA">
      <w:pPr>
        <w:spacing w:line="240" w:lineRule="auto"/>
        <w:ind w:firstLine="567"/>
        <w:jc w:val="both"/>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Необходим постоянный мониторинг за сейсмической активностью те</w:t>
      </w:r>
      <w:r w:rsidR="00500638">
        <w:rPr>
          <w:rFonts w:ascii="Times New Roman" w:eastAsia="Times New Roman" w:hAnsi="Times New Roman" w:cs="Times New Roman"/>
          <w:sz w:val="28"/>
          <w:szCs w:val="28"/>
        </w:rPr>
        <w:t>рритории муниципального района.</w:t>
      </w:r>
    </w:p>
    <w:p w:rsidR="0032351F" w:rsidRPr="0021552F" w:rsidRDefault="0032351F" w:rsidP="00765316">
      <w:pPr>
        <w:pStyle w:val="24"/>
        <w:numPr>
          <w:ilvl w:val="1"/>
          <w:numId w:val="1"/>
        </w:numPr>
        <w:jc w:val="center"/>
        <w:rPr>
          <w:rFonts w:ascii="Times New Roman" w:eastAsia="Times New Roman" w:hAnsi="Times New Roman" w:cs="Times New Roman"/>
          <w:b/>
          <w:color w:val="auto"/>
          <w:sz w:val="28"/>
          <w:szCs w:val="28"/>
          <w:lang w:eastAsia="ru-RU"/>
        </w:rPr>
      </w:pPr>
      <w:bookmarkStart w:id="57" w:name="_Toc131516354"/>
      <w:r w:rsidRPr="0021552F">
        <w:rPr>
          <w:rFonts w:ascii="Times New Roman" w:eastAsia="Times New Roman" w:hAnsi="Times New Roman" w:cs="Times New Roman"/>
          <w:b/>
          <w:color w:val="auto"/>
          <w:sz w:val="28"/>
          <w:szCs w:val="28"/>
          <w:lang w:eastAsia="ru-RU"/>
        </w:rPr>
        <w:t>Список объектов культурного наследия и перечень мероприятий по сохранению объектов культурного наследия</w:t>
      </w:r>
      <w:bookmarkEnd w:id="46"/>
      <w:bookmarkEnd w:id="57"/>
    </w:p>
    <w:p w:rsidR="00AA0FB4" w:rsidRPr="0021552F" w:rsidRDefault="00AA0FB4"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Согласно Федеральному Закону Российской Федерации от 25.06.2002г. №73-ФЗ "Об объектах культурного наследия (памятниках истории и культуры) народов Российской Федерации" (принят Государственной Думой 24.05.2002г., одобрен Советом Федерации 14.06.2002г.),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w:t>
      </w:r>
      <w:r w:rsidRPr="0021552F">
        <w:rPr>
          <w:rFonts w:ascii="Times New Roman" w:eastAsia="Times New Roman" w:hAnsi="Times New Roman" w:cs="Times New Roman"/>
          <w:sz w:val="28"/>
          <w:szCs w:val="20"/>
          <w:lang w:eastAsia="ru-RU"/>
        </w:rPr>
        <w:lastRenderedPageBreak/>
        <w:t>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A0FB4" w:rsidRPr="0021552F" w:rsidRDefault="00AA0FB4" w:rsidP="00765316">
      <w:pPr>
        <w:spacing w:after="0" w:line="240" w:lineRule="auto"/>
        <w:ind w:right="-142" w:firstLine="709"/>
        <w:jc w:val="both"/>
        <w:rPr>
          <w:rFonts w:ascii="Times New Roman" w:eastAsia="Times New Roman" w:hAnsi="Times New Roman" w:cs="Times New Roman"/>
          <w:b/>
          <w:bCs/>
          <w:sz w:val="28"/>
          <w:szCs w:val="28"/>
          <w:lang w:eastAsia="ru-RU"/>
        </w:rPr>
      </w:pPr>
      <w:r w:rsidRPr="0021552F">
        <w:rPr>
          <w:rFonts w:ascii="Times New Roman" w:eastAsia="Times New Roman" w:hAnsi="Times New Roman" w:cs="Times New Roman"/>
          <w:sz w:val="28"/>
          <w:szCs w:val="28"/>
          <w:lang w:eastAsia="ar-SA"/>
        </w:rPr>
        <w:t xml:space="preserve">На территории </w:t>
      </w:r>
      <w:r w:rsidR="00B03C4C">
        <w:rPr>
          <w:rFonts w:ascii="Times New Roman" w:eastAsia="Times New Roman" w:hAnsi="Times New Roman" w:cs="Times New Roman"/>
          <w:sz w:val="28"/>
          <w:szCs w:val="28"/>
          <w:lang w:eastAsia="ar-SA"/>
        </w:rPr>
        <w:t>Привольного сельского поселения</w:t>
      </w:r>
      <w:r w:rsidRPr="0021552F">
        <w:rPr>
          <w:rFonts w:ascii="Times New Roman" w:eastAsia="Times New Roman" w:hAnsi="Times New Roman" w:cs="Times New Roman"/>
          <w:sz w:val="28"/>
          <w:szCs w:val="28"/>
          <w:lang w:eastAsia="ar-SA"/>
        </w:rPr>
        <w:t xml:space="preserve"> в настоящее время расположено </w:t>
      </w:r>
      <w:r w:rsidR="00CD5EB5" w:rsidRPr="0021552F">
        <w:rPr>
          <w:rFonts w:ascii="Times New Roman" w:eastAsia="Times New Roman" w:hAnsi="Times New Roman" w:cs="Times New Roman"/>
          <w:sz w:val="28"/>
          <w:szCs w:val="28"/>
          <w:lang w:eastAsia="ar-SA"/>
        </w:rPr>
        <w:t>14</w:t>
      </w:r>
      <w:r w:rsidRPr="0021552F">
        <w:rPr>
          <w:rFonts w:ascii="Times New Roman" w:eastAsia="Times New Roman" w:hAnsi="Times New Roman" w:cs="Times New Roman"/>
          <w:sz w:val="28"/>
          <w:szCs w:val="28"/>
          <w:lang w:eastAsia="ar-SA"/>
        </w:rPr>
        <w:t xml:space="preserve"> объекта историко-культурного наследия, </w:t>
      </w:r>
      <w:r w:rsidR="00CD5EB5" w:rsidRPr="0021552F">
        <w:rPr>
          <w:rFonts w:ascii="Times New Roman" w:eastAsia="Times New Roman" w:hAnsi="Times New Roman" w:cs="Times New Roman"/>
          <w:sz w:val="28"/>
          <w:szCs w:val="28"/>
          <w:lang w:eastAsia="ar-SA"/>
        </w:rPr>
        <w:t>3 ансамбля и 17</w:t>
      </w:r>
      <w:r w:rsidRPr="0021552F">
        <w:rPr>
          <w:rFonts w:ascii="Times New Roman" w:eastAsia="Times New Roman" w:hAnsi="Times New Roman" w:cs="Times New Roman"/>
          <w:sz w:val="28"/>
          <w:szCs w:val="28"/>
          <w:lang w:eastAsia="ar-SA"/>
        </w:rPr>
        <w:t xml:space="preserve"> объектов археологического наследия, стоящие на государственной охране</w:t>
      </w:r>
      <w:r w:rsidRPr="0021552F">
        <w:rPr>
          <w:rFonts w:ascii="Times New Roman" w:eastAsia="Times New Roman" w:hAnsi="Times New Roman" w:cs="Times New Roman"/>
          <w:sz w:val="28"/>
          <w:szCs w:val="20"/>
          <w:lang w:eastAsia="ru-RU"/>
        </w:rPr>
        <w:t>.</w:t>
      </w:r>
    </w:p>
    <w:p w:rsidR="00AA0FB4" w:rsidRDefault="00AA0FB4"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В таблице </w:t>
      </w:r>
      <w:r w:rsidR="00500638">
        <w:rPr>
          <w:rFonts w:ascii="Times New Roman" w:eastAsia="Times New Roman" w:hAnsi="Times New Roman" w:cs="Times New Roman"/>
          <w:sz w:val="28"/>
          <w:szCs w:val="20"/>
          <w:lang w:eastAsia="ru-RU"/>
        </w:rPr>
        <w:t>2.3.1</w:t>
      </w:r>
      <w:r w:rsidRPr="0021552F">
        <w:rPr>
          <w:rFonts w:ascii="Times New Roman" w:eastAsia="Times New Roman" w:hAnsi="Times New Roman" w:cs="Times New Roman"/>
          <w:sz w:val="28"/>
          <w:szCs w:val="20"/>
          <w:lang w:eastAsia="ru-RU"/>
        </w:rPr>
        <w:t xml:space="preserve"> представлен перечень объектов культурного наследия, расположенных на территории </w:t>
      </w:r>
      <w:r w:rsidR="00B03C4C">
        <w:rPr>
          <w:rFonts w:ascii="Times New Roman" w:eastAsia="Times New Roman" w:hAnsi="Times New Roman" w:cs="Times New Roman"/>
          <w:sz w:val="28"/>
          <w:szCs w:val="20"/>
          <w:lang w:eastAsia="ru-RU"/>
        </w:rPr>
        <w:t>Привольного сельского поселения</w:t>
      </w:r>
      <w:r w:rsidRPr="0021552F">
        <w:rPr>
          <w:rFonts w:ascii="Times New Roman" w:eastAsia="Times New Roman" w:hAnsi="Times New Roman" w:cs="Times New Roman"/>
          <w:sz w:val="28"/>
          <w:szCs w:val="20"/>
          <w:lang w:eastAsia="ru-RU"/>
        </w:rPr>
        <w:t>.</w:t>
      </w:r>
    </w:p>
    <w:p w:rsidR="00B8072D" w:rsidRDefault="00B8072D">
      <w:pP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p>
    <w:p w:rsidR="00AA0FB4" w:rsidRPr="0021552F" w:rsidRDefault="00AA0FB4" w:rsidP="00B8072D">
      <w:pPr>
        <w:spacing w:after="0" w:line="240" w:lineRule="auto"/>
        <w:jc w:val="right"/>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lastRenderedPageBreak/>
        <w:t xml:space="preserve">Таблица </w:t>
      </w:r>
      <w:r w:rsidR="00500638">
        <w:rPr>
          <w:rFonts w:ascii="Times New Roman" w:eastAsia="Times New Roman" w:hAnsi="Times New Roman" w:cs="Times New Roman"/>
          <w:sz w:val="28"/>
          <w:szCs w:val="20"/>
          <w:lang w:eastAsia="ru-RU"/>
        </w:rPr>
        <w:t>2.3.1</w:t>
      </w:r>
    </w:p>
    <w:p w:rsidR="00AA0FB4" w:rsidRPr="0021552F" w:rsidRDefault="00AA0FB4" w:rsidP="00765316">
      <w:pPr>
        <w:spacing w:after="0" w:line="240" w:lineRule="auto"/>
        <w:ind w:firstLine="709"/>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Перечень объектов культурного наследия (памятников истории и культуры)</w:t>
      </w:r>
    </w:p>
    <w:tbl>
      <w:tblPr>
        <w:tblW w:w="0" w:type="auto"/>
        <w:jc w:val="center"/>
        <w:tblCellMar>
          <w:left w:w="0" w:type="dxa"/>
          <w:right w:w="0" w:type="dxa"/>
        </w:tblCellMar>
        <w:tblLook w:val="0000" w:firstRow="0" w:lastRow="0" w:firstColumn="0" w:lastColumn="0" w:noHBand="0" w:noVBand="0"/>
      </w:tblPr>
      <w:tblGrid>
        <w:gridCol w:w="305"/>
        <w:gridCol w:w="2143"/>
        <w:gridCol w:w="2455"/>
        <w:gridCol w:w="1402"/>
        <w:gridCol w:w="1155"/>
        <w:gridCol w:w="1242"/>
        <w:gridCol w:w="1209"/>
      </w:tblGrid>
      <w:tr w:rsidR="00A14242" w:rsidRPr="00625A21" w:rsidTr="000609A0">
        <w:trPr>
          <w:tblHeade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napToGrid w:val="0"/>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 xml:space="preserve">№ </w:t>
            </w:r>
            <w:proofErr w:type="spellStart"/>
            <w:r w:rsidRPr="00625A21">
              <w:rPr>
                <w:rFonts w:ascii="Times New Roman" w:hAnsi="Times New Roman" w:cs="Times New Roman"/>
                <w:b/>
                <w:sz w:val="24"/>
                <w:szCs w:val="24"/>
              </w:rPr>
              <w:t>пп</w:t>
            </w:r>
            <w:proofErr w:type="spellEnd"/>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napToGrid w:val="0"/>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Наименование объекта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Местонахождение объекта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napToGrid w:val="0"/>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 xml:space="preserve">Документ о постановке на </w:t>
            </w:r>
            <w:proofErr w:type="spellStart"/>
            <w:r w:rsidRPr="00625A21">
              <w:rPr>
                <w:rFonts w:ascii="Times New Roman" w:hAnsi="Times New Roman" w:cs="Times New Roman"/>
                <w:b/>
                <w:sz w:val="24"/>
                <w:szCs w:val="24"/>
              </w:rPr>
              <w:t>госохрану</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napToGrid w:val="0"/>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 xml:space="preserve">Номер по </w:t>
            </w:r>
            <w:proofErr w:type="spellStart"/>
            <w:r w:rsidRPr="00625A21">
              <w:rPr>
                <w:rFonts w:ascii="Times New Roman" w:hAnsi="Times New Roman" w:cs="Times New Roman"/>
                <w:b/>
                <w:sz w:val="24"/>
                <w:szCs w:val="24"/>
              </w:rPr>
              <w:t>госсписку</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napToGrid w:val="0"/>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Вид памятника</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napToGrid w:val="0"/>
              <w:spacing w:after="0" w:line="240" w:lineRule="auto"/>
              <w:jc w:val="center"/>
              <w:rPr>
                <w:rFonts w:ascii="Times New Roman" w:hAnsi="Times New Roman" w:cs="Times New Roman"/>
                <w:b/>
                <w:sz w:val="24"/>
                <w:szCs w:val="24"/>
              </w:rPr>
            </w:pPr>
            <w:r w:rsidRPr="00625A21">
              <w:rPr>
                <w:rFonts w:ascii="Times New Roman" w:hAnsi="Times New Roman" w:cs="Times New Roman"/>
                <w:b/>
                <w:sz w:val="24"/>
                <w:szCs w:val="24"/>
              </w:rPr>
              <w:t>Категория охраны</w:t>
            </w:r>
          </w:p>
        </w:tc>
      </w:tr>
      <w:tr w:rsidR="00A14242" w:rsidRPr="00625A21" w:rsidTr="00625A21">
        <w:trPr>
          <w:jc w:val="center"/>
        </w:trPr>
        <w:tc>
          <w:tcPr>
            <w:tcW w:w="0" w:type="auto"/>
            <w:gridSpan w:val="7"/>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b/>
                <w:snapToGrid w:val="0"/>
                <w:sz w:val="24"/>
                <w:szCs w:val="24"/>
              </w:rPr>
            </w:pPr>
            <w:r w:rsidRPr="00625A21">
              <w:rPr>
                <w:rFonts w:ascii="Times New Roman" w:hAnsi="Times New Roman" w:cs="Times New Roman"/>
                <w:b/>
                <w:snapToGrid w:val="0"/>
                <w:sz w:val="24"/>
                <w:szCs w:val="24"/>
              </w:rPr>
              <w:t>Памятники</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Обелиск землякам, погибшим в годы Великой Отечественной войны, 1975 г.</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пер. Дорожный, между ул. Советской и ул. Мира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759</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1339</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И</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Р</w:t>
            </w:r>
          </w:p>
        </w:tc>
      </w:tr>
      <w:tr w:rsidR="00A14242" w:rsidRPr="00625A21" w:rsidTr="00625A21">
        <w:trPr>
          <w:jc w:val="center"/>
        </w:trPr>
        <w:tc>
          <w:tcPr>
            <w:tcW w:w="0" w:type="auto"/>
            <w:gridSpan w:val="7"/>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b/>
                <w:snapToGrid w:val="0"/>
                <w:sz w:val="24"/>
                <w:szCs w:val="24"/>
              </w:rPr>
            </w:pPr>
            <w:r w:rsidRPr="00625A21">
              <w:rPr>
                <w:rFonts w:ascii="Times New Roman" w:hAnsi="Times New Roman" w:cs="Times New Roman"/>
                <w:b/>
                <w:snapToGrid w:val="0"/>
                <w:sz w:val="24"/>
                <w:szCs w:val="24"/>
              </w:rPr>
              <w:t>Ансамбли</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Курганная группа "</w:t>
            </w:r>
            <w:proofErr w:type="spellStart"/>
            <w:r w:rsidRPr="00625A21">
              <w:rPr>
                <w:rFonts w:ascii="Times New Roman" w:hAnsi="Times New Roman" w:cs="Times New Roman"/>
                <w:snapToGrid w:val="0"/>
                <w:sz w:val="24"/>
                <w:szCs w:val="24"/>
              </w:rPr>
              <w:t>Внуковская</w:t>
            </w:r>
            <w:proofErr w:type="spellEnd"/>
            <w:r w:rsidRPr="00625A21">
              <w:rPr>
                <w:rFonts w:ascii="Times New Roman" w:hAnsi="Times New Roman" w:cs="Times New Roman"/>
                <w:snapToGrid w:val="0"/>
                <w:sz w:val="24"/>
                <w:szCs w:val="24"/>
              </w:rPr>
              <w:t xml:space="preserve"> 1"</w:t>
            </w:r>
          </w:p>
          <w:p w:rsidR="00A14242" w:rsidRPr="00625A21" w:rsidRDefault="00A14242" w:rsidP="00625A21">
            <w:pPr>
              <w:widowControl w:val="0"/>
              <w:tabs>
                <w:tab w:val="right" w:pos="2573"/>
              </w:tabs>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(8 насыпей),</w:t>
            </w:r>
          </w:p>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эпоха бронзы - сред</w:t>
            </w:r>
            <w:r w:rsidRPr="00625A21">
              <w:rPr>
                <w:rFonts w:ascii="Times New Roman" w:hAnsi="Times New Roman" w:cs="Times New Roman"/>
                <w:snapToGrid w:val="0"/>
                <w:sz w:val="24"/>
                <w:szCs w:val="24"/>
              </w:rPr>
              <w:softHyphen/>
              <w:t>невековье</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1,5 км к северо-востоку</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от северо-восточного угла хутора,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1 - 40030,3’ восточной  долготы,</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45034,5’ северной широты;</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4 - 40030,5’ восточной  долготы,</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45034,6’ северной широты;</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7 - 40030,7’ восточной  долготы,</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45034,7’ северной широты.</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26-п</w:t>
            </w:r>
          </w:p>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313-КЗ</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6988</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Ф</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Курганная группа "</w:t>
            </w:r>
            <w:proofErr w:type="spellStart"/>
            <w:r w:rsidRPr="00625A21">
              <w:rPr>
                <w:rFonts w:ascii="Times New Roman" w:hAnsi="Times New Roman" w:cs="Times New Roman"/>
                <w:snapToGrid w:val="0"/>
                <w:sz w:val="24"/>
                <w:szCs w:val="24"/>
              </w:rPr>
              <w:t>Внуковская</w:t>
            </w:r>
            <w:proofErr w:type="spellEnd"/>
            <w:r w:rsidRPr="00625A21">
              <w:rPr>
                <w:rFonts w:ascii="Times New Roman" w:hAnsi="Times New Roman" w:cs="Times New Roman"/>
                <w:snapToGrid w:val="0"/>
                <w:sz w:val="24"/>
                <w:szCs w:val="24"/>
              </w:rPr>
              <w:t xml:space="preserve"> 2"</w:t>
            </w:r>
          </w:p>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(2 насыпи),</w:t>
            </w:r>
          </w:p>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эпоха бронзы - сред</w:t>
            </w:r>
            <w:r w:rsidRPr="00625A21">
              <w:rPr>
                <w:rFonts w:ascii="Times New Roman" w:hAnsi="Times New Roman" w:cs="Times New Roman"/>
                <w:snapToGrid w:val="0"/>
                <w:sz w:val="24"/>
                <w:szCs w:val="24"/>
              </w:rPr>
              <w:softHyphen/>
              <w:t>невековье</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0,25 км к северу</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от молочной фермы, северная окраина хутора, 40029,1’ восточной долготы, 45034,6’ северной широты</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26-п</w:t>
            </w:r>
          </w:p>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313-КЗ</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6989</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r w:rsidRPr="00625A21">
              <w:rPr>
                <w:rFonts w:ascii="Times New Roman" w:hAnsi="Times New Roman" w:cs="Times New Roman"/>
                <w:snapToGrid w:val="0"/>
                <w:sz w:val="24"/>
                <w:szCs w:val="24"/>
              </w:rPr>
              <w:t>Ф</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58" w:name="_Toc131516355"/>
            <w:r w:rsidRPr="00625A21">
              <w:rPr>
                <w:rFonts w:ascii="Times New Roman" w:hAnsi="Times New Roman" w:cs="Times New Roman"/>
                <w:color w:val="auto"/>
                <w:sz w:val="24"/>
                <w:szCs w:val="24"/>
                <w:lang w:eastAsia="ru-RU"/>
              </w:rPr>
              <w:t>Курганная группа</w:t>
            </w:r>
            <w:bookmarkEnd w:id="58"/>
          </w:p>
          <w:p w:rsidR="00A14242" w:rsidRPr="00625A21" w:rsidRDefault="00A14242" w:rsidP="00625A21">
            <w:pPr>
              <w:spacing w:after="0" w:line="240" w:lineRule="auto"/>
              <w:ind w:left="57" w:right="-22" w:firstLine="1"/>
              <w:jc w:val="center"/>
              <w:rPr>
                <w:rFonts w:ascii="Times New Roman" w:hAnsi="Times New Roman" w:cs="Times New Roman"/>
                <w:sz w:val="24"/>
                <w:szCs w:val="24"/>
              </w:rPr>
            </w:pPr>
            <w:r w:rsidRPr="00625A21">
              <w:rPr>
                <w:rFonts w:ascii="Times New Roman" w:hAnsi="Times New Roman" w:cs="Times New Roman"/>
                <w:sz w:val="24"/>
                <w:szCs w:val="24"/>
              </w:rPr>
              <w:t>"Привольная 1"</w:t>
            </w:r>
          </w:p>
          <w:p w:rsidR="00A14242" w:rsidRPr="00625A21" w:rsidRDefault="00A14242" w:rsidP="00625A21">
            <w:pPr>
              <w:spacing w:after="0" w:line="240" w:lineRule="auto"/>
              <w:ind w:left="57" w:right="-22"/>
              <w:jc w:val="center"/>
              <w:rPr>
                <w:rFonts w:ascii="Times New Roman" w:hAnsi="Times New Roman" w:cs="Times New Roman"/>
                <w:sz w:val="24"/>
                <w:szCs w:val="24"/>
              </w:rPr>
            </w:pPr>
            <w:r w:rsidRPr="00625A21">
              <w:rPr>
                <w:rFonts w:ascii="Times New Roman" w:hAnsi="Times New Roman" w:cs="Times New Roman"/>
                <w:sz w:val="24"/>
                <w:szCs w:val="24"/>
              </w:rPr>
              <w:t>(2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западная окраина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jc w:val="center"/>
              <w:rPr>
                <w:rFonts w:ascii="Times New Roman" w:hAnsi="Times New Roman" w:cs="Times New Roman"/>
                <w:color w:val="auto"/>
                <w:sz w:val="24"/>
                <w:szCs w:val="24"/>
                <w:lang w:eastAsia="ru-RU"/>
              </w:rPr>
            </w:pPr>
            <w:bookmarkStart w:id="59" w:name="_Toc131516356"/>
            <w:r w:rsidRPr="00625A21">
              <w:rPr>
                <w:rFonts w:ascii="Times New Roman" w:hAnsi="Times New Roman" w:cs="Times New Roman"/>
                <w:color w:val="auto"/>
                <w:sz w:val="24"/>
                <w:szCs w:val="24"/>
                <w:lang w:eastAsia="ru-RU"/>
              </w:rPr>
              <w:t>Курган</w:t>
            </w:r>
            <w:bookmarkEnd w:id="59"/>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0,5 км к юго-юго-западу от западной окраины станицы</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0" w:name="_Toc131516357"/>
            <w:r w:rsidRPr="00625A21">
              <w:rPr>
                <w:rFonts w:ascii="Times New Roman" w:hAnsi="Times New Roman" w:cs="Times New Roman"/>
                <w:color w:val="auto"/>
                <w:sz w:val="24"/>
                <w:szCs w:val="24"/>
                <w:lang w:eastAsia="ru-RU"/>
              </w:rPr>
              <w:t>Курганная группа</w:t>
            </w:r>
            <w:bookmarkEnd w:id="60"/>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"Привольная 2"</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(4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0,6 км к западу от хутора, у автодороги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1" w:name="_Toc131516358"/>
            <w:r w:rsidRPr="00625A21">
              <w:rPr>
                <w:rFonts w:ascii="Times New Roman" w:hAnsi="Times New Roman" w:cs="Times New Roman"/>
                <w:color w:val="auto"/>
                <w:sz w:val="24"/>
                <w:szCs w:val="24"/>
                <w:lang w:eastAsia="ru-RU"/>
              </w:rPr>
              <w:t>Курган</w:t>
            </w:r>
            <w:bookmarkEnd w:id="61"/>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"Привольный 3"</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2,0 км к юго-юго-западу от западной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2" w:name="_Toc131516359"/>
            <w:r w:rsidRPr="00625A21">
              <w:rPr>
                <w:rFonts w:ascii="Times New Roman" w:hAnsi="Times New Roman" w:cs="Times New Roman"/>
                <w:color w:val="auto"/>
                <w:sz w:val="24"/>
                <w:szCs w:val="24"/>
                <w:lang w:eastAsia="ru-RU"/>
              </w:rPr>
              <w:t>Курганная группа</w:t>
            </w:r>
            <w:bookmarkEnd w:id="62"/>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(5 насыпей)</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3,0 км к югу от западной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3" w:name="_Toc131516360"/>
            <w:r w:rsidRPr="00625A21">
              <w:rPr>
                <w:rFonts w:ascii="Times New Roman" w:hAnsi="Times New Roman" w:cs="Times New Roman"/>
                <w:color w:val="auto"/>
                <w:sz w:val="24"/>
                <w:szCs w:val="24"/>
                <w:lang w:eastAsia="ru-RU"/>
              </w:rPr>
              <w:t>Курган</w:t>
            </w:r>
            <w:bookmarkEnd w:id="63"/>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2,2 км к югу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4" w:name="_Toc131516361"/>
            <w:r w:rsidRPr="00625A21">
              <w:rPr>
                <w:rFonts w:ascii="Times New Roman" w:hAnsi="Times New Roman" w:cs="Times New Roman"/>
                <w:color w:val="auto"/>
                <w:sz w:val="24"/>
                <w:szCs w:val="24"/>
                <w:lang w:eastAsia="ru-RU"/>
              </w:rPr>
              <w:t>Курганная группа</w:t>
            </w:r>
            <w:bookmarkEnd w:id="64"/>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"Привольная 4"</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(2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3,0 км к юго-юго-западу от западной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5" w:name="_Toc131516362"/>
            <w:r w:rsidRPr="00625A21">
              <w:rPr>
                <w:rFonts w:ascii="Times New Roman" w:hAnsi="Times New Roman" w:cs="Times New Roman"/>
                <w:color w:val="auto"/>
                <w:sz w:val="24"/>
                <w:szCs w:val="24"/>
                <w:lang w:eastAsia="ru-RU"/>
              </w:rPr>
              <w:t>Курганная группа</w:t>
            </w:r>
            <w:bookmarkEnd w:id="65"/>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"Привольная 5"</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(14 насыпей)</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Привольный,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1,4 км к югу от южной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6" w:name="_Toc131516363"/>
            <w:r w:rsidRPr="00625A21">
              <w:rPr>
                <w:rFonts w:ascii="Times New Roman" w:hAnsi="Times New Roman" w:cs="Times New Roman"/>
                <w:color w:val="auto"/>
                <w:sz w:val="24"/>
                <w:szCs w:val="24"/>
                <w:lang w:eastAsia="ru-RU"/>
              </w:rPr>
              <w:t>Курганная группа</w:t>
            </w:r>
            <w:bookmarkEnd w:id="66"/>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"Краснозвездная 2"</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(3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0,7 км к северо-западу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7" w:name="_Toc131516364"/>
            <w:r w:rsidRPr="00625A21">
              <w:rPr>
                <w:rFonts w:ascii="Times New Roman" w:hAnsi="Times New Roman" w:cs="Times New Roman"/>
                <w:color w:val="auto"/>
                <w:sz w:val="24"/>
                <w:szCs w:val="24"/>
                <w:lang w:eastAsia="ru-RU"/>
              </w:rPr>
              <w:t>Курган</w:t>
            </w:r>
            <w:bookmarkEnd w:id="67"/>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1,5 км к северо-востоку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8" w:name="_Toc131516365"/>
            <w:r w:rsidRPr="00625A21">
              <w:rPr>
                <w:rFonts w:ascii="Times New Roman" w:hAnsi="Times New Roman" w:cs="Times New Roman"/>
                <w:color w:val="auto"/>
                <w:sz w:val="24"/>
                <w:szCs w:val="24"/>
                <w:lang w:eastAsia="ru-RU"/>
              </w:rPr>
              <w:t>Курган</w:t>
            </w:r>
            <w:bookmarkEnd w:id="68"/>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1,2 км к северо-западу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69" w:name="_Toc131516366"/>
            <w:r w:rsidRPr="00625A21">
              <w:rPr>
                <w:rFonts w:ascii="Times New Roman" w:hAnsi="Times New Roman" w:cs="Times New Roman"/>
                <w:color w:val="auto"/>
                <w:sz w:val="24"/>
                <w:szCs w:val="24"/>
                <w:lang w:eastAsia="ru-RU"/>
              </w:rPr>
              <w:t>Курган</w:t>
            </w:r>
            <w:bookmarkEnd w:id="69"/>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"Краснозвездный 4"</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0,9 км к востоку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0" w:name="_Toc131516367"/>
            <w:r w:rsidRPr="00625A21">
              <w:rPr>
                <w:rFonts w:ascii="Times New Roman" w:hAnsi="Times New Roman" w:cs="Times New Roman"/>
                <w:color w:val="auto"/>
                <w:sz w:val="24"/>
                <w:szCs w:val="24"/>
                <w:lang w:eastAsia="ru-RU"/>
              </w:rPr>
              <w:t>Курган</w:t>
            </w:r>
            <w:bookmarkEnd w:id="70"/>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южная окраина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1" w:name="_Toc131516368"/>
            <w:r w:rsidRPr="00625A21">
              <w:rPr>
                <w:rFonts w:ascii="Times New Roman" w:hAnsi="Times New Roman" w:cs="Times New Roman"/>
                <w:color w:val="auto"/>
                <w:sz w:val="24"/>
                <w:szCs w:val="24"/>
                <w:lang w:eastAsia="ru-RU"/>
              </w:rPr>
              <w:t>Курган</w:t>
            </w:r>
            <w:bookmarkEnd w:id="71"/>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1,5 км к северо-западу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2" w:name="_Toc131516369"/>
            <w:r w:rsidRPr="00625A21">
              <w:rPr>
                <w:rFonts w:ascii="Times New Roman" w:hAnsi="Times New Roman" w:cs="Times New Roman"/>
                <w:color w:val="auto"/>
                <w:sz w:val="24"/>
                <w:szCs w:val="24"/>
                <w:lang w:eastAsia="ru-RU"/>
              </w:rPr>
              <w:t>Курганная группа</w:t>
            </w:r>
            <w:bookmarkEnd w:id="72"/>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"Краснозвездная 5"</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(4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Полтавский,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0,7 км к югу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3" w:name="_Toc131516370"/>
            <w:r w:rsidRPr="00625A21">
              <w:rPr>
                <w:rFonts w:ascii="Times New Roman" w:hAnsi="Times New Roman" w:cs="Times New Roman"/>
                <w:color w:val="auto"/>
                <w:sz w:val="24"/>
                <w:szCs w:val="24"/>
                <w:lang w:eastAsia="ru-RU"/>
              </w:rPr>
              <w:t>Курганная группа</w:t>
            </w:r>
            <w:bookmarkEnd w:id="73"/>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"Краснозвездная 1"</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(2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Красная Звезда,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0,3 км к югу от западной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4" w:name="_Toc131516371"/>
            <w:r w:rsidRPr="00625A21">
              <w:rPr>
                <w:rFonts w:ascii="Times New Roman" w:hAnsi="Times New Roman" w:cs="Times New Roman"/>
                <w:color w:val="auto"/>
                <w:sz w:val="24"/>
                <w:szCs w:val="24"/>
                <w:lang w:eastAsia="ru-RU"/>
              </w:rPr>
              <w:t>Курган</w:t>
            </w:r>
            <w:bookmarkEnd w:id="74"/>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Красная Звезда,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0,75 км к юго-западу от западной окраины хутора, в лесополосе</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5" w:name="_Toc131516372"/>
            <w:r w:rsidRPr="00625A21">
              <w:rPr>
                <w:rFonts w:ascii="Times New Roman" w:hAnsi="Times New Roman" w:cs="Times New Roman"/>
                <w:color w:val="auto"/>
                <w:sz w:val="24"/>
                <w:szCs w:val="24"/>
                <w:lang w:eastAsia="ru-RU"/>
              </w:rPr>
              <w:t>Курганная группа</w:t>
            </w:r>
            <w:bookmarkEnd w:id="75"/>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(2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Красная Звезда,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1,3 км к юго-западу от западной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6" w:name="_Toc131516373"/>
            <w:r w:rsidRPr="00625A21">
              <w:rPr>
                <w:rFonts w:ascii="Times New Roman" w:hAnsi="Times New Roman" w:cs="Times New Roman"/>
                <w:color w:val="auto"/>
                <w:sz w:val="24"/>
                <w:szCs w:val="24"/>
                <w:lang w:eastAsia="ru-RU"/>
              </w:rPr>
              <w:t>Курганная группа</w:t>
            </w:r>
            <w:bookmarkEnd w:id="76"/>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"Краснозвездная 3"</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(3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Красная Звезда,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0,6 км к северу от северной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7" w:name="_Toc131516374"/>
            <w:r w:rsidRPr="00625A21">
              <w:rPr>
                <w:rFonts w:ascii="Times New Roman" w:hAnsi="Times New Roman" w:cs="Times New Roman"/>
                <w:color w:val="auto"/>
                <w:sz w:val="24"/>
                <w:szCs w:val="24"/>
                <w:lang w:eastAsia="ru-RU"/>
              </w:rPr>
              <w:t>Курган</w:t>
            </w:r>
            <w:bookmarkEnd w:id="77"/>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Красная Звезда,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0,3 км к востоку-северо-востоку от северной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8" w:name="_Toc131516375"/>
            <w:r w:rsidRPr="00625A21">
              <w:rPr>
                <w:rFonts w:ascii="Times New Roman" w:hAnsi="Times New Roman" w:cs="Times New Roman"/>
                <w:color w:val="auto"/>
                <w:sz w:val="24"/>
                <w:szCs w:val="24"/>
                <w:lang w:eastAsia="ru-RU"/>
              </w:rPr>
              <w:t>Курганная группа</w:t>
            </w:r>
            <w:bookmarkEnd w:id="78"/>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"Краснозвездная 6"</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(4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Красная Звезда,</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1,8 км к югу от западной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79" w:name="_Toc131516376"/>
            <w:r w:rsidRPr="00625A21">
              <w:rPr>
                <w:rFonts w:ascii="Times New Roman" w:hAnsi="Times New Roman" w:cs="Times New Roman"/>
                <w:color w:val="auto"/>
                <w:sz w:val="24"/>
                <w:szCs w:val="24"/>
                <w:lang w:eastAsia="ru-RU"/>
              </w:rPr>
              <w:t>Курганная группа</w:t>
            </w:r>
            <w:bookmarkEnd w:id="79"/>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w:t>
            </w:r>
            <w:proofErr w:type="spellStart"/>
            <w:r w:rsidRPr="00625A21">
              <w:rPr>
                <w:rFonts w:ascii="Times New Roman" w:hAnsi="Times New Roman" w:cs="Times New Roman"/>
                <w:sz w:val="24"/>
                <w:szCs w:val="24"/>
              </w:rPr>
              <w:t>Внуковская</w:t>
            </w:r>
            <w:proofErr w:type="spellEnd"/>
            <w:r w:rsidRPr="00625A21">
              <w:rPr>
                <w:rFonts w:ascii="Times New Roman" w:hAnsi="Times New Roman" w:cs="Times New Roman"/>
                <w:sz w:val="24"/>
                <w:szCs w:val="24"/>
              </w:rPr>
              <w:t xml:space="preserve"> 5"</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(8 насыпей)</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0,3 км к северо-востоку от восточной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r w:rsidRPr="00625A21">
              <w:rPr>
                <w:rStyle w:val="afff7"/>
                <w:rFonts w:ascii="Times New Roman" w:hAnsi="Times New Roman" w:cs="Times New Roman"/>
                <w:sz w:val="24"/>
                <w:szCs w:val="24"/>
              </w:rPr>
              <w:endnoteReference w:id="1"/>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0" w:name="_Toc131516377"/>
            <w:r w:rsidRPr="00625A21">
              <w:rPr>
                <w:rFonts w:ascii="Times New Roman" w:hAnsi="Times New Roman" w:cs="Times New Roman"/>
                <w:color w:val="auto"/>
                <w:sz w:val="24"/>
                <w:szCs w:val="24"/>
                <w:lang w:eastAsia="ru-RU"/>
              </w:rPr>
              <w:t>Курганная группа</w:t>
            </w:r>
            <w:bookmarkEnd w:id="80"/>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(3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1,0 км к северо-северо-западу от восточной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1" w:name="_Toc131516378"/>
            <w:proofErr w:type="spellStart"/>
            <w:r w:rsidRPr="00625A21">
              <w:rPr>
                <w:rFonts w:ascii="Times New Roman" w:hAnsi="Times New Roman" w:cs="Times New Roman"/>
                <w:color w:val="auto"/>
                <w:sz w:val="24"/>
                <w:szCs w:val="24"/>
                <w:lang w:eastAsia="ru-RU"/>
              </w:rPr>
              <w:t>Курганая</w:t>
            </w:r>
            <w:proofErr w:type="spellEnd"/>
            <w:r w:rsidRPr="00625A21">
              <w:rPr>
                <w:rFonts w:ascii="Times New Roman" w:hAnsi="Times New Roman" w:cs="Times New Roman"/>
                <w:color w:val="auto"/>
                <w:sz w:val="24"/>
                <w:szCs w:val="24"/>
                <w:lang w:eastAsia="ru-RU"/>
              </w:rPr>
              <w:t xml:space="preserve"> группа</w:t>
            </w:r>
            <w:bookmarkEnd w:id="81"/>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w:t>
            </w:r>
            <w:proofErr w:type="spellStart"/>
            <w:r w:rsidRPr="00625A21">
              <w:rPr>
                <w:rFonts w:ascii="Times New Roman" w:hAnsi="Times New Roman" w:cs="Times New Roman"/>
                <w:sz w:val="24"/>
                <w:szCs w:val="24"/>
              </w:rPr>
              <w:t>Внуковская</w:t>
            </w:r>
            <w:proofErr w:type="spellEnd"/>
            <w:r w:rsidRPr="00625A21">
              <w:rPr>
                <w:rFonts w:ascii="Times New Roman" w:hAnsi="Times New Roman" w:cs="Times New Roman"/>
                <w:sz w:val="24"/>
                <w:szCs w:val="24"/>
              </w:rPr>
              <w:t xml:space="preserve"> 3"</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(6 насыпей)</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0,5 км к северо-западу от восточной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2" w:name="_Toc131516379"/>
            <w:r w:rsidRPr="00625A21">
              <w:rPr>
                <w:rFonts w:ascii="Times New Roman" w:hAnsi="Times New Roman" w:cs="Times New Roman"/>
                <w:color w:val="auto"/>
                <w:sz w:val="24"/>
                <w:szCs w:val="24"/>
                <w:lang w:eastAsia="ru-RU"/>
              </w:rPr>
              <w:t>Курганная группа</w:t>
            </w:r>
            <w:bookmarkEnd w:id="82"/>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w:t>
            </w:r>
            <w:proofErr w:type="spellStart"/>
            <w:r w:rsidRPr="00625A21">
              <w:rPr>
                <w:rFonts w:ascii="Times New Roman" w:hAnsi="Times New Roman" w:cs="Times New Roman"/>
                <w:sz w:val="24"/>
                <w:szCs w:val="24"/>
              </w:rPr>
              <w:t>Внуковская</w:t>
            </w:r>
            <w:proofErr w:type="spellEnd"/>
            <w:r w:rsidRPr="00625A21">
              <w:rPr>
                <w:rFonts w:ascii="Times New Roman" w:hAnsi="Times New Roman" w:cs="Times New Roman"/>
                <w:sz w:val="24"/>
                <w:szCs w:val="24"/>
              </w:rPr>
              <w:t xml:space="preserve"> 4"</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(3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северная окраина хутора, 0,5 км к востоку от МТФ</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3" w:name="_Toc131516380"/>
            <w:r w:rsidRPr="00625A21">
              <w:rPr>
                <w:rFonts w:ascii="Times New Roman" w:hAnsi="Times New Roman" w:cs="Times New Roman"/>
                <w:color w:val="auto"/>
                <w:sz w:val="24"/>
                <w:szCs w:val="24"/>
                <w:lang w:eastAsia="ru-RU"/>
              </w:rPr>
              <w:t>Курганная группа</w:t>
            </w:r>
            <w:bookmarkEnd w:id="83"/>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w:t>
            </w:r>
            <w:proofErr w:type="spellStart"/>
            <w:r w:rsidRPr="00625A21">
              <w:rPr>
                <w:rFonts w:ascii="Times New Roman" w:hAnsi="Times New Roman" w:cs="Times New Roman"/>
                <w:sz w:val="24"/>
                <w:szCs w:val="24"/>
              </w:rPr>
              <w:t>Внуковская</w:t>
            </w:r>
            <w:proofErr w:type="spellEnd"/>
            <w:r w:rsidRPr="00625A21">
              <w:rPr>
                <w:rFonts w:ascii="Times New Roman" w:hAnsi="Times New Roman" w:cs="Times New Roman"/>
                <w:sz w:val="24"/>
                <w:szCs w:val="24"/>
              </w:rPr>
              <w:t xml:space="preserve"> 6"</w:t>
            </w:r>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(3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 xml:space="preserve">х. </w:t>
            </w:r>
            <w:proofErr w:type="spellStart"/>
            <w:r w:rsidRPr="00625A21">
              <w:rPr>
                <w:rFonts w:ascii="Times New Roman" w:hAnsi="Times New Roman" w:cs="Times New Roman"/>
                <w:sz w:val="24"/>
                <w:szCs w:val="24"/>
              </w:rPr>
              <w:t>Внуковский</w:t>
            </w:r>
            <w:proofErr w:type="spellEnd"/>
            <w:r w:rsidRPr="00625A21">
              <w:rPr>
                <w:rFonts w:ascii="Times New Roman" w:hAnsi="Times New Roman" w:cs="Times New Roman"/>
                <w:sz w:val="24"/>
                <w:szCs w:val="24"/>
              </w:rPr>
              <w:t>,</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1,2 км к северо-востоку от восточной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hanging="57"/>
              <w:jc w:val="center"/>
              <w:rPr>
                <w:rFonts w:ascii="Times New Roman" w:hAnsi="Times New Roman" w:cs="Times New Roman"/>
                <w:sz w:val="24"/>
                <w:szCs w:val="24"/>
              </w:rPr>
            </w:pPr>
            <w:r w:rsidRPr="00625A21">
              <w:rPr>
                <w:rFonts w:ascii="Times New Roman" w:hAnsi="Times New Roman" w:cs="Times New Roman"/>
                <w:sz w:val="24"/>
                <w:szCs w:val="24"/>
              </w:rPr>
              <w:t>Курган «Кавказский 4»</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Восточный,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1,6 км к северу от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5-р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4" w:name="_Toc131516381"/>
            <w:r w:rsidRPr="00625A21">
              <w:rPr>
                <w:rFonts w:ascii="Times New Roman" w:hAnsi="Times New Roman" w:cs="Times New Roman"/>
                <w:color w:val="auto"/>
                <w:sz w:val="24"/>
                <w:szCs w:val="24"/>
                <w:lang w:eastAsia="ru-RU"/>
              </w:rPr>
              <w:t>Курганная группа</w:t>
            </w:r>
            <w:bookmarkEnd w:id="84"/>
          </w:p>
          <w:p w:rsidR="00A14242" w:rsidRPr="00625A21" w:rsidRDefault="00A14242" w:rsidP="00625A21">
            <w:pPr>
              <w:spacing w:after="0" w:line="240" w:lineRule="auto"/>
              <w:ind w:left="57" w:right="-22" w:hanging="57"/>
              <w:jc w:val="center"/>
              <w:rPr>
                <w:rFonts w:ascii="Times New Roman" w:hAnsi="Times New Roman" w:cs="Times New Roman"/>
                <w:sz w:val="24"/>
                <w:szCs w:val="24"/>
              </w:rPr>
            </w:pPr>
            <w:r w:rsidRPr="00625A21">
              <w:rPr>
                <w:rFonts w:ascii="Times New Roman" w:hAnsi="Times New Roman" w:cs="Times New Roman"/>
                <w:sz w:val="24"/>
                <w:szCs w:val="24"/>
              </w:rPr>
              <w:t>(3 насыпи)</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Восточный,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южная окраина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5" w:name="_Toc131516382"/>
            <w:r w:rsidRPr="00625A21">
              <w:rPr>
                <w:rFonts w:ascii="Times New Roman" w:hAnsi="Times New Roman" w:cs="Times New Roman"/>
                <w:color w:val="auto"/>
                <w:sz w:val="24"/>
                <w:szCs w:val="24"/>
                <w:lang w:eastAsia="ru-RU"/>
              </w:rPr>
              <w:t>Курган</w:t>
            </w:r>
            <w:bookmarkEnd w:id="85"/>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Восточный,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0,3 км к юго-востоку от южной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r w:rsidR="00A14242" w:rsidRPr="00625A21" w:rsidTr="00625A21">
        <w:trPr>
          <w:jc w:val="center"/>
        </w:trPr>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numPr>
                <w:ilvl w:val="0"/>
                <w:numId w:val="9"/>
              </w:numPr>
              <w:snapToGrid w:val="0"/>
              <w:spacing w:after="0" w:line="240" w:lineRule="auto"/>
              <w:ind w:right="-22"/>
              <w:jc w:val="center"/>
              <w:rPr>
                <w:rFonts w:ascii="Times New Roman" w:hAnsi="Times New Roman" w:cs="Times New Roman"/>
                <w:b/>
                <w:sz w:val="24"/>
                <w:szCs w:val="24"/>
              </w:rPr>
            </w:pP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pStyle w:val="1b"/>
              <w:spacing w:line="240" w:lineRule="auto"/>
              <w:ind w:left="57" w:right="-22" w:hanging="57"/>
              <w:jc w:val="center"/>
              <w:rPr>
                <w:rFonts w:ascii="Times New Roman" w:hAnsi="Times New Roman" w:cs="Times New Roman"/>
                <w:color w:val="auto"/>
                <w:sz w:val="24"/>
                <w:szCs w:val="24"/>
                <w:lang w:eastAsia="ru-RU"/>
              </w:rPr>
            </w:pPr>
            <w:bookmarkStart w:id="86" w:name="_Toc131516383"/>
            <w:r w:rsidRPr="00625A21">
              <w:rPr>
                <w:rFonts w:ascii="Times New Roman" w:hAnsi="Times New Roman" w:cs="Times New Roman"/>
                <w:color w:val="auto"/>
                <w:sz w:val="24"/>
                <w:szCs w:val="24"/>
                <w:lang w:eastAsia="ru-RU"/>
              </w:rPr>
              <w:t>Курган</w:t>
            </w:r>
            <w:bookmarkEnd w:id="86"/>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х. Восточный,</w:t>
            </w:r>
          </w:p>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0,5 км к югу от южной окраины хутора</w:t>
            </w:r>
          </w:p>
        </w:tc>
        <w:tc>
          <w:tcPr>
            <w:tcW w:w="0" w:type="auto"/>
            <w:tcBorders>
              <w:top w:val="single" w:sz="4" w:space="0" w:color="000000"/>
              <w:left w:val="single" w:sz="4" w:space="0" w:color="000000"/>
              <w:bottom w:val="single" w:sz="4" w:space="0" w:color="000000"/>
              <w:right w:val="nil"/>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1-р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widowControl w:val="0"/>
              <w:spacing w:after="0" w:line="240" w:lineRule="auto"/>
              <w:ind w:right="-22"/>
              <w:jc w:val="center"/>
              <w:rPr>
                <w:rFonts w:ascii="Times New Roman" w:hAnsi="Times New Roman" w:cs="Times New Roman"/>
                <w:snapToGrid w:val="0"/>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АР</w:t>
            </w:r>
          </w:p>
        </w:tc>
        <w:tc>
          <w:tcPr>
            <w:tcW w:w="0" w:type="auto"/>
            <w:tcBorders>
              <w:top w:val="single" w:sz="4" w:space="0" w:color="000000"/>
              <w:left w:val="single" w:sz="4" w:space="0" w:color="000000"/>
              <w:bottom w:val="single" w:sz="4" w:space="0" w:color="000000"/>
              <w:right w:val="single" w:sz="4" w:space="0" w:color="000000"/>
            </w:tcBorders>
            <w:vAlign w:val="center"/>
          </w:tcPr>
          <w:p w:rsidR="00A14242" w:rsidRPr="00625A21" w:rsidRDefault="00A14242" w:rsidP="00625A21">
            <w:pPr>
              <w:spacing w:after="0" w:line="240" w:lineRule="auto"/>
              <w:ind w:right="-22"/>
              <w:jc w:val="center"/>
              <w:rPr>
                <w:rFonts w:ascii="Times New Roman" w:hAnsi="Times New Roman" w:cs="Times New Roman"/>
                <w:sz w:val="24"/>
                <w:szCs w:val="24"/>
              </w:rPr>
            </w:pPr>
            <w:r w:rsidRPr="00625A21">
              <w:rPr>
                <w:rFonts w:ascii="Times New Roman" w:hAnsi="Times New Roman" w:cs="Times New Roman"/>
                <w:sz w:val="24"/>
                <w:szCs w:val="24"/>
              </w:rPr>
              <w:t>В</w:t>
            </w:r>
          </w:p>
        </w:tc>
      </w:tr>
    </w:tbl>
    <w:p w:rsidR="005E5D4B" w:rsidRDefault="005E5D4B" w:rsidP="00A14242">
      <w:pPr>
        <w:spacing w:after="0"/>
        <w:jc w:val="right"/>
        <w:rPr>
          <w:rFonts w:ascii="Times New Roman" w:hAnsi="Times New Roman" w:cs="Times New Roman"/>
          <w:lang w:eastAsia="ru-RU"/>
        </w:rPr>
        <w:sectPr w:rsidR="005E5D4B" w:rsidSect="00DB24F0">
          <w:pgSz w:w="11906" w:h="16838"/>
          <w:pgMar w:top="851" w:right="851" w:bottom="851" w:left="1134" w:header="709" w:footer="709" w:gutter="0"/>
          <w:cols w:space="708"/>
          <w:docGrid w:linePitch="360"/>
        </w:sectPr>
      </w:pPr>
    </w:p>
    <w:p w:rsidR="0032351F" w:rsidRPr="00F76125" w:rsidRDefault="0032351F" w:rsidP="00765316">
      <w:pPr>
        <w:pStyle w:val="24"/>
        <w:numPr>
          <w:ilvl w:val="1"/>
          <w:numId w:val="1"/>
        </w:numPr>
        <w:jc w:val="center"/>
        <w:rPr>
          <w:rFonts w:ascii="Times New Roman" w:eastAsia="Times New Roman" w:hAnsi="Times New Roman" w:cs="Times New Roman"/>
          <w:b/>
          <w:color w:val="auto"/>
          <w:sz w:val="28"/>
          <w:szCs w:val="28"/>
          <w:lang w:eastAsia="ru-RU"/>
        </w:rPr>
      </w:pPr>
      <w:bookmarkStart w:id="87" w:name="_Toc100667176"/>
      <w:bookmarkStart w:id="88" w:name="_Toc131516384"/>
      <w:r w:rsidRPr="00F76125">
        <w:rPr>
          <w:rFonts w:ascii="Times New Roman" w:eastAsia="Times New Roman" w:hAnsi="Times New Roman" w:cs="Times New Roman"/>
          <w:b/>
          <w:color w:val="auto"/>
          <w:sz w:val="28"/>
          <w:szCs w:val="28"/>
          <w:lang w:eastAsia="ru-RU"/>
        </w:rPr>
        <w:lastRenderedPageBreak/>
        <w:t>Описание природных условий и ресурсов территории</w:t>
      </w:r>
      <w:bookmarkEnd w:id="87"/>
      <w:bookmarkEnd w:id="88"/>
    </w:p>
    <w:p w:rsidR="00524D8A" w:rsidRPr="00F76125" w:rsidRDefault="00500638" w:rsidP="00500638">
      <w:pPr>
        <w:spacing w:after="0" w:line="240" w:lineRule="auto"/>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Рельеф и геоморфология</w:t>
      </w:r>
    </w:p>
    <w:p w:rsidR="00524D8A" w:rsidRPr="00F76125" w:rsidRDefault="00B03C4C"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Привольное сельское поселение</w:t>
      </w:r>
      <w:r w:rsidR="00524D8A" w:rsidRPr="00F76125">
        <w:rPr>
          <w:rFonts w:ascii="Times New Roman" w:eastAsia="Times New Roman" w:hAnsi="Times New Roman" w:cs="Times New Roman"/>
          <w:sz w:val="28"/>
          <w:szCs w:val="28"/>
          <w:lang w:eastAsia="ru-RU"/>
        </w:rPr>
        <w:t xml:space="preserve"> расположено в </w:t>
      </w:r>
      <w:r w:rsidR="0017596B" w:rsidRPr="00F76125">
        <w:rPr>
          <w:rFonts w:ascii="Times New Roman" w:eastAsia="Times New Roman" w:hAnsi="Times New Roman" w:cs="Times New Roman"/>
          <w:sz w:val="28"/>
          <w:szCs w:val="28"/>
          <w:lang w:eastAsia="ru-RU"/>
        </w:rPr>
        <w:t>северо-западной части</w:t>
      </w:r>
      <w:r w:rsidR="00524D8A" w:rsidRPr="00F76125">
        <w:rPr>
          <w:rFonts w:ascii="Times New Roman" w:eastAsia="Times New Roman" w:hAnsi="Times New Roman" w:cs="Times New Roman"/>
          <w:sz w:val="28"/>
          <w:szCs w:val="28"/>
          <w:lang w:eastAsia="ru-RU"/>
        </w:rPr>
        <w:t xml:space="preserve"> Кавказского района Краснодарского края. </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 xml:space="preserve">В геоморфологическом отношении территория поселения находится в пределах юго-восточной части </w:t>
      </w:r>
      <w:proofErr w:type="spellStart"/>
      <w:r w:rsidRPr="00F76125">
        <w:rPr>
          <w:rFonts w:ascii="Times New Roman" w:eastAsia="Times New Roman" w:hAnsi="Times New Roman" w:cs="Times New Roman"/>
          <w:sz w:val="28"/>
          <w:szCs w:val="28"/>
          <w:lang w:eastAsia="ru-RU"/>
        </w:rPr>
        <w:t>Прикубанской</w:t>
      </w:r>
      <w:proofErr w:type="spellEnd"/>
      <w:r w:rsidRPr="00F76125">
        <w:rPr>
          <w:rFonts w:ascii="Times New Roman" w:eastAsia="Times New Roman" w:hAnsi="Times New Roman" w:cs="Times New Roman"/>
          <w:sz w:val="28"/>
          <w:szCs w:val="28"/>
          <w:lang w:eastAsia="ru-RU"/>
        </w:rPr>
        <w:t xml:space="preserve"> степной денудационно-аккумулятивной, эрозионно-аккумулятивной, лессовой, пологоволнистой возвышенной равнины. Характерными признаками рельефа является значительная протяженность склонов, малая их крутизна, плоская или </w:t>
      </w:r>
      <w:proofErr w:type="spellStart"/>
      <w:r w:rsidRPr="00F76125">
        <w:rPr>
          <w:rFonts w:ascii="Times New Roman" w:eastAsia="Times New Roman" w:hAnsi="Times New Roman" w:cs="Times New Roman"/>
          <w:sz w:val="28"/>
          <w:szCs w:val="28"/>
          <w:lang w:eastAsia="ru-RU"/>
        </w:rPr>
        <w:t>слабовыгнутая</w:t>
      </w:r>
      <w:proofErr w:type="spellEnd"/>
      <w:r w:rsidRPr="00F76125">
        <w:rPr>
          <w:rFonts w:ascii="Times New Roman" w:eastAsia="Times New Roman" w:hAnsi="Times New Roman" w:cs="Times New Roman"/>
          <w:sz w:val="28"/>
          <w:szCs w:val="28"/>
          <w:lang w:eastAsia="ru-RU"/>
        </w:rPr>
        <w:t xml:space="preserve"> поверхность и неглубокое расчленение ее многочисленными балками и лощинами, что придает склонам слабоволнистый характер. Эрозионно-аккумулятивный лощинно-балочный рельеф характерен для склонов водоразделов, и представляет собой водораздельную </w:t>
      </w:r>
      <w:r w:rsidR="00BF4130" w:rsidRPr="00F76125">
        <w:rPr>
          <w:rFonts w:ascii="Times New Roman" w:eastAsia="Times New Roman" w:hAnsi="Times New Roman" w:cs="Times New Roman"/>
          <w:sz w:val="28"/>
          <w:szCs w:val="28"/>
          <w:lang w:eastAsia="ru-RU"/>
        </w:rPr>
        <w:t xml:space="preserve">покатую равнину, между </w:t>
      </w:r>
      <w:proofErr w:type="spellStart"/>
      <w:r w:rsidR="00BF4130" w:rsidRPr="00F76125">
        <w:rPr>
          <w:rFonts w:ascii="Times New Roman" w:eastAsia="Times New Roman" w:hAnsi="Times New Roman" w:cs="Times New Roman"/>
          <w:sz w:val="28"/>
          <w:szCs w:val="28"/>
          <w:lang w:eastAsia="ru-RU"/>
        </w:rPr>
        <w:t>р.Кубань</w:t>
      </w:r>
      <w:proofErr w:type="spellEnd"/>
      <w:r w:rsidR="00BF4130" w:rsidRPr="00F76125">
        <w:rPr>
          <w:rFonts w:ascii="Times New Roman" w:eastAsia="Times New Roman" w:hAnsi="Times New Roman" w:cs="Times New Roman"/>
          <w:sz w:val="28"/>
          <w:szCs w:val="28"/>
          <w:lang w:eastAsia="ru-RU"/>
        </w:rPr>
        <w:t>.</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 xml:space="preserve">Равнина имеет волнистый характер, и вытянута в </w:t>
      </w:r>
      <w:proofErr w:type="spellStart"/>
      <w:r w:rsidRPr="00F76125">
        <w:rPr>
          <w:rFonts w:ascii="Times New Roman" w:eastAsia="Times New Roman" w:hAnsi="Times New Roman" w:cs="Times New Roman"/>
          <w:sz w:val="28"/>
          <w:szCs w:val="28"/>
          <w:lang w:eastAsia="ru-RU"/>
        </w:rPr>
        <w:t>субширотном</w:t>
      </w:r>
      <w:proofErr w:type="spellEnd"/>
      <w:r w:rsidRPr="00F76125">
        <w:rPr>
          <w:rFonts w:ascii="Times New Roman" w:eastAsia="Times New Roman" w:hAnsi="Times New Roman" w:cs="Times New Roman"/>
          <w:sz w:val="28"/>
          <w:szCs w:val="28"/>
          <w:lang w:eastAsia="ru-RU"/>
        </w:rPr>
        <w:t xml:space="preserve"> направлении. Южный склон этой равнины, образующий правый берег р. Кубань – высокий, крутой, обрывистый. В местах, где скл</w:t>
      </w:r>
      <w:r w:rsidR="00600BF4" w:rsidRPr="00F76125">
        <w:rPr>
          <w:rFonts w:ascii="Times New Roman" w:eastAsia="Times New Roman" w:hAnsi="Times New Roman" w:cs="Times New Roman"/>
          <w:sz w:val="28"/>
          <w:szCs w:val="28"/>
          <w:lang w:eastAsia="ru-RU"/>
        </w:rPr>
        <w:t>он не задернован, имеются осыпи</w:t>
      </w:r>
      <w:r w:rsidRPr="00F76125">
        <w:rPr>
          <w:rFonts w:ascii="Times New Roman" w:eastAsia="Times New Roman" w:hAnsi="Times New Roman" w:cs="Times New Roman"/>
          <w:sz w:val="28"/>
          <w:szCs w:val="28"/>
          <w:lang w:eastAsia="ru-RU"/>
        </w:rPr>
        <w:t xml:space="preserve">. Абсолютные отметки поверхности земли изменяются от </w:t>
      </w:r>
      <w:r w:rsidR="0017596B" w:rsidRPr="00F76125">
        <w:rPr>
          <w:rFonts w:ascii="Times New Roman" w:eastAsia="Times New Roman" w:hAnsi="Times New Roman" w:cs="Times New Roman"/>
          <w:sz w:val="28"/>
          <w:szCs w:val="28"/>
          <w:lang w:eastAsia="ru-RU"/>
        </w:rPr>
        <w:t xml:space="preserve">110-124 </w:t>
      </w:r>
      <w:r w:rsidRPr="00F76125">
        <w:rPr>
          <w:rFonts w:ascii="Times New Roman" w:eastAsia="Times New Roman" w:hAnsi="Times New Roman" w:cs="Times New Roman"/>
          <w:sz w:val="28"/>
          <w:szCs w:val="28"/>
          <w:lang w:eastAsia="ru-RU"/>
        </w:rPr>
        <w:t xml:space="preserve">м. В долине реки </w:t>
      </w:r>
      <w:proofErr w:type="spellStart"/>
      <w:r w:rsidR="0017596B" w:rsidRPr="00F76125">
        <w:rPr>
          <w:rFonts w:ascii="Times New Roman" w:eastAsia="Times New Roman" w:hAnsi="Times New Roman" w:cs="Times New Roman"/>
          <w:sz w:val="28"/>
          <w:szCs w:val="28"/>
          <w:lang w:eastAsia="ru-RU"/>
        </w:rPr>
        <w:t>Челбас</w:t>
      </w:r>
      <w:proofErr w:type="spellEnd"/>
      <w:r w:rsidRPr="00F76125">
        <w:rPr>
          <w:rFonts w:ascii="Times New Roman" w:eastAsia="Times New Roman" w:hAnsi="Times New Roman" w:cs="Times New Roman"/>
          <w:sz w:val="28"/>
          <w:szCs w:val="28"/>
          <w:lang w:eastAsia="ru-RU"/>
        </w:rPr>
        <w:t xml:space="preserve"> отметки снижаются до </w:t>
      </w:r>
      <w:r w:rsidR="0017596B" w:rsidRPr="00F76125">
        <w:rPr>
          <w:rFonts w:ascii="Times New Roman" w:eastAsia="Times New Roman" w:hAnsi="Times New Roman" w:cs="Times New Roman"/>
          <w:sz w:val="28"/>
          <w:szCs w:val="28"/>
          <w:lang w:eastAsia="ru-RU"/>
        </w:rPr>
        <w:t>68</w:t>
      </w:r>
      <w:r w:rsidRPr="00F76125">
        <w:rPr>
          <w:rFonts w:ascii="Times New Roman" w:eastAsia="Times New Roman" w:hAnsi="Times New Roman" w:cs="Times New Roman"/>
          <w:sz w:val="28"/>
          <w:szCs w:val="28"/>
          <w:lang w:eastAsia="ru-RU"/>
        </w:rPr>
        <w:t xml:space="preserve"> м. общее понижение отметок происходит к долинам рек и оврагам.</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Рельеф изрезан многочисленными оврагами, открывающими в гидрографическую сеть.</w:t>
      </w:r>
    </w:p>
    <w:p w:rsidR="00524D8A" w:rsidRPr="00F76125" w:rsidRDefault="00524D8A" w:rsidP="00765316">
      <w:pPr>
        <w:spacing w:after="0" w:line="240" w:lineRule="auto"/>
        <w:ind w:right="-142" w:firstLine="709"/>
        <w:jc w:val="both"/>
        <w:rPr>
          <w:rFonts w:ascii="Times New Roman" w:eastAsia="Times New Roman" w:hAnsi="Times New Roman" w:cs="Times New Roman"/>
          <w:sz w:val="28"/>
          <w:szCs w:val="28"/>
          <w:lang w:eastAsia="ar-SA"/>
        </w:rPr>
      </w:pPr>
      <w:r w:rsidRPr="00F76125">
        <w:rPr>
          <w:rFonts w:ascii="Times New Roman" w:eastAsia="Times New Roman" w:hAnsi="Times New Roman" w:cs="Times New Roman"/>
          <w:sz w:val="28"/>
          <w:szCs w:val="28"/>
          <w:lang w:eastAsia="ar-SA"/>
        </w:rPr>
        <w:t>Неотектонический режим региона достаточно четко контролируется геоморфологическим строением, поскольку в плане зона предгорных впадин представляет собой слаборасчлененную наклоненную к западу и северо-западу равнину.</w:t>
      </w:r>
    </w:p>
    <w:p w:rsidR="00524D8A" w:rsidRPr="00F76125" w:rsidRDefault="00500638" w:rsidP="00B8072D">
      <w:pPr>
        <w:spacing w:before="240" w:after="0" w:line="240" w:lineRule="auto"/>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Геологическое строение</w:t>
      </w:r>
    </w:p>
    <w:p w:rsidR="00524D8A" w:rsidRPr="0021552F" w:rsidRDefault="00524D8A" w:rsidP="00765316">
      <w:pPr>
        <w:spacing w:after="0" w:line="240" w:lineRule="auto"/>
        <w:ind w:right="-142" w:firstLine="360"/>
        <w:jc w:val="both"/>
        <w:rPr>
          <w:rFonts w:ascii="Times New Roman" w:eastAsia="Times New Roman" w:hAnsi="Times New Roman" w:cs="Times New Roman"/>
          <w:sz w:val="28"/>
          <w:szCs w:val="28"/>
          <w:lang w:eastAsia="ru-RU"/>
        </w:rPr>
      </w:pPr>
      <w:bookmarkStart w:id="89" w:name="_Toc70968063"/>
      <w:r w:rsidRPr="00F76125">
        <w:rPr>
          <w:rFonts w:ascii="Times New Roman" w:eastAsia="Times New Roman" w:hAnsi="Times New Roman" w:cs="Times New Roman"/>
          <w:sz w:val="28"/>
          <w:szCs w:val="28"/>
          <w:lang w:eastAsia="ru-RU"/>
        </w:rPr>
        <w:t>В результате изучения материалов выделено 3 инженерно-геологических района по степени сложности их освоения:</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sz w:val="28"/>
          <w:szCs w:val="28"/>
          <w:lang w:val="en-US" w:eastAsia="ru-RU"/>
        </w:rPr>
        <w:t>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 с благоприятными для застройки инженерно-геологическими условиями.</w:t>
      </w:r>
      <w:r w:rsidRPr="0021552F">
        <w:rPr>
          <w:rFonts w:ascii="Times New Roman" w:eastAsia="Times New Roman" w:hAnsi="Times New Roman" w:cs="Times New Roman"/>
          <w:sz w:val="28"/>
          <w:szCs w:val="28"/>
          <w:lang w:eastAsia="ru-RU"/>
        </w:rPr>
        <w:t xml:space="preserve"> Площади,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b/>
          <w:sz w:val="28"/>
          <w:szCs w:val="28"/>
          <w:lang w:eastAsia="ru-RU"/>
        </w:rPr>
      </w:pPr>
      <w:r w:rsidRPr="0021552F">
        <w:rPr>
          <w:rFonts w:ascii="Times New Roman" w:eastAsia="Times New Roman" w:hAnsi="Times New Roman" w:cs="Times New Roman"/>
          <w:b/>
          <w:sz w:val="28"/>
          <w:szCs w:val="28"/>
          <w:lang w:val="en-US" w:eastAsia="ru-RU"/>
        </w:rPr>
        <w:t>II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 застройка которых возможна при условии проведения специальных инженерных мероприятий.</w:t>
      </w:r>
    </w:p>
    <w:p w:rsidR="00524D8A" w:rsidRPr="0021552F" w:rsidRDefault="00524D8A" w:rsidP="00AB21BA">
      <w:pPr>
        <w:numPr>
          <w:ilvl w:val="0"/>
          <w:numId w:val="15"/>
        </w:numPr>
        <w:spacing w:after="0" w:line="240" w:lineRule="auto"/>
        <w:ind w:right="-142"/>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Площади,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b/>
          <w:i/>
          <w:sz w:val="28"/>
          <w:szCs w:val="28"/>
          <w:lang w:eastAsia="ru-RU"/>
        </w:rPr>
      </w:pPr>
      <w:r w:rsidRPr="0021552F">
        <w:rPr>
          <w:rFonts w:ascii="Times New Roman" w:eastAsia="Times New Roman" w:hAnsi="Times New Roman" w:cs="Times New Roman"/>
          <w:b/>
          <w:sz w:val="28"/>
          <w:szCs w:val="28"/>
          <w:lang w:val="en-US" w:eastAsia="ru-RU"/>
        </w:rPr>
        <w:t>III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 xml:space="preserve">Территории, застройка которых затруднительна и требует проведения большого и сложного комплекса инженерных мероприятий. </w:t>
      </w:r>
      <w:r w:rsidRPr="0021552F">
        <w:rPr>
          <w:rFonts w:ascii="Times New Roman" w:eastAsia="Times New Roman" w:hAnsi="Times New Roman" w:cs="Times New Roman"/>
          <w:sz w:val="28"/>
          <w:szCs w:val="28"/>
          <w:lang w:eastAsia="ru-RU"/>
        </w:rPr>
        <w:t xml:space="preserve">Площади, малопригодные для застройки или полностью непригодные. Для их </w:t>
      </w:r>
      <w:r w:rsidRPr="0021552F">
        <w:rPr>
          <w:rFonts w:ascii="Times New Roman" w:eastAsia="Times New Roman" w:hAnsi="Times New Roman" w:cs="Times New Roman"/>
          <w:sz w:val="28"/>
          <w:szCs w:val="28"/>
          <w:lang w:eastAsia="ru-RU"/>
        </w:rPr>
        <w:lastRenderedPageBreak/>
        <w:t>использования необходимо проведение дорогостоящих подготовительных и защитных инженерных мероприятий в больших объемах.</w:t>
      </w:r>
    </w:p>
    <w:p w:rsidR="00524D8A" w:rsidRPr="0021552F" w:rsidRDefault="00ED6AF2" w:rsidP="00765316">
      <w:pPr>
        <w:spacing w:after="0" w:line="240" w:lineRule="auto"/>
        <w:ind w:right="-142" w:firstLine="36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Природные условия территории </w:t>
      </w:r>
      <w:r w:rsidR="0017596B">
        <w:rPr>
          <w:rFonts w:ascii="Times New Roman" w:eastAsia="Times New Roman" w:hAnsi="Times New Roman" w:cs="Times New Roman"/>
          <w:sz w:val="28"/>
          <w:szCs w:val="28"/>
          <w:lang w:eastAsia="ar-SA"/>
        </w:rPr>
        <w:t xml:space="preserve">поселения </w:t>
      </w:r>
      <w:r w:rsidR="00524D8A" w:rsidRPr="0021552F">
        <w:rPr>
          <w:rFonts w:ascii="Times New Roman" w:eastAsia="Times New Roman" w:hAnsi="Times New Roman" w:cs="Times New Roman"/>
          <w:sz w:val="28"/>
          <w:szCs w:val="28"/>
          <w:lang w:eastAsia="ar-SA"/>
        </w:rPr>
        <w:t>и прилегающих участков по СНиП 22-01-95 относятся к территории средней сложности.</w:t>
      </w:r>
    </w:p>
    <w:bookmarkEnd w:id="89"/>
    <w:p w:rsidR="00500638" w:rsidRDefault="00500638" w:rsidP="00366EDA">
      <w:pPr>
        <w:spacing w:before="240" w:after="0" w:line="240" w:lineRule="auto"/>
        <w:ind w:firstLine="567"/>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Полезные ископаемые</w:t>
      </w:r>
    </w:p>
    <w:p w:rsidR="00524D8A" w:rsidRPr="0021552F" w:rsidRDefault="0017596B" w:rsidP="00765316">
      <w:pPr>
        <w:spacing w:after="0" w:line="240" w:lineRule="auto"/>
        <w:ind w:firstLine="567"/>
        <w:jc w:val="both"/>
        <w:rPr>
          <w:rFonts w:ascii="Times New Roman" w:eastAsia="Times New Roman" w:hAnsi="Times New Roman" w:cs="Times New Roman"/>
          <w:sz w:val="28"/>
          <w:szCs w:val="28"/>
          <w:lang w:eastAsia="ru-RU"/>
        </w:rPr>
      </w:pPr>
      <w:bookmarkStart w:id="90" w:name="_Toc70968064"/>
      <w:bookmarkStart w:id="91" w:name="_Toc94881644"/>
      <w:r>
        <w:rPr>
          <w:rFonts w:ascii="Times New Roman" w:eastAsia="Times New Roman" w:hAnsi="Times New Roman" w:cs="Times New Roman"/>
          <w:sz w:val="28"/>
          <w:szCs w:val="28"/>
          <w:lang w:eastAsia="ru-RU"/>
        </w:rPr>
        <w:t>Полезных ископаемых на территории Привольного сельского поселения не имеются.</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pacing w:val="2"/>
          <w:sz w:val="28"/>
          <w:szCs w:val="28"/>
          <w:shd w:val="clear" w:color="auto" w:fill="FFFFFF"/>
          <w:lang w:val="x-none" w:eastAsia="x-none"/>
        </w:rPr>
        <w:t>Гидрогеологические условия</w:t>
      </w:r>
      <w:bookmarkEnd w:id="90"/>
      <w:bookmarkEnd w:id="91"/>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В гидрологическом отношении, район попадает в площадь Азово-кубанского артезианского бассейна, выполненного толщей осадочных пород.</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На территории района подземные воды </w:t>
      </w:r>
      <w:r>
        <w:rPr>
          <w:rFonts w:ascii="Times New Roman" w:eastAsia="Times New Roman" w:hAnsi="Times New Roman" w:cs="Times New Roman"/>
          <w:sz w:val="28"/>
          <w:szCs w:val="28"/>
          <w:lang w:eastAsia="ru-RU"/>
        </w:rPr>
        <w:t>развиты как в отложениях четвер</w:t>
      </w:r>
      <w:r w:rsidRPr="0017596B">
        <w:rPr>
          <w:rFonts w:ascii="Times New Roman" w:eastAsia="Times New Roman" w:hAnsi="Times New Roman" w:cs="Times New Roman"/>
          <w:sz w:val="28"/>
          <w:szCs w:val="28"/>
          <w:lang w:eastAsia="ru-RU"/>
        </w:rPr>
        <w:t xml:space="preserve">тичного, так и </w:t>
      </w:r>
      <w:proofErr w:type="spellStart"/>
      <w:r w:rsidRPr="0017596B">
        <w:rPr>
          <w:rFonts w:ascii="Times New Roman" w:eastAsia="Times New Roman" w:hAnsi="Times New Roman" w:cs="Times New Roman"/>
          <w:sz w:val="28"/>
          <w:szCs w:val="28"/>
          <w:lang w:eastAsia="ru-RU"/>
        </w:rPr>
        <w:t>дочетвертичного</w:t>
      </w:r>
      <w:proofErr w:type="spellEnd"/>
      <w:r w:rsidRPr="0017596B">
        <w:rPr>
          <w:rFonts w:ascii="Times New Roman" w:eastAsia="Times New Roman" w:hAnsi="Times New Roman" w:cs="Times New Roman"/>
          <w:sz w:val="28"/>
          <w:szCs w:val="28"/>
          <w:lang w:eastAsia="ru-RU"/>
        </w:rPr>
        <w:t xml:space="preserve"> возраста. Основным </w:t>
      </w:r>
      <w:proofErr w:type="spellStart"/>
      <w:r w:rsidRPr="0017596B">
        <w:rPr>
          <w:rFonts w:ascii="Times New Roman" w:eastAsia="Times New Roman" w:hAnsi="Times New Roman" w:cs="Times New Roman"/>
          <w:sz w:val="28"/>
          <w:szCs w:val="28"/>
          <w:lang w:eastAsia="ru-RU"/>
        </w:rPr>
        <w:t>водоупором</w:t>
      </w:r>
      <w:proofErr w:type="spellEnd"/>
      <w:r w:rsidRPr="0017596B">
        <w:rPr>
          <w:rFonts w:ascii="Times New Roman" w:eastAsia="Times New Roman" w:hAnsi="Times New Roman" w:cs="Times New Roman"/>
          <w:sz w:val="28"/>
          <w:szCs w:val="28"/>
          <w:lang w:eastAsia="ru-RU"/>
        </w:rPr>
        <w:t xml:space="preserve">, разделяющим эти два крупных водоносных комплекса, является толща </w:t>
      </w:r>
      <w:proofErr w:type="spellStart"/>
      <w:r w:rsidRPr="0017596B">
        <w:rPr>
          <w:rFonts w:ascii="Times New Roman" w:eastAsia="Times New Roman" w:hAnsi="Times New Roman" w:cs="Times New Roman"/>
          <w:sz w:val="28"/>
          <w:szCs w:val="28"/>
          <w:lang w:eastAsia="ru-RU"/>
        </w:rPr>
        <w:t>схифских</w:t>
      </w:r>
      <w:proofErr w:type="spellEnd"/>
      <w:r w:rsidRPr="0017596B">
        <w:rPr>
          <w:rFonts w:ascii="Times New Roman" w:eastAsia="Times New Roman" w:hAnsi="Times New Roman" w:cs="Times New Roman"/>
          <w:sz w:val="28"/>
          <w:szCs w:val="28"/>
          <w:lang w:eastAsia="ru-RU"/>
        </w:rPr>
        <w:t xml:space="preserve"> глин верхнего плиоцена. </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По условиям залегания и </w:t>
      </w:r>
      <w:proofErr w:type="spellStart"/>
      <w:r w:rsidRPr="0017596B">
        <w:rPr>
          <w:rFonts w:ascii="Times New Roman" w:eastAsia="Times New Roman" w:hAnsi="Times New Roman" w:cs="Times New Roman"/>
          <w:sz w:val="28"/>
          <w:szCs w:val="28"/>
          <w:lang w:eastAsia="ru-RU"/>
        </w:rPr>
        <w:t>водообильнос</w:t>
      </w:r>
      <w:r>
        <w:rPr>
          <w:rFonts w:ascii="Times New Roman" w:eastAsia="Times New Roman" w:hAnsi="Times New Roman" w:cs="Times New Roman"/>
          <w:sz w:val="28"/>
          <w:szCs w:val="28"/>
          <w:lang w:eastAsia="ru-RU"/>
        </w:rPr>
        <w:t>ти</w:t>
      </w:r>
      <w:proofErr w:type="spellEnd"/>
      <w:r>
        <w:rPr>
          <w:rFonts w:ascii="Times New Roman" w:eastAsia="Times New Roman" w:hAnsi="Times New Roman" w:cs="Times New Roman"/>
          <w:sz w:val="28"/>
          <w:szCs w:val="28"/>
          <w:lang w:eastAsia="ru-RU"/>
        </w:rPr>
        <w:t xml:space="preserve"> комплексы имеют различный ха</w:t>
      </w:r>
      <w:r w:rsidRPr="0017596B">
        <w:rPr>
          <w:rFonts w:ascii="Times New Roman" w:eastAsia="Times New Roman" w:hAnsi="Times New Roman" w:cs="Times New Roman"/>
          <w:sz w:val="28"/>
          <w:szCs w:val="28"/>
          <w:lang w:eastAsia="ru-RU"/>
        </w:rPr>
        <w:t>рактер, обусловленный геолого-тектоническими и геоморфологически</w:t>
      </w:r>
      <w:r>
        <w:rPr>
          <w:rFonts w:ascii="Times New Roman" w:eastAsia="Times New Roman" w:hAnsi="Times New Roman" w:cs="Times New Roman"/>
          <w:sz w:val="28"/>
          <w:szCs w:val="28"/>
          <w:lang w:eastAsia="ru-RU"/>
        </w:rPr>
        <w:t>ми особен</w:t>
      </w:r>
      <w:r w:rsidRPr="0017596B">
        <w:rPr>
          <w:rFonts w:ascii="Times New Roman" w:eastAsia="Times New Roman" w:hAnsi="Times New Roman" w:cs="Times New Roman"/>
          <w:sz w:val="28"/>
          <w:szCs w:val="28"/>
          <w:lang w:eastAsia="ru-RU"/>
        </w:rPr>
        <w:t>ностями района.</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На основании материалов исследовани</w:t>
      </w:r>
      <w:r>
        <w:rPr>
          <w:rFonts w:ascii="Times New Roman" w:eastAsia="Times New Roman" w:hAnsi="Times New Roman" w:cs="Times New Roman"/>
          <w:sz w:val="28"/>
          <w:szCs w:val="28"/>
          <w:lang w:eastAsia="ru-RU"/>
        </w:rPr>
        <w:t>й предыдущих лет выделены следу</w:t>
      </w:r>
      <w:r w:rsidRPr="0017596B">
        <w:rPr>
          <w:rFonts w:ascii="Times New Roman" w:eastAsia="Times New Roman" w:hAnsi="Times New Roman" w:cs="Times New Roman"/>
          <w:sz w:val="28"/>
          <w:szCs w:val="28"/>
          <w:lang w:eastAsia="ru-RU"/>
        </w:rPr>
        <w:t>ющие водоносные горизонты:</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1) водоносный горизонт современных аллювиальных отложений пойменной террасы р. Кубани; </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2) водоносный горизонт верхнечетвертичных отложе</w:t>
      </w:r>
      <w:r>
        <w:rPr>
          <w:rFonts w:ascii="Times New Roman" w:eastAsia="Times New Roman" w:hAnsi="Times New Roman" w:cs="Times New Roman"/>
          <w:sz w:val="28"/>
          <w:szCs w:val="28"/>
          <w:lang w:eastAsia="ru-RU"/>
        </w:rPr>
        <w:t xml:space="preserve">ний I-й надпойменной </w:t>
      </w:r>
      <w:r w:rsidRPr="0017596B">
        <w:rPr>
          <w:rFonts w:ascii="Times New Roman" w:eastAsia="Times New Roman" w:hAnsi="Times New Roman" w:cs="Times New Roman"/>
          <w:sz w:val="28"/>
          <w:szCs w:val="28"/>
          <w:lang w:eastAsia="ru-RU"/>
        </w:rPr>
        <w:t>террасы р. Кубани;</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3) водоносный горизонт </w:t>
      </w:r>
      <w:proofErr w:type="spellStart"/>
      <w:r w:rsidRPr="0017596B">
        <w:rPr>
          <w:rFonts w:ascii="Times New Roman" w:eastAsia="Times New Roman" w:hAnsi="Times New Roman" w:cs="Times New Roman"/>
          <w:sz w:val="28"/>
          <w:szCs w:val="28"/>
          <w:lang w:eastAsia="ru-RU"/>
        </w:rPr>
        <w:t>среднечетвертичных</w:t>
      </w:r>
      <w:proofErr w:type="spellEnd"/>
      <w:r w:rsidRPr="0017596B">
        <w:rPr>
          <w:rFonts w:ascii="Times New Roman" w:eastAsia="Times New Roman" w:hAnsi="Times New Roman" w:cs="Times New Roman"/>
          <w:sz w:val="28"/>
          <w:szCs w:val="28"/>
          <w:lang w:eastAsia="ru-RU"/>
        </w:rPr>
        <w:t xml:space="preserve"> аллювиальных отложений I-й надпойменной террасы р. Кубани;</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4) водоносный горизонт аллювиальных</w:t>
      </w:r>
      <w:r>
        <w:rPr>
          <w:rFonts w:ascii="Times New Roman" w:eastAsia="Times New Roman" w:hAnsi="Times New Roman" w:cs="Times New Roman"/>
          <w:sz w:val="28"/>
          <w:szCs w:val="28"/>
          <w:lang w:eastAsia="ru-RU"/>
        </w:rPr>
        <w:t xml:space="preserve"> и аллювиально-делювиальных от</w:t>
      </w:r>
      <w:r w:rsidRPr="0017596B">
        <w:rPr>
          <w:rFonts w:ascii="Times New Roman" w:eastAsia="Times New Roman" w:hAnsi="Times New Roman" w:cs="Times New Roman"/>
          <w:sz w:val="28"/>
          <w:szCs w:val="28"/>
          <w:lang w:eastAsia="ru-RU"/>
        </w:rPr>
        <w:t>ложений 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5)  водоносный горизонт верхнечетвер</w:t>
      </w:r>
      <w:r>
        <w:rPr>
          <w:rFonts w:ascii="Times New Roman" w:eastAsia="Times New Roman" w:hAnsi="Times New Roman" w:cs="Times New Roman"/>
          <w:sz w:val="28"/>
          <w:szCs w:val="28"/>
          <w:lang w:eastAsia="ru-RU"/>
        </w:rPr>
        <w:t xml:space="preserve">тичных аллювиальных и аллювиально-делювиальных отложений I-й </w:t>
      </w:r>
      <w:r w:rsidRPr="0017596B">
        <w:rPr>
          <w:rFonts w:ascii="Times New Roman" w:eastAsia="Times New Roman" w:hAnsi="Times New Roman" w:cs="Times New Roman"/>
          <w:sz w:val="28"/>
          <w:szCs w:val="28"/>
          <w:lang w:eastAsia="ru-RU"/>
        </w:rPr>
        <w:t>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6) водоносный горизонт </w:t>
      </w:r>
      <w:proofErr w:type="spellStart"/>
      <w:r w:rsidRPr="0017596B">
        <w:rPr>
          <w:rFonts w:ascii="Times New Roman" w:eastAsia="Times New Roman" w:hAnsi="Times New Roman" w:cs="Times New Roman"/>
          <w:sz w:val="28"/>
          <w:szCs w:val="28"/>
          <w:lang w:eastAsia="ru-RU"/>
        </w:rPr>
        <w:t>среднечетвер</w:t>
      </w:r>
      <w:r w:rsidR="00E96027">
        <w:rPr>
          <w:rFonts w:ascii="Times New Roman" w:eastAsia="Times New Roman" w:hAnsi="Times New Roman" w:cs="Times New Roman"/>
          <w:sz w:val="28"/>
          <w:szCs w:val="28"/>
          <w:lang w:eastAsia="ru-RU"/>
        </w:rPr>
        <w:t>тичных</w:t>
      </w:r>
      <w:proofErr w:type="spellEnd"/>
      <w:r w:rsidR="00E96027">
        <w:rPr>
          <w:rFonts w:ascii="Times New Roman" w:eastAsia="Times New Roman" w:hAnsi="Times New Roman" w:cs="Times New Roman"/>
          <w:sz w:val="28"/>
          <w:szCs w:val="28"/>
          <w:lang w:eastAsia="ru-RU"/>
        </w:rPr>
        <w:t xml:space="preserve"> аллювиальных и аллювиально-делювиальных </w:t>
      </w:r>
      <w:r w:rsidRPr="0017596B">
        <w:rPr>
          <w:rFonts w:ascii="Times New Roman" w:eastAsia="Times New Roman" w:hAnsi="Times New Roman" w:cs="Times New Roman"/>
          <w:sz w:val="28"/>
          <w:szCs w:val="28"/>
          <w:lang w:eastAsia="ru-RU"/>
        </w:rPr>
        <w:t>отложений II-й 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7) водоносный горизонт покровных лессовидных суглинков водоразделов и их склонов.</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8)  водоносный горизонт скифских глин верхнего плиоцена;</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9) водоносный горизонт </w:t>
      </w:r>
      <w:proofErr w:type="spellStart"/>
      <w:r w:rsidRPr="0017596B">
        <w:rPr>
          <w:rFonts w:ascii="Times New Roman" w:eastAsia="Times New Roman" w:hAnsi="Times New Roman" w:cs="Times New Roman"/>
          <w:sz w:val="28"/>
          <w:szCs w:val="28"/>
          <w:lang w:eastAsia="ru-RU"/>
        </w:rPr>
        <w:t>надпонтической</w:t>
      </w:r>
      <w:proofErr w:type="spellEnd"/>
      <w:r w:rsidR="00E96027">
        <w:rPr>
          <w:rFonts w:ascii="Times New Roman" w:eastAsia="Times New Roman" w:hAnsi="Times New Roman" w:cs="Times New Roman"/>
          <w:sz w:val="28"/>
          <w:szCs w:val="28"/>
          <w:lang w:eastAsia="ru-RU"/>
        </w:rPr>
        <w:t xml:space="preserve"> толщи верхнего и среднего плио</w:t>
      </w:r>
      <w:r w:rsidRPr="0017596B">
        <w:rPr>
          <w:rFonts w:ascii="Times New Roman" w:eastAsia="Times New Roman" w:hAnsi="Times New Roman" w:cs="Times New Roman"/>
          <w:sz w:val="28"/>
          <w:szCs w:val="28"/>
          <w:lang w:eastAsia="ru-RU"/>
        </w:rPr>
        <w:t>цена.</w:t>
      </w:r>
    </w:p>
    <w:p w:rsidR="00524D8A" w:rsidRPr="0021552F"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10) водоносный горизонт </w:t>
      </w:r>
      <w:proofErr w:type="spellStart"/>
      <w:r w:rsidRPr="0017596B">
        <w:rPr>
          <w:rFonts w:ascii="Times New Roman" w:eastAsia="Times New Roman" w:hAnsi="Times New Roman" w:cs="Times New Roman"/>
          <w:sz w:val="28"/>
          <w:szCs w:val="28"/>
          <w:lang w:eastAsia="ru-RU"/>
        </w:rPr>
        <w:t>понт</w:t>
      </w:r>
      <w:r w:rsidR="00E96027">
        <w:rPr>
          <w:rFonts w:ascii="Times New Roman" w:eastAsia="Times New Roman" w:hAnsi="Times New Roman" w:cs="Times New Roman"/>
          <w:sz w:val="28"/>
          <w:szCs w:val="28"/>
          <w:lang w:eastAsia="ru-RU"/>
        </w:rPr>
        <w:t>ического</w:t>
      </w:r>
      <w:proofErr w:type="spellEnd"/>
      <w:r w:rsidR="00E96027">
        <w:rPr>
          <w:rFonts w:ascii="Times New Roman" w:eastAsia="Times New Roman" w:hAnsi="Times New Roman" w:cs="Times New Roman"/>
          <w:sz w:val="28"/>
          <w:szCs w:val="28"/>
          <w:lang w:eastAsia="ru-RU"/>
        </w:rPr>
        <w:t xml:space="preserve"> яруса нижнего плиоцена.</w:t>
      </w:r>
    </w:p>
    <w:p w:rsidR="00524D8A" w:rsidRPr="0021552F" w:rsidRDefault="00524D8A" w:rsidP="000609A0">
      <w:pPr>
        <w:spacing w:before="240" w:after="0" w:line="240" w:lineRule="auto"/>
        <w:ind w:firstLine="567"/>
        <w:jc w:val="center"/>
        <w:rPr>
          <w:rFonts w:ascii="Times New Roman" w:eastAsia="Times New Roman" w:hAnsi="Times New Roman" w:cs="Times New Roman"/>
          <w:sz w:val="28"/>
          <w:szCs w:val="28"/>
          <w:lang w:eastAsia="ru-RU"/>
        </w:rPr>
      </w:pPr>
      <w:bookmarkStart w:id="92" w:name="_Toc70968065"/>
      <w:bookmarkStart w:id="93" w:name="_Toc94881645"/>
      <w:r w:rsidRPr="0021552F">
        <w:rPr>
          <w:rFonts w:ascii="Times New Roman" w:eastAsia="Times New Roman" w:hAnsi="Times New Roman" w:cs="Times New Roman"/>
          <w:b/>
          <w:bCs/>
          <w:iCs/>
          <w:spacing w:val="2"/>
          <w:sz w:val="28"/>
          <w:szCs w:val="28"/>
          <w:shd w:val="clear" w:color="auto" w:fill="FFFFFF"/>
          <w:lang w:val="x-none" w:eastAsia="x-none"/>
        </w:rPr>
        <w:t>Поверхностные воды</w:t>
      </w:r>
      <w:bookmarkEnd w:id="92"/>
      <w:bookmarkEnd w:id="93"/>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Гидрографическая сеть </w:t>
      </w:r>
      <w:r w:rsidR="00B03C4C">
        <w:rPr>
          <w:rFonts w:ascii="Times New Roman" w:eastAsia="Times New Roman" w:hAnsi="Times New Roman" w:cs="Times New Roman"/>
          <w:sz w:val="28"/>
          <w:szCs w:val="28"/>
          <w:lang w:eastAsia="ru-RU"/>
        </w:rPr>
        <w:t>Привольного сельского поселения</w:t>
      </w:r>
      <w:r w:rsidR="00ED6AF2">
        <w:rPr>
          <w:rFonts w:ascii="Times New Roman" w:eastAsia="Times New Roman" w:hAnsi="Times New Roman" w:cs="Times New Roman"/>
          <w:sz w:val="28"/>
          <w:szCs w:val="28"/>
          <w:lang w:eastAsia="ru-RU"/>
        </w:rPr>
        <w:t xml:space="preserve"> представлена рекой </w:t>
      </w:r>
      <w:proofErr w:type="spellStart"/>
      <w:r w:rsidR="00E96027">
        <w:rPr>
          <w:rFonts w:ascii="Times New Roman" w:eastAsia="Times New Roman" w:hAnsi="Times New Roman" w:cs="Times New Roman"/>
          <w:sz w:val="28"/>
          <w:szCs w:val="28"/>
          <w:lang w:eastAsia="ru-RU"/>
        </w:rPr>
        <w:t>Челбас</w:t>
      </w:r>
      <w:proofErr w:type="spellEnd"/>
      <w:r w:rsidRPr="0021552F">
        <w:rPr>
          <w:rFonts w:ascii="Times New Roman" w:eastAsia="Times New Roman" w:hAnsi="Times New Roman" w:cs="Times New Roman"/>
          <w:sz w:val="28"/>
          <w:szCs w:val="28"/>
          <w:lang w:eastAsia="ru-RU"/>
        </w:rPr>
        <w:t>.</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Ресурсы поверхностных вод используются в следующих целях:</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хозяйственно-бытовых;</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промышленных;</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транспортных;</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орошения сельскохозяйственных полей;</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рыболовных;</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рекреационных.</w:t>
      </w:r>
    </w:p>
    <w:p w:rsidR="00524D8A" w:rsidRPr="0021552F" w:rsidRDefault="00524D8A"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Возможность использования речных ресурсов в тех или иных целях определяется основными гидрологическими характеристиками водотоков.</w:t>
      </w:r>
    </w:p>
    <w:p w:rsidR="00E96027" w:rsidRPr="00E96027" w:rsidRDefault="00E96027"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 xml:space="preserve">Река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 степная река в Краснодарском крае. Длина – 288 км. </w:t>
      </w:r>
      <w:proofErr w:type="spellStart"/>
      <w:r w:rsidRPr="00E96027">
        <w:rPr>
          <w:rFonts w:ascii="Times New Roman" w:eastAsia="Times New Roman" w:hAnsi="Times New Roman" w:cs="Times New Roman"/>
          <w:sz w:val="28"/>
          <w:szCs w:val="28"/>
          <w:lang w:eastAsia="ru-RU"/>
        </w:rPr>
        <w:t>Пло-щадь</w:t>
      </w:r>
      <w:proofErr w:type="spellEnd"/>
      <w:r w:rsidRPr="00E96027">
        <w:rPr>
          <w:rFonts w:ascii="Times New Roman" w:eastAsia="Times New Roman" w:hAnsi="Times New Roman" w:cs="Times New Roman"/>
          <w:sz w:val="28"/>
          <w:szCs w:val="28"/>
          <w:lang w:eastAsia="ru-RU"/>
        </w:rPr>
        <w:t xml:space="preserve"> водосборного бассейна — 3950 км2. Средний расход воды — 2,41 м³/с (у станицы </w:t>
      </w:r>
      <w:proofErr w:type="spellStart"/>
      <w:r w:rsidRPr="00E96027">
        <w:rPr>
          <w:rFonts w:ascii="Times New Roman" w:eastAsia="Times New Roman" w:hAnsi="Times New Roman" w:cs="Times New Roman"/>
          <w:sz w:val="28"/>
          <w:szCs w:val="28"/>
          <w:lang w:eastAsia="ru-RU"/>
        </w:rPr>
        <w:t>Новоплатнировская</w:t>
      </w:r>
      <w:proofErr w:type="spellEnd"/>
      <w:r w:rsidRPr="00E96027">
        <w:rPr>
          <w:rFonts w:ascii="Times New Roman" w:eastAsia="Times New Roman" w:hAnsi="Times New Roman" w:cs="Times New Roman"/>
          <w:sz w:val="28"/>
          <w:szCs w:val="28"/>
          <w:lang w:eastAsia="ru-RU"/>
        </w:rPr>
        <w:t>).</w:t>
      </w:r>
    </w:p>
    <w:p w:rsidR="00E96027" w:rsidRPr="00E96027" w:rsidRDefault="00E96027"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 xml:space="preserve">Начинается к северу от станицы </w:t>
      </w:r>
      <w:proofErr w:type="spellStart"/>
      <w:r w:rsidRPr="00E96027">
        <w:rPr>
          <w:rFonts w:ascii="Times New Roman" w:eastAsia="Times New Roman" w:hAnsi="Times New Roman" w:cs="Times New Roman"/>
          <w:sz w:val="28"/>
          <w:szCs w:val="28"/>
          <w:lang w:eastAsia="ru-RU"/>
        </w:rPr>
        <w:t>Темижбекской</w:t>
      </w:r>
      <w:proofErr w:type="spellEnd"/>
      <w:r w:rsidRPr="00E96027">
        <w:rPr>
          <w:rFonts w:ascii="Times New Roman" w:eastAsia="Times New Roman" w:hAnsi="Times New Roman" w:cs="Times New Roman"/>
          <w:sz w:val="28"/>
          <w:szCs w:val="28"/>
          <w:lang w:eastAsia="ru-RU"/>
        </w:rPr>
        <w:t xml:space="preserve">, в 4 километрах от реки Ку-бань, вытекая из пруда Мирского, наполняемого ручьями двух балок. Первый населённый пункт от истока реки </w:t>
      </w:r>
      <w:proofErr w:type="spellStart"/>
      <w:r w:rsidRPr="00E96027">
        <w:rPr>
          <w:rFonts w:ascii="Times New Roman" w:eastAsia="Times New Roman" w:hAnsi="Times New Roman" w:cs="Times New Roman"/>
          <w:sz w:val="28"/>
          <w:szCs w:val="28"/>
          <w:lang w:eastAsia="ru-RU"/>
        </w:rPr>
        <w:t>Черномуровский</w:t>
      </w:r>
      <w:proofErr w:type="spellEnd"/>
      <w:r w:rsidRPr="00E96027">
        <w:rPr>
          <w:rFonts w:ascii="Times New Roman" w:eastAsia="Times New Roman" w:hAnsi="Times New Roman" w:cs="Times New Roman"/>
          <w:sz w:val="28"/>
          <w:szCs w:val="28"/>
          <w:lang w:eastAsia="ru-RU"/>
        </w:rPr>
        <w:t xml:space="preserve">. Впадает в болото Большие </w:t>
      </w:r>
      <w:proofErr w:type="spellStart"/>
      <w:r w:rsidRPr="00E96027">
        <w:rPr>
          <w:rFonts w:ascii="Times New Roman" w:eastAsia="Times New Roman" w:hAnsi="Times New Roman" w:cs="Times New Roman"/>
          <w:sz w:val="28"/>
          <w:szCs w:val="28"/>
          <w:lang w:eastAsia="ru-RU"/>
        </w:rPr>
        <w:t>Челбассы</w:t>
      </w:r>
      <w:proofErr w:type="spellEnd"/>
      <w:r w:rsidRPr="00E96027">
        <w:rPr>
          <w:rFonts w:ascii="Times New Roman" w:eastAsia="Times New Roman" w:hAnsi="Times New Roman" w:cs="Times New Roman"/>
          <w:sz w:val="28"/>
          <w:szCs w:val="28"/>
          <w:lang w:eastAsia="ru-RU"/>
        </w:rPr>
        <w:t xml:space="preserve">. С Азовским морем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связан несколькими лиманами (Сладкий ли-</w:t>
      </w:r>
      <w:proofErr w:type="spellStart"/>
      <w:r w:rsidRPr="00E96027">
        <w:rPr>
          <w:rFonts w:ascii="Times New Roman" w:eastAsia="Times New Roman" w:hAnsi="Times New Roman" w:cs="Times New Roman"/>
          <w:sz w:val="28"/>
          <w:szCs w:val="28"/>
          <w:lang w:eastAsia="ru-RU"/>
        </w:rPr>
        <w:t>ман</w:t>
      </w:r>
      <w:proofErr w:type="spellEnd"/>
      <w:r w:rsidRPr="00E96027">
        <w:rPr>
          <w:rFonts w:ascii="Times New Roman" w:eastAsia="Times New Roman" w:hAnsi="Times New Roman" w:cs="Times New Roman"/>
          <w:sz w:val="28"/>
          <w:szCs w:val="28"/>
          <w:lang w:eastAsia="ru-RU"/>
        </w:rPr>
        <w:t xml:space="preserve"> → Горький лиман → </w:t>
      </w:r>
      <w:proofErr w:type="spellStart"/>
      <w:r w:rsidRPr="00E96027">
        <w:rPr>
          <w:rFonts w:ascii="Times New Roman" w:eastAsia="Times New Roman" w:hAnsi="Times New Roman" w:cs="Times New Roman"/>
          <w:sz w:val="28"/>
          <w:szCs w:val="28"/>
          <w:lang w:eastAsia="ru-RU"/>
        </w:rPr>
        <w:t>Кущеватый</w:t>
      </w:r>
      <w:proofErr w:type="spellEnd"/>
      <w:r w:rsidRPr="00E96027">
        <w:rPr>
          <w:rFonts w:ascii="Times New Roman" w:eastAsia="Times New Roman" w:hAnsi="Times New Roman" w:cs="Times New Roman"/>
          <w:sz w:val="28"/>
          <w:szCs w:val="28"/>
          <w:lang w:eastAsia="ru-RU"/>
        </w:rPr>
        <w:t xml:space="preserve"> лиман → через </w:t>
      </w:r>
      <w:proofErr w:type="spellStart"/>
      <w:r w:rsidRPr="00E96027">
        <w:rPr>
          <w:rFonts w:ascii="Times New Roman" w:eastAsia="Times New Roman" w:hAnsi="Times New Roman" w:cs="Times New Roman"/>
          <w:sz w:val="28"/>
          <w:szCs w:val="28"/>
          <w:lang w:eastAsia="ru-RU"/>
        </w:rPr>
        <w:t>Челбасское</w:t>
      </w:r>
      <w:proofErr w:type="spellEnd"/>
      <w:r w:rsidRPr="00E96027">
        <w:rPr>
          <w:rFonts w:ascii="Times New Roman" w:eastAsia="Times New Roman" w:hAnsi="Times New Roman" w:cs="Times New Roman"/>
          <w:sz w:val="28"/>
          <w:szCs w:val="28"/>
          <w:lang w:eastAsia="ru-RU"/>
        </w:rPr>
        <w:t xml:space="preserve"> гирло в </w:t>
      </w:r>
      <w:proofErr w:type="spellStart"/>
      <w:r w:rsidRPr="00E96027">
        <w:rPr>
          <w:rFonts w:ascii="Times New Roman" w:eastAsia="Times New Roman" w:hAnsi="Times New Roman" w:cs="Times New Roman"/>
          <w:sz w:val="28"/>
          <w:szCs w:val="28"/>
          <w:lang w:eastAsia="ru-RU"/>
        </w:rPr>
        <w:t>Бейсуг-ский</w:t>
      </w:r>
      <w:proofErr w:type="spellEnd"/>
      <w:r w:rsidRPr="00E96027">
        <w:rPr>
          <w:rFonts w:ascii="Times New Roman" w:eastAsia="Times New Roman" w:hAnsi="Times New Roman" w:cs="Times New Roman"/>
          <w:sz w:val="28"/>
          <w:szCs w:val="28"/>
          <w:lang w:eastAsia="ru-RU"/>
        </w:rPr>
        <w:t xml:space="preserve"> лиман). В верхнем течении р.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течёт на северо-запад, но у станицы </w:t>
      </w:r>
      <w:proofErr w:type="spellStart"/>
      <w:r w:rsidRPr="00E96027">
        <w:rPr>
          <w:rFonts w:ascii="Times New Roman" w:eastAsia="Times New Roman" w:hAnsi="Times New Roman" w:cs="Times New Roman"/>
          <w:sz w:val="28"/>
          <w:szCs w:val="28"/>
          <w:lang w:eastAsia="ru-RU"/>
        </w:rPr>
        <w:t>Новоплатнировской</w:t>
      </w:r>
      <w:proofErr w:type="spellEnd"/>
      <w:r w:rsidRPr="00E96027">
        <w:rPr>
          <w:rFonts w:ascii="Times New Roman" w:eastAsia="Times New Roman" w:hAnsi="Times New Roman" w:cs="Times New Roman"/>
          <w:sz w:val="28"/>
          <w:szCs w:val="28"/>
          <w:lang w:eastAsia="ru-RU"/>
        </w:rPr>
        <w:t xml:space="preserve"> меняет направление на западное. Течение на всём </w:t>
      </w:r>
      <w:proofErr w:type="spellStart"/>
      <w:r w:rsidRPr="00E96027">
        <w:rPr>
          <w:rFonts w:ascii="Times New Roman" w:eastAsia="Times New Roman" w:hAnsi="Times New Roman" w:cs="Times New Roman"/>
          <w:sz w:val="28"/>
          <w:szCs w:val="28"/>
          <w:lang w:eastAsia="ru-RU"/>
        </w:rPr>
        <w:t>протяже-нии</w:t>
      </w:r>
      <w:proofErr w:type="spellEnd"/>
      <w:r w:rsidRPr="00E96027">
        <w:rPr>
          <w:rFonts w:ascii="Times New Roman" w:eastAsia="Times New Roman" w:hAnsi="Times New Roman" w:cs="Times New Roman"/>
          <w:sz w:val="28"/>
          <w:szCs w:val="28"/>
          <w:lang w:eastAsia="ru-RU"/>
        </w:rPr>
        <w:t xml:space="preserve"> спокойное.</w:t>
      </w:r>
    </w:p>
    <w:p w:rsidR="00E96027" w:rsidRPr="00E96027" w:rsidRDefault="00E96027"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 xml:space="preserve">Воды реки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высокоминерализованные и жесткие. Содержание солей в них колеблется от 2000 мг/л до 5200 мг/л. Преобладающими (по весу) ионами являются сульфатный, натрия и гидрокарбонатный. Воды </w:t>
      </w:r>
      <w:proofErr w:type="spellStart"/>
      <w:r w:rsidRPr="00E96027">
        <w:rPr>
          <w:rFonts w:ascii="Times New Roman" w:eastAsia="Times New Roman" w:hAnsi="Times New Roman" w:cs="Times New Roman"/>
          <w:sz w:val="28"/>
          <w:szCs w:val="28"/>
          <w:lang w:eastAsia="ru-RU"/>
        </w:rPr>
        <w:t>Челбаса</w:t>
      </w:r>
      <w:proofErr w:type="spellEnd"/>
      <w:r w:rsidRPr="00E96027">
        <w:rPr>
          <w:rFonts w:ascii="Times New Roman" w:eastAsia="Times New Roman" w:hAnsi="Times New Roman" w:cs="Times New Roman"/>
          <w:sz w:val="28"/>
          <w:szCs w:val="28"/>
          <w:lang w:eastAsia="ru-RU"/>
        </w:rPr>
        <w:t xml:space="preserve"> </w:t>
      </w:r>
      <w:proofErr w:type="spellStart"/>
      <w:r w:rsidRPr="00E96027">
        <w:rPr>
          <w:rFonts w:ascii="Times New Roman" w:eastAsia="Times New Roman" w:hAnsi="Times New Roman" w:cs="Times New Roman"/>
          <w:sz w:val="28"/>
          <w:szCs w:val="28"/>
          <w:lang w:eastAsia="ru-RU"/>
        </w:rPr>
        <w:t>сульфато</w:t>
      </w:r>
      <w:proofErr w:type="spellEnd"/>
      <w:r w:rsidRPr="00E96027">
        <w:rPr>
          <w:rFonts w:ascii="Times New Roman" w:eastAsia="Times New Roman" w:hAnsi="Times New Roman" w:cs="Times New Roman"/>
          <w:sz w:val="28"/>
          <w:szCs w:val="28"/>
          <w:lang w:eastAsia="ru-RU"/>
        </w:rPr>
        <w:t xml:space="preserve">-натриевые второго типа. Питьевые, технические и ирригационные качества воды реки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низкие, обладают сульфатной агрессией для бетонов.</w:t>
      </w:r>
    </w:p>
    <w:p w:rsidR="00524D8A" w:rsidRPr="00E96027" w:rsidRDefault="00E96027" w:rsidP="000609A0">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Экологическое состояние воды в реке на продолжение последнего столетия неуклонно ухудшается.</w:t>
      </w:r>
      <w:r w:rsidR="00524D8A" w:rsidRPr="00E96027">
        <w:rPr>
          <w:rFonts w:ascii="Times New Roman" w:eastAsia="Times New Roman" w:hAnsi="Times New Roman" w:cs="Times New Roman"/>
          <w:sz w:val="28"/>
          <w:szCs w:val="28"/>
          <w:lang w:eastAsia="ru-RU"/>
        </w:rPr>
        <w:t>.</w:t>
      </w:r>
    </w:p>
    <w:p w:rsidR="00500638" w:rsidRDefault="00500638" w:rsidP="000609A0">
      <w:pPr>
        <w:tabs>
          <w:tab w:val="left" w:pos="284"/>
        </w:tabs>
        <w:spacing w:after="0" w:line="240" w:lineRule="auto"/>
        <w:ind w:firstLine="567"/>
        <w:contextualSpacing/>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Климатическая характеристика</w:t>
      </w:r>
    </w:p>
    <w:p w:rsidR="00524D8A" w:rsidRPr="0021552F" w:rsidRDefault="00524D8A" w:rsidP="000609A0">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климатическому районированию для строительства по СНиП 2.01-07-85 территория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относится к центральной влажной провинции, к району III, и подрайону III-Б для которой характерны следующие природно-климатические факторы:</w:t>
      </w:r>
    </w:p>
    <w:p w:rsidR="00524D8A" w:rsidRPr="0021552F" w:rsidRDefault="00524D8A" w:rsidP="000609A0">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самый теплый месяц июль (+230С), самый холодный месяц – январь        (-3,50С), среднегодовая температура воздуха +9,80С - 10,20С. Абсолютный максимум температуры отмечен в августе месяце (+430С), а абсолютный минимум (-350С) – в декабре – январе;</w:t>
      </w:r>
    </w:p>
    <w:p w:rsidR="00524D8A" w:rsidRPr="0021552F" w:rsidRDefault="00524D8A" w:rsidP="000609A0">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количество годовых осадков – 450 – 666 мм/год;</w:t>
      </w:r>
    </w:p>
    <w:p w:rsidR="00524D8A" w:rsidRPr="0021552F" w:rsidRDefault="00524D8A" w:rsidP="000609A0">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относительная влажность воздуха – 72%;</w:t>
      </w:r>
    </w:p>
    <w:p w:rsidR="00524D8A" w:rsidRPr="0021552F" w:rsidRDefault="00524D8A" w:rsidP="000609A0">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среднегодовая скорость ветра – 5,2 м/с, ветер наибольшей скорости (25 – 35 м/с) проявляется в ноябре – декабре. Максимальная скорость ветра, возможная 1 раз в год – 42 м/с, в 5 лет – 51 м/с, в 10 лет – 56 м/с, в 15 лет – 58 м/с, в 20 лет – 60 м/с;</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мощность снегового покрова – 10-15см, снеговой покров устанавливается в декабре и держится 1 – 2 месяца. В течение зимы довольно часто повторяются оттепели;</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расчетная температура самой холодной пятидневки – (-210С), расчетная зимняя вентиляционная температура – 6,80С;</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отопительный период – 160 суток.</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Данная провинция характеризуется неустойчивой зимой, холодной весной, жарким летом и теплой осенью. Зима наступает в конце ноября – начале декабря. </w:t>
      </w:r>
      <w:r w:rsidRPr="0021552F">
        <w:rPr>
          <w:rFonts w:ascii="Times New Roman" w:hAnsi="Times New Roman" w:cs="Times New Roman"/>
          <w:sz w:val="28"/>
          <w:szCs w:val="28"/>
        </w:rPr>
        <w:lastRenderedPageBreak/>
        <w:t>Зима умеренная. Среднемесячная температура воздуха в ноябре колеблется в пределах – 2,0 – 5,50. В течение февраля наступает весна. В марте, начале апреля происходит устойчивый период средней суточной температуры воздуха до +5 - +100, в это время заканчиваются в среднем и заморозки. Однако, при вторжении арктических масс воздуха с севера, в отдельные годы возможны и более поздние заморозки, которые могут наблюдаться и в начале мая. Продолжительность безморозного периода 180 – 190 дней. Летом устанавливается жаркая погода с наличием засух. Сумма осадков за период с температурами &gt; 100 колеблется от 250 – 350 мм. Летом часто бывают засухи.</w:t>
      </w:r>
      <w:bookmarkStart w:id="94" w:name="_Toc94881647"/>
    </w:p>
    <w:p w:rsidR="00524D8A" w:rsidRPr="0021552F" w:rsidRDefault="00524D8A" w:rsidP="00366EDA">
      <w:pPr>
        <w:spacing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Природно-рекреационные ресурсы</w:t>
      </w:r>
      <w:bookmarkEnd w:id="94"/>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Рекреационные ресурсы складываются из природных и антропогенных объектов, которые при надлежащем развитии туристической инфраструктуры и производственных сил могут быть использованы для удовлетворения рекреационных потребностей общества. К рекреационным ресурсам относятся: природные комплексы и их компоненты – рельеф, климат, растительность, водоемы и прочее; культурно-исторические памятники, исторические поселения, уникальные технические сооружения. Различают курортные, оздоровительные и экскурсионно-туристические рекреационные ресурсы.</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 набору природных благ (природные ресурсы и природные условия) проектируемую территорию можно условно отнести к рекреационным местностям. Это связано с тем что зандровые формы рельефа не обладают факторами привлекательности и информативности природной среды. Высокая степень заболоченности так же являются отрицательным компонентом окружающей среды.</w:t>
      </w:r>
    </w:p>
    <w:p w:rsidR="00524D8A" w:rsidRPr="0021552F" w:rsidRDefault="00524D8A" w:rsidP="00366EDA">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Почвенный покров развит повсеместно и представлен </w:t>
      </w:r>
      <w:proofErr w:type="spellStart"/>
      <w:r w:rsidRPr="0021552F">
        <w:rPr>
          <w:rFonts w:ascii="Times New Roman" w:hAnsi="Times New Roman" w:cs="Times New Roman"/>
          <w:sz w:val="28"/>
          <w:szCs w:val="28"/>
        </w:rPr>
        <w:t>гумусированными</w:t>
      </w:r>
      <w:proofErr w:type="spellEnd"/>
      <w:r w:rsidRPr="0021552F">
        <w:rPr>
          <w:rFonts w:ascii="Times New Roman" w:hAnsi="Times New Roman" w:cs="Times New Roman"/>
          <w:sz w:val="28"/>
          <w:szCs w:val="28"/>
        </w:rPr>
        <w:t xml:space="preserve"> черноземами каштановыми </w:t>
      </w:r>
      <w:proofErr w:type="spellStart"/>
      <w:r w:rsidRPr="0021552F">
        <w:rPr>
          <w:rFonts w:ascii="Times New Roman" w:hAnsi="Times New Roman" w:cs="Times New Roman"/>
          <w:sz w:val="28"/>
          <w:szCs w:val="28"/>
        </w:rPr>
        <w:t>предкавказскими</w:t>
      </w:r>
      <w:proofErr w:type="spellEnd"/>
      <w:r w:rsidRPr="0021552F">
        <w:rPr>
          <w:rFonts w:ascii="Times New Roman" w:hAnsi="Times New Roman" w:cs="Times New Roman"/>
          <w:sz w:val="28"/>
          <w:szCs w:val="28"/>
        </w:rPr>
        <w:t xml:space="preserve"> и лессовидными суглинками различной мощности – от 0,4 – 0,5 м.</w:t>
      </w:r>
    </w:p>
    <w:p w:rsidR="00524D8A" w:rsidRPr="0021552F" w:rsidRDefault="00524D8A" w:rsidP="00366EDA">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Древесная растительность присутствует, в основном, в пределах современной поймы и представлена ольхой, ивой, ясенем, тополем, акацией, реже дубом. Почвообразующими породами служат четвертичные лессовидные суглинки.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Разнотравная степь Кубани практически отсутствует, она распахана под сельскохозяйственные культуры. Целинная растительность сохранилась фрагментарно и представлена донником, татарником, зверобоем, шалфеем, тысячелистником, викой, молочаями и другими травами.</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Природными объектами туризма, геомор</w:t>
      </w:r>
      <w:r w:rsidR="00ED6AF2">
        <w:rPr>
          <w:rFonts w:ascii="Times New Roman" w:hAnsi="Times New Roman" w:cs="Times New Roman"/>
          <w:sz w:val="28"/>
          <w:szCs w:val="28"/>
        </w:rPr>
        <w:t xml:space="preserve">фологического направления, может быть долина </w:t>
      </w:r>
      <w:r w:rsidRPr="0021552F">
        <w:rPr>
          <w:rFonts w:ascii="Times New Roman" w:hAnsi="Times New Roman" w:cs="Times New Roman"/>
          <w:sz w:val="28"/>
          <w:szCs w:val="28"/>
        </w:rPr>
        <w:t>рек</w:t>
      </w:r>
      <w:r w:rsidR="00690128">
        <w:rPr>
          <w:rFonts w:ascii="Times New Roman" w:hAnsi="Times New Roman" w:cs="Times New Roman"/>
          <w:sz w:val="28"/>
          <w:szCs w:val="28"/>
        </w:rPr>
        <w:t>и</w:t>
      </w:r>
      <w:r w:rsidRPr="0021552F">
        <w:rPr>
          <w:rFonts w:ascii="Times New Roman" w:hAnsi="Times New Roman" w:cs="Times New Roman"/>
          <w:sz w:val="28"/>
          <w:szCs w:val="28"/>
        </w:rPr>
        <w:t xml:space="preserve"> Кубань с ее</w:t>
      </w:r>
      <w:bookmarkStart w:id="95" w:name="_Toc70968068"/>
      <w:bookmarkStart w:id="96" w:name="_Toc94881648"/>
      <w:r w:rsidRPr="0021552F">
        <w:rPr>
          <w:rFonts w:ascii="Times New Roman" w:hAnsi="Times New Roman" w:cs="Times New Roman"/>
          <w:sz w:val="28"/>
          <w:szCs w:val="28"/>
        </w:rPr>
        <w:t xml:space="preserve"> террасированными склонами.</w:t>
      </w:r>
    </w:p>
    <w:p w:rsidR="00524D8A" w:rsidRPr="0021552F" w:rsidRDefault="00524D8A" w:rsidP="00366EDA">
      <w:pPr>
        <w:spacing w:before="240"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Опасные инженерно-геологические процессы и явления</w:t>
      </w:r>
      <w:bookmarkEnd w:id="95"/>
      <w:bookmarkEnd w:id="96"/>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 xml:space="preserve">В пределах планируемой территории имеют эрозионные процессы, заболачивание отдельных участков, подтопление территории грунтовыми водами, размыв берегов рек и водохранилищ, не исключается </w:t>
      </w:r>
      <w:proofErr w:type="spellStart"/>
      <w:r w:rsidRPr="0021552F">
        <w:rPr>
          <w:rFonts w:ascii="Times New Roman" w:eastAsia="Times New Roman" w:hAnsi="Times New Roman" w:cs="Times New Roman"/>
          <w:sz w:val="28"/>
          <w:szCs w:val="28"/>
          <w:lang w:eastAsia="x-none"/>
        </w:rPr>
        <w:t>карстопроявление</w:t>
      </w:r>
      <w:proofErr w:type="spellEnd"/>
      <w:r w:rsidRPr="0021552F">
        <w:rPr>
          <w:rFonts w:ascii="Times New Roman" w:eastAsia="Times New Roman" w:hAnsi="Times New Roman" w:cs="Times New Roman"/>
          <w:sz w:val="28"/>
          <w:szCs w:val="28"/>
          <w:lang w:eastAsia="x-none"/>
        </w:rPr>
        <w:t>.</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 xml:space="preserve">Эрозионные процессы в основном представлены </w:t>
      </w:r>
      <w:proofErr w:type="spellStart"/>
      <w:r w:rsidRPr="0021552F">
        <w:rPr>
          <w:rFonts w:ascii="Times New Roman" w:eastAsia="Times New Roman" w:hAnsi="Times New Roman" w:cs="Times New Roman"/>
          <w:sz w:val="28"/>
          <w:szCs w:val="28"/>
          <w:lang w:eastAsia="x-none"/>
        </w:rPr>
        <w:t>оврагообразованием</w:t>
      </w:r>
      <w:proofErr w:type="spellEnd"/>
      <w:r w:rsidRPr="0021552F">
        <w:rPr>
          <w:rFonts w:ascii="Times New Roman" w:eastAsia="Times New Roman" w:hAnsi="Times New Roman" w:cs="Times New Roman"/>
          <w:sz w:val="28"/>
          <w:szCs w:val="28"/>
          <w:lang w:eastAsia="x-none"/>
        </w:rPr>
        <w:t xml:space="preserve">. Они наблюдается на крутых склонах рек и оврагов, сложенных размываемыми покровными суглинками </w:t>
      </w:r>
      <w:proofErr w:type="spellStart"/>
      <w:r w:rsidRPr="0021552F">
        <w:rPr>
          <w:rFonts w:ascii="Times New Roman" w:eastAsia="Times New Roman" w:hAnsi="Times New Roman" w:cs="Times New Roman"/>
          <w:sz w:val="28"/>
          <w:szCs w:val="28"/>
          <w:lang w:eastAsia="x-none"/>
        </w:rPr>
        <w:t>водноледниковыми</w:t>
      </w:r>
      <w:proofErr w:type="spellEnd"/>
      <w:r w:rsidRPr="0021552F">
        <w:rPr>
          <w:rFonts w:ascii="Times New Roman" w:eastAsia="Times New Roman" w:hAnsi="Times New Roman" w:cs="Times New Roman"/>
          <w:sz w:val="28"/>
          <w:szCs w:val="28"/>
          <w:lang w:eastAsia="x-none"/>
        </w:rPr>
        <w:t xml:space="preserve"> песчано-глинистыми образованиями.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proofErr w:type="spellStart"/>
      <w:r w:rsidRPr="0021552F">
        <w:rPr>
          <w:rFonts w:ascii="Times New Roman" w:eastAsia="Times New Roman" w:hAnsi="Times New Roman" w:cs="Times New Roman"/>
          <w:sz w:val="28"/>
          <w:szCs w:val="28"/>
          <w:lang w:eastAsia="x-none"/>
        </w:rPr>
        <w:t>Оврагообразование</w:t>
      </w:r>
      <w:proofErr w:type="spellEnd"/>
      <w:r w:rsidRPr="0021552F">
        <w:rPr>
          <w:rFonts w:ascii="Times New Roman" w:eastAsia="Times New Roman" w:hAnsi="Times New Roman" w:cs="Times New Roman"/>
          <w:sz w:val="28"/>
          <w:szCs w:val="28"/>
          <w:lang w:eastAsia="x-none"/>
        </w:rPr>
        <w:t xml:space="preserve"> не имеет широкого распространения, встречается на отдельных участках. Оно проявляется в виде образований промоин на склонах, росте </w:t>
      </w:r>
      <w:proofErr w:type="spellStart"/>
      <w:r w:rsidRPr="0021552F">
        <w:rPr>
          <w:rFonts w:ascii="Times New Roman" w:eastAsia="Times New Roman" w:hAnsi="Times New Roman" w:cs="Times New Roman"/>
          <w:sz w:val="28"/>
          <w:szCs w:val="28"/>
          <w:lang w:eastAsia="x-none"/>
        </w:rPr>
        <w:t>отвершков</w:t>
      </w:r>
      <w:proofErr w:type="spellEnd"/>
      <w:r w:rsidRPr="0021552F">
        <w:rPr>
          <w:rFonts w:ascii="Times New Roman" w:eastAsia="Times New Roman" w:hAnsi="Times New Roman" w:cs="Times New Roman"/>
          <w:sz w:val="28"/>
          <w:szCs w:val="28"/>
          <w:lang w:eastAsia="x-none"/>
        </w:rPr>
        <w:t xml:space="preserve"> оврагов.</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lastRenderedPageBreak/>
        <w:t>Заболоченности наблюдаются на небольших участках по долинам рек и оврагам, на пониженных бессточных участках, где скапливаются талые и дождевые воды.</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 xml:space="preserve">Заболачиванию способствуют малая фильтрационная способность глинистых образований, периодическое </w:t>
      </w:r>
      <w:proofErr w:type="spellStart"/>
      <w:r w:rsidRPr="0021552F">
        <w:rPr>
          <w:rFonts w:ascii="Times New Roman" w:eastAsia="Times New Roman" w:hAnsi="Times New Roman" w:cs="Times New Roman"/>
          <w:sz w:val="28"/>
          <w:szCs w:val="28"/>
          <w:lang w:eastAsia="x-none"/>
        </w:rPr>
        <w:t>затапливание</w:t>
      </w:r>
      <w:proofErr w:type="spellEnd"/>
      <w:r w:rsidRPr="0021552F">
        <w:rPr>
          <w:rFonts w:ascii="Times New Roman" w:eastAsia="Times New Roman" w:hAnsi="Times New Roman" w:cs="Times New Roman"/>
          <w:sz w:val="28"/>
          <w:szCs w:val="28"/>
          <w:lang w:eastAsia="x-none"/>
        </w:rPr>
        <w:t xml:space="preserve"> высокими речными водами, ливневый характер дождей, геоморфологические условия и другие факторы.</w:t>
      </w:r>
    </w:p>
    <w:p w:rsidR="00524D8A" w:rsidRPr="0021552F" w:rsidRDefault="00500638" w:rsidP="00765316">
      <w:pPr>
        <w:keepNext/>
        <w:spacing w:before="240" w:after="0" w:line="240" w:lineRule="auto"/>
        <w:jc w:val="center"/>
        <w:outlineLvl w:val="1"/>
        <w:rPr>
          <w:rFonts w:ascii="Times New Roman" w:eastAsia="Times New Roman" w:hAnsi="Times New Roman" w:cs="Times New Roman"/>
          <w:b/>
          <w:bCs/>
          <w:iCs/>
          <w:sz w:val="28"/>
          <w:szCs w:val="28"/>
          <w:lang w:val="x-none" w:eastAsia="x-none"/>
        </w:rPr>
      </w:pPr>
      <w:bookmarkStart w:id="97" w:name="_Toc70966401"/>
      <w:bookmarkStart w:id="98" w:name="_Toc70968069"/>
      <w:bookmarkStart w:id="99" w:name="_Toc94881649"/>
      <w:bookmarkStart w:id="100" w:name="_Toc131516385"/>
      <w:r>
        <w:rPr>
          <w:rFonts w:ascii="Times New Roman" w:eastAsia="Times New Roman" w:hAnsi="Times New Roman" w:cs="Times New Roman"/>
          <w:b/>
          <w:bCs/>
          <w:iCs/>
          <w:sz w:val="28"/>
          <w:szCs w:val="28"/>
          <w:lang w:eastAsia="x-none"/>
        </w:rPr>
        <w:t>2.5.</w:t>
      </w:r>
      <w:r w:rsidR="00524D8A" w:rsidRPr="0021552F">
        <w:rPr>
          <w:rFonts w:ascii="Times New Roman" w:eastAsia="Times New Roman" w:hAnsi="Times New Roman" w:cs="Times New Roman"/>
          <w:b/>
          <w:bCs/>
          <w:iCs/>
          <w:sz w:val="28"/>
          <w:szCs w:val="28"/>
          <w:lang w:eastAsia="x-none"/>
        </w:rPr>
        <w:t xml:space="preserve"> </w:t>
      </w:r>
      <w:r>
        <w:rPr>
          <w:rFonts w:ascii="Times New Roman" w:eastAsia="Times New Roman" w:hAnsi="Times New Roman" w:cs="Times New Roman"/>
          <w:b/>
          <w:bCs/>
          <w:iCs/>
          <w:sz w:val="28"/>
          <w:szCs w:val="28"/>
          <w:lang w:val="x-none" w:eastAsia="x-none"/>
        </w:rPr>
        <w:t>О</w:t>
      </w:r>
      <w:r w:rsidRPr="00500638">
        <w:rPr>
          <w:rFonts w:ascii="Times New Roman" w:eastAsia="Times New Roman" w:hAnsi="Times New Roman" w:cs="Times New Roman"/>
          <w:b/>
          <w:bCs/>
          <w:iCs/>
          <w:sz w:val="28"/>
          <w:szCs w:val="28"/>
          <w:lang w:val="x-none" w:eastAsia="x-none"/>
        </w:rPr>
        <w:t>ценка современного состояния окружающей среды</w:t>
      </w:r>
      <w:bookmarkEnd w:id="97"/>
      <w:bookmarkEnd w:id="98"/>
      <w:bookmarkEnd w:id="99"/>
      <w:bookmarkEnd w:id="100"/>
    </w:p>
    <w:p w:rsidR="00524D8A" w:rsidRPr="0021552F" w:rsidRDefault="009B6E91"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целом, </w:t>
      </w:r>
      <w:r w:rsidR="00524D8A" w:rsidRPr="0021552F">
        <w:rPr>
          <w:rFonts w:ascii="Times New Roman" w:hAnsi="Times New Roman" w:cs="Times New Roman"/>
          <w:sz w:val="28"/>
          <w:szCs w:val="28"/>
        </w:rPr>
        <w:t xml:space="preserve">по </w:t>
      </w:r>
      <w:r w:rsidR="00E96027">
        <w:rPr>
          <w:rFonts w:ascii="Times New Roman" w:hAnsi="Times New Roman" w:cs="Times New Roman"/>
          <w:sz w:val="28"/>
          <w:szCs w:val="28"/>
        </w:rPr>
        <w:t>Привольному</w:t>
      </w:r>
      <w:r w:rsidR="00524D8A" w:rsidRPr="0021552F">
        <w:rPr>
          <w:rFonts w:ascii="Times New Roman" w:hAnsi="Times New Roman" w:cs="Times New Roman"/>
          <w:sz w:val="28"/>
          <w:szCs w:val="28"/>
        </w:rPr>
        <w:t xml:space="preserve"> сельскому поселению</w:t>
      </w:r>
      <w:r w:rsidR="00524D8A" w:rsidRPr="0021552F">
        <w:rPr>
          <w:rFonts w:ascii="Times New Roman" w:hAnsi="Times New Roman" w:cs="Times New Roman"/>
          <w:b/>
          <w:sz w:val="28"/>
          <w:szCs w:val="28"/>
        </w:rPr>
        <w:t xml:space="preserve"> </w:t>
      </w:r>
      <w:r w:rsidR="00524D8A" w:rsidRPr="0021552F">
        <w:rPr>
          <w:rFonts w:ascii="Times New Roman" w:hAnsi="Times New Roman" w:cs="Times New Roman"/>
          <w:sz w:val="28"/>
          <w:szCs w:val="28"/>
        </w:rPr>
        <w:t>экологическая ситуация оценивается как удовлетворительная. Однако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524D8A" w:rsidRPr="0021552F" w:rsidRDefault="00500638" w:rsidP="00366EDA">
      <w:pPr>
        <w:spacing w:before="240" w:after="0" w:line="240" w:lineRule="auto"/>
        <w:jc w:val="center"/>
        <w:rPr>
          <w:rFonts w:ascii="Times New Roman" w:eastAsia="Times New Roman" w:hAnsi="Times New Roman" w:cs="Times New Roman"/>
          <w:sz w:val="20"/>
          <w:szCs w:val="20"/>
          <w:lang w:val="x-none" w:eastAsia="x-none"/>
        </w:rPr>
      </w:pPr>
      <w:r w:rsidRPr="00500638">
        <w:rPr>
          <w:rFonts w:ascii="Times New Roman" w:eastAsia="Times New Roman" w:hAnsi="Times New Roman" w:cs="Times New Roman"/>
          <w:b/>
          <w:bCs/>
          <w:iCs/>
          <w:sz w:val="28"/>
          <w:szCs w:val="28"/>
          <w:lang w:val="x-none" w:eastAsia="x-none"/>
        </w:rPr>
        <w:t>Оценка состояния атмосферного воздуха</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источниками загрязнения воздушного бассейна являются предприятия </w:t>
      </w:r>
      <w:proofErr w:type="spellStart"/>
      <w:r w:rsidR="00E96027">
        <w:rPr>
          <w:rFonts w:ascii="Times New Roman" w:hAnsi="Times New Roman" w:cs="Times New Roman"/>
          <w:sz w:val="28"/>
          <w:szCs w:val="28"/>
        </w:rPr>
        <w:t>х.Привольный</w:t>
      </w:r>
      <w:proofErr w:type="spellEnd"/>
      <w:r w:rsidR="009B6E91">
        <w:rPr>
          <w:rFonts w:ascii="Times New Roman" w:hAnsi="Times New Roman" w:cs="Times New Roman"/>
          <w:sz w:val="28"/>
          <w:szCs w:val="28"/>
        </w:rPr>
        <w:t xml:space="preserve">, </w:t>
      </w:r>
      <w:r w:rsidRPr="0021552F">
        <w:rPr>
          <w:rFonts w:ascii="Times New Roman" w:hAnsi="Times New Roman" w:cs="Times New Roman"/>
          <w:sz w:val="28"/>
          <w:szCs w:val="28"/>
        </w:rPr>
        <w:t>маломощные котельные установки и автотранспорт.</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При анализе загрязнения воздушного бассейна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обнаружена определенная закономерность распространения выбросов. Наибольшее загрязнение воздуха в </w:t>
      </w:r>
      <w:r w:rsidR="00E96027">
        <w:rPr>
          <w:rFonts w:ascii="Times New Roman" w:hAnsi="Times New Roman" w:cs="Times New Roman"/>
          <w:sz w:val="28"/>
          <w:szCs w:val="28"/>
        </w:rPr>
        <w:t>южном</w:t>
      </w:r>
      <w:r w:rsidRPr="0021552F">
        <w:rPr>
          <w:rFonts w:ascii="Times New Roman" w:hAnsi="Times New Roman" w:cs="Times New Roman"/>
          <w:sz w:val="28"/>
          <w:szCs w:val="28"/>
        </w:rPr>
        <w:t xml:space="preserve"> районе </w:t>
      </w:r>
      <w:r w:rsidR="00E96027">
        <w:rPr>
          <w:rFonts w:ascii="Times New Roman" w:hAnsi="Times New Roman" w:cs="Times New Roman"/>
          <w:sz w:val="28"/>
          <w:szCs w:val="28"/>
        </w:rPr>
        <w:t>хутора Привольный</w:t>
      </w:r>
      <w:r w:rsidRPr="0021552F">
        <w:rPr>
          <w:rFonts w:ascii="Times New Roman" w:hAnsi="Times New Roman" w:cs="Times New Roman"/>
          <w:sz w:val="28"/>
          <w:szCs w:val="28"/>
        </w:rPr>
        <w:t>.</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воздухе обнаруживается пыль, окислы азота, окись углерода, сернистый газ, двуокись кремния, фтористый водород, сурьма и др.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Очистными установками предприятий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 xml:space="preserve"> улавливается и обезвреживается 77,09% загрязняющих веществ.</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Основная доля выбросов загрязняющих веществ в районе приходится на выбросы от автотранспорта. В состав выбросов от автотранспорта входят следующие загрязняющие вещества:</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оксида углерода –75,4 %;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углеводорода – 13,7 %;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оксидов азота – 7,9 %;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сернистого ангидрида – 1,8 %;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сажи – 1,2 %.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 выделения значительного количества сернистого газа, золы являются отопительные котельные и печное отопление одноэтажных жилых домов.</w:t>
      </w:r>
    </w:p>
    <w:p w:rsidR="00524D8A" w:rsidRPr="0021552F" w:rsidRDefault="00E64A62"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настоящее время в поселении</w:t>
      </w:r>
      <w:r w:rsidR="00524D8A" w:rsidRPr="0021552F">
        <w:rPr>
          <w:rFonts w:ascii="Times New Roman" w:hAnsi="Times New Roman" w:cs="Times New Roman"/>
          <w:sz w:val="28"/>
          <w:szCs w:val="28"/>
        </w:rPr>
        <w:t xml:space="preserve"> не ведется наблюдение за загрязнением атмосферного воздуха.</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Наибольшая эффективность в защите воздушной среды от промышленных выбросов достигается при одновременном сочетании технологических мероприятий, отчистка воздуха перед выбросом. </w:t>
      </w:r>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after="0" w:line="240" w:lineRule="auto"/>
        <w:ind w:firstLine="567"/>
        <w:contextualSpacing/>
        <w:jc w:val="center"/>
        <w:rPr>
          <w:rFonts w:ascii="Times New Roman" w:hAnsi="Times New Roman" w:cs="Times New Roman"/>
          <w:sz w:val="28"/>
          <w:szCs w:val="28"/>
        </w:rPr>
      </w:pPr>
      <w:bookmarkStart w:id="101" w:name="_Toc70968071"/>
      <w:bookmarkStart w:id="102" w:name="_Toc94881651"/>
      <w:r w:rsidRPr="0021552F">
        <w:rPr>
          <w:rFonts w:ascii="Times New Roman" w:eastAsia="Times New Roman" w:hAnsi="Times New Roman" w:cs="Times New Roman"/>
          <w:b/>
          <w:bCs/>
          <w:iCs/>
          <w:sz w:val="28"/>
          <w:szCs w:val="28"/>
          <w:lang w:val="x-none" w:eastAsia="x-none"/>
        </w:rPr>
        <w:t>Оценка состояния водных ресурсов</w:t>
      </w:r>
      <w:bookmarkEnd w:id="101"/>
      <w:bookmarkEnd w:id="102"/>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Загрязнение поверхностных вод обусловлено деятельностью </w:t>
      </w:r>
      <w:r w:rsidR="00E96027">
        <w:rPr>
          <w:rFonts w:ascii="Times New Roman" w:hAnsi="Times New Roman" w:cs="Times New Roman"/>
          <w:sz w:val="28"/>
          <w:szCs w:val="28"/>
        </w:rPr>
        <w:t>сельскохозяйственного</w:t>
      </w:r>
      <w:r w:rsidRPr="0021552F">
        <w:rPr>
          <w:rFonts w:ascii="Times New Roman" w:hAnsi="Times New Roman" w:cs="Times New Roman"/>
          <w:sz w:val="28"/>
          <w:szCs w:val="28"/>
        </w:rPr>
        <w:t xml:space="preserve"> и коммунально-жилищного комплекса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w:t>
      </w:r>
    </w:p>
    <w:p w:rsidR="00524D8A" w:rsidRPr="0021552F" w:rsidRDefault="009B6E91"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Воду реки</w:t>
      </w:r>
      <w:r w:rsidR="00524D8A" w:rsidRPr="0021552F">
        <w:rPr>
          <w:rFonts w:ascii="Times New Roman" w:hAnsi="Times New Roman" w:cs="Times New Roman"/>
          <w:sz w:val="28"/>
          <w:szCs w:val="28"/>
        </w:rPr>
        <w:t xml:space="preserve"> </w:t>
      </w:r>
      <w:proofErr w:type="spellStart"/>
      <w:r w:rsidR="00E96027">
        <w:rPr>
          <w:rFonts w:ascii="Times New Roman" w:hAnsi="Times New Roman" w:cs="Times New Roman"/>
          <w:sz w:val="28"/>
          <w:szCs w:val="28"/>
        </w:rPr>
        <w:t>Челбас</w:t>
      </w:r>
      <w:proofErr w:type="spellEnd"/>
      <w:r w:rsidR="00524D8A" w:rsidRPr="0021552F">
        <w:rPr>
          <w:rFonts w:ascii="Times New Roman" w:hAnsi="Times New Roman" w:cs="Times New Roman"/>
          <w:sz w:val="28"/>
          <w:szCs w:val="28"/>
        </w:rPr>
        <w:t xml:space="preserve"> можно классифицировать как загрязненная с умеренной степенью токсичности.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В воде р. Кубань, преимущественно в период половодья, обнаруживаются повышенные концентрации биогенных элементов. Основными загрязняющими веществами природных вод бассейна реки </w:t>
      </w:r>
      <w:proofErr w:type="spellStart"/>
      <w:r w:rsidR="00E96027">
        <w:rPr>
          <w:rFonts w:ascii="Times New Roman" w:hAnsi="Times New Roman" w:cs="Times New Roman"/>
          <w:sz w:val="28"/>
          <w:szCs w:val="28"/>
        </w:rPr>
        <w:t>Челбас</w:t>
      </w:r>
      <w:proofErr w:type="spellEnd"/>
      <w:r w:rsidRPr="0021552F">
        <w:rPr>
          <w:rFonts w:ascii="Times New Roman" w:hAnsi="Times New Roman" w:cs="Times New Roman"/>
          <w:sz w:val="28"/>
          <w:szCs w:val="28"/>
        </w:rPr>
        <w:t xml:space="preserve"> являются:</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медьсодержащие - до 0,4 - 7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фенолы летучие - до 0,4 - 2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 xml:space="preserve">органические вещества (по </w:t>
      </w:r>
      <w:proofErr w:type="spellStart"/>
      <w:r w:rsidRPr="00FB4B76">
        <w:rPr>
          <w:rFonts w:ascii="Times New Roman" w:hAnsi="Times New Roman" w:cs="Times New Roman"/>
          <w:sz w:val="28"/>
          <w:szCs w:val="28"/>
        </w:rPr>
        <w:t>БПКз</w:t>
      </w:r>
      <w:proofErr w:type="spellEnd"/>
      <w:r w:rsidRPr="00FB4B76">
        <w:rPr>
          <w:rFonts w:ascii="Times New Roman" w:hAnsi="Times New Roman" w:cs="Times New Roman"/>
          <w:sz w:val="28"/>
          <w:szCs w:val="28"/>
        </w:rPr>
        <w:t>) - до 0,32 - 2,0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железо общее - до 0,6 - 2,6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 xml:space="preserve">нефтепродукты - до 0,7-4 ПДК.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Все полученные данные свидетельствуют об увеличении антропогенной нагрузки. </w:t>
      </w:r>
    </w:p>
    <w:p w:rsidR="00366ED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источниками загрязнения водных объектов являются предприятия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w:t>
      </w:r>
      <w:bookmarkStart w:id="103" w:name="_Toc70968072"/>
      <w:bookmarkStart w:id="104" w:name="_Toc94881652"/>
    </w:p>
    <w:p w:rsidR="00524D8A" w:rsidRPr="0021552F" w:rsidRDefault="00524D8A" w:rsidP="00366EDA">
      <w:pPr>
        <w:spacing w:before="240" w:after="0" w:line="240" w:lineRule="auto"/>
        <w:ind w:firstLine="567"/>
        <w:contextualSpacing/>
        <w:jc w:val="center"/>
        <w:rPr>
          <w:rFonts w:ascii="Times New Roman" w:hAnsi="Times New Roman" w:cs="Times New Roman"/>
          <w:sz w:val="28"/>
          <w:szCs w:val="28"/>
          <w:lang w:val="x-none"/>
        </w:rPr>
      </w:pPr>
      <w:r w:rsidRPr="0021552F">
        <w:rPr>
          <w:rFonts w:ascii="Times New Roman" w:eastAsia="Times New Roman" w:hAnsi="Times New Roman" w:cs="Times New Roman"/>
          <w:b/>
          <w:bCs/>
          <w:iCs/>
          <w:sz w:val="28"/>
          <w:szCs w:val="28"/>
          <w:lang w:val="x-none" w:eastAsia="x-none"/>
        </w:rPr>
        <w:t>Оценка состояния земельных ресурсов</w:t>
      </w:r>
      <w:bookmarkEnd w:id="103"/>
      <w:r w:rsidRPr="0021552F">
        <w:rPr>
          <w:rFonts w:ascii="Times New Roman" w:eastAsia="Times New Roman" w:hAnsi="Times New Roman" w:cs="Times New Roman"/>
          <w:b/>
          <w:bCs/>
          <w:iCs/>
          <w:sz w:val="28"/>
          <w:szCs w:val="28"/>
          <w:lang w:eastAsia="x-none"/>
        </w:rPr>
        <w:t>, о</w:t>
      </w:r>
      <w:proofErr w:type="spellStart"/>
      <w:r w:rsidR="00366EDA">
        <w:rPr>
          <w:rFonts w:ascii="Times New Roman" w:eastAsia="Times New Roman" w:hAnsi="Times New Roman" w:cs="Times New Roman"/>
          <w:b/>
          <w:bCs/>
          <w:iCs/>
          <w:sz w:val="28"/>
          <w:szCs w:val="28"/>
          <w:lang w:val="x-none" w:eastAsia="x-none"/>
        </w:rPr>
        <w:t>б</w:t>
      </w:r>
      <w:r w:rsidR="00366EDA" w:rsidRPr="0021552F">
        <w:rPr>
          <w:rFonts w:ascii="Times New Roman" w:eastAsia="Times New Roman" w:hAnsi="Times New Roman" w:cs="Times New Roman"/>
          <w:b/>
          <w:bCs/>
          <w:iCs/>
          <w:sz w:val="28"/>
          <w:szCs w:val="28"/>
          <w:lang w:val="x-none" w:eastAsia="x-none"/>
        </w:rPr>
        <w:t>ращение</w:t>
      </w:r>
      <w:proofErr w:type="spellEnd"/>
      <w:r w:rsidRPr="0021552F">
        <w:rPr>
          <w:rFonts w:ascii="Times New Roman" w:eastAsia="Times New Roman" w:hAnsi="Times New Roman" w:cs="Times New Roman"/>
          <w:b/>
          <w:bCs/>
          <w:iCs/>
          <w:sz w:val="28"/>
          <w:szCs w:val="28"/>
          <w:lang w:val="x-none" w:eastAsia="x-none"/>
        </w:rPr>
        <w:t xml:space="preserve"> с отходами производства и потребления</w:t>
      </w:r>
      <w:bookmarkEnd w:id="104"/>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Серьезной проблемой остается загрязнение почв отходами производства и потребления. Положение отдельных мест размещения ТБО в неблагоприятных геологических условиях может оказывать отрицательное экологическое влияние на окружающую природную среду.</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структуре отходов производства и потребления в основном занимают ТКО (твердые коммунальные отходы).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Регулярный сбор, вывоз ТБО и ЖБО на территории Кавказского района осуществляет только в </w:t>
      </w:r>
      <w:r w:rsidR="009B6E91">
        <w:rPr>
          <w:rFonts w:ascii="Times New Roman" w:hAnsi="Times New Roman" w:cs="Times New Roman"/>
          <w:sz w:val="28"/>
          <w:szCs w:val="28"/>
        </w:rPr>
        <w:t>Кропоткинском городском поселении</w:t>
      </w:r>
      <w:r w:rsidRPr="0021552F">
        <w:rPr>
          <w:rFonts w:ascii="Times New Roman" w:hAnsi="Times New Roman" w:cs="Times New Roman"/>
          <w:sz w:val="28"/>
          <w:szCs w:val="28"/>
        </w:rPr>
        <w:t xml:space="preserve">. Сбор ТБО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осуществляется контейнерным методом.</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Одной из проблем является загрязнение почв тяжелыми металлами. Источниками поступления тяжелых металлов в окружающую среду являются заводы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Загрязнение почв тяжелыми металлами (химическими элементами с атомной массой более 40) опасно, но не так наглядно, как другие виды деградации почв, такие как эрозия, уплотнение и т.д. Главная опасность загрязнения почв в том, что, в отличие от других природных сред, способных самоочищаться от загрязняющих веществ со временем, почва этой способностью почти не обладает и является мощным аккумулятором загрязнений.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Последствия загрязнения почв твердыми металлами трудно исправимы, сделать это практически невозможно.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Характерным для тяжелых металлов является их способность по пищевым трофическим цепям, загрязняя растения, снижать продуктивность почв. Тяжелые металлы обладают </w:t>
      </w:r>
      <w:proofErr w:type="spellStart"/>
      <w:r w:rsidRPr="0021552F">
        <w:rPr>
          <w:rFonts w:ascii="Times New Roman" w:hAnsi="Times New Roman" w:cs="Times New Roman"/>
          <w:sz w:val="28"/>
          <w:szCs w:val="28"/>
        </w:rPr>
        <w:t>фитотоксичностью</w:t>
      </w:r>
      <w:proofErr w:type="spellEnd"/>
      <w:r w:rsidRPr="0021552F">
        <w:rPr>
          <w:rFonts w:ascii="Times New Roman" w:hAnsi="Times New Roman" w:cs="Times New Roman"/>
          <w:sz w:val="28"/>
          <w:szCs w:val="28"/>
        </w:rPr>
        <w:t xml:space="preserve">. Причем токсичность металла в чистом виде меньше, чем в сочетании с другими металлами. </w:t>
      </w:r>
    </w:p>
    <w:p w:rsidR="00524D8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Почвы в </w:t>
      </w:r>
      <w:r w:rsidR="00E96027">
        <w:rPr>
          <w:rFonts w:ascii="Times New Roman" w:hAnsi="Times New Roman" w:cs="Times New Roman"/>
          <w:sz w:val="28"/>
          <w:szCs w:val="28"/>
        </w:rPr>
        <w:t xml:space="preserve">Привольном </w:t>
      </w:r>
      <w:r w:rsidRPr="0021552F">
        <w:rPr>
          <w:rFonts w:ascii="Times New Roman" w:hAnsi="Times New Roman" w:cs="Times New Roman"/>
          <w:sz w:val="28"/>
          <w:szCs w:val="28"/>
        </w:rPr>
        <w:t xml:space="preserve">сельском поселении -  черноземы солонцеватые. Морфологические, физические и химические признаки </w:t>
      </w:r>
      <w:proofErr w:type="spellStart"/>
      <w:r w:rsidRPr="0021552F">
        <w:rPr>
          <w:rFonts w:ascii="Times New Roman" w:hAnsi="Times New Roman" w:cs="Times New Roman"/>
          <w:sz w:val="28"/>
          <w:szCs w:val="28"/>
        </w:rPr>
        <w:t>солонцеватости</w:t>
      </w:r>
      <w:proofErr w:type="spellEnd"/>
      <w:r w:rsidRPr="0021552F">
        <w:rPr>
          <w:rFonts w:ascii="Times New Roman" w:hAnsi="Times New Roman" w:cs="Times New Roman"/>
          <w:sz w:val="28"/>
          <w:szCs w:val="28"/>
        </w:rPr>
        <w:t xml:space="preserve"> обусловлены повышенным</w:t>
      </w:r>
      <w:r w:rsidR="00366EDA">
        <w:rPr>
          <w:rFonts w:ascii="Times New Roman" w:hAnsi="Times New Roman" w:cs="Times New Roman"/>
          <w:sz w:val="28"/>
          <w:szCs w:val="28"/>
        </w:rPr>
        <w:t xml:space="preserve"> </w:t>
      </w:r>
      <w:r w:rsidRPr="0021552F">
        <w:rPr>
          <w:rFonts w:ascii="Times New Roman" w:hAnsi="Times New Roman" w:cs="Times New Roman"/>
          <w:sz w:val="28"/>
          <w:szCs w:val="28"/>
        </w:rPr>
        <w:t>(более 25% емкости поглощения) содержанием обменного магния при низком</w:t>
      </w:r>
      <w:r w:rsidR="00366EDA">
        <w:rPr>
          <w:rFonts w:ascii="Times New Roman" w:hAnsi="Times New Roman" w:cs="Times New Roman"/>
          <w:sz w:val="28"/>
          <w:szCs w:val="28"/>
        </w:rPr>
        <w:t xml:space="preserve"> (менее 5%) обменного натрия</w:t>
      </w:r>
      <w:r w:rsidRPr="0021552F">
        <w:rPr>
          <w:rFonts w:ascii="Times New Roman" w:hAnsi="Times New Roman" w:cs="Times New Roman"/>
          <w:sz w:val="28"/>
          <w:szCs w:val="28"/>
        </w:rPr>
        <w:t xml:space="preserve">. Данные почвы характеризуются  сравнительно большими запасами молибдена. Черноземы </w:t>
      </w:r>
      <w:r w:rsidRPr="0021552F">
        <w:rPr>
          <w:rFonts w:ascii="Times New Roman" w:hAnsi="Times New Roman" w:cs="Times New Roman"/>
          <w:sz w:val="28"/>
          <w:szCs w:val="28"/>
        </w:rPr>
        <w:lastRenderedPageBreak/>
        <w:t>солонцеватые широко освоены в качестве пахотных угодий и характеризуются высокой продуктивностью.</w:t>
      </w:r>
    </w:p>
    <w:p w:rsidR="00366EDA" w:rsidRPr="0021552F" w:rsidRDefault="00366EDA" w:rsidP="00765316">
      <w:pPr>
        <w:spacing w:after="0" w:line="240" w:lineRule="auto"/>
        <w:ind w:firstLine="567"/>
        <w:contextualSpacing/>
        <w:jc w:val="both"/>
        <w:rPr>
          <w:rFonts w:ascii="Times New Roman" w:hAnsi="Times New Roman" w:cs="Times New Roman"/>
          <w:sz w:val="28"/>
          <w:szCs w:val="28"/>
        </w:rPr>
      </w:pPr>
    </w:p>
    <w:p w:rsidR="00D47753" w:rsidRDefault="00D47753" w:rsidP="00366EDA">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Ситуация с кладбищами</w:t>
      </w:r>
    </w:p>
    <w:p w:rsidR="00366ED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w:t>
      </w:r>
      <w:r w:rsidR="00E96027">
        <w:rPr>
          <w:rFonts w:ascii="Times New Roman" w:hAnsi="Times New Roman" w:cs="Times New Roman"/>
          <w:sz w:val="28"/>
          <w:szCs w:val="28"/>
        </w:rPr>
        <w:t>Привольном</w:t>
      </w:r>
      <w:r w:rsidRPr="0021552F">
        <w:rPr>
          <w:rFonts w:ascii="Times New Roman" w:hAnsi="Times New Roman" w:cs="Times New Roman"/>
          <w:sz w:val="28"/>
          <w:szCs w:val="28"/>
        </w:rPr>
        <w:t xml:space="preserve"> </w:t>
      </w:r>
      <w:r w:rsidR="00E96027">
        <w:rPr>
          <w:rFonts w:ascii="Times New Roman" w:hAnsi="Times New Roman" w:cs="Times New Roman"/>
          <w:sz w:val="28"/>
          <w:szCs w:val="28"/>
        </w:rPr>
        <w:t>сельском поселении расположено 6 кладбищ</w:t>
      </w:r>
      <w:r w:rsidRPr="0021552F">
        <w:rPr>
          <w:rFonts w:ascii="Times New Roman" w:hAnsi="Times New Roman" w:cs="Times New Roman"/>
          <w:sz w:val="28"/>
          <w:szCs w:val="28"/>
        </w:rPr>
        <w:t>.</w:t>
      </w:r>
    </w:p>
    <w:p w:rsidR="00524D8A" w:rsidRPr="0021552F" w:rsidRDefault="00D47753"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D47753" w:rsidRDefault="00D47753" w:rsidP="00366EDA">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Акустический режим. Радиационно-гигиеническая обстановка и электромагнитные излучения</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Радиационная обстановка на проектируемой территории формируется под воздействием естественных (природных) и искусственных источников радиации. Радиационно-гигиеническая обстановка на территории </w:t>
      </w:r>
      <w:r w:rsidR="00B03C4C">
        <w:rPr>
          <w:rFonts w:ascii="Times New Roman" w:hAnsi="Times New Roman" w:cs="Times New Roman"/>
          <w:sz w:val="28"/>
          <w:szCs w:val="28"/>
        </w:rPr>
        <w:t>Привольного сельского поселения</w:t>
      </w:r>
      <w:r w:rsidRPr="0021552F">
        <w:rPr>
          <w:rFonts w:ascii="Times New Roman" w:hAnsi="Times New Roman" w:cs="Times New Roman"/>
          <w:sz w:val="28"/>
          <w:szCs w:val="28"/>
        </w:rPr>
        <w:t xml:space="preserve"> характеризуется как стабильная.</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Источником электромагнитного излучения являются линии электропередач, санитарный разрыв которых совпадает с их охранной зоной. Высоковольтные линии подводят электроэнергию к трансформаторным пунктам, находящимся на окраине сел и деревень.</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 шумового загрязнения служат региональные дороги.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 районе промышленных предприятий, работающих с источниками, ионизирующего излучения нет.</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 больнице ведется контроль за рентгеновским и флюорографическим кабинетами.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Строительство предприятий невозможно без создания комфортной среды проживания населения.</w:t>
      </w:r>
    </w:p>
    <w:p w:rsidR="00524D8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Благоприятная экологическая обстановка, живописные леса, большое количество естественных водоемов и реки дают прекрасную возможность реализовывать в </w:t>
      </w:r>
      <w:r w:rsidR="00E64A62">
        <w:rPr>
          <w:rFonts w:ascii="Times New Roman" w:hAnsi="Times New Roman" w:cs="Times New Roman"/>
          <w:sz w:val="28"/>
          <w:szCs w:val="28"/>
        </w:rPr>
        <w:t>поселении</w:t>
      </w:r>
      <w:r w:rsidRPr="0021552F">
        <w:rPr>
          <w:rFonts w:ascii="Times New Roman" w:hAnsi="Times New Roman" w:cs="Times New Roman"/>
          <w:sz w:val="28"/>
          <w:szCs w:val="28"/>
        </w:rPr>
        <w:t xml:space="preserve"> проекты по строительству баз отдыха и спортивно- оздоровительных комплексов.</w:t>
      </w:r>
    </w:p>
    <w:p w:rsidR="00366EDA" w:rsidRPr="0021552F" w:rsidRDefault="00366EDA" w:rsidP="00765316">
      <w:pPr>
        <w:spacing w:after="0" w:line="240" w:lineRule="auto"/>
        <w:ind w:firstLine="567"/>
        <w:contextualSpacing/>
        <w:jc w:val="both"/>
        <w:rPr>
          <w:rFonts w:ascii="Times New Roman" w:hAnsi="Times New Roman" w:cs="Times New Roman"/>
          <w:sz w:val="28"/>
          <w:szCs w:val="28"/>
        </w:rPr>
      </w:pPr>
    </w:p>
    <w:p w:rsidR="00D47753" w:rsidRDefault="00D47753" w:rsidP="00D47753">
      <w:pPr>
        <w:widowControl w:val="0"/>
        <w:suppressAutoHyphens/>
        <w:spacing w:after="0" w:line="240" w:lineRule="auto"/>
        <w:ind w:firstLine="567"/>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Оценка состояния озелененных территорий</w:t>
      </w:r>
    </w:p>
    <w:p w:rsidR="00524D8A" w:rsidRPr="0021552F" w:rsidRDefault="00524D8A" w:rsidP="00765316">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п. 9.8 СП 42.13330.2016 «СНиП 2.07.01-89* Градостроительство. Планировка и застройка городских и сельских поселений», озеленение общего пользования - парков, садов, скверов, бульваров в </w:t>
      </w:r>
      <w:r w:rsidR="00A73380">
        <w:rPr>
          <w:rFonts w:ascii="Times New Roman" w:eastAsia="Times New Roman" w:hAnsi="Times New Roman" w:cs="Times New Roman"/>
          <w:sz w:val="28"/>
          <w:szCs w:val="28"/>
          <w:lang w:eastAsia="ru-RU"/>
        </w:rPr>
        <w:t>сельском</w:t>
      </w:r>
      <w:r w:rsidRPr="0021552F">
        <w:rPr>
          <w:rFonts w:ascii="Times New Roman" w:eastAsia="Times New Roman" w:hAnsi="Times New Roman" w:cs="Times New Roman"/>
          <w:sz w:val="28"/>
          <w:szCs w:val="28"/>
          <w:lang w:eastAsia="ru-RU"/>
        </w:rPr>
        <w:t xml:space="preserve"> поселении должно составлять 8 м</w:t>
      </w:r>
      <w:r w:rsidRPr="0021552F">
        <w:rPr>
          <w:rFonts w:ascii="Times New Roman" w:eastAsia="Times New Roman" w:hAnsi="Times New Roman" w:cs="Times New Roman"/>
          <w:sz w:val="28"/>
          <w:szCs w:val="28"/>
          <w:vertAlign w:val="superscript"/>
          <w:lang w:eastAsia="ru-RU"/>
        </w:rPr>
        <w:t>2</w:t>
      </w:r>
      <w:r w:rsidRPr="0021552F">
        <w:rPr>
          <w:rFonts w:ascii="Times New Roman" w:eastAsia="Times New Roman" w:hAnsi="Times New Roman" w:cs="Times New Roman"/>
          <w:sz w:val="28"/>
          <w:szCs w:val="28"/>
          <w:lang w:eastAsia="ru-RU"/>
        </w:rPr>
        <w:t xml:space="preserve">/чел. В </w:t>
      </w:r>
      <w:r w:rsidR="00A73380">
        <w:rPr>
          <w:rFonts w:ascii="Times New Roman" w:eastAsia="Times New Roman" w:hAnsi="Times New Roman" w:cs="Times New Roman"/>
          <w:sz w:val="28"/>
          <w:szCs w:val="28"/>
          <w:lang w:eastAsia="ru-RU"/>
        </w:rPr>
        <w:t>сельских</w:t>
      </w:r>
      <w:r w:rsidRPr="0021552F">
        <w:rPr>
          <w:rFonts w:ascii="Times New Roman" w:eastAsia="Times New Roman" w:hAnsi="Times New Roman" w:cs="Times New Roman"/>
          <w:sz w:val="28"/>
          <w:szCs w:val="28"/>
          <w:lang w:eastAsia="ru-RU"/>
        </w:rPr>
        <w:t xml:space="preserve">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Озелененные территории специального назначения представлены насаждениями ветрозащитного, водо- и </w:t>
      </w:r>
      <w:proofErr w:type="spellStart"/>
      <w:r w:rsidRPr="0021552F">
        <w:rPr>
          <w:rFonts w:ascii="Times New Roman" w:eastAsia="Times New Roman" w:hAnsi="Times New Roman" w:cs="Times New Roman"/>
          <w:sz w:val="28"/>
          <w:szCs w:val="28"/>
          <w:lang w:eastAsia="ru-RU"/>
        </w:rPr>
        <w:t>почвоохранного</w:t>
      </w:r>
      <w:proofErr w:type="spellEnd"/>
      <w:r w:rsidRPr="0021552F">
        <w:rPr>
          <w:rFonts w:ascii="Times New Roman" w:eastAsia="Times New Roman" w:hAnsi="Times New Roman" w:cs="Times New Roman"/>
          <w:sz w:val="28"/>
          <w:szCs w:val="28"/>
          <w:lang w:eastAsia="ru-RU"/>
        </w:rPr>
        <w:t xml:space="preserve"> значения, расположенными вдоль региональных дорог, на землях сельскохозяйственных угодий и в границах </w:t>
      </w:r>
      <w:proofErr w:type="spellStart"/>
      <w:r w:rsidRPr="0021552F">
        <w:rPr>
          <w:rFonts w:ascii="Times New Roman" w:eastAsia="Times New Roman" w:hAnsi="Times New Roman" w:cs="Times New Roman"/>
          <w:sz w:val="28"/>
          <w:szCs w:val="28"/>
          <w:lang w:eastAsia="ru-RU"/>
        </w:rPr>
        <w:t>водоохранных</w:t>
      </w:r>
      <w:proofErr w:type="spellEnd"/>
      <w:r w:rsidRPr="0021552F">
        <w:rPr>
          <w:rFonts w:ascii="Times New Roman" w:eastAsia="Times New Roman" w:hAnsi="Times New Roman" w:cs="Times New Roman"/>
          <w:sz w:val="28"/>
          <w:szCs w:val="28"/>
          <w:lang w:eastAsia="ru-RU"/>
        </w:rPr>
        <w:t xml:space="preserve"> зон водотоков.</w:t>
      </w:r>
    </w:p>
    <w:p w:rsidR="00366EDA" w:rsidRPr="0021552F" w:rsidRDefault="00366EDA" w:rsidP="00765316">
      <w:pPr>
        <w:spacing w:after="0" w:line="240" w:lineRule="auto"/>
        <w:ind w:firstLine="567"/>
        <w:jc w:val="both"/>
        <w:rPr>
          <w:rFonts w:ascii="Times New Roman" w:eastAsia="Times New Roman" w:hAnsi="Times New Roman" w:cs="Times New Roman"/>
          <w:sz w:val="28"/>
          <w:szCs w:val="28"/>
          <w:lang w:eastAsia="ru-RU"/>
        </w:rPr>
      </w:pPr>
    </w:p>
    <w:p w:rsidR="009B6E91" w:rsidRDefault="00D47753" w:rsidP="00E96027">
      <w:pPr>
        <w:spacing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Г</w:t>
      </w:r>
      <w:r w:rsidRPr="00D47753">
        <w:rPr>
          <w:rFonts w:ascii="Times New Roman" w:eastAsia="Times New Roman" w:hAnsi="Times New Roman" w:cs="Times New Roman"/>
          <w:b/>
          <w:iCs/>
          <w:sz w:val="28"/>
          <w:szCs w:val="28"/>
          <w:lang w:eastAsia="x-none"/>
        </w:rPr>
        <w:t>орные отводы месторождений полезных ископаемых</w:t>
      </w:r>
    </w:p>
    <w:p w:rsidR="00E96027" w:rsidRDefault="00E96027" w:rsidP="00E96027">
      <w:pPr>
        <w:spacing w:after="0" w:line="240" w:lineRule="auto"/>
        <w:ind w:firstLine="567"/>
        <w:jc w:val="both"/>
        <w:rPr>
          <w:rFonts w:ascii="Times New Roman" w:eastAsia="Times New Roman" w:hAnsi="Times New Roman" w:cs="Times New Roman"/>
          <w:iCs/>
          <w:sz w:val="28"/>
          <w:szCs w:val="28"/>
          <w:lang w:eastAsia="x-none"/>
        </w:rPr>
      </w:pPr>
      <w:r>
        <w:rPr>
          <w:rFonts w:ascii="Times New Roman" w:eastAsia="Times New Roman" w:hAnsi="Times New Roman" w:cs="Times New Roman"/>
          <w:iCs/>
          <w:sz w:val="28"/>
          <w:szCs w:val="28"/>
          <w:lang w:eastAsia="x-none"/>
        </w:rPr>
        <w:t>Горных отводов месторождений полезных ископаемых на территории сельского поселения нет.</w:t>
      </w:r>
    </w:p>
    <w:p w:rsidR="005E5D4B" w:rsidRDefault="005E5D4B" w:rsidP="00E96027">
      <w:pPr>
        <w:spacing w:after="0" w:line="240" w:lineRule="auto"/>
        <w:ind w:firstLine="567"/>
        <w:jc w:val="both"/>
        <w:rPr>
          <w:rFonts w:ascii="Times New Roman" w:eastAsia="Times New Roman" w:hAnsi="Times New Roman" w:cs="Times New Roman"/>
          <w:iCs/>
          <w:sz w:val="28"/>
          <w:szCs w:val="28"/>
          <w:lang w:eastAsia="x-none"/>
        </w:rPr>
      </w:pPr>
    </w:p>
    <w:p w:rsidR="005E5D4B" w:rsidRPr="00E96027" w:rsidRDefault="005E5D4B" w:rsidP="00E96027">
      <w:pPr>
        <w:spacing w:after="0" w:line="240" w:lineRule="auto"/>
        <w:ind w:firstLine="567"/>
        <w:jc w:val="both"/>
        <w:rPr>
          <w:rFonts w:ascii="Times New Roman" w:eastAsia="Times New Roman" w:hAnsi="Times New Roman" w:cs="Times New Roman"/>
          <w:iCs/>
          <w:sz w:val="28"/>
          <w:szCs w:val="28"/>
          <w:lang w:eastAsia="x-none"/>
        </w:rPr>
      </w:pPr>
    </w:p>
    <w:p w:rsidR="00D47753" w:rsidRDefault="00D47753" w:rsidP="00366EDA">
      <w:pPr>
        <w:spacing w:before="240"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lastRenderedPageBreak/>
        <w:t>О</w:t>
      </w:r>
      <w:r w:rsidRPr="00D47753">
        <w:rPr>
          <w:rFonts w:ascii="Times New Roman" w:eastAsia="Times New Roman" w:hAnsi="Times New Roman" w:cs="Times New Roman"/>
          <w:b/>
          <w:iCs/>
          <w:sz w:val="28"/>
          <w:szCs w:val="28"/>
          <w:lang w:eastAsia="x-none"/>
        </w:rPr>
        <w:t>собо охраняемые природные территории</w:t>
      </w:r>
    </w:p>
    <w:p w:rsidR="00524D8A" w:rsidRPr="00902124" w:rsidRDefault="00AE1B24" w:rsidP="00E96027">
      <w:pPr>
        <w:spacing w:after="0"/>
        <w:ind w:firstLine="567"/>
        <w:jc w:val="both"/>
        <w:rPr>
          <w:rFonts w:ascii="Times New Roman" w:eastAsia="Times New Roman" w:hAnsi="Times New Roman" w:cs="Times New Roman"/>
          <w:sz w:val="28"/>
          <w:szCs w:val="28"/>
          <w:lang w:eastAsia="ru-RU"/>
        </w:rPr>
      </w:pPr>
      <w:r w:rsidRPr="00AE1B24">
        <w:rPr>
          <w:rFonts w:ascii="Times New Roman" w:hAnsi="Times New Roman" w:cs="Times New Roman"/>
          <w:sz w:val="28"/>
          <w:szCs w:val="28"/>
        </w:rPr>
        <w:t xml:space="preserve">На территории </w:t>
      </w:r>
      <w:r w:rsidR="00B03C4C">
        <w:rPr>
          <w:rFonts w:ascii="Times New Roman" w:hAnsi="Times New Roman" w:cs="Times New Roman"/>
          <w:sz w:val="28"/>
          <w:szCs w:val="28"/>
        </w:rPr>
        <w:t>Привольного сельского поселения</w:t>
      </w:r>
      <w:r w:rsidRPr="00AE1B24">
        <w:rPr>
          <w:rFonts w:ascii="Times New Roman" w:hAnsi="Times New Roman" w:cs="Times New Roman"/>
          <w:sz w:val="28"/>
          <w:szCs w:val="28"/>
        </w:rPr>
        <w:t xml:space="preserve"> </w:t>
      </w:r>
      <w:r w:rsidR="00E96027">
        <w:rPr>
          <w:rFonts w:ascii="Times New Roman" w:hAnsi="Times New Roman" w:cs="Times New Roman"/>
          <w:sz w:val="28"/>
          <w:szCs w:val="28"/>
        </w:rPr>
        <w:t>особо охраняемые</w:t>
      </w:r>
      <w:r w:rsidRPr="00AE1B24">
        <w:rPr>
          <w:rFonts w:ascii="Times New Roman" w:hAnsi="Times New Roman" w:cs="Times New Roman"/>
          <w:sz w:val="28"/>
          <w:szCs w:val="28"/>
        </w:rPr>
        <w:t xml:space="preserve"> природн</w:t>
      </w:r>
      <w:r w:rsidR="00E96027">
        <w:rPr>
          <w:rFonts w:ascii="Times New Roman" w:hAnsi="Times New Roman" w:cs="Times New Roman"/>
          <w:sz w:val="28"/>
          <w:szCs w:val="28"/>
        </w:rPr>
        <w:t>ые территории</w:t>
      </w:r>
      <w:r w:rsidRPr="00AE1B24">
        <w:rPr>
          <w:rFonts w:ascii="Times New Roman" w:hAnsi="Times New Roman" w:cs="Times New Roman"/>
          <w:sz w:val="28"/>
          <w:szCs w:val="28"/>
        </w:rPr>
        <w:t xml:space="preserve"> </w:t>
      </w:r>
      <w:r w:rsidR="002D7408">
        <w:rPr>
          <w:rFonts w:ascii="Times New Roman" w:hAnsi="Times New Roman" w:cs="Times New Roman"/>
          <w:sz w:val="28"/>
          <w:szCs w:val="28"/>
        </w:rPr>
        <w:t>не расположены.</w:t>
      </w:r>
      <w:r w:rsidRPr="00AE1B24">
        <w:rPr>
          <w:rFonts w:ascii="Times New Roman" w:hAnsi="Times New Roman" w:cs="Times New Roman"/>
          <w:sz w:val="28"/>
          <w:szCs w:val="28"/>
        </w:rPr>
        <w:t xml:space="preserve"> </w:t>
      </w:r>
    </w:p>
    <w:p w:rsidR="00524D8A" w:rsidRPr="0021552F" w:rsidRDefault="005A571C" w:rsidP="00366EDA">
      <w:pPr>
        <w:keepNext/>
        <w:tabs>
          <w:tab w:val="left" w:pos="708"/>
        </w:tabs>
        <w:spacing w:before="240" w:after="0" w:line="240" w:lineRule="auto"/>
        <w:jc w:val="center"/>
        <w:outlineLvl w:val="1"/>
        <w:rPr>
          <w:rFonts w:ascii="Times New Roman" w:eastAsia="Times New Roman" w:hAnsi="Times New Roman" w:cs="Times New Roman"/>
          <w:b/>
          <w:bCs/>
          <w:iCs/>
          <w:sz w:val="28"/>
          <w:szCs w:val="28"/>
          <w:lang w:val="x-none" w:eastAsia="x-none"/>
        </w:rPr>
      </w:pPr>
      <w:bookmarkStart w:id="105" w:name="_Toc70966405"/>
      <w:bookmarkStart w:id="106" w:name="_Toc70968082"/>
      <w:bookmarkStart w:id="107" w:name="_Toc94881659"/>
      <w:bookmarkStart w:id="108" w:name="_Toc131516386"/>
      <w:r w:rsidRPr="0021552F">
        <w:rPr>
          <w:rFonts w:ascii="Times New Roman" w:eastAsia="Times New Roman" w:hAnsi="Times New Roman" w:cs="Times New Roman"/>
          <w:b/>
          <w:iCs/>
          <w:sz w:val="28"/>
          <w:szCs w:val="28"/>
          <w:lang w:eastAsia="x-none"/>
        </w:rPr>
        <w:t>2</w:t>
      </w:r>
      <w:r w:rsidR="00D47753">
        <w:rPr>
          <w:rFonts w:ascii="Times New Roman" w:eastAsia="Times New Roman" w:hAnsi="Times New Roman" w:cs="Times New Roman"/>
          <w:b/>
          <w:iCs/>
          <w:sz w:val="28"/>
          <w:szCs w:val="28"/>
          <w:lang w:eastAsia="x-none"/>
        </w:rPr>
        <w:t>.5.1.</w:t>
      </w:r>
      <w:r w:rsidR="00524D8A" w:rsidRPr="0021552F">
        <w:rPr>
          <w:rFonts w:ascii="Times New Roman" w:eastAsia="Times New Roman" w:hAnsi="Times New Roman" w:cs="Times New Roman"/>
          <w:b/>
          <w:iCs/>
          <w:sz w:val="28"/>
          <w:szCs w:val="28"/>
          <w:lang w:eastAsia="x-none"/>
        </w:rPr>
        <w:t xml:space="preserve"> </w:t>
      </w:r>
      <w:r w:rsidR="00D47753">
        <w:rPr>
          <w:rFonts w:ascii="Times New Roman" w:eastAsia="Times New Roman" w:hAnsi="Times New Roman" w:cs="Times New Roman"/>
          <w:b/>
          <w:iCs/>
          <w:sz w:val="28"/>
          <w:szCs w:val="28"/>
          <w:lang w:val="x-none" w:eastAsia="x-none"/>
        </w:rPr>
        <w:t>З</w:t>
      </w:r>
      <w:r w:rsidR="00D47753" w:rsidRPr="0021552F">
        <w:rPr>
          <w:rFonts w:ascii="Times New Roman" w:eastAsia="Times New Roman" w:hAnsi="Times New Roman" w:cs="Times New Roman"/>
          <w:b/>
          <w:iCs/>
          <w:sz w:val="28"/>
          <w:szCs w:val="28"/>
          <w:lang w:val="x-none" w:eastAsia="x-none"/>
        </w:rPr>
        <w:t>оны с особыми условиями использования территории</w:t>
      </w:r>
      <w:bookmarkEnd w:id="105"/>
      <w:bookmarkEnd w:id="106"/>
      <w:bookmarkEnd w:id="107"/>
      <w:bookmarkEnd w:id="108"/>
    </w:p>
    <w:p w:rsidR="00524D8A" w:rsidRDefault="00524D8A" w:rsidP="00366EDA">
      <w:pPr>
        <w:spacing w:line="240" w:lineRule="auto"/>
        <w:ind w:firstLine="567"/>
        <w:contextualSpacing/>
        <w:jc w:val="both"/>
        <w:rPr>
          <w:rFonts w:ascii="Times New Roman" w:hAnsi="Times New Roman" w:cs="Times New Roman"/>
          <w:bCs/>
          <w:sz w:val="28"/>
          <w:szCs w:val="28"/>
          <w:lang w:val="x-none" w:eastAsia="x-none"/>
        </w:rPr>
      </w:pPr>
      <w:r w:rsidRPr="0021552F">
        <w:rPr>
          <w:rFonts w:ascii="Times New Roman" w:hAnsi="Times New Roman" w:cs="Times New Roman"/>
          <w:bCs/>
          <w:sz w:val="28"/>
          <w:szCs w:val="28"/>
          <w:lang w:val="x-none" w:eastAsia="x-none"/>
        </w:rPr>
        <w:t>Глава содерж</w:t>
      </w:r>
      <w:r w:rsidRPr="0021552F">
        <w:rPr>
          <w:rFonts w:ascii="Times New Roman" w:hAnsi="Times New Roman" w:cs="Times New Roman"/>
          <w:bCs/>
          <w:sz w:val="28"/>
          <w:szCs w:val="28"/>
          <w:lang w:eastAsia="x-none"/>
        </w:rPr>
        <w:t>ит</w:t>
      </w:r>
      <w:r w:rsidRPr="0021552F">
        <w:rPr>
          <w:rFonts w:ascii="Times New Roman" w:hAnsi="Times New Roman" w:cs="Times New Roman"/>
          <w:bCs/>
          <w:sz w:val="28"/>
          <w:szCs w:val="28"/>
          <w:lang w:val="x-none" w:eastAsia="x-none"/>
        </w:rPr>
        <w:t xml:space="preserve"> информацию о встречающихся на территории </w:t>
      </w:r>
      <w:r w:rsidR="00B03C4C">
        <w:rPr>
          <w:rFonts w:ascii="Times New Roman" w:hAnsi="Times New Roman" w:cs="Times New Roman"/>
          <w:sz w:val="28"/>
          <w:szCs w:val="28"/>
          <w:lang w:eastAsia="x-none"/>
        </w:rPr>
        <w:t>Привольного сельского поселения</w:t>
      </w:r>
      <w:r w:rsidRPr="0021552F">
        <w:rPr>
          <w:rFonts w:ascii="Times New Roman" w:hAnsi="Times New Roman" w:cs="Times New Roman"/>
          <w:bCs/>
          <w:sz w:val="28"/>
          <w:szCs w:val="28"/>
          <w:lang w:val="x-none" w:eastAsia="x-none"/>
        </w:rPr>
        <w:t xml:space="preserve"> видах зон с особыми условиями использования территорий в соответствии со статьей 105 Земельного кодекса Российской Федерац</w:t>
      </w:r>
      <w:r w:rsidR="005A571C" w:rsidRPr="0021552F">
        <w:rPr>
          <w:rFonts w:ascii="Times New Roman" w:hAnsi="Times New Roman" w:cs="Times New Roman"/>
          <w:bCs/>
          <w:sz w:val="28"/>
          <w:szCs w:val="28"/>
          <w:lang w:val="x-none" w:eastAsia="x-none"/>
        </w:rPr>
        <w:t>ии и описание следующих данных.</w:t>
      </w:r>
    </w:p>
    <w:p w:rsidR="00366EDA" w:rsidRPr="0021552F" w:rsidRDefault="00366EDA" w:rsidP="00366EDA">
      <w:pPr>
        <w:spacing w:line="240" w:lineRule="auto"/>
        <w:ind w:firstLine="567"/>
        <w:contextualSpacing/>
        <w:jc w:val="both"/>
        <w:rPr>
          <w:rFonts w:ascii="Times New Roman" w:hAnsi="Times New Roman" w:cs="Times New Roman"/>
          <w:bCs/>
          <w:sz w:val="28"/>
          <w:szCs w:val="28"/>
          <w:lang w:val="x-none" w:eastAsia="x-none"/>
        </w:rPr>
      </w:pPr>
    </w:p>
    <w:p w:rsidR="00D47753" w:rsidRDefault="00D47753" w:rsidP="00366EDA">
      <w:pPr>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С</w:t>
      </w:r>
      <w:r w:rsidRPr="00366EDA">
        <w:rPr>
          <w:rFonts w:ascii="Times New Roman" w:eastAsia="Times New Roman" w:hAnsi="Times New Roman" w:cs="Times New Roman"/>
          <w:b/>
          <w:iCs/>
          <w:sz w:val="28"/>
          <w:szCs w:val="28"/>
          <w:lang w:eastAsia="x-none"/>
        </w:rPr>
        <w:t>анитарно-защитные зоны производственных и иных объектов</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Регламенты использования санитарно-защитной зоны объектов приведены в таблице </w:t>
      </w:r>
      <w:r w:rsidR="002D7408">
        <w:rPr>
          <w:rFonts w:ascii="Times New Roman" w:eastAsia="Times New Roman" w:hAnsi="Times New Roman" w:cs="Times New Roman"/>
          <w:sz w:val="28"/>
          <w:szCs w:val="28"/>
          <w:lang w:eastAsia="ru-RU"/>
        </w:rPr>
        <w:t>2.5.1.1</w:t>
      </w:r>
      <w:r w:rsidR="00D47753">
        <w:rPr>
          <w:rFonts w:ascii="Times New Roman" w:eastAsia="Times New Roman" w:hAnsi="Times New Roman" w:cs="Times New Roman"/>
          <w:sz w:val="28"/>
          <w:szCs w:val="28"/>
          <w:lang w:eastAsia="ru-RU"/>
        </w:rPr>
        <w:t>.</w:t>
      </w:r>
    </w:p>
    <w:p w:rsidR="00524D8A" w:rsidRPr="002D7408" w:rsidRDefault="00524D8A" w:rsidP="002D7408">
      <w:pPr>
        <w:spacing w:after="0" w:line="240" w:lineRule="auto"/>
        <w:ind w:firstLine="567"/>
        <w:jc w:val="both"/>
        <w:rPr>
          <w:rFonts w:ascii="Times New Roman" w:hAnsi="Times New Roman" w:cs="Times New Roman"/>
          <w:sz w:val="28"/>
          <w:szCs w:val="28"/>
          <w:lang w:val="x-none" w:eastAsia="x-none"/>
        </w:rPr>
        <w:sectPr w:rsidR="00524D8A" w:rsidRPr="002D7408" w:rsidSect="00DB24F0">
          <w:pgSz w:w="11906" w:h="16838"/>
          <w:pgMar w:top="851" w:right="851" w:bottom="851" w:left="1134" w:header="709" w:footer="709" w:gutter="0"/>
          <w:cols w:space="708"/>
          <w:docGrid w:linePitch="360"/>
        </w:sectPr>
      </w:pPr>
      <w:r w:rsidRPr="0021552F">
        <w:rPr>
          <w:rFonts w:ascii="Times New Roman" w:eastAsia="Calibri" w:hAnsi="Times New Roman" w:cs="Times New Roman"/>
          <w:sz w:val="28"/>
          <w:szCs w:val="28"/>
        </w:rPr>
        <w:t>Согласно СанПиН 2.2.1/2.1.1.1200-03, санитарные разрывы устанавливаются в отношении автомагистралей. На территории поселения автомагистрали отсутствуют.</w:t>
      </w:r>
    </w:p>
    <w:p w:rsidR="00524D8A" w:rsidRPr="0021552F" w:rsidRDefault="00524D8A" w:rsidP="00D47753">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sidR="002D7408">
        <w:rPr>
          <w:rFonts w:ascii="Times New Roman" w:hAnsi="Times New Roman" w:cs="Times New Roman"/>
          <w:sz w:val="28"/>
          <w:szCs w:val="28"/>
          <w:lang w:eastAsia="x-none"/>
        </w:rPr>
        <w:t>2.5.1.1</w:t>
      </w:r>
    </w:p>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санитарно-защитных зон 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612"/>
        <w:gridCol w:w="2404"/>
        <w:gridCol w:w="9671"/>
        <w:gridCol w:w="2156"/>
      </w:tblGrid>
      <w:tr w:rsidR="00524D8A" w:rsidRPr="0021552F" w:rsidTr="00945D4F">
        <w:trPr>
          <w:trHeight w:val="304"/>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санитарно-защитной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санитарно-защитной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945D4F">
        <w:trPr>
          <w:trHeight w:val="96"/>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Санитарно-защитная зона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Не допускается размещение:</w:t>
            </w:r>
          </w:p>
          <w:p w:rsidR="00524D8A" w:rsidRPr="0021552F" w:rsidRDefault="00524D8A" w:rsidP="00945D4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жилой застройки,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524D8A" w:rsidRPr="0021552F" w:rsidRDefault="00524D8A" w:rsidP="00945D4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524D8A" w:rsidRPr="0021552F" w:rsidRDefault="00524D8A" w:rsidP="00945D4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объектов по производству лекарственных веществ, лекарственных средств и (или) лекарственных форм, складов сырья и полупродуктов для фармацевтических предприятий; объектов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b/>
                <w:sz w:val="24"/>
                <w:szCs w:val="24"/>
              </w:rPr>
              <w:t>Допускается размещать</w:t>
            </w:r>
            <w:r w:rsidRPr="0021552F">
              <w:rPr>
                <w:rFonts w:ascii="Times New Roman" w:eastAsia="Calibri" w:hAnsi="Times New Roman" w:cs="Times New Roman"/>
                <w:i/>
                <w:iCs/>
                <w:sz w:val="24"/>
                <w:szCs w:val="24"/>
              </w:rPr>
              <w:t xml:space="preserve"> </w:t>
            </w:r>
            <w:r w:rsidRPr="0021552F">
              <w:rPr>
                <w:rFonts w:ascii="Times New Roman" w:eastAsia="Calibri" w:hAnsi="Times New Roman" w:cs="Times New Roman"/>
                <w:iCs/>
                <w:sz w:val="24"/>
                <w:szCs w:val="24"/>
              </w:rPr>
              <w:t>нежилые помещения для дежурного аварийного персонала, помещения для пребывания работающих по вахтовому методу, здания управления, конструкторские бюро, здания административного назначения, научно-исследовательские лабора</w:t>
            </w:r>
            <w:r w:rsidRPr="0021552F">
              <w:rPr>
                <w:rFonts w:ascii="Times New Roman" w:eastAsia="Calibri" w:hAnsi="Times New Roman" w:cs="Times New Roman"/>
                <w:iCs/>
                <w:sz w:val="24"/>
                <w:szCs w:val="24"/>
              </w:rPr>
              <w:softHyphen/>
              <w:t>тории, поликлиники, спортив</w:t>
            </w:r>
            <w:r w:rsidRPr="0021552F">
              <w:rPr>
                <w:rFonts w:ascii="Times New Roman" w:eastAsia="Calibri" w:hAnsi="Times New Roman" w:cs="Times New Roman"/>
                <w:iCs/>
                <w:sz w:val="24"/>
                <w:szCs w:val="24"/>
              </w:rPr>
              <w:softHyphen/>
              <w:t xml:space="preserve">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21552F">
              <w:rPr>
                <w:rFonts w:ascii="Times New Roman" w:eastAsia="Calibri" w:hAnsi="Times New Roman" w:cs="Times New Roman"/>
                <w:iCs/>
                <w:sz w:val="24"/>
                <w:szCs w:val="24"/>
              </w:rPr>
              <w:t>нефте</w:t>
            </w:r>
            <w:proofErr w:type="spellEnd"/>
            <w:r w:rsidRPr="0021552F">
              <w:rPr>
                <w:rFonts w:ascii="Times New Roman" w:eastAsia="Calibri" w:hAnsi="Times New Roman" w:cs="Times New Roman"/>
                <w:iCs/>
                <w:sz w:val="24"/>
                <w:szCs w:val="24"/>
              </w:rPr>
              <w:t xml:space="preserve">- и газопроводы, артезианские скважины для технического водоснабжения, </w:t>
            </w:r>
            <w:proofErr w:type="spellStart"/>
            <w:r w:rsidRPr="0021552F">
              <w:rPr>
                <w:rFonts w:ascii="Times New Roman" w:eastAsia="Calibri" w:hAnsi="Times New Roman" w:cs="Times New Roman"/>
                <w:iCs/>
                <w:sz w:val="24"/>
                <w:szCs w:val="24"/>
              </w:rPr>
              <w:t>водоохлаждающие</w:t>
            </w:r>
            <w:proofErr w:type="spellEnd"/>
            <w:r w:rsidRPr="0021552F">
              <w:rPr>
                <w:rFonts w:ascii="Times New Roman" w:eastAsia="Calibri" w:hAnsi="Times New Roman" w:cs="Times New Roman"/>
                <w:iCs/>
                <w:sz w:val="24"/>
                <w:szCs w:val="24"/>
              </w:rPr>
              <w:t xml:space="preserve"> со</w:t>
            </w:r>
            <w:r w:rsidRPr="0021552F">
              <w:rPr>
                <w:rFonts w:ascii="Times New Roman" w:eastAsia="Calibri" w:hAnsi="Times New Roman" w:cs="Times New Roman"/>
                <w:iCs/>
                <w:sz w:val="24"/>
                <w:szCs w:val="24"/>
              </w:rPr>
              <w:softHyphen/>
              <w:t>оружения для подготовки технической воды, канализационные на</w:t>
            </w:r>
            <w:r w:rsidRPr="0021552F">
              <w:rPr>
                <w:rFonts w:ascii="Times New Roman" w:eastAsia="Calibri" w:hAnsi="Times New Roman" w:cs="Times New Roman"/>
                <w:iCs/>
                <w:sz w:val="24"/>
                <w:szCs w:val="24"/>
              </w:rPr>
              <w:softHyphen/>
              <w:t>сосные станции, сооружения оборотного водоснабжения, АЗС, СТО.</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СанПиН 2.2.1/2.1.1.1200-03</w:t>
            </w:r>
          </w:p>
        </w:tc>
      </w:tr>
    </w:tbl>
    <w:p w:rsidR="005A571C" w:rsidRPr="0021552F" w:rsidRDefault="005A571C"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A571C" w:rsidRPr="0021552F" w:rsidSect="000609A0">
          <w:pgSz w:w="16838" w:h="11906" w:orient="landscape"/>
          <w:pgMar w:top="851" w:right="851" w:bottom="851" w:left="1134" w:header="709" w:footer="709" w:gutter="0"/>
          <w:cols w:space="708"/>
          <w:docGrid w:linePitch="360"/>
        </w:sectPr>
      </w:pPr>
      <w:bookmarkStart w:id="109" w:name="_Toc70968084"/>
    </w:p>
    <w:bookmarkEnd w:id="109"/>
    <w:p w:rsidR="00D47753" w:rsidRDefault="00D47753" w:rsidP="00D47753">
      <w:pPr>
        <w:tabs>
          <w:tab w:val="left" w:pos="1770"/>
        </w:tabs>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lastRenderedPageBreak/>
        <w:t xml:space="preserve">Придорожные полосы автомобильных дорог, охранная зона железных дорог, </w:t>
      </w:r>
      <w:proofErr w:type="spellStart"/>
      <w:r w:rsidRPr="00D47753">
        <w:rPr>
          <w:rFonts w:ascii="Times New Roman" w:eastAsia="Times New Roman" w:hAnsi="Times New Roman" w:cs="Times New Roman"/>
          <w:b/>
          <w:iCs/>
          <w:spacing w:val="2"/>
          <w:sz w:val="28"/>
          <w:szCs w:val="28"/>
          <w:shd w:val="clear" w:color="auto" w:fill="FFFFFF"/>
          <w:lang w:val="x-none" w:eastAsia="x-none"/>
        </w:rPr>
        <w:t>приаэродромная</w:t>
      </w:r>
      <w:proofErr w:type="spellEnd"/>
      <w:r w:rsidRPr="00D47753">
        <w:rPr>
          <w:rFonts w:ascii="Times New Roman" w:eastAsia="Times New Roman" w:hAnsi="Times New Roman" w:cs="Times New Roman"/>
          <w:b/>
          <w:iCs/>
          <w:spacing w:val="2"/>
          <w:sz w:val="28"/>
          <w:szCs w:val="28"/>
          <w:shd w:val="clear" w:color="auto" w:fill="FFFFFF"/>
          <w:lang w:val="x-none" w:eastAsia="x-none"/>
        </w:rPr>
        <w:t xml:space="preserve"> территория</w:t>
      </w:r>
    </w:p>
    <w:p w:rsidR="00524D8A" w:rsidRPr="0021552F" w:rsidRDefault="00524D8A" w:rsidP="00765316">
      <w:pPr>
        <w:tabs>
          <w:tab w:val="left" w:pos="1770"/>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Границы придорожных полос на картографических материалах проекта внесения изменений в Генеральный план нанесены ориентировочно. </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пределах придорожных полос автомобильных дорог регионального значения устанавливается особый режим использования земельных участков (частей земельных участков), который предусматривает, что в придорожных полосах автомобильных дорог общего пользования запрещается строительство капитальных сооружений, за исключением:</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Государственной инспекции безопасности дорожного движения Министерства внутренних дел Российской Федерации;</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дорожного сервиса, рекламных конструкций, информационных щитов и указателей;</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инженерных коммуникаций.</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ст.26 Федерального закона от 08.11.2007г.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строительство в границах придорожных полос автомобильной дороги объектов капитального строительства допускается при наличии согласия в письменной форме владельца автомобильной дороги. Согласие должно содержать технические требования и условия, подлежащие обязательному исполнению лицами, осуществляющими строительство в границах придорожных полос автомобильной дороги.</w:t>
      </w:r>
    </w:p>
    <w:p w:rsidR="00D47753" w:rsidRDefault="00D47753" w:rsidP="00366EDA">
      <w:pPr>
        <w:spacing w:before="240" w:after="0" w:line="240" w:lineRule="auto"/>
        <w:ind w:firstLine="540"/>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Охранные зоны воздушных линий электропередач напряжением 6кВ и более, газораспределительных сетей, линий связи</w:t>
      </w:r>
    </w:p>
    <w:p w:rsidR="00524D8A" w:rsidRPr="0021552F" w:rsidRDefault="00524D8A" w:rsidP="00765316">
      <w:pPr>
        <w:spacing w:after="0" w:line="240" w:lineRule="auto"/>
        <w:ind w:firstLine="540"/>
        <w:jc w:val="center"/>
        <w:rPr>
          <w:rFonts w:ascii="Times New Roman" w:eastAsia="Times New Roman" w:hAnsi="Times New Roman" w:cs="Times New Roman"/>
          <w:bCs/>
          <w:spacing w:val="2"/>
          <w:sz w:val="28"/>
          <w:szCs w:val="20"/>
          <w:u w:val="single"/>
          <w:shd w:val="clear" w:color="auto" w:fill="FFFFFF"/>
          <w:lang w:eastAsia="ru-RU"/>
        </w:rPr>
      </w:pPr>
      <w:r w:rsidRPr="0021552F">
        <w:rPr>
          <w:rFonts w:ascii="Times New Roman" w:eastAsia="Times New Roman" w:hAnsi="Times New Roman" w:cs="Times New Roman"/>
          <w:bCs/>
          <w:spacing w:val="2"/>
          <w:sz w:val="28"/>
          <w:szCs w:val="20"/>
          <w:u w:val="single"/>
          <w:shd w:val="clear" w:color="auto" w:fill="FFFFFF"/>
          <w:lang w:eastAsia="ru-RU"/>
        </w:rPr>
        <w:t xml:space="preserve">Охранные зоны воздушных линий электропередач </w:t>
      </w:r>
    </w:p>
    <w:p w:rsidR="00524D8A" w:rsidRPr="0021552F" w:rsidRDefault="00524D8A" w:rsidP="00765316">
      <w:pPr>
        <w:spacing w:after="0" w:line="240" w:lineRule="auto"/>
        <w:ind w:firstLine="709"/>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Электроснабжение населенного пункта, объектов, промышленных объектов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осуществляется посредством высоковольтных линий электропередач 10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35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w:t>
      </w:r>
      <w:r w:rsidR="00DB10CC">
        <w:rPr>
          <w:rFonts w:ascii="Times New Roman" w:eastAsia="Times New Roman" w:hAnsi="Times New Roman" w:cs="Times New Roman"/>
          <w:sz w:val="28"/>
          <w:szCs w:val="28"/>
          <w:lang w:eastAsia="ru-RU"/>
        </w:rPr>
        <w:t xml:space="preserve"> 110 </w:t>
      </w:r>
      <w:proofErr w:type="spellStart"/>
      <w:r w:rsidR="00DB10CC">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посредством электрических подстанций, трансформаторных пунктов и распределительной сети линий электропередач.</w:t>
      </w:r>
    </w:p>
    <w:p w:rsidR="00524D8A" w:rsidRPr="0021552F" w:rsidRDefault="00524D8A" w:rsidP="00765316">
      <w:pPr>
        <w:spacing w:after="0" w:line="240" w:lineRule="auto"/>
        <w:ind w:firstLine="709"/>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Для исключения возможности повреждения линий электропередач устанавливаются охранные зоны. Размеры охранных зон воздушных линий электропередачи определяются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и составляют 10-20 м в зависимости от </w:t>
      </w:r>
      <w:r w:rsidR="005A571C" w:rsidRPr="0021552F">
        <w:rPr>
          <w:rFonts w:ascii="Times New Roman" w:eastAsia="Times New Roman" w:hAnsi="Times New Roman" w:cs="Times New Roman"/>
          <w:sz w:val="28"/>
          <w:szCs w:val="28"/>
          <w:lang w:eastAsia="ru-RU"/>
        </w:rPr>
        <w:t>мощности линий электропередачи.</w:t>
      </w: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5E5D4B" w:rsidRDefault="005E5D4B" w:rsidP="00765316">
      <w:pPr>
        <w:spacing w:after="0" w:line="240" w:lineRule="auto"/>
        <w:ind w:left="1069" w:firstLine="709"/>
        <w:jc w:val="right"/>
        <w:rPr>
          <w:rFonts w:ascii="Times New Roman" w:hAnsi="Times New Roman" w:cs="Times New Roman"/>
          <w:sz w:val="28"/>
          <w:szCs w:val="28"/>
          <w:lang w:val="x-none" w:eastAsia="x-none"/>
        </w:rPr>
      </w:pP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945D4F" w:rsidRDefault="00945D4F" w:rsidP="00765316">
      <w:pPr>
        <w:spacing w:after="0" w:line="240" w:lineRule="auto"/>
        <w:ind w:left="1069" w:firstLine="709"/>
        <w:jc w:val="right"/>
        <w:rPr>
          <w:rFonts w:ascii="Times New Roman" w:hAnsi="Times New Roman" w:cs="Times New Roman"/>
          <w:sz w:val="28"/>
          <w:szCs w:val="28"/>
          <w:lang w:val="x-none" w:eastAsia="x-none"/>
        </w:rPr>
      </w:pP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2.5.1.3</w:t>
      </w:r>
    </w:p>
    <w:p w:rsidR="00524D8A" w:rsidRPr="0021552F" w:rsidRDefault="00524D8A" w:rsidP="00366EDA">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охранных зон воздушных линий электропередач</w:t>
      </w:r>
      <w:r w:rsidRPr="0021552F">
        <w:rPr>
          <w:rFonts w:ascii="Times New Roman" w:hAnsi="Times New Roman" w:cs="Times New Roman"/>
          <w:sz w:val="28"/>
          <w:szCs w:val="28"/>
        </w:rPr>
        <w:t xml:space="preserve"> 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561"/>
        <w:gridCol w:w="1833"/>
        <w:gridCol w:w="4274"/>
        <w:gridCol w:w="3243"/>
      </w:tblGrid>
      <w:tr w:rsidR="00524D8A"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Наименование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Правовой режим использования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Обоснование</w:t>
            </w:r>
          </w:p>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(нормативные документы)</w:t>
            </w:r>
          </w:p>
        </w:tc>
      </w:tr>
      <w:tr w:rsidR="00524D8A"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Охранные зоны</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tabs>
                <w:tab w:val="left" w:pos="283"/>
              </w:tabs>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В охранной зоне линий электропередач запрещается проводить действия, которые могли бы нарушить безопасность и непрерывность эксплуатации или в ходе которых могла бы возникнуть опасность по отношению к людям. В частности, запрещается:</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размещать хранилища горюче-смазочных материалов;</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устраивать свалки;</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проводить взрывные работы;</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разводить огонь;</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сбрасывать и сливать едкие и коррозионные вещества и горюче-смазочные материалы;</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набрасывать на провода опоры и приближать к ним посторонние предметы, а также подниматься на опоры;</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проводить работы и пребывать в охранной зоне воздушных линий электропередачи во время грозы или экстремальных погодных условиях.</w:t>
            </w:r>
          </w:p>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 xml:space="preserve">В пределах охранной зоны воздушных линий электропередачи без согласия организации, эксплуатирующей эти линии, запрещается осуществлять строительные, монтажные и поливные работы, проводить посадку и вырубку деревьев, складировать корма, удобрения, топливо и другие материалы, устраивать проезды для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 м"/>
              </w:smartTagPr>
              <w:r w:rsidRPr="00945D4F">
                <w:rPr>
                  <w:rFonts w:ascii="Times New Roman" w:hAnsi="Times New Roman" w:cs="Times New Roman"/>
                  <w:sz w:val="24"/>
                  <w:szCs w:val="24"/>
                </w:rPr>
                <w:t>4 м</w:t>
              </w:r>
            </w:smartTag>
            <w:r w:rsidRPr="00945D4F">
              <w:rPr>
                <w:rFonts w:ascii="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Постановление от 24.02.2009 №160 «О порядке установления охранных зон объектов электросетевого хозяйства и особых условий использования участков, расположенных в границах таких зон»</w:t>
            </w:r>
          </w:p>
        </w:tc>
      </w:tr>
    </w:tbl>
    <w:p w:rsidR="00524D8A" w:rsidRPr="0021552F" w:rsidRDefault="00524D8A" w:rsidP="00765316">
      <w:pPr>
        <w:spacing w:after="0" w:line="240" w:lineRule="auto"/>
        <w:rPr>
          <w:rFonts w:ascii="Times New Roman" w:eastAsia="Times New Roman" w:hAnsi="Times New Roman" w:cs="Times New Roman"/>
          <w:sz w:val="20"/>
          <w:szCs w:val="20"/>
          <w:lang w:val="x-none" w:eastAsia="x-none"/>
        </w:rPr>
      </w:pPr>
    </w:p>
    <w:p w:rsidR="00524D8A" w:rsidRPr="0021552F" w:rsidRDefault="00524D8A" w:rsidP="00765316">
      <w:pPr>
        <w:spacing w:after="0" w:line="240" w:lineRule="auto"/>
        <w:ind w:firstLine="720"/>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bCs/>
          <w:spacing w:val="2"/>
          <w:sz w:val="28"/>
          <w:szCs w:val="20"/>
          <w:u w:val="single"/>
          <w:shd w:val="clear" w:color="auto" w:fill="FFFFFF"/>
          <w:lang w:eastAsia="ru-RU"/>
        </w:rPr>
        <w:t xml:space="preserve">Охранные зоны </w:t>
      </w:r>
      <w:r w:rsidRPr="0021552F">
        <w:rPr>
          <w:rFonts w:ascii="Times New Roman" w:eastAsia="Times New Roman" w:hAnsi="Times New Roman" w:cs="Times New Roman"/>
          <w:sz w:val="28"/>
          <w:szCs w:val="20"/>
          <w:u w:val="single"/>
          <w:lang w:eastAsia="ru-RU"/>
        </w:rPr>
        <w:t>газораспределительных сетей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4"/>
          <w:lang w:eastAsia="ru-RU"/>
        </w:rPr>
        <w:t xml:space="preserve">В соответствии с п.7 Правил охраны газораспределительных сетей (утв.  постановлением Правительства РФ от 20.11.2000 г. № 878) от газораспределительных сетей, проходящих по территории муниципального образования, устанавливаются охранные зоны в размере </w:t>
      </w:r>
      <w:smartTag w:uri="urn:schemas-microsoft-com:office:smarttags" w:element="metricconverter">
        <w:smartTagPr>
          <w:attr w:name="ProductID" w:val="2 м"/>
        </w:smartTagPr>
        <w:r w:rsidRPr="0021552F">
          <w:rPr>
            <w:rFonts w:ascii="Times New Roman" w:eastAsia="Times New Roman" w:hAnsi="Times New Roman" w:cs="Times New Roman"/>
            <w:sz w:val="28"/>
            <w:szCs w:val="24"/>
            <w:lang w:eastAsia="ru-RU"/>
          </w:rPr>
          <w:t>2 м</w:t>
        </w:r>
      </w:smartTag>
      <w:r w:rsidRPr="0021552F">
        <w:rPr>
          <w:rFonts w:ascii="Times New Roman" w:eastAsia="Times New Roman" w:hAnsi="Times New Roman" w:cs="Times New Roman"/>
          <w:sz w:val="28"/>
          <w:szCs w:val="24"/>
          <w:lang w:eastAsia="ru-RU"/>
        </w:rPr>
        <w:t>.</w:t>
      </w:r>
    </w:p>
    <w:p w:rsidR="00524D8A" w:rsidRPr="00D47753" w:rsidRDefault="00524D8A" w:rsidP="00D47753">
      <w:pPr>
        <w:spacing w:after="0" w:line="240" w:lineRule="auto"/>
        <w:ind w:firstLine="567"/>
        <w:jc w:val="both"/>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В </w:t>
      </w:r>
      <w:hyperlink w:anchor="sub_360" w:history="1">
        <w:r w:rsidRPr="0021552F">
          <w:rPr>
            <w:rFonts w:ascii="Times New Roman" w:eastAsia="Times New Roman" w:hAnsi="Times New Roman" w:cs="Times New Roman"/>
            <w:sz w:val="28"/>
            <w:szCs w:val="24"/>
            <w:lang w:eastAsia="ru-RU"/>
          </w:rPr>
          <w:t>охранных зонах газораспределительных сетей</w:t>
        </w:r>
      </w:hyperlink>
      <w:r w:rsidRPr="0021552F">
        <w:rPr>
          <w:rFonts w:ascii="Times New Roman" w:eastAsia="Times New Roman" w:hAnsi="Times New Roman" w:cs="Times New Roman"/>
          <w:sz w:val="28"/>
          <w:szCs w:val="24"/>
          <w:lang w:eastAsia="ru-RU"/>
        </w:rPr>
        <w:t xml:space="preserve"> запрещено строительство объектов жилищно-гражданского и производственного назначения. Хозяйственная деятельность,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
        </w:smartTagPr>
        <w:r w:rsidRPr="0021552F">
          <w:rPr>
            <w:rFonts w:ascii="Times New Roman" w:eastAsia="Times New Roman" w:hAnsi="Times New Roman" w:cs="Times New Roman"/>
            <w:sz w:val="28"/>
            <w:szCs w:val="24"/>
            <w:lang w:eastAsia="ru-RU"/>
          </w:rPr>
          <w:t>0,3 м</w:t>
        </w:r>
      </w:smartTag>
      <w:r w:rsidRPr="0021552F">
        <w:rPr>
          <w:rFonts w:ascii="Times New Roman" w:eastAsia="Times New Roman" w:hAnsi="Times New Roman" w:cs="Times New Roman"/>
          <w:sz w:val="28"/>
          <w:szCs w:val="24"/>
          <w:lang w:eastAsia="ru-RU"/>
        </w:rPr>
        <w:t xml:space="preserve">, осуществляется на основании </w:t>
      </w:r>
      <w:r w:rsidRPr="0021552F">
        <w:rPr>
          <w:rFonts w:ascii="Times New Roman" w:eastAsia="Times New Roman" w:hAnsi="Times New Roman" w:cs="Times New Roman"/>
          <w:sz w:val="28"/>
          <w:szCs w:val="24"/>
          <w:lang w:eastAsia="ru-RU"/>
        </w:rPr>
        <w:lastRenderedPageBreak/>
        <w:t xml:space="preserve">письменного разрешения </w:t>
      </w:r>
      <w:hyperlink w:anchor="sub_390" w:history="1">
        <w:r w:rsidRPr="0021552F">
          <w:rPr>
            <w:rFonts w:ascii="Times New Roman" w:eastAsia="Times New Roman" w:hAnsi="Times New Roman" w:cs="Times New Roman"/>
            <w:sz w:val="28"/>
            <w:szCs w:val="24"/>
            <w:lang w:eastAsia="ru-RU"/>
          </w:rPr>
          <w:t>эксплуатационной организации газораспределительных сетей</w:t>
        </w:r>
      </w:hyperlink>
      <w:r w:rsidR="00D47753">
        <w:rPr>
          <w:rFonts w:ascii="Times New Roman" w:eastAsia="Times New Roman" w:hAnsi="Times New Roman" w:cs="Times New Roman"/>
          <w:sz w:val="28"/>
          <w:szCs w:val="24"/>
          <w:lang w:eastAsia="ru-RU"/>
        </w:rPr>
        <w:t xml:space="preserve">. </w:t>
      </w:r>
    </w:p>
    <w:p w:rsidR="00524D8A" w:rsidRPr="00D47753" w:rsidRDefault="00D47753" w:rsidP="00D47753">
      <w:pPr>
        <w:spacing w:after="0" w:line="240" w:lineRule="auto"/>
        <w:ind w:left="1069" w:firstLine="709"/>
        <w:jc w:val="right"/>
        <w:rPr>
          <w:rFonts w:ascii="Times New Roman" w:hAnsi="Times New Roman" w:cs="Times New Roman"/>
          <w:sz w:val="28"/>
          <w:szCs w:val="28"/>
          <w:lang w:eastAsia="x-none"/>
        </w:rPr>
      </w:pPr>
      <w:r>
        <w:rPr>
          <w:rFonts w:ascii="Times New Roman" w:hAnsi="Times New Roman" w:cs="Times New Roman"/>
          <w:sz w:val="28"/>
          <w:szCs w:val="28"/>
          <w:lang w:val="x-none" w:eastAsia="x-none"/>
        </w:rPr>
        <w:t>Таблица 2.5.1.3</w:t>
      </w:r>
    </w:p>
    <w:p w:rsidR="00524D8A" w:rsidRPr="0021552F" w:rsidRDefault="00524D8A" w:rsidP="00366EDA">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 xml:space="preserve">охранных зон газораспределительных сетей </w:t>
      </w:r>
      <w:r w:rsidRPr="0021552F">
        <w:rPr>
          <w:rFonts w:ascii="Times New Roman" w:hAnsi="Times New Roman" w:cs="Times New Roman"/>
          <w:sz w:val="28"/>
          <w:szCs w:val="28"/>
        </w:rPr>
        <w:t xml:space="preserve">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550"/>
        <w:gridCol w:w="2731"/>
        <w:gridCol w:w="3663"/>
        <w:gridCol w:w="2967"/>
      </w:tblGrid>
      <w:tr w:rsidR="00524D8A"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Наименование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Правовой режим использования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Обоснование</w:t>
            </w:r>
          </w:p>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(нормативные документы)</w:t>
            </w:r>
          </w:p>
        </w:tc>
      </w:tr>
      <w:tr w:rsidR="00524D8A"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Охранные зоны газораспределительных сетей</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widowControl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u w:val="single"/>
                <w:lang w:eastAsia="ru-RU"/>
              </w:rPr>
              <w:t>запрещено</w:t>
            </w:r>
            <w:r w:rsidRPr="00945D4F">
              <w:rPr>
                <w:rFonts w:ascii="Times New Roman" w:eastAsia="Times New Roman" w:hAnsi="Times New Roman" w:cs="Times New Roman"/>
                <w:sz w:val="24"/>
                <w:szCs w:val="24"/>
                <w:lang w:eastAsia="ru-RU"/>
              </w:rPr>
              <w:t xml:space="preserve"> строительство объектов жилищно-гражданского и производственного назначения. Хозяйственная деятельность,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
              </w:smartTagPr>
              <w:r w:rsidRPr="00945D4F">
                <w:rPr>
                  <w:rFonts w:ascii="Times New Roman" w:eastAsia="Times New Roman" w:hAnsi="Times New Roman" w:cs="Times New Roman"/>
                  <w:sz w:val="24"/>
                  <w:szCs w:val="24"/>
                  <w:lang w:eastAsia="ru-RU"/>
                </w:rPr>
                <w:t>0,3 м</w:t>
              </w:r>
            </w:smartTag>
            <w:r w:rsidRPr="00945D4F">
              <w:rPr>
                <w:rFonts w:ascii="Times New Roman" w:eastAsia="Times New Roman" w:hAnsi="Times New Roman" w:cs="Times New Roman"/>
                <w:sz w:val="24"/>
                <w:szCs w:val="24"/>
                <w:lang w:eastAsia="ru-RU"/>
              </w:rPr>
              <w:t xml:space="preserve">, осуществляется на основании письменного разрешения </w:t>
            </w:r>
            <w:hyperlink w:anchor="sub_390" w:history="1">
              <w:r w:rsidRPr="00945D4F">
                <w:rPr>
                  <w:rFonts w:ascii="Times New Roman" w:eastAsia="Times New Roman" w:hAnsi="Times New Roman" w:cs="Times New Roman"/>
                  <w:sz w:val="24"/>
                  <w:szCs w:val="24"/>
                  <w:lang w:eastAsia="ru-RU"/>
                </w:rPr>
                <w:t>эксплуатационной организации газораспределительных сетей</w:t>
              </w:r>
            </w:hyperlink>
          </w:p>
          <w:p w:rsidR="00524D8A" w:rsidRPr="00945D4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Правила охраны газораспределительных сетей (утв.  постановлением Правительства РФ от 20.11.2000 г. № 878)</w:t>
            </w:r>
          </w:p>
        </w:tc>
      </w:tr>
    </w:tbl>
    <w:p w:rsidR="00524D8A" w:rsidRPr="0021552F" w:rsidRDefault="00524D8A" w:rsidP="00765316">
      <w:pPr>
        <w:spacing w:after="0" w:line="240" w:lineRule="auto"/>
        <w:rPr>
          <w:rFonts w:ascii="Times New Roman" w:eastAsia="Times New Roman" w:hAnsi="Times New Roman" w:cs="Times New Roman"/>
          <w:sz w:val="8"/>
          <w:szCs w:val="8"/>
          <w:lang w:eastAsia="ru-RU"/>
        </w:rPr>
      </w:pPr>
    </w:p>
    <w:p w:rsidR="00524D8A" w:rsidRPr="0021552F" w:rsidRDefault="00524D8A" w:rsidP="00765316">
      <w:pPr>
        <w:spacing w:after="0" w:line="240" w:lineRule="auto"/>
        <w:ind w:firstLine="720"/>
        <w:jc w:val="center"/>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bCs/>
          <w:spacing w:val="2"/>
          <w:sz w:val="28"/>
          <w:szCs w:val="20"/>
          <w:u w:val="single"/>
          <w:shd w:val="clear" w:color="auto" w:fill="FFFFFF"/>
          <w:lang w:eastAsia="ru-RU"/>
        </w:rPr>
        <w:t>Охранные зоны</w:t>
      </w:r>
      <w:r w:rsidRPr="0021552F">
        <w:rPr>
          <w:rFonts w:ascii="Times New Roman" w:eastAsia="Times New Roman" w:hAnsi="Times New Roman" w:cs="Times New Roman"/>
          <w:sz w:val="28"/>
          <w:szCs w:val="20"/>
          <w:u w:val="single"/>
          <w:lang w:eastAsia="ru-RU"/>
        </w:rPr>
        <w:t xml:space="preserve"> </w:t>
      </w:r>
      <w:r w:rsidRPr="0021552F">
        <w:rPr>
          <w:rFonts w:ascii="Times New Roman" w:eastAsia="Times New Roman" w:hAnsi="Times New Roman" w:cs="Times New Roman"/>
          <w:sz w:val="28"/>
          <w:szCs w:val="28"/>
          <w:u w:val="single"/>
          <w:lang w:eastAsia="ru-RU"/>
        </w:rPr>
        <w:t>линий связи</w:t>
      </w:r>
    </w:p>
    <w:p w:rsidR="00524D8A" w:rsidRPr="0021552F" w:rsidRDefault="00524D8A" w:rsidP="00765316">
      <w:pPr>
        <w:spacing w:after="0" w:line="240" w:lineRule="auto"/>
        <w:ind w:firstLine="720"/>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 xml:space="preserve">По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проходят линии связи, от которых в соответствии с п. 4 Правил охраны линий и сооружений связи РФ, утв. постановлением Правительства РФ от 09.06.1995 г. №578, устанавливаются охранные зоны в размере </w:t>
      </w:r>
      <w:smartTag w:uri="urn:schemas-microsoft-com:office:smarttags" w:element="metricconverter">
        <w:smartTagPr>
          <w:attr w:name="ProductID" w:val="2 м"/>
        </w:smartTagPr>
        <w:r w:rsidRPr="0021552F">
          <w:rPr>
            <w:rFonts w:ascii="Times New Roman" w:eastAsia="Times New Roman" w:hAnsi="Times New Roman" w:cs="Times New Roman"/>
            <w:sz w:val="28"/>
            <w:szCs w:val="28"/>
            <w:lang w:eastAsia="ru-RU"/>
          </w:rPr>
          <w:t>2 м</w:t>
        </w:r>
      </w:smartTag>
      <w:r w:rsidRPr="0021552F">
        <w:rPr>
          <w:rFonts w:ascii="Times New Roman" w:eastAsia="Times New Roman" w:hAnsi="Times New Roman" w:cs="Times New Roman"/>
          <w:sz w:val="28"/>
          <w:szCs w:val="28"/>
          <w:lang w:eastAsia="ru-RU"/>
        </w:rPr>
        <w:t xml:space="preserve"> в каждую сторону, не подлежащие застройке.</w:t>
      </w:r>
    </w:p>
    <w:p w:rsidR="00524D8A" w:rsidRPr="0021552F" w:rsidRDefault="00524D8A" w:rsidP="00D47753">
      <w:pPr>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охранных зонах линий связи не допускается производить действия, которые могут повлечь нарушения в нормальной работе сетей, их повреждение, несчастные случ</w:t>
      </w:r>
      <w:r w:rsidR="00D47753">
        <w:rPr>
          <w:rFonts w:ascii="Times New Roman" w:eastAsia="Times New Roman" w:hAnsi="Times New Roman" w:cs="Times New Roman"/>
          <w:sz w:val="28"/>
          <w:szCs w:val="28"/>
          <w:lang w:eastAsia="ru-RU"/>
        </w:rPr>
        <w:t>аи, или препятствующие ремонту.</w:t>
      </w:r>
    </w:p>
    <w:p w:rsidR="00524D8A" w:rsidRPr="00D47753" w:rsidRDefault="00524D8A" w:rsidP="00D47753">
      <w:pPr>
        <w:spacing w:after="0" w:line="240" w:lineRule="auto"/>
        <w:ind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t xml:space="preserve">Таблица </w:t>
      </w:r>
      <w:r w:rsidR="00D47753">
        <w:rPr>
          <w:rFonts w:ascii="Times New Roman" w:hAnsi="Times New Roman" w:cs="Times New Roman"/>
          <w:sz w:val="28"/>
          <w:szCs w:val="28"/>
          <w:lang w:eastAsia="x-none"/>
        </w:rPr>
        <w:t>2.5.1.4</w:t>
      </w:r>
    </w:p>
    <w:p w:rsidR="00524D8A" w:rsidRPr="0021552F" w:rsidRDefault="00524D8A" w:rsidP="00945D4F">
      <w:pPr>
        <w:spacing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 xml:space="preserve">охранных зон линий связи </w:t>
      </w:r>
      <w:r w:rsidRPr="0021552F">
        <w:rPr>
          <w:rFonts w:ascii="Times New Roman" w:hAnsi="Times New Roman" w:cs="Times New Roman"/>
          <w:sz w:val="28"/>
          <w:szCs w:val="28"/>
        </w:rPr>
        <w:t xml:space="preserve">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580"/>
        <w:gridCol w:w="1938"/>
        <w:gridCol w:w="4155"/>
        <w:gridCol w:w="3238"/>
      </w:tblGrid>
      <w:tr w:rsidR="00524D8A" w:rsidRPr="0021552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Охранные зоны линий связи</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u w:val="single"/>
                <w:lang w:eastAsia="ru-RU"/>
              </w:rPr>
              <w:t>не допускается</w:t>
            </w:r>
            <w:r w:rsidRPr="0021552F">
              <w:rPr>
                <w:rFonts w:ascii="Times New Roman" w:eastAsia="Times New Roman" w:hAnsi="Times New Roman" w:cs="Times New Roman"/>
                <w:sz w:val="24"/>
                <w:szCs w:val="24"/>
                <w:lang w:eastAsia="ru-RU"/>
              </w:rPr>
              <w:t xml:space="preserve"> производить действия, которые могут повлечь нарушения в нормальной работе сетей, их повреждение, несчастные случаи, или препятствующие ремонту.</w:t>
            </w:r>
          </w:p>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Правила охраны линий и сооружений связи РФ, утв. постановлением Правительства РФ от 09.06.1995 г. №578</w:t>
            </w:r>
          </w:p>
        </w:tc>
      </w:tr>
    </w:tbl>
    <w:p w:rsidR="00524D8A" w:rsidRPr="0021552F" w:rsidRDefault="00524D8A" w:rsidP="00765316">
      <w:pPr>
        <w:spacing w:after="0" w:line="240" w:lineRule="auto"/>
        <w:rPr>
          <w:rFonts w:ascii="Times New Roman" w:eastAsia="Times New Roman" w:hAnsi="Times New Roman" w:cs="Times New Roman"/>
          <w:sz w:val="20"/>
          <w:szCs w:val="20"/>
          <w:lang w:eastAsia="x-none"/>
        </w:rPr>
      </w:pPr>
    </w:p>
    <w:p w:rsidR="00524D8A" w:rsidRPr="009672F3" w:rsidRDefault="00D47753" w:rsidP="009672F3">
      <w:pPr>
        <w:spacing w:after="0" w:line="240" w:lineRule="auto"/>
        <w:ind w:firstLine="709"/>
        <w:contextualSpacing/>
        <w:jc w:val="center"/>
        <w:rPr>
          <w:rFonts w:ascii="Times New Roman" w:eastAsia="Times New Roman" w:hAnsi="Times New Roman" w:cs="Times New Roman"/>
          <w:sz w:val="28"/>
          <w:szCs w:val="28"/>
          <w:lang w:val="x-none" w:eastAsia="ru-RU"/>
        </w:rPr>
      </w:pPr>
      <w:proofErr w:type="spellStart"/>
      <w:r w:rsidRPr="00D47753">
        <w:rPr>
          <w:rFonts w:ascii="Times New Roman" w:eastAsia="Times New Roman" w:hAnsi="Times New Roman" w:cs="Times New Roman"/>
          <w:b/>
          <w:iCs/>
          <w:spacing w:val="2"/>
          <w:sz w:val="28"/>
          <w:szCs w:val="28"/>
          <w:shd w:val="clear" w:color="auto" w:fill="FFFFFF"/>
          <w:lang w:val="x-none" w:eastAsia="x-none"/>
        </w:rPr>
        <w:t>Водоохранные</w:t>
      </w:r>
      <w:proofErr w:type="spellEnd"/>
      <w:r w:rsidRPr="00D47753">
        <w:rPr>
          <w:rFonts w:ascii="Times New Roman" w:eastAsia="Times New Roman" w:hAnsi="Times New Roman" w:cs="Times New Roman"/>
          <w:b/>
          <w:iCs/>
          <w:spacing w:val="2"/>
          <w:sz w:val="28"/>
          <w:szCs w:val="28"/>
          <w:shd w:val="clear" w:color="auto" w:fill="FFFFFF"/>
          <w:lang w:val="x-none" w:eastAsia="x-none"/>
        </w:rPr>
        <w:t xml:space="preserve"> зоны, прибрежные защитные полосы и береговые полосы, </w:t>
      </w:r>
      <w:proofErr w:type="spellStart"/>
      <w:r w:rsidRPr="00D47753">
        <w:rPr>
          <w:rFonts w:ascii="Times New Roman" w:eastAsia="Times New Roman" w:hAnsi="Times New Roman" w:cs="Times New Roman"/>
          <w:b/>
          <w:iCs/>
          <w:spacing w:val="2"/>
          <w:sz w:val="28"/>
          <w:szCs w:val="28"/>
          <w:shd w:val="clear" w:color="auto" w:fill="FFFFFF"/>
          <w:lang w:val="x-none" w:eastAsia="x-none"/>
        </w:rPr>
        <w:t>рыбохозяйственные</w:t>
      </w:r>
      <w:proofErr w:type="spellEnd"/>
      <w:r w:rsidRPr="00D47753">
        <w:rPr>
          <w:rFonts w:ascii="Times New Roman" w:eastAsia="Times New Roman" w:hAnsi="Times New Roman" w:cs="Times New Roman"/>
          <w:b/>
          <w:iCs/>
          <w:spacing w:val="2"/>
          <w:sz w:val="28"/>
          <w:szCs w:val="28"/>
          <w:shd w:val="clear" w:color="auto" w:fill="FFFFFF"/>
          <w:lang w:val="x-none" w:eastAsia="x-none"/>
        </w:rPr>
        <w:t xml:space="preserve"> заповедные зоны</w:t>
      </w:r>
    </w:p>
    <w:p w:rsidR="00524D8A" w:rsidRPr="009672F3" w:rsidRDefault="00524D8A" w:rsidP="009672F3">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Сведения о зонах охраны </w:t>
      </w:r>
      <w:proofErr w:type="spellStart"/>
      <w:r w:rsidRPr="0021552F">
        <w:rPr>
          <w:rFonts w:ascii="Times New Roman" w:eastAsia="Times New Roman" w:hAnsi="Times New Roman" w:cs="Times New Roman"/>
          <w:sz w:val="28"/>
          <w:szCs w:val="28"/>
          <w:lang w:eastAsia="ru-RU"/>
        </w:rPr>
        <w:t>поверхностых</w:t>
      </w:r>
      <w:proofErr w:type="spellEnd"/>
      <w:r w:rsidRPr="0021552F">
        <w:rPr>
          <w:rFonts w:ascii="Times New Roman" w:eastAsia="Times New Roman" w:hAnsi="Times New Roman" w:cs="Times New Roman"/>
          <w:sz w:val="28"/>
          <w:szCs w:val="28"/>
          <w:lang w:eastAsia="ru-RU"/>
        </w:rPr>
        <w:t xml:space="preserve"> водных объектов, попадающих в границы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приведены в </w:t>
      </w:r>
      <w:r w:rsidRPr="00D47753">
        <w:rPr>
          <w:rFonts w:ascii="Times New Roman" w:eastAsia="Times New Roman" w:hAnsi="Times New Roman" w:cs="Times New Roman"/>
          <w:sz w:val="28"/>
          <w:szCs w:val="28"/>
          <w:lang w:eastAsia="ru-RU"/>
        </w:rPr>
        <w:t xml:space="preserve">таблице </w:t>
      </w:r>
      <w:r w:rsidR="00D47753">
        <w:rPr>
          <w:rFonts w:ascii="Times New Roman" w:eastAsia="Times New Roman" w:hAnsi="Times New Roman" w:cs="Times New Roman"/>
          <w:sz w:val="28"/>
          <w:szCs w:val="28"/>
          <w:lang w:eastAsia="ru-RU"/>
        </w:rPr>
        <w:t>2.5.1.5</w:t>
      </w:r>
    </w:p>
    <w:p w:rsidR="00524D8A" w:rsidRPr="0021552F" w:rsidRDefault="00524D8A" w:rsidP="00765316">
      <w:pPr>
        <w:spacing w:after="0" w:line="240" w:lineRule="auto"/>
        <w:ind w:left="1069" w:firstLine="709"/>
        <w:jc w:val="right"/>
        <w:rPr>
          <w:rFonts w:ascii="Times New Roman" w:hAnsi="Times New Roman" w:cs="Times New Roman"/>
          <w:sz w:val="28"/>
          <w:szCs w:val="28"/>
          <w:lang w:val="x-none" w:eastAsia="x-none"/>
        </w:rPr>
        <w:sectPr w:rsidR="00524D8A" w:rsidRPr="0021552F" w:rsidSect="00945D4F">
          <w:pgSz w:w="11906" w:h="16838"/>
          <w:pgMar w:top="851" w:right="851" w:bottom="851" w:left="1134" w:header="709" w:footer="709" w:gutter="0"/>
          <w:cols w:space="708"/>
          <w:docGrid w:linePitch="360"/>
        </w:sect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2.5.1.5</w:t>
      </w:r>
    </w:p>
    <w:p w:rsidR="00524D8A" w:rsidRPr="0021552F" w:rsidRDefault="00524D8A" w:rsidP="00765316">
      <w:pPr>
        <w:spacing w:after="0" w:line="240" w:lineRule="auto"/>
        <w:contextualSpacing/>
        <w:jc w:val="center"/>
        <w:rPr>
          <w:rFonts w:ascii="Times New Roman" w:hAnsi="Times New Roman" w:cs="Times New Roman"/>
          <w:sz w:val="28"/>
          <w:szCs w:val="28"/>
        </w:rPr>
      </w:pPr>
      <w:proofErr w:type="spellStart"/>
      <w:r w:rsidRPr="0021552F">
        <w:rPr>
          <w:rFonts w:ascii="Times New Roman" w:hAnsi="Times New Roman" w:cs="Times New Roman"/>
          <w:spacing w:val="2"/>
          <w:sz w:val="28"/>
          <w:szCs w:val="28"/>
          <w:shd w:val="clear" w:color="auto" w:fill="FFFFFF"/>
        </w:rPr>
        <w:t>Водоохранные</w:t>
      </w:r>
      <w:proofErr w:type="spellEnd"/>
      <w:r w:rsidRPr="0021552F">
        <w:rPr>
          <w:rFonts w:ascii="Times New Roman" w:hAnsi="Times New Roman" w:cs="Times New Roman"/>
          <w:spacing w:val="2"/>
          <w:sz w:val="28"/>
          <w:szCs w:val="28"/>
          <w:shd w:val="clear" w:color="auto" w:fill="FFFFFF"/>
        </w:rPr>
        <w:t xml:space="preserve"> зоны, прибрежные защи</w:t>
      </w:r>
      <w:r w:rsidR="00DB10CC">
        <w:rPr>
          <w:rFonts w:ascii="Times New Roman" w:hAnsi="Times New Roman" w:cs="Times New Roman"/>
          <w:spacing w:val="2"/>
          <w:sz w:val="28"/>
          <w:szCs w:val="28"/>
          <w:shd w:val="clear" w:color="auto" w:fill="FFFFFF"/>
        </w:rPr>
        <w:t>тные полосы и береговые полосы</w:t>
      </w:r>
      <w:r w:rsidRPr="0021552F">
        <w:rPr>
          <w:rFonts w:ascii="Times New Roman" w:hAnsi="Times New Roman" w:cs="Times New Roman"/>
          <w:spacing w:val="2"/>
          <w:sz w:val="28"/>
          <w:szCs w:val="28"/>
          <w:shd w:val="clear" w:color="auto" w:fill="FFFFFF"/>
        </w:rPr>
        <w:t>,</w:t>
      </w:r>
      <w:r w:rsidRPr="0021552F">
        <w:rPr>
          <w:rFonts w:ascii="Times New Roman" w:hAnsi="Times New Roman" w:cs="Times New Roman"/>
          <w:sz w:val="28"/>
          <w:szCs w:val="28"/>
        </w:rPr>
        <w:t xml:space="preserve"> расположенные 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696"/>
        <w:gridCol w:w="2180"/>
        <w:gridCol w:w="2545"/>
        <w:gridCol w:w="2057"/>
        <w:gridCol w:w="5013"/>
        <w:gridCol w:w="2352"/>
      </w:tblGrid>
      <w:tr w:rsidR="00524D8A" w:rsidRPr="0021552F" w:rsidTr="00945D4F">
        <w:trPr>
          <w:trHeight w:val="96"/>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объекта</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Вид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Размер охранной зоны, м</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Сведения о границах в Едином государственном реестре недвижимости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945D4F">
        <w:trPr>
          <w:trHeight w:val="326"/>
          <w:jc w:val="center"/>
        </w:trPr>
        <w:tc>
          <w:tcPr>
            <w:tcW w:w="0" w:type="auto"/>
            <w:vMerge w:val="restart"/>
            <w:tcBorders>
              <w:top w:val="single" w:sz="4" w:space="0" w:color="auto"/>
              <w:left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sidR="002D7408">
              <w:rPr>
                <w:rFonts w:ascii="Times New Roman" w:hAnsi="Times New Roman" w:cs="Times New Roman"/>
                <w:sz w:val="24"/>
                <w:szCs w:val="24"/>
              </w:rPr>
              <w:t>Челбас</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proofErr w:type="spellStart"/>
            <w:r w:rsidRPr="0021552F">
              <w:rPr>
                <w:rFonts w:ascii="Times New Roman" w:hAnsi="Times New Roman" w:cs="Times New Roman"/>
                <w:sz w:val="24"/>
                <w:szCs w:val="24"/>
              </w:rPr>
              <w:t>Водоохранная</w:t>
            </w:r>
            <w:proofErr w:type="spellEnd"/>
            <w:r w:rsidRPr="0021552F">
              <w:rPr>
                <w:rFonts w:ascii="Times New Roman" w:hAnsi="Times New Roman" w:cs="Times New Roman"/>
                <w:sz w:val="24"/>
                <w:szCs w:val="24"/>
              </w:rPr>
              <w:t xml:space="preserve"> зона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200</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DB10CC" w:rsidP="00945D4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w:t>
            </w:r>
            <w:r w:rsidR="00524D8A" w:rsidRPr="0021552F">
              <w:rPr>
                <w:rFonts w:ascii="Times New Roman" w:hAnsi="Times New Roman" w:cs="Times New Roman"/>
                <w:sz w:val="24"/>
                <w:szCs w:val="24"/>
              </w:rPr>
              <w:t>несена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524D8A" w:rsidRPr="0021552F" w:rsidTr="00945D4F">
        <w:trPr>
          <w:trHeight w:val="613"/>
          <w:jc w:val="center"/>
        </w:trPr>
        <w:tc>
          <w:tcPr>
            <w:tcW w:w="0" w:type="auto"/>
            <w:vMerge/>
            <w:tcBorders>
              <w:left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2D7408"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Челбас</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 защитная полоса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50</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Внесена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524D8A" w:rsidRPr="0021552F" w:rsidTr="00945D4F">
        <w:trPr>
          <w:trHeight w:val="346"/>
          <w:jc w:val="center"/>
        </w:trPr>
        <w:tc>
          <w:tcPr>
            <w:tcW w:w="0" w:type="auto"/>
            <w:vMerge/>
            <w:tcBorders>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2D7408"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Челбас</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 полоса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Не внесена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bl>
    <w:p w:rsidR="00524D8A" w:rsidRPr="00D47753" w:rsidRDefault="00524D8A" w:rsidP="00945D4F">
      <w:pPr>
        <w:spacing w:before="240" w:after="0" w:line="240" w:lineRule="auto"/>
        <w:ind w:left="1069" w:firstLine="709"/>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t xml:space="preserve">Таблица </w:t>
      </w:r>
      <w:r w:rsidR="00D47753">
        <w:rPr>
          <w:rFonts w:ascii="Times New Roman" w:hAnsi="Times New Roman" w:cs="Times New Roman"/>
          <w:sz w:val="28"/>
          <w:szCs w:val="28"/>
          <w:lang w:eastAsia="x-none"/>
        </w:rPr>
        <w:t>2.5.1.6</w:t>
      </w:r>
    </w:p>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proofErr w:type="spellStart"/>
      <w:r w:rsidRPr="0021552F">
        <w:rPr>
          <w:rFonts w:ascii="Times New Roman" w:hAnsi="Times New Roman" w:cs="Times New Roman"/>
          <w:sz w:val="28"/>
          <w:szCs w:val="28"/>
        </w:rPr>
        <w:t>в</w:t>
      </w:r>
      <w:r w:rsidRPr="0021552F">
        <w:rPr>
          <w:rFonts w:ascii="Times New Roman" w:hAnsi="Times New Roman" w:cs="Times New Roman"/>
          <w:spacing w:val="2"/>
          <w:sz w:val="28"/>
          <w:szCs w:val="28"/>
          <w:shd w:val="clear" w:color="auto" w:fill="FFFFFF"/>
        </w:rPr>
        <w:t>одоохранных</w:t>
      </w:r>
      <w:proofErr w:type="spellEnd"/>
      <w:r w:rsidRPr="0021552F">
        <w:rPr>
          <w:rFonts w:ascii="Times New Roman" w:hAnsi="Times New Roman" w:cs="Times New Roman"/>
          <w:spacing w:val="2"/>
          <w:sz w:val="28"/>
          <w:szCs w:val="28"/>
          <w:shd w:val="clear" w:color="auto" w:fill="FFFFFF"/>
        </w:rPr>
        <w:t xml:space="preserve"> зон, прибрежных защитных полос и береговых полос, </w:t>
      </w:r>
      <w:proofErr w:type="spellStart"/>
      <w:r w:rsidRPr="0021552F">
        <w:rPr>
          <w:rFonts w:ascii="Times New Roman" w:hAnsi="Times New Roman" w:cs="Times New Roman"/>
          <w:spacing w:val="2"/>
          <w:sz w:val="28"/>
          <w:szCs w:val="28"/>
          <w:shd w:val="clear" w:color="auto" w:fill="FFFFFF"/>
        </w:rPr>
        <w:t>рыбохозяйственных</w:t>
      </w:r>
      <w:proofErr w:type="spellEnd"/>
      <w:r w:rsidRPr="0021552F">
        <w:rPr>
          <w:rFonts w:ascii="Times New Roman" w:hAnsi="Times New Roman" w:cs="Times New Roman"/>
          <w:spacing w:val="2"/>
          <w:sz w:val="28"/>
          <w:szCs w:val="28"/>
          <w:shd w:val="clear" w:color="auto" w:fill="FFFFFF"/>
        </w:rPr>
        <w:t xml:space="preserve"> заповедных зон </w:t>
      </w:r>
      <w:r w:rsidRPr="0021552F">
        <w:rPr>
          <w:rFonts w:ascii="Times New Roman" w:hAnsi="Times New Roman" w:cs="Times New Roman"/>
          <w:sz w:val="28"/>
          <w:szCs w:val="28"/>
        </w:rPr>
        <w:t xml:space="preserve">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600"/>
        <w:gridCol w:w="2660"/>
        <w:gridCol w:w="8705"/>
        <w:gridCol w:w="2878"/>
      </w:tblGrid>
      <w:tr w:rsidR="00524D8A" w:rsidRPr="005E5D4B" w:rsidTr="005E5D4B">
        <w:trPr>
          <w:trHeight w:val="85"/>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Наименование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Правовой режим использования охранной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Обоснование</w:t>
            </w:r>
          </w:p>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(нормативные документы)</w:t>
            </w:r>
          </w:p>
        </w:tc>
      </w:tr>
      <w:tr w:rsidR="00524D8A" w:rsidRPr="005E5D4B" w:rsidTr="005E5D4B">
        <w:trPr>
          <w:trHeight w:val="94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1</w:t>
            </w:r>
          </w:p>
        </w:tc>
        <w:tc>
          <w:tcPr>
            <w:tcW w:w="0" w:type="auto"/>
            <w:vMerge w:val="restart"/>
            <w:tcBorders>
              <w:top w:val="single" w:sz="4" w:space="0" w:color="auto"/>
              <w:left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Береговая полоса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bCs/>
                <w:sz w:val="24"/>
                <w:szCs w:val="24"/>
              </w:rPr>
              <w:t>Водный кодекс РФ</w:t>
            </w:r>
          </w:p>
        </w:tc>
      </w:tr>
      <w:tr w:rsidR="00524D8A" w:rsidRPr="005E5D4B" w:rsidTr="005E5D4B">
        <w:trPr>
          <w:trHeight w:val="6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2</w:t>
            </w:r>
          </w:p>
        </w:tc>
        <w:tc>
          <w:tcPr>
            <w:tcW w:w="0" w:type="auto"/>
            <w:vMerge/>
            <w:tcBorders>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Приватизация земельных участков в пределах береговой полосы запрещается.</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bCs/>
                <w:sz w:val="24"/>
                <w:szCs w:val="24"/>
              </w:rPr>
              <w:t>Земельный кодекс РФ</w:t>
            </w:r>
          </w:p>
        </w:tc>
      </w:tr>
      <w:tr w:rsidR="00524D8A" w:rsidRPr="005E5D4B" w:rsidTr="005E5D4B">
        <w:trPr>
          <w:trHeight w:val="175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Прибрежная защитная полоса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jc w:val="center"/>
              <w:rPr>
                <w:rFonts w:ascii="Times New Roman" w:eastAsia="Times New Roman" w:hAnsi="Times New Roman" w:cs="Times New Roman"/>
                <w:b/>
                <w:bCs/>
                <w:sz w:val="24"/>
                <w:szCs w:val="24"/>
                <w:lang w:eastAsia="ru-RU"/>
              </w:rPr>
            </w:pPr>
            <w:r w:rsidRPr="005E5D4B">
              <w:rPr>
                <w:rFonts w:ascii="Times New Roman" w:eastAsia="Times New Roman" w:hAnsi="Times New Roman" w:cs="Times New Roman"/>
                <w:sz w:val="24"/>
                <w:szCs w:val="24"/>
                <w:lang w:eastAsia="ru-RU"/>
              </w:rPr>
              <w:t xml:space="preserve">В границах прибрежных защитных полос наряду с установленными для </w:t>
            </w:r>
            <w:proofErr w:type="spellStart"/>
            <w:r w:rsidRPr="005E5D4B">
              <w:rPr>
                <w:rFonts w:ascii="Times New Roman" w:eastAsia="Times New Roman" w:hAnsi="Times New Roman" w:cs="Times New Roman"/>
                <w:sz w:val="24"/>
                <w:szCs w:val="24"/>
                <w:lang w:eastAsia="ru-RU"/>
              </w:rPr>
              <w:t>водоохранной</w:t>
            </w:r>
            <w:proofErr w:type="spellEnd"/>
            <w:r w:rsidRPr="005E5D4B">
              <w:rPr>
                <w:rFonts w:ascii="Times New Roman" w:eastAsia="Times New Roman" w:hAnsi="Times New Roman" w:cs="Times New Roman"/>
                <w:sz w:val="24"/>
                <w:szCs w:val="24"/>
                <w:lang w:eastAsia="ru-RU"/>
              </w:rPr>
              <w:t xml:space="preserve"> зоны ограничениями </w:t>
            </w:r>
            <w:r w:rsidRPr="005E5D4B">
              <w:rPr>
                <w:rFonts w:ascii="Times New Roman" w:eastAsia="Times New Roman" w:hAnsi="Times New Roman" w:cs="Times New Roman"/>
                <w:b/>
                <w:bCs/>
                <w:sz w:val="24"/>
                <w:szCs w:val="24"/>
                <w:lang w:eastAsia="ru-RU"/>
              </w:rPr>
              <w:t>запрещаются:</w:t>
            </w:r>
          </w:p>
          <w:p w:rsidR="00524D8A" w:rsidRPr="005E5D4B" w:rsidRDefault="00524D8A" w:rsidP="005E5D4B">
            <w:pPr>
              <w:spacing w:after="0" w:line="240" w:lineRule="auto"/>
              <w:jc w:val="center"/>
              <w:rPr>
                <w:rFonts w:ascii="Times New Roman" w:eastAsia="Times New Roman" w:hAnsi="Times New Roman" w:cs="Times New Roman"/>
                <w:snapToGrid w:val="0"/>
                <w:sz w:val="24"/>
                <w:szCs w:val="24"/>
                <w:lang w:eastAsia="ru-RU"/>
              </w:rPr>
            </w:pPr>
            <w:r w:rsidRPr="005E5D4B">
              <w:rPr>
                <w:rFonts w:ascii="Times New Roman" w:eastAsia="Times New Roman" w:hAnsi="Times New Roman" w:cs="Times New Roman"/>
                <w:snapToGrid w:val="0"/>
                <w:sz w:val="24"/>
                <w:szCs w:val="24"/>
                <w:lang w:eastAsia="ru-RU"/>
              </w:rPr>
              <w:t>-распашка земель;</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-размещение отвалов размываемых грунтов;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-выпас сельскохозяйственных животных и организация для них летних лагерей, ванн.</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bCs/>
                <w:sz w:val="24"/>
                <w:szCs w:val="24"/>
              </w:rPr>
              <w:t>Водный кодекс РФ</w:t>
            </w:r>
          </w:p>
        </w:tc>
      </w:tr>
      <w:tr w:rsidR="00524D8A" w:rsidRPr="005E5D4B" w:rsidTr="005E5D4B">
        <w:trPr>
          <w:trHeight w:val="483"/>
          <w:jc w:val="center"/>
        </w:trPr>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proofErr w:type="spellStart"/>
            <w:r w:rsidRPr="005E5D4B">
              <w:rPr>
                <w:rFonts w:ascii="Times New Roman" w:hAnsi="Times New Roman" w:cs="Times New Roman"/>
                <w:sz w:val="24"/>
                <w:szCs w:val="24"/>
              </w:rPr>
              <w:t>Водоохранная</w:t>
            </w:r>
            <w:proofErr w:type="spellEnd"/>
            <w:r w:rsidRPr="005E5D4B">
              <w:rPr>
                <w:rFonts w:ascii="Times New Roman" w:hAnsi="Times New Roman" w:cs="Times New Roman"/>
                <w:sz w:val="24"/>
                <w:szCs w:val="24"/>
              </w:rPr>
              <w:t xml:space="preserve"> зона</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В границах </w:t>
            </w:r>
            <w:proofErr w:type="spellStart"/>
            <w:r w:rsidRPr="005E5D4B">
              <w:rPr>
                <w:rFonts w:ascii="Times New Roman" w:eastAsia="Times New Roman" w:hAnsi="Times New Roman" w:cs="Times New Roman"/>
                <w:sz w:val="24"/>
                <w:szCs w:val="24"/>
                <w:lang w:eastAsia="ru-RU"/>
              </w:rPr>
              <w:t>водоохранных</w:t>
            </w:r>
            <w:proofErr w:type="spellEnd"/>
            <w:r w:rsidRPr="005E5D4B">
              <w:rPr>
                <w:rFonts w:ascii="Times New Roman" w:eastAsia="Times New Roman" w:hAnsi="Times New Roman" w:cs="Times New Roman"/>
                <w:sz w:val="24"/>
                <w:szCs w:val="24"/>
                <w:lang w:eastAsia="ru-RU"/>
              </w:rPr>
              <w:t xml:space="preserve"> зон </w:t>
            </w:r>
            <w:r w:rsidRPr="005E5D4B">
              <w:rPr>
                <w:rFonts w:ascii="Times New Roman" w:eastAsia="Times New Roman" w:hAnsi="Times New Roman" w:cs="Times New Roman"/>
                <w:b/>
                <w:sz w:val="24"/>
                <w:szCs w:val="24"/>
                <w:lang w:eastAsia="ru-RU"/>
              </w:rPr>
              <w:t>запрещаются</w:t>
            </w:r>
            <w:r w:rsidRPr="005E5D4B">
              <w:rPr>
                <w:rFonts w:ascii="Times New Roman" w:eastAsia="Times New Roman" w:hAnsi="Times New Roman" w:cs="Times New Roman"/>
                <w:sz w:val="24"/>
                <w:szCs w:val="24"/>
                <w:lang w:eastAsia="ru-RU"/>
              </w:rPr>
              <w:t>:</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napToGrid w:val="0"/>
                <w:sz w:val="24"/>
                <w:szCs w:val="24"/>
                <w:lang w:eastAsia="ru-RU"/>
              </w:rPr>
              <w:t xml:space="preserve">1) </w:t>
            </w:r>
            <w:r w:rsidRPr="005E5D4B">
              <w:rPr>
                <w:rFonts w:ascii="Times New Roman" w:eastAsia="Times New Roman" w:hAnsi="Times New Roman" w:cs="Times New Roman"/>
                <w:sz w:val="24"/>
                <w:szCs w:val="24"/>
                <w:shd w:val="clear" w:color="auto" w:fill="FFFFFF"/>
                <w:lang w:eastAsia="ru-RU"/>
              </w:rPr>
              <w:t>использование сточных вод в целях регулирования плодородия почв;</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z w:val="24"/>
                <w:szCs w:val="24"/>
                <w:shd w:val="clear" w:color="auto" w:fill="FFFFFF"/>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w:t>
            </w:r>
            <w:r w:rsidRPr="005E5D4B">
              <w:rPr>
                <w:rFonts w:ascii="Times New Roman" w:eastAsia="Times New Roman" w:hAnsi="Times New Roman" w:cs="Times New Roman"/>
                <w:sz w:val="24"/>
                <w:szCs w:val="24"/>
                <w:shd w:val="clear" w:color="auto" w:fill="FFFFFF"/>
                <w:lang w:eastAsia="ru-RU"/>
              </w:rPr>
              <w:lastRenderedPageBreak/>
              <w:t xml:space="preserve">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5E5D4B">
              <w:rPr>
                <w:rFonts w:ascii="Times New Roman" w:eastAsia="Times New Roman" w:hAnsi="Times New Roman" w:cs="Times New Roman"/>
                <w:sz w:val="24"/>
                <w:szCs w:val="24"/>
                <w:shd w:val="clear" w:color="auto" w:fill="FFFFFF"/>
                <w:lang w:eastAsia="ru-RU"/>
              </w:rPr>
              <w:t>рыбохозяйственного</w:t>
            </w:r>
            <w:proofErr w:type="spellEnd"/>
            <w:r w:rsidRPr="005E5D4B">
              <w:rPr>
                <w:rFonts w:ascii="Times New Roman" w:eastAsia="Times New Roman" w:hAnsi="Times New Roman" w:cs="Times New Roman"/>
                <w:sz w:val="24"/>
                <w:szCs w:val="24"/>
                <w:shd w:val="clear" w:color="auto" w:fill="FFFFFF"/>
                <w:lang w:eastAsia="ru-RU"/>
              </w:rPr>
              <w:t xml:space="preserve"> значения не установлены;</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z w:val="24"/>
                <w:szCs w:val="24"/>
                <w:shd w:val="clear" w:color="auto" w:fill="FFFFFF"/>
                <w:lang w:eastAsia="ru-RU"/>
              </w:rPr>
              <w:t>3) осуществление авиационных мер по борьбе с вредными организмами;</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z w:val="24"/>
                <w:szCs w:val="24"/>
                <w:shd w:val="clear" w:color="auto" w:fill="FFFFFF"/>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z w:val="24"/>
                <w:szCs w:val="24"/>
                <w:shd w:val="clear" w:color="auto" w:fill="FFFFFF"/>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z w:val="24"/>
                <w:szCs w:val="24"/>
                <w:shd w:val="clear" w:color="auto" w:fill="FFFFFF"/>
                <w:lang w:eastAsia="ru-RU"/>
              </w:rPr>
              <w:t xml:space="preserve">6) хранение пестицидов и </w:t>
            </w:r>
            <w:proofErr w:type="spellStart"/>
            <w:r w:rsidRPr="005E5D4B">
              <w:rPr>
                <w:rFonts w:ascii="Times New Roman" w:eastAsia="Times New Roman" w:hAnsi="Times New Roman" w:cs="Times New Roman"/>
                <w:sz w:val="24"/>
                <w:szCs w:val="24"/>
                <w:shd w:val="clear" w:color="auto" w:fill="FFFFFF"/>
                <w:lang w:eastAsia="ru-RU"/>
              </w:rPr>
              <w:t>агрохимикатов</w:t>
            </w:r>
            <w:proofErr w:type="spellEnd"/>
            <w:r w:rsidRPr="005E5D4B">
              <w:rPr>
                <w:rFonts w:ascii="Times New Roman" w:eastAsia="Times New Roman" w:hAnsi="Times New Roman" w:cs="Times New Roman"/>
                <w:sz w:val="24"/>
                <w:szCs w:val="24"/>
                <w:shd w:val="clear" w:color="auto" w:fill="FFFFFF"/>
                <w:lang w:eastAsia="ru-RU"/>
              </w:rPr>
              <w:t xml:space="preserve"> (за исключением хранения </w:t>
            </w:r>
            <w:proofErr w:type="spellStart"/>
            <w:r w:rsidRPr="005E5D4B">
              <w:rPr>
                <w:rFonts w:ascii="Times New Roman" w:eastAsia="Times New Roman" w:hAnsi="Times New Roman" w:cs="Times New Roman"/>
                <w:sz w:val="24"/>
                <w:szCs w:val="24"/>
                <w:shd w:val="clear" w:color="auto" w:fill="FFFFFF"/>
                <w:lang w:eastAsia="ru-RU"/>
              </w:rPr>
              <w:t>агрохимикатов</w:t>
            </w:r>
            <w:proofErr w:type="spellEnd"/>
            <w:r w:rsidRPr="005E5D4B">
              <w:rPr>
                <w:rFonts w:ascii="Times New Roman" w:eastAsia="Times New Roman" w:hAnsi="Times New Roman" w:cs="Times New Roman"/>
                <w:sz w:val="24"/>
                <w:szCs w:val="24"/>
                <w:shd w:val="clear" w:color="auto" w:fill="FFFFFF"/>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5E5D4B">
              <w:rPr>
                <w:rFonts w:ascii="Times New Roman" w:eastAsia="Times New Roman" w:hAnsi="Times New Roman" w:cs="Times New Roman"/>
                <w:sz w:val="24"/>
                <w:szCs w:val="24"/>
                <w:shd w:val="clear" w:color="auto" w:fill="FFFFFF"/>
                <w:lang w:eastAsia="ru-RU"/>
              </w:rPr>
              <w:t>агрохимикатов</w:t>
            </w:r>
            <w:proofErr w:type="spellEnd"/>
            <w:r w:rsidRPr="005E5D4B">
              <w:rPr>
                <w:rFonts w:ascii="Times New Roman" w:eastAsia="Times New Roman" w:hAnsi="Times New Roman" w:cs="Times New Roman"/>
                <w:sz w:val="24"/>
                <w:szCs w:val="24"/>
                <w:shd w:val="clear" w:color="auto" w:fill="FFFFFF"/>
                <w:lang w:eastAsia="ru-RU"/>
              </w:rPr>
              <w:t>;</w:t>
            </w:r>
          </w:p>
          <w:p w:rsidR="00524D8A" w:rsidRPr="005E5D4B" w:rsidRDefault="00524D8A" w:rsidP="005E5D4B">
            <w:pPr>
              <w:spacing w:after="0" w:line="240" w:lineRule="auto"/>
              <w:jc w:val="center"/>
              <w:rPr>
                <w:rFonts w:ascii="Times New Roman" w:eastAsia="Times New Roman" w:hAnsi="Times New Roman" w:cs="Times New Roman"/>
                <w:sz w:val="24"/>
                <w:szCs w:val="24"/>
                <w:shd w:val="clear" w:color="auto" w:fill="FFFFFF"/>
                <w:lang w:eastAsia="ru-RU"/>
              </w:rPr>
            </w:pPr>
            <w:r w:rsidRPr="005E5D4B">
              <w:rPr>
                <w:rFonts w:ascii="Times New Roman" w:eastAsia="Times New Roman" w:hAnsi="Times New Roman" w:cs="Times New Roman"/>
                <w:sz w:val="24"/>
                <w:szCs w:val="24"/>
                <w:shd w:val="clear" w:color="auto" w:fill="FFFFFF"/>
                <w:lang w:eastAsia="ru-RU"/>
              </w:rPr>
              <w:t>7) сброс сточных, в том числе дренажных, вод;</w:t>
            </w:r>
          </w:p>
          <w:p w:rsidR="00524D8A" w:rsidRPr="005E5D4B" w:rsidRDefault="00524D8A" w:rsidP="005E5D4B">
            <w:pPr>
              <w:spacing w:after="0" w:line="240" w:lineRule="auto"/>
              <w:jc w:val="center"/>
              <w:rPr>
                <w:rFonts w:ascii="Times New Roman" w:eastAsia="Times New Roman" w:hAnsi="Times New Roman" w:cs="Times New Roman"/>
                <w:snapToGrid w:val="0"/>
                <w:sz w:val="24"/>
                <w:szCs w:val="24"/>
                <w:lang w:eastAsia="ru-RU"/>
              </w:rPr>
            </w:pPr>
            <w:r w:rsidRPr="005E5D4B">
              <w:rPr>
                <w:rFonts w:ascii="Times New Roman" w:eastAsia="Times New Roman" w:hAnsi="Times New Roman" w:cs="Times New Roman"/>
                <w:sz w:val="24"/>
                <w:szCs w:val="24"/>
                <w:shd w:val="clear" w:color="auto" w:fill="FFFFFF"/>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5E5D4B">
              <w:rPr>
                <w:rFonts w:ascii="Times New Roman" w:eastAsia="Times New Roman" w:hAnsi="Times New Roman" w:cs="Times New Roman"/>
                <w:sz w:val="24"/>
                <w:szCs w:val="24"/>
                <w:lang w:eastAsia="ru-RU"/>
              </w:rPr>
              <w:t xml:space="preserve"> </w:t>
            </w:r>
            <w:proofErr w:type="spellStart"/>
            <w:r w:rsidRPr="005E5D4B">
              <w:rPr>
                <w:rFonts w:ascii="Times New Roman" w:eastAsia="Times New Roman" w:hAnsi="Times New Roman" w:cs="Times New Roman"/>
                <w:sz w:val="24"/>
                <w:szCs w:val="24"/>
                <w:lang w:eastAsia="ru-RU"/>
              </w:rPr>
              <w:t>статьеё</w:t>
            </w:r>
            <w:proofErr w:type="spellEnd"/>
            <w:r w:rsidRPr="005E5D4B">
              <w:rPr>
                <w:rFonts w:ascii="Times New Roman" w:eastAsia="Times New Roman" w:hAnsi="Times New Roman" w:cs="Times New Roman"/>
                <w:sz w:val="24"/>
                <w:szCs w:val="24"/>
                <w:lang w:eastAsia="ru-RU"/>
              </w:rPr>
              <w:t xml:space="preserve"> 19.1</w:t>
            </w:r>
            <w:r w:rsidRPr="005E5D4B">
              <w:rPr>
                <w:rFonts w:ascii="Times New Roman" w:eastAsia="Times New Roman" w:hAnsi="Times New Roman" w:cs="Times New Roman"/>
                <w:sz w:val="24"/>
                <w:szCs w:val="24"/>
                <w:shd w:val="clear" w:color="auto" w:fill="FFFFFF"/>
                <w:lang w:eastAsia="ru-RU"/>
              </w:rPr>
              <w:t> Закона Российской Федерации от 21 февраля 1992 года N 2395-1 "О недрах").</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В границах </w:t>
            </w:r>
            <w:proofErr w:type="spellStart"/>
            <w:r w:rsidRPr="005E5D4B">
              <w:rPr>
                <w:rFonts w:ascii="Times New Roman" w:eastAsia="Times New Roman" w:hAnsi="Times New Roman" w:cs="Times New Roman"/>
                <w:sz w:val="24"/>
                <w:szCs w:val="24"/>
                <w:lang w:eastAsia="ru-RU"/>
              </w:rPr>
              <w:t>водоохранных</w:t>
            </w:r>
            <w:proofErr w:type="spellEnd"/>
            <w:r w:rsidRPr="005E5D4B">
              <w:rPr>
                <w:rFonts w:ascii="Times New Roman" w:eastAsia="Times New Roman" w:hAnsi="Times New Roman" w:cs="Times New Roman"/>
                <w:sz w:val="24"/>
                <w:szCs w:val="24"/>
                <w:lang w:eastAsia="ru-RU"/>
              </w:rPr>
              <w:t xml:space="preserve"> зон </w:t>
            </w:r>
            <w:r w:rsidRPr="005E5D4B">
              <w:rPr>
                <w:rFonts w:ascii="Times New Roman" w:eastAsia="Times New Roman" w:hAnsi="Times New Roman" w:cs="Times New Roman"/>
                <w:b/>
                <w:sz w:val="24"/>
                <w:szCs w:val="24"/>
                <w:lang w:eastAsia="ru-RU"/>
              </w:rPr>
              <w:t>допускаются</w:t>
            </w:r>
            <w:r w:rsidRPr="005E5D4B">
              <w:rPr>
                <w:rFonts w:ascii="Times New Roman" w:eastAsia="Times New Roman" w:hAnsi="Times New Roman" w:cs="Times New Roman"/>
                <w:sz w:val="24"/>
                <w:szCs w:val="24"/>
                <w:lang w:eastAsia="ru-RU"/>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w:t>
            </w:r>
            <w:r w:rsidRPr="005E5D4B">
              <w:rPr>
                <w:rFonts w:ascii="Times New Roman" w:eastAsia="Times New Roman" w:hAnsi="Times New Roman" w:cs="Times New Roman"/>
                <w:sz w:val="24"/>
                <w:szCs w:val="24"/>
                <w:lang w:eastAsia="ru-RU"/>
              </w:rPr>
              <w:lastRenderedPageBreak/>
              <w:t>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bookmarkStart w:id="110" w:name="sub_65163"/>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5E5D4B">
              <w:rPr>
                <w:rFonts w:ascii="Times New Roman" w:eastAsia="Times New Roman" w:hAnsi="Times New Roman" w:cs="Times New Roman"/>
                <w:sz w:val="24"/>
                <w:szCs w:val="24"/>
                <w:lang w:eastAsia="ru-RU"/>
              </w:rPr>
              <w:t>водоохранных</w:t>
            </w:r>
            <w:proofErr w:type="spellEnd"/>
            <w:r w:rsidRPr="005E5D4B">
              <w:rPr>
                <w:rFonts w:ascii="Times New Roman" w:eastAsia="Times New Roman" w:hAnsi="Times New Roman" w:cs="Times New Roman"/>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w:t>
            </w:r>
            <w:r w:rsidRPr="005E5D4B">
              <w:rPr>
                <w:rFonts w:ascii="Times New Roman" w:eastAsia="Times New Roman" w:hAnsi="Times New Roman" w:cs="Times New Roman"/>
                <w:b/>
                <w:sz w:val="24"/>
                <w:szCs w:val="24"/>
                <w:lang w:eastAsia="ru-RU"/>
              </w:rPr>
              <w:t>допускается</w:t>
            </w:r>
            <w:r w:rsidRPr="005E5D4B">
              <w:rPr>
                <w:rFonts w:ascii="Times New Roman" w:eastAsia="Times New Roman" w:hAnsi="Times New Roman" w:cs="Times New Roman"/>
                <w:sz w:val="24"/>
                <w:szCs w:val="24"/>
                <w:lang w:eastAsia="ru-RU"/>
              </w:rPr>
              <w:t xml:space="preserve"> применение приемников, изготовленных из водонепроницаемых материалов, предотвращающих </w:t>
            </w:r>
            <w:r w:rsidRPr="005E5D4B">
              <w:rPr>
                <w:rFonts w:ascii="Times New Roman" w:eastAsia="Times New Roman" w:hAnsi="Times New Roman" w:cs="Times New Roman"/>
                <w:sz w:val="24"/>
                <w:szCs w:val="24"/>
                <w:lang w:eastAsia="ru-RU"/>
              </w:rPr>
              <w:lastRenderedPageBreak/>
              <w:t>поступление загрязняющих веществ, иных веществ и микроорганизмов в окружающую среду.</w:t>
            </w:r>
            <w:bookmarkEnd w:id="110"/>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На территориях, расположенных в границах </w:t>
            </w:r>
            <w:proofErr w:type="spellStart"/>
            <w:r w:rsidRPr="005E5D4B">
              <w:rPr>
                <w:rFonts w:ascii="Times New Roman" w:eastAsia="Times New Roman" w:hAnsi="Times New Roman" w:cs="Times New Roman"/>
                <w:sz w:val="24"/>
                <w:szCs w:val="24"/>
                <w:lang w:eastAsia="ru-RU"/>
              </w:rPr>
              <w:t>водоохранных</w:t>
            </w:r>
            <w:proofErr w:type="spellEnd"/>
            <w:r w:rsidRPr="005E5D4B">
              <w:rPr>
                <w:rFonts w:ascii="Times New Roman" w:eastAsia="Times New Roman" w:hAnsi="Times New Roman" w:cs="Times New Roman"/>
                <w:sz w:val="24"/>
                <w:szCs w:val="24"/>
                <w:lang w:eastAsia="ru-RU"/>
              </w:rPr>
              <w:t xml:space="preserve">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Строительство, реконструкция и эксплуатация специализированных хранилищ </w:t>
            </w:r>
            <w:proofErr w:type="spellStart"/>
            <w:r w:rsidRPr="005E5D4B">
              <w:rPr>
                <w:rFonts w:ascii="Times New Roman" w:eastAsia="Times New Roman" w:hAnsi="Times New Roman" w:cs="Times New Roman"/>
                <w:sz w:val="24"/>
                <w:szCs w:val="24"/>
                <w:lang w:eastAsia="ru-RU"/>
              </w:rPr>
              <w:t>агрохимикатов</w:t>
            </w:r>
            <w:proofErr w:type="spellEnd"/>
            <w:r w:rsidRPr="005E5D4B">
              <w:rPr>
                <w:rFonts w:ascii="Times New Roman" w:eastAsia="Times New Roman" w:hAnsi="Times New Roman" w:cs="Times New Roman"/>
                <w:sz w:val="24"/>
                <w:szCs w:val="24"/>
                <w:lang w:eastAsia="ru-RU"/>
              </w:rPr>
              <w:t xml:space="preserve"> </w:t>
            </w:r>
            <w:r w:rsidRPr="005E5D4B">
              <w:rPr>
                <w:rFonts w:ascii="Times New Roman" w:eastAsia="Times New Roman" w:hAnsi="Times New Roman" w:cs="Times New Roman"/>
                <w:b/>
                <w:sz w:val="24"/>
                <w:szCs w:val="24"/>
                <w:lang w:eastAsia="ru-RU"/>
              </w:rPr>
              <w:t>допускаются</w:t>
            </w:r>
            <w:r w:rsidRPr="005E5D4B">
              <w:rPr>
                <w:rFonts w:ascii="Times New Roman" w:eastAsia="Times New Roman" w:hAnsi="Times New Roman" w:cs="Times New Roman"/>
                <w:sz w:val="24"/>
                <w:szCs w:val="24"/>
                <w:lang w:eastAsia="ru-RU"/>
              </w:rPr>
              <w:t xml:space="preserve"> при условии оборудования таких хранилищ сооружениями и системами, предотвращающими загрязнение водных объектов.</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bCs/>
                <w:sz w:val="24"/>
                <w:szCs w:val="24"/>
              </w:rPr>
            </w:pPr>
            <w:r w:rsidRPr="005E5D4B">
              <w:rPr>
                <w:rFonts w:ascii="Times New Roman" w:hAnsi="Times New Roman" w:cs="Times New Roman"/>
                <w:bCs/>
                <w:sz w:val="24"/>
                <w:szCs w:val="24"/>
              </w:rPr>
              <w:lastRenderedPageBreak/>
              <w:t>Водный кодекс РФ</w:t>
            </w:r>
          </w:p>
        </w:tc>
      </w:tr>
      <w:tr w:rsidR="00524D8A" w:rsidRPr="005E5D4B" w:rsidTr="005E5D4B">
        <w:trPr>
          <w:trHeight w:val="483"/>
          <w:jc w:val="center"/>
        </w:trPr>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r w:rsidRPr="005E5D4B">
              <w:rPr>
                <w:rFonts w:ascii="Times New Roman" w:hAnsi="Times New Roman" w:cs="Times New Roman"/>
                <w:sz w:val="24"/>
                <w:szCs w:val="24"/>
              </w:rPr>
              <w:lastRenderedPageBreak/>
              <w:t>5</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sz w:val="24"/>
                <w:szCs w:val="24"/>
              </w:rPr>
            </w:pPr>
            <w:proofErr w:type="spellStart"/>
            <w:r w:rsidRPr="005E5D4B">
              <w:rPr>
                <w:rFonts w:ascii="Times New Roman" w:hAnsi="Times New Roman" w:cs="Times New Roman"/>
                <w:sz w:val="24"/>
                <w:szCs w:val="24"/>
              </w:rPr>
              <w:t>Рыбохозяйственные</w:t>
            </w:r>
            <w:proofErr w:type="spellEnd"/>
            <w:r w:rsidRPr="005E5D4B">
              <w:rPr>
                <w:rFonts w:ascii="Times New Roman" w:hAnsi="Times New Roman" w:cs="Times New Roman"/>
                <w:sz w:val="24"/>
                <w:szCs w:val="24"/>
              </w:rPr>
              <w:t xml:space="preserve"> заповедные зоны</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В </w:t>
            </w:r>
            <w:proofErr w:type="spellStart"/>
            <w:r w:rsidRPr="005E5D4B">
              <w:rPr>
                <w:rFonts w:ascii="Times New Roman" w:eastAsia="Times New Roman" w:hAnsi="Times New Roman" w:cs="Times New Roman"/>
                <w:sz w:val="24"/>
                <w:szCs w:val="24"/>
                <w:lang w:eastAsia="ru-RU"/>
              </w:rPr>
              <w:t>рыбохозяйственных</w:t>
            </w:r>
            <w:proofErr w:type="spellEnd"/>
            <w:r w:rsidRPr="005E5D4B">
              <w:rPr>
                <w:rFonts w:ascii="Times New Roman" w:eastAsia="Times New Roman" w:hAnsi="Times New Roman" w:cs="Times New Roman"/>
                <w:sz w:val="24"/>
                <w:szCs w:val="24"/>
                <w:lang w:eastAsia="ru-RU"/>
              </w:rPr>
              <w:t xml:space="preserve"> заповедных зонах могут быть </w:t>
            </w:r>
            <w:r w:rsidRPr="005E5D4B">
              <w:rPr>
                <w:rFonts w:ascii="Times New Roman" w:eastAsia="Times New Roman" w:hAnsi="Times New Roman" w:cs="Times New Roman"/>
                <w:b/>
                <w:sz w:val="24"/>
                <w:szCs w:val="24"/>
                <w:lang w:eastAsia="ru-RU"/>
              </w:rPr>
              <w:t>запрещены</w:t>
            </w:r>
            <w:r w:rsidRPr="005E5D4B">
              <w:rPr>
                <w:rFonts w:ascii="Times New Roman" w:eastAsia="Times New Roman" w:hAnsi="Times New Roman" w:cs="Times New Roman"/>
                <w:sz w:val="24"/>
                <w:szCs w:val="24"/>
                <w:lang w:eastAsia="ru-RU"/>
              </w:rPr>
              <w:t xml:space="preserve"> полностью или частично, постоянно или временно либо ограничены следующие виды хозяйственной и иной деятельности:</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 разведка и добыча полезных ископаемых;</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2) судоходство;</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3) транспортировка углеводородов и продукции из них трубопроводным транспортом;</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4) сплав древесины (лесоматериалов);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5) деятельность, влекущая за собой изменения гидрологического режима, за исключением осуществления мероприятий по </w:t>
            </w:r>
            <w:proofErr w:type="spellStart"/>
            <w:r w:rsidRPr="005E5D4B">
              <w:rPr>
                <w:rFonts w:ascii="Times New Roman" w:eastAsia="Times New Roman" w:hAnsi="Times New Roman" w:cs="Times New Roman"/>
                <w:sz w:val="24"/>
                <w:szCs w:val="24"/>
                <w:lang w:eastAsia="ru-RU"/>
              </w:rPr>
              <w:t>рыбохозяйственной</w:t>
            </w:r>
            <w:proofErr w:type="spellEnd"/>
            <w:r w:rsidRPr="005E5D4B">
              <w:rPr>
                <w:rFonts w:ascii="Times New Roman" w:eastAsia="Times New Roman" w:hAnsi="Times New Roman" w:cs="Times New Roman"/>
                <w:sz w:val="24"/>
                <w:szCs w:val="24"/>
                <w:lang w:eastAsia="ru-RU"/>
              </w:rPr>
              <w:t xml:space="preserve"> мелиорации;</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6) сброс сточных, в том числе дренажных, вод в водный объект;</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7) строительство гидроэлектростанций;</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8) рубка лесных насаждений;</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9) строительство промышленных объектов;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10) использование сточных вод в целях регулирования плодородия почв;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12) осуществление авиационных мер по борьбе с вредными организмами;</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13)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lastRenderedPageBreak/>
              <w:t>14) строительство и реконструкция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 xml:space="preserve">15) хранение пестицидов и </w:t>
            </w:r>
            <w:proofErr w:type="spellStart"/>
            <w:r w:rsidRPr="005E5D4B">
              <w:rPr>
                <w:rFonts w:ascii="Times New Roman" w:eastAsia="Times New Roman" w:hAnsi="Times New Roman" w:cs="Times New Roman"/>
                <w:sz w:val="24"/>
                <w:szCs w:val="24"/>
                <w:lang w:eastAsia="ru-RU"/>
              </w:rPr>
              <w:t>агрохимикатов</w:t>
            </w:r>
            <w:proofErr w:type="spellEnd"/>
            <w:r w:rsidRPr="005E5D4B">
              <w:rPr>
                <w:rFonts w:ascii="Times New Roman" w:eastAsia="Times New Roman" w:hAnsi="Times New Roman" w:cs="Times New Roman"/>
                <w:sz w:val="24"/>
                <w:szCs w:val="24"/>
                <w:lang w:eastAsia="ru-RU"/>
              </w:rPr>
              <w:t xml:space="preserve"> (за исключением хранения </w:t>
            </w:r>
            <w:proofErr w:type="spellStart"/>
            <w:r w:rsidRPr="005E5D4B">
              <w:rPr>
                <w:rFonts w:ascii="Times New Roman" w:eastAsia="Times New Roman" w:hAnsi="Times New Roman" w:cs="Times New Roman"/>
                <w:sz w:val="24"/>
                <w:szCs w:val="24"/>
                <w:lang w:eastAsia="ru-RU"/>
              </w:rPr>
              <w:t>агрохимикатов</w:t>
            </w:r>
            <w:proofErr w:type="spellEnd"/>
            <w:r w:rsidRPr="005E5D4B">
              <w:rPr>
                <w:rFonts w:ascii="Times New Roman" w:eastAsia="Times New Roman" w:hAnsi="Times New Roman" w:cs="Times New Roman"/>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5E5D4B">
              <w:rPr>
                <w:rFonts w:ascii="Times New Roman" w:eastAsia="Times New Roman" w:hAnsi="Times New Roman" w:cs="Times New Roman"/>
                <w:sz w:val="24"/>
                <w:szCs w:val="24"/>
                <w:lang w:eastAsia="ru-RU"/>
              </w:rPr>
              <w:t>агрохимикатов</w:t>
            </w:r>
            <w:proofErr w:type="spellEnd"/>
            <w:r w:rsidRPr="005E5D4B">
              <w:rPr>
                <w:rFonts w:ascii="Times New Roman" w:eastAsia="Times New Roman" w:hAnsi="Times New Roman" w:cs="Times New Roman"/>
                <w:sz w:val="24"/>
                <w:szCs w:val="24"/>
                <w:lang w:eastAsia="ru-RU"/>
              </w:rPr>
              <w:t>;</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16) распашка земель;</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17) размещение отвалов размываемых грунтов;</w:t>
            </w:r>
          </w:p>
          <w:p w:rsidR="00524D8A" w:rsidRPr="005E5D4B" w:rsidRDefault="00524D8A" w:rsidP="005E5D4B">
            <w:pPr>
              <w:spacing w:after="0" w:line="240" w:lineRule="auto"/>
              <w:jc w:val="center"/>
              <w:rPr>
                <w:rFonts w:ascii="Times New Roman" w:eastAsia="Times New Roman" w:hAnsi="Times New Roman" w:cs="Times New Roman"/>
                <w:sz w:val="24"/>
                <w:szCs w:val="24"/>
                <w:lang w:eastAsia="ru-RU"/>
              </w:rPr>
            </w:pPr>
            <w:r w:rsidRPr="005E5D4B">
              <w:rPr>
                <w:rFonts w:ascii="Times New Roman" w:eastAsia="Times New Roman" w:hAnsi="Times New Roman" w:cs="Times New Roman"/>
                <w:sz w:val="24"/>
                <w:szCs w:val="24"/>
                <w:lang w:eastAsia="ru-RU"/>
              </w:rPr>
              <w:t>18) выпас сельскохозяйственных животных и организация для них летних лагерей, ванн.</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E5D4B" w:rsidRDefault="00524D8A" w:rsidP="005E5D4B">
            <w:pPr>
              <w:spacing w:after="0" w:line="240" w:lineRule="auto"/>
              <w:contextualSpacing/>
              <w:jc w:val="center"/>
              <w:rPr>
                <w:rFonts w:ascii="Times New Roman" w:hAnsi="Times New Roman" w:cs="Times New Roman"/>
                <w:bCs/>
                <w:sz w:val="24"/>
                <w:szCs w:val="24"/>
              </w:rPr>
            </w:pPr>
            <w:r w:rsidRPr="005E5D4B">
              <w:rPr>
                <w:rFonts w:ascii="Times New Roman" w:hAnsi="Times New Roman" w:cs="Times New Roman"/>
                <w:bCs/>
                <w:sz w:val="24"/>
                <w:szCs w:val="24"/>
              </w:rPr>
              <w:lastRenderedPageBreak/>
              <w:t>ФЗ "О рыболовстве и сохранении водных биологических ресурсов"</w:t>
            </w:r>
          </w:p>
        </w:tc>
      </w:tr>
    </w:tbl>
    <w:p w:rsidR="00524D8A" w:rsidRPr="0021552F" w:rsidRDefault="00524D8A"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24D8A" w:rsidRPr="0021552F" w:rsidSect="00945D4F">
          <w:pgSz w:w="16838" w:h="11906" w:orient="landscape"/>
          <w:pgMar w:top="851" w:right="851" w:bottom="851" w:left="1134" w:header="709" w:footer="709" w:gutter="0"/>
          <w:cols w:space="708"/>
          <w:docGrid w:linePitch="360"/>
        </w:sectPr>
      </w:pPr>
      <w:bookmarkStart w:id="111" w:name="_Toc70968089"/>
    </w:p>
    <w:bookmarkEnd w:id="111"/>
    <w:p w:rsidR="009672F3" w:rsidRDefault="009672F3" w:rsidP="009672F3">
      <w:pPr>
        <w:spacing w:after="0" w:line="240" w:lineRule="auto"/>
        <w:ind w:firstLine="567"/>
        <w:jc w:val="center"/>
        <w:rPr>
          <w:rFonts w:ascii="Times New Roman" w:eastAsia="Times New Roman" w:hAnsi="Times New Roman" w:cs="Times New Roman"/>
          <w:b/>
          <w:iCs/>
          <w:spacing w:val="2"/>
          <w:sz w:val="28"/>
          <w:szCs w:val="28"/>
          <w:shd w:val="clear" w:color="auto" w:fill="FFFFFF"/>
          <w:lang w:val="x-none" w:eastAsia="x-none"/>
        </w:rPr>
      </w:pPr>
      <w:r w:rsidRPr="009672F3">
        <w:rPr>
          <w:rFonts w:ascii="Times New Roman" w:eastAsia="Times New Roman" w:hAnsi="Times New Roman" w:cs="Times New Roman"/>
          <w:b/>
          <w:iCs/>
          <w:spacing w:val="2"/>
          <w:sz w:val="28"/>
          <w:szCs w:val="28"/>
          <w:shd w:val="clear" w:color="auto" w:fill="FFFFFF"/>
          <w:lang w:val="x-none" w:eastAsia="x-none"/>
        </w:rPr>
        <w:lastRenderedPageBreak/>
        <w:t>Зоны затопления и подтопления</w:t>
      </w:r>
    </w:p>
    <w:p w:rsidR="005A571C"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x-none"/>
        </w:rPr>
        <w:t xml:space="preserve">В соответствии с действующим законодательством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w:t>
      </w:r>
      <w:bookmarkStart w:id="112" w:name="_Toc70968090"/>
      <w:bookmarkStart w:id="113" w:name="_Toc94881665"/>
      <w:r w:rsidR="002D7408">
        <w:rPr>
          <w:rFonts w:ascii="Times New Roman" w:eastAsia="Times New Roman" w:hAnsi="Times New Roman" w:cs="Times New Roman"/>
          <w:sz w:val="28"/>
          <w:szCs w:val="28"/>
          <w:lang w:eastAsia="ru-RU"/>
        </w:rPr>
        <w:t>определена «</w:t>
      </w:r>
      <w:r w:rsidR="002D7408" w:rsidRPr="002D7408">
        <w:rPr>
          <w:rFonts w:ascii="Times New Roman" w:eastAsia="Times New Roman" w:hAnsi="Times New Roman" w:cs="Times New Roman"/>
          <w:sz w:val="28"/>
          <w:szCs w:val="28"/>
          <w:lang w:eastAsia="ru-RU"/>
        </w:rPr>
        <w:t xml:space="preserve">Зона подтопления территории х. Привольный Привольного сельского поселения Кавказского района Краснодарского края при половодьях и паводках р. </w:t>
      </w:r>
      <w:proofErr w:type="spellStart"/>
      <w:r w:rsidR="002D7408" w:rsidRPr="002D7408">
        <w:rPr>
          <w:rFonts w:ascii="Times New Roman" w:eastAsia="Times New Roman" w:hAnsi="Times New Roman" w:cs="Times New Roman"/>
          <w:sz w:val="28"/>
          <w:szCs w:val="28"/>
          <w:lang w:eastAsia="ru-RU"/>
        </w:rPr>
        <w:t>Челбас</w:t>
      </w:r>
      <w:proofErr w:type="spellEnd"/>
      <w:r w:rsidR="002D7408" w:rsidRPr="002D7408">
        <w:rPr>
          <w:rFonts w:ascii="Times New Roman" w:eastAsia="Times New Roman" w:hAnsi="Times New Roman" w:cs="Times New Roman"/>
          <w:sz w:val="28"/>
          <w:szCs w:val="28"/>
          <w:lang w:eastAsia="ru-RU"/>
        </w:rPr>
        <w:t xml:space="preserve"> 1% обеспеченности</w:t>
      </w:r>
      <w:r w:rsidR="002D7408">
        <w:rPr>
          <w:rFonts w:ascii="Times New Roman" w:eastAsia="Times New Roman" w:hAnsi="Times New Roman" w:cs="Times New Roman"/>
          <w:sz w:val="28"/>
          <w:szCs w:val="28"/>
          <w:lang w:eastAsia="ru-RU"/>
        </w:rPr>
        <w:t>».</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 xml:space="preserve">В соответствии со ст. 67.1 п. 6 Водного кодекса РФ в границах зон затопления, подтопления, в соответствии с законодательством РФ о градостроительной деятельности отнесенных к зонам с особыми условиями использования территорий, запрещаются: </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 xml:space="preserve">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2) использование сточных вод в целях</w:t>
      </w:r>
      <w:r>
        <w:rPr>
          <w:rFonts w:ascii="Times New Roman" w:eastAsia="Times New Roman" w:hAnsi="Times New Roman" w:cs="Times New Roman"/>
          <w:sz w:val="28"/>
          <w:szCs w:val="20"/>
          <w:lang w:eastAsia="x-none"/>
        </w:rPr>
        <w:t xml:space="preserve"> регулирования плодородия почв;</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 xml:space="preserve">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2D7408" w:rsidRPr="0021552F"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4) осуществление авиационных мер по борьбе с вредными организмами</w:t>
      </w:r>
      <w:r>
        <w:rPr>
          <w:rFonts w:ascii="Times New Roman" w:eastAsia="Times New Roman" w:hAnsi="Times New Roman" w:cs="Times New Roman"/>
          <w:sz w:val="28"/>
          <w:szCs w:val="20"/>
          <w:lang w:eastAsia="x-none"/>
        </w:rPr>
        <w:t>.</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0"/>
          <w:lang w:eastAsia="x-none"/>
        </w:rPr>
      </w:pPr>
      <w:r w:rsidRPr="0021552F">
        <w:rPr>
          <w:rFonts w:ascii="Times New Roman" w:eastAsia="Times New Roman" w:hAnsi="Times New Roman" w:cs="Times New Roman"/>
          <w:b/>
          <w:iCs/>
          <w:spacing w:val="2"/>
          <w:sz w:val="28"/>
          <w:szCs w:val="28"/>
          <w:shd w:val="clear" w:color="auto" w:fill="FFFFFF"/>
          <w:lang w:val="x-none" w:eastAsia="x-none"/>
        </w:rPr>
        <w:t>Зоны санитарной охраны источников питьевого и хозяйственно-бытового водоснабжения</w:t>
      </w:r>
      <w:bookmarkEnd w:id="112"/>
      <w:bookmarkEnd w:id="113"/>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СанПиН 2.1.4.1110-02 «Зоны санитарной охраны источников водоснабжения и водопроводов питьевого назначения», границы первого пояса устанавливаются на расстоянии не менее 50 м от водозабора при использовании недостаточно защищенных подземных вод.</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Ширину санитарно-защитной полосы принята 50 м по обе стороны от крайних линий водовода.</w:t>
      </w:r>
    </w:p>
    <w:p w:rsidR="009453C4" w:rsidRDefault="009453C4" w:rsidP="00765316">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границах Привольного сельского поселения Кавказского района имеется 5 действующих лицензий на право пользования участками недр местного значения, содержащие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кубических метров в сутки. </w:t>
      </w:r>
      <w:r w:rsidR="006A5630">
        <w:rPr>
          <w:rFonts w:ascii="Times New Roman" w:eastAsia="Times New Roman" w:hAnsi="Times New Roman" w:cs="Times New Roman"/>
          <w:sz w:val="28"/>
          <w:szCs w:val="28"/>
          <w:lang w:eastAsia="ru-RU"/>
        </w:rPr>
        <w:t>Перечень лицензий указан</w:t>
      </w:r>
      <w:r>
        <w:rPr>
          <w:rFonts w:ascii="Times New Roman" w:eastAsia="Times New Roman" w:hAnsi="Times New Roman" w:cs="Times New Roman"/>
          <w:sz w:val="28"/>
          <w:szCs w:val="28"/>
          <w:lang w:eastAsia="ru-RU"/>
        </w:rPr>
        <w:t xml:space="preserve"> в целях недопущения застройки на данных объектах.</w:t>
      </w:r>
    </w:p>
    <w:p w:rsidR="00F949EB" w:rsidRDefault="00F949EB" w:rsidP="00F949EB">
      <w:pPr>
        <w:spacing w:after="0" w:line="240" w:lineRule="auto"/>
        <w:ind w:firstLine="567"/>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2.1.5.7</w:t>
      </w:r>
    </w:p>
    <w:p w:rsidR="00F949EB" w:rsidRDefault="005D79DC" w:rsidP="005D79DC">
      <w:pPr>
        <w:spacing w:after="0" w:line="240" w:lineRule="auto"/>
        <w:ind w:firstLine="56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Перечень действующих лицензий на добычу подземных вод на территории Привольного сельского поселения Кавказского района по состоянию на 01.11.2022 г.</w:t>
      </w:r>
    </w:p>
    <w:tbl>
      <w:tblPr>
        <w:tblStyle w:val="affff0"/>
        <w:tblW w:w="0" w:type="auto"/>
        <w:jc w:val="center"/>
        <w:tblLook w:val="04A0" w:firstRow="1" w:lastRow="0" w:firstColumn="1" w:lastColumn="0" w:noHBand="0" w:noVBand="1"/>
      </w:tblPr>
      <w:tblGrid>
        <w:gridCol w:w="624"/>
        <w:gridCol w:w="1385"/>
        <w:gridCol w:w="1720"/>
        <w:gridCol w:w="4543"/>
        <w:gridCol w:w="1639"/>
      </w:tblGrid>
      <w:tr w:rsidR="006A5630" w:rsidTr="00945D4F">
        <w:trPr>
          <w:tblHeader/>
          <w:jc w:val="center"/>
        </w:trPr>
        <w:tc>
          <w:tcPr>
            <w:tcW w:w="0" w:type="auto"/>
            <w:vAlign w:val="center"/>
          </w:tcPr>
          <w:p w:rsidR="006A5630" w:rsidRPr="00F949EB" w:rsidRDefault="00F949EB" w:rsidP="00945D4F">
            <w:pPr>
              <w:contextualSpacing/>
              <w:jc w:val="center"/>
              <w:rPr>
                <w:sz w:val="24"/>
                <w:szCs w:val="24"/>
              </w:rPr>
            </w:pPr>
            <w:r w:rsidRPr="00F949EB">
              <w:rPr>
                <w:sz w:val="24"/>
                <w:szCs w:val="24"/>
              </w:rPr>
              <w:t>№</w:t>
            </w:r>
            <w:r>
              <w:rPr>
                <w:sz w:val="24"/>
                <w:szCs w:val="24"/>
              </w:rPr>
              <w:t xml:space="preserve"> п/п</w:t>
            </w:r>
          </w:p>
        </w:tc>
        <w:tc>
          <w:tcPr>
            <w:tcW w:w="0" w:type="auto"/>
            <w:vAlign w:val="center"/>
          </w:tcPr>
          <w:p w:rsidR="006A5630" w:rsidRPr="00F949EB" w:rsidRDefault="00F949EB" w:rsidP="00945D4F">
            <w:pPr>
              <w:contextualSpacing/>
              <w:jc w:val="center"/>
              <w:rPr>
                <w:sz w:val="24"/>
                <w:szCs w:val="24"/>
              </w:rPr>
            </w:pPr>
            <w:r>
              <w:rPr>
                <w:sz w:val="24"/>
                <w:szCs w:val="24"/>
              </w:rPr>
              <w:t>Лицензия</w:t>
            </w:r>
          </w:p>
        </w:tc>
        <w:tc>
          <w:tcPr>
            <w:tcW w:w="0" w:type="auto"/>
            <w:vAlign w:val="center"/>
          </w:tcPr>
          <w:p w:rsidR="006A5630" w:rsidRPr="00F949EB" w:rsidRDefault="00F949EB" w:rsidP="00945D4F">
            <w:pPr>
              <w:contextualSpacing/>
              <w:jc w:val="center"/>
              <w:rPr>
                <w:sz w:val="24"/>
                <w:szCs w:val="24"/>
              </w:rPr>
            </w:pPr>
            <w:r>
              <w:rPr>
                <w:sz w:val="24"/>
                <w:szCs w:val="24"/>
              </w:rPr>
              <w:t>Владелец лицензии</w:t>
            </w:r>
          </w:p>
        </w:tc>
        <w:tc>
          <w:tcPr>
            <w:tcW w:w="0" w:type="auto"/>
            <w:vAlign w:val="center"/>
          </w:tcPr>
          <w:p w:rsidR="006A5630" w:rsidRPr="00F949EB" w:rsidRDefault="00F949EB" w:rsidP="00945D4F">
            <w:pPr>
              <w:contextualSpacing/>
              <w:jc w:val="center"/>
              <w:rPr>
                <w:sz w:val="24"/>
                <w:szCs w:val="24"/>
              </w:rPr>
            </w:pPr>
            <w:r>
              <w:rPr>
                <w:sz w:val="24"/>
                <w:szCs w:val="24"/>
              </w:rPr>
              <w:t>Целевое назначение</w:t>
            </w:r>
          </w:p>
        </w:tc>
        <w:tc>
          <w:tcPr>
            <w:tcW w:w="0" w:type="auto"/>
            <w:vAlign w:val="center"/>
          </w:tcPr>
          <w:p w:rsidR="006A5630" w:rsidRPr="00F949EB" w:rsidRDefault="00F949EB" w:rsidP="00945D4F">
            <w:pPr>
              <w:contextualSpacing/>
              <w:jc w:val="center"/>
              <w:rPr>
                <w:sz w:val="24"/>
                <w:szCs w:val="24"/>
              </w:rPr>
            </w:pPr>
            <w:r>
              <w:rPr>
                <w:sz w:val="24"/>
                <w:szCs w:val="24"/>
              </w:rPr>
              <w:t>Окончание лицензии</w:t>
            </w:r>
          </w:p>
        </w:tc>
      </w:tr>
      <w:tr w:rsidR="006A5630" w:rsidTr="00945D4F">
        <w:trPr>
          <w:jc w:val="center"/>
        </w:trPr>
        <w:tc>
          <w:tcPr>
            <w:tcW w:w="0" w:type="auto"/>
            <w:vAlign w:val="center"/>
          </w:tcPr>
          <w:p w:rsidR="006A5630" w:rsidRPr="00F949EB" w:rsidRDefault="005D79DC" w:rsidP="00945D4F">
            <w:pPr>
              <w:contextualSpacing/>
              <w:jc w:val="center"/>
              <w:rPr>
                <w:sz w:val="24"/>
                <w:szCs w:val="24"/>
              </w:rPr>
            </w:pPr>
            <w:r>
              <w:rPr>
                <w:sz w:val="24"/>
                <w:szCs w:val="24"/>
              </w:rPr>
              <w:t>1</w:t>
            </w:r>
          </w:p>
        </w:tc>
        <w:tc>
          <w:tcPr>
            <w:tcW w:w="0" w:type="auto"/>
            <w:vAlign w:val="center"/>
          </w:tcPr>
          <w:p w:rsidR="006A5630" w:rsidRPr="00F949EB" w:rsidRDefault="005D79DC" w:rsidP="00945D4F">
            <w:pPr>
              <w:contextualSpacing/>
              <w:jc w:val="center"/>
              <w:rPr>
                <w:sz w:val="24"/>
                <w:szCs w:val="24"/>
              </w:rPr>
            </w:pPr>
            <w:r>
              <w:rPr>
                <w:sz w:val="24"/>
                <w:szCs w:val="24"/>
              </w:rPr>
              <w:t>КРД 02256 ВЭ</w:t>
            </w:r>
          </w:p>
        </w:tc>
        <w:tc>
          <w:tcPr>
            <w:tcW w:w="0" w:type="auto"/>
            <w:vAlign w:val="center"/>
          </w:tcPr>
          <w:p w:rsidR="005D79DC" w:rsidRDefault="005D79DC" w:rsidP="00945D4F">
            <w:pPr>
              <w:contextualSpacing/>
              <w:jc w:val="center"/>
              <w:rPr>
                <w:sz w:val="24"/>
                <w:szCs w:val="24"/>
              </w:rPr>
            </w:pPr>
            <w:r>
              <w:rPr>
                <w:sz w:val="24"/>
                <w:szCs w:val="24"/>
              </w:rPr>
              <w:t>ООО «Арго»</w:t>
            </w:r>
          </w:p>
          <w:p w:rsidR="006A5630" w:rsidRPr="00F949EB" w:rsidRDefault="005D79DC" w:rsidP="00945D4F">
            <w:pPr>
              <w:contextualSpacing/>
              <w:jc w:val="center"/>
              <w:rPr>
                <w:sz w:val="24"/>
                <w:szCs w:val="24"/>
              </w:rPr>
            </w:pPr>
            <w:r>
              <w:rPr>
                <w:sz w:val="24"/>
                <w:szCs w:val="24"/>
              </w:rPr>
              <w:t>(ИНН 2332014804)</w:t>
            </w:r>
          </w:p>
        </w:tc>
        <w:tc>
          <w:tcPr>
            <w:tcW w:w="0" w:type="auto"/>
            <w:vAlign w:val="center"/>
          </w:tcPr>
          <w:p w:rsidR="006A5630" w:rsidRPr="00F949EB" w:rsidRDefault="005D79DC" w:rsidP="00945D4F">
            <w:pPr>
              <w:contextualSpacing/>
              <w:jc w:val="center"/>
              <w:rPr>
                <w:sz w:val="24"/>
                <w:szCs w:val="24"/>
              </w:rPr>
            </w:pPr>
            <w:r>
              <w:rPr>
                <w:sz w:val="24"/>
                <w:szCs w:val="24"/>
              </w:rPr>
              <w:t>Добыча пресных подземных вод для хозя</w:t>
            </w:r>
            <w:r w:rsidR="00182527">
              <w:rPr>
                <w:sz w:val="24"/>
                <w:szCs w:val="24"/>
              </w:rPr>
              <w:t>йственно-питьевого и производственного водоснабжения</w:t>
            </w:r>
          </w:p>
        </w:tc>
        <w:tc>
          <w:tcPr>
            <w:tcW w:w="0" w:type="auto"/>
            <w:vAlign w:val="center"/>
          </w:tcPr>
          <w:p w:rsidR="006A5630" w:rsidRPr="00F949EB" w:rsidRDefault="005D79DC" w:rsidP="00945D4F">
            <w:pPr>
              <w:contextualSpacing/>
              <w:jc w:val="center"/>
              <w:rPr>
                <w:sz w:val="24"/>
                <w:szCs w:val="24"/>
              </w:rPr>
            </w:pPr>
            <w:r>
              <w:rPr>
                <w:sz w:val="24"/>
                <w:szCs w:val="24"/>
              </w:rPr>
              <w:t>22.03.2029</w:t>
            </w:r>
          </w:p>
        </w:tc>
      </w:tr>
      <w:tr w:rsidR="006A5630" w:rsidTr="00945D4F">
        <w:trPr>
          <w:jc w:val="center"/>
        </w:trPr>
        <w:tc>
          <w:tcPr>
            <w:tcW w:w="0" w:type="auto"/>
            <w:vAlign w:val="center"/>
          </w:tcPr>
          <w:p w:rsidR="006A5630" w:rsidRPr="00F949EB" w:rsidRDefault="005D79DC" w:rsidP="00945D4F">
            <w:pPr>
              <w:contextualSpacing/>
              <w:jc w:val="center"/>
              <w:rPr>
                <w:sz w:val="24"/>
                <w:szCs w:val="24"/>
              </w:rPr>
            </w:pPr>
            <w:r>
              <w:rPr>
                <w:sz w:val="24"/>
                <w:szCs w:val="24"/>
              </w:rPr>
              <w:t>2</w:t>
            </w:r>
          </w:p>
        </w:tc>
        <w:tc>
          <w:tcPr>
            <w:tcW w:w="0" w:type="auto"/>
            <w:vAlign w:val="center"/>
          </w:tcPr>
          <w:p w:rsidR="006A5630" w:rsidRPr="00F949EB" w:rsidRDefault="005D79DC" w:rsidP="00945D4F">
            <w:pPr>
              <w:contextualSpacing/>
              <w:jc w:val="center"/>
              <w:rPr>
                <w:sz w:val="24"/>
                <w:szCs w:val="24"/>
              </w:rPr>
            </w:pPr>
            <w:r>
              <w:rPr>
                <w:sz w:val="24"/>
                <w:szCs w:val="24"/>
              </w:rPr>
              <w:t>КРД 81352 ВЭ</w:t>
            </w:r>
          </w:p>
        </w:tc>
        <w:tc>
          <w:tcPr>
            <w:tcW w:w="0" w:type="auto"/>
            <w:vAlign w:val="center"/>
          </w:tcPr>
          <w:p w:rsidR="006A5630" w:rsidRDefault="005D79DC" w:rsidP="00945D4F">
            <w:pPr>
              <w:contextualSpacing/>
              <w:jc w:val="center"/>
              <w:rPr>
                <w:sz w:val="24"/>
                <w:szCs w:val="24"/>
              </w:rPr>
            </w:pPr>
            <w:r>
              <w:rPr>
                <w:sz w:val="24"/>
                <w:szCs w:val="24"/>
              </w:rPr>
              <w:t>ООО «Мичурина»</w:t>
            </w:r>
          </w:p>
          <w:p w:rsidR="005D79DC" w:rsidRPr="00F949EB" w:rsidRDefault="005D79DC" w:rsidP="00945D4F">
            <w:pPr>
              <w:contextualSpacing/>
              <w:jc w:val="center"/>
              <w:rPr>
                <w:sz w:val="24"/>
                <w:szCs w:val="24"/>
              </w:rPr>
            </w:pPr>
            <w:r>
              <w:rPr>
                <w:sz w:val="24"/>
                <w:szCs w:val="24"/>
              </w:rPr>
              <w:t>(ИНН 2364015021)</w:t>
            </w:r>
          </w:p>
        </w:tc>
        <w:tc>
          <w:tcPr>
            <w:tcW w:w="0" w:type="auto"/>
            <w:vAlign w:val="center"/>
          </w:tcPr>
          <w:p w:rsidR="006A5630" w:rsidRPr="00F949EB" w:rsidRDefault="00182527" w:rsidP="00945D4F">
            <w:pPr>
              <w:contextualSpacing/>
              <w:jc w:val="center"/>
              <w:rPr>
                <w:sz w:val="24"/>
                <w:szCs w:val="24"/>
              </w:rPr>
            </w:pPr>
            <w:r>
              <w:rPr>
                <w:sz w:val="24"/>
                <w:szCs w:val="24"/>
              </w:rPr>
              <w:t>Разведка и добыча подземных вод с целью технического водоснабжения</w:t>
            </w:r>
          </w:p>
        </w:tc>
        <w:tc>
          <w:tcPr>
            <w:tcW w:w="0" w:type="auto"/>
            <w:vAlign w:val="center"/>
          </w:tcPr>
          <w:p w:rsidR="006A5630" w:rsidRPr="00F949EB" w:rsidRDefault="005D79DC" w:rsidP="00945D4F">
            <w:pPr>
              <w:contextualSpacing/>
              <w:jc w:val="center"/>
              <w:rPr>
                <w:sz w:val="24"/>
                <w:szCs w:val="24"/>
              </w:rPr>
            </w:pPr>
            <w:r>
              <w:rPr>
                <w:sz w:val="24"/>
                <w:szCs w:val="24"/>
              </w:rPr>
              <w:t>16.03.2045</w:t>
            </w:r>
          </w:p>
        </w:tc>
      </w:tr>
      <w:tr w:rsidR="006A5630" w:rsidTr="00945D4F">
        <w:trPr>
          <w:jc w:val="center"/>
        </w:trPr>
        <w:tc>
          <w:tcPr>
            <w:tcW w:w="0" w:type="auto"/>
            <w:vAlign w:val="center"/>
          </w:tcPr>
          <w:p w:rsidR="006A5630" w:rsidRPr="00F949EB" w:rsidRDefault="005D79DC" w:rsidP="00945D4F">
            <w:pPr>
              <w:contextualSpacing/>
              <w:jc w:val="center"/>
              <w:rPr>
                <w:sz w:val="24"/>
                <w:szCs w:val="24"/>
              </w:rPr>
            </w:pPr>
            <w:r>
              <w:rPr>
                <w:sz w:val="24"/>
                <w:szCs w:val="24"/>
              </w:rPr>
              <w:t>3</w:t>
            </w:r>
          </w:p>
        </w:tc>
        <w:tc>
          <w:tcPr>
            <w:tcW w:w="0" w:type="auto"/>
            <w:vAlign w:val="center"/>
          </w:tcPr>
          <w:p w:rsidR="006A5630" w:rsidRPr="00F949EB" w:rsidRDefault="005D79DC" w:rsidP="00945D4F">
            <w:pPr>
              <w:contextualSpacing/>
              <w:jc w:val="center"/>
              <w:rPr>
                <w:sz w:val="24"/>
                <w:szCs w:val="24"/>
              </w:rPr>
            </w:pPr>
            <w:r>
              <w:rPr>
                <w:sz w:val="24"/>
                <w:szCs w:val="24"/>
              </w:rPr>
              <w:t>КРД 81353 ВЭ</w:t>
            </w:r>
          </w:p>
        </w:tc>
        <w:tc>
          <w:tcPr>
            <w:tcW w:w="0" w:type="auto"/>
            <w:vAlign w:val="center"/>
          </w:tcPr>
          <w:p w:rsidR="005D79DC" w:rsidRDefault="005D79DC" w:rsidP="00945D4F">
            <w:pPr>
              <w:contextualSpacing/>
              <w:jc w:val="center"/>
              <w:rPr>
                <w:sz w:val="24"/>
                <w:szCs w:val="24"/>
              </w:rPr>
            </w:pPr>
            <w:r>
              <w:rPr>
                <w:sz w:val="24"/>
                <w:szCs w:val="24"/>
              </w:rPr>
              <w:t>ООО «Мичурина»</w:t>
            </w:r>
          </w:p>
          <w:p w:rsidR="006A5630" w:rsidRPr="00F949EB" w:rsidRDefault="005D79DC" w:rsidP="00945D4F">
            <w:pPr>
              <w:contextualSpacing/>
              <w:jc w:val="center"/>
              <w:rPr>
                <w:sz w:val="24"/>
                <w:szCs w:val="24"/>
              </w:rPr>
            </w:pPr>
            <w:r>
              <w:rPr>
                <w:sz w:val="24"/>
                <w:szCs w:val="24"/>
              </w:rPr>
              <w:lastRenderedPageBreak/>
              <w:t>(ИНН 2364015021)</w:t>
            </w:r>
          </w:p>
        </w:tc>
        <w:tc>
          <w:tcPr>
            <w:tcW w:w="0" w:type="auto"/>
            <w:vAlign w:val="center"/>
          </w:tcPr>
          <w:p w:rsidR="006A5630" w:rsidRPr="00F949EB" w:rsidRDefault="00182527" w:rsidP="00945D4F">
            <w:pPr>
              <w:contextualSpacing/>
              <w:jc w:val="center"/>
              <w:rPr>
                <w:sz w:val="24"/>
                <w:szCs w:val="24"/>
              </w:rPr>
            </w:pPr>
            <w:r>
              <w:rPr>
                <w:sz w:val="24"/>
                <w:szCs w:val="24"/>
              </w:rPr>
              <w:lastRenderedPageBreak/>
              <w:t>Разведка и добыча подземных вод с целью технического водоснабжения</w:t>
            </w:r>
          </w:p>
        </w:tc>
        <w:tc>
          <w:tcPr>
            <w:tcW w:w="0" w:type="auto"/>
            <w:vAlign w:val="center"/>
          </w:tcPr>
          <w:p w:rsidR="006A5630" w:rsidRPr="00F949EB" w:rsidRDefault="005D79DC" w:rsidP="00945D4F">
            <w:pPr>
              <w:contextualSpacing/>
              <w:jc w:val="center"/>
              <w:rPr>
                <w:sz w:val="24"/>
                <w:szCs w:val="24"/>
              </w:rPr>
            </w:pPr>
            <w:r>
              <w:rPr>
                <w:sz w:val="24"/>
                <w:szCs w:val="24"/>
              </w:rPr>
              <w:t>16.03.2045</w:t>
            </w:r>
          </w:p>
        </w:tc>
      </w:tr>
      <w:tr w:rsidR="006A5630" w:rsidTr="00945D4F">
        <w:trPr>
          <w:jc w:val="center"/>
        </w:trPr>
        <w:tc>
          <w:tcPr>
            <w:tcW w:w="0" w:type="auto"/>
            <w:vAlign w:val="center"/>
          </w:tcPr>
          <w:p w:rsidR="006A5630" w:rsidRPr="00F949EB" w:rsidRDefault="005D79DC" w:rsidP="00945D4F">
            <w:pPr>
              <w:contextualSpacing/>
              <w:jc w:val="center"/>
              <w:rPr>
                <w:sz w:val="24"/>
                <w:szCs w:val="24"/>
              </w:rPr>
            </w:pPr>
            <w:r>
              <w:rPr>
                <w:sz w:val="24"/>
                <w:szCs w:val="24"/>
              </w:rPr>
              <w:lastRenderedPageBreak/>
              <w:t>4</w:t>
            </w:r>
          </w:p>
        </w:tc>
        <w:tc>
          <w:tcPr>
            <w:tcW w:w="0" w:type="auto"/>
            <w:vAlign w:val="center"/>
          </w:tcPr>
          <w:p w:rsidR="006A5630" w:rsidRPr="00F949EB" w:rsidRDefault="005D79DC" w:rsidP="00945D4F">
            <w:pPr>
              <w:contextualSpacing/>
              <w:jc w:val="center"/>
              <w:rPr>
                <w:sz w:val="24"/>
                <w:szCs w:val="24"/>
              </w:rPr>
            </w:pPr>
            <w:r>
              <w:rPr>
                <w:sz w:val="24"/>
                <w:szCs w:val="24"/>
              </w:rPr>
              <w:t>КРД 813534 ВЭ</w:t>
            </w:r>
          </w:p>
        </w:tc>
        <w:tc>
          <w:tcPr>
            <w:tcW w:w="0" w:type="auto"/>
            <w:vAlign w:val="center"/>
          </w:tcPr>
          <w:p w:rsidR="005D79DC" w:rsidRDefault="005D79DC" w:rsidP="00945D4F">
            <w:pPr>
              <w:contextualSpacing/>
              <w:jc w:val="center"/>
              <w:rPr>
                <w:sz w:val="24"/>
                <w:szCs w:val="24"/>
              </w:rPr>
            </w:pPr>
            <w:r>
              <w:rPr>
                <w:sz w:val="24"/>
                <w:szCs w:val="24"/>
              </w:rPr>
              <w:t>ООО «Мичурина»</w:t>
            </w:r>
          </w:p>
          <w:p w:rsidR="006A5630" w:rsidRPr="00F949EB" w:rsidRDefault="005D79DC" w:rsidP="00945D4F">
            <w:pPr>
              <w:contextualSpacing/>
              <w:jc w:val="center"/>
              <w:rPr>
                <w:sz w:val="24"/>
                <w:szCs w:val="24"/>
              </w:rPr>
            </w:pPr>
            <w:r>
              <w:rPr>
                <w:sz w:val="24"/>
                <w:szCs w:val="24"/>
              </w:rPr>
              <w:t>(ИНН 2364015021)</w:t>
            </w:r>
          </w:p>
        </w:tc>
        <w:tc>
          <w:tcPr>
            <w:tcW w:w="0" w:type="auto"/>
            <w:vAlign w:val="center"/>
          </w:tcPr>
          <w:p w:rsidR="006A5630" w:rsidRPr="00F949EB" w:rsidRDefault="00182527" w:rsidP="00945D4F">
            <w:pPr>
              <w:contextualSpacing/>
              <w:jc w:val="center"/>
              <w:rPr>
                <w:sz w:val="24"/>
                <w:szCs w:val="24"/>
              </w:rPr>
            </w:pPr>
            <w:r>
              <w:rPr>
                <w:sz w:val="24"/>
                <w:szCs w:val="24"/>
              </w:rPr>
              <w:t>Разведка и добыча подземных вод с целью технического водоснабжения</w:t>
            </w:r>
          </w:p>
        </w:tc>
        <w:tc>
          <w:tcPr>
            <w:tcW w:w="0" w:type="auto"/>
            <w:vAlign w:val="center"/>
          </w:tcPr>
          <w:p w:rsidR="006A5630" w:rsidRPr="00F949EB" w:rsidRDefault="005D79DC" w:rsidP="00945D4F">
            <w:pPr>
              <w:contextualSpacing/>
              <w:jc w:val="center"/>
              <w:rPr>
                <w:sz w:val="24"/>
                <w:szCs w:val="24"/>
              </w:rPr>
            </w:pPr>
            <w:r>
              <w:rPr>
                <w:sz w:val="24"/>
                <w:szCs w:val="24"/>
              </w:rPr>
              <w:t>16.03.2045</w:t>
            </w:r>
          </w:p>
        </w:tc>
      </w:tr>
      <w:tr w:rsidR="006A5630" w:rsidTr="00945D4F">
        <w:trPr>
          <w:jc w:val="center"/>
        </w:trPr>
        <w:tc>
          <w:tcPr>
            <w:tcW w:w="0" w:type="auto"/>
            <w:vAlign w:val="center"/>
          </w:tcPr>
          <w:p w:rsidR="006A5630" w:rsidRPr="00F949EB" w:rsidRDefault="005D79DC" w:rsidP="00945D4F">
            <w:pPr>
              <w:contextualSpacing/>
              <w:jc w:val="center"/>
              <w:rPr>
                <w:sz w:val="24"/>
                <w:szCs w:val="24"/>
              </w:rPr>
            </w:pPr>
            <w:r>
              <w:rPr>
                <w:sz w:val="24"/>
                <w:szCs w:val="24"/>
              </w:rPr>
              <w:t>5</w:t>
            </w:r>
          </w:p>
        </w:tc>
        <w:tc>
          <w:tcPr>
            <w:tcW w:w="0" w:type="auto"/>
            <w:vAlign w:val="center"/>
          </w:tcPr>
          <w:p w:rsidR="006A5630" w:rsidRPr="00F949EB" w:rsidRDefault="005D79DC" w:rsidP="00945D4F">
            <w:pPr>
              <w:contextualSpacing/>
              <w:jc w:val="center"/>
              <w:rPr>
                <w:sz w:val="24"/>
                <w:szCs w:val="24"/>
              </w:rPr>
            </w:pPr>
            <w:r>
              <w:rPr>
                <w:sz w:val="24"/>
                <w:szCs w:val="24"/>
              </w:rPr>
              <w:t>КРД 81355 ВЭ</w:t>
            </w:r>
          </w:p>
        </w:tc>
        <w:tc>
          <w:tcPr>
            <w:tcW w:w="0" w:type="auto"/>
            <w:vAlign w:val="center"/>
          </w:tcPr>
          <w:p w:rsidR="005D79DC" w:rsidRDefault="005D79DC" w:rsidP="00945D4F">
            <w:pPr>
              <w:contextualSpacing/>
              <w:jc w:val="center"/>
              <w:rPr>
                <w:sz w:val="24"/>
                <w:szCs w:val="24"/>
              </w:rPr>
            </w:pPr>
            <w:r>
              <w:rPr>
                <w:sz w:val="24"/>
                <w:szCs w:val="24"/>
              </w:rPr>
              <w:t>ООО «Мичурина»</w:t>
            </w:r>
          </w:p>
          <w:p w:rsidR="006A5630" w:rsidRPr="00F949EB" w:rsidRDefault="005D79DC" w:rsidP="00945D4F">
            <w:pPr>
              <w:contextualSpacing/>
              <w:jc w:val="center"/>
              <w:rPr>
                <w:sz w:val="24"/>
                <w:szCs w:val="24"/>
              </w:rPr>
            </w:pPr>
            <w:r>
              <w:rPr>
                <w:sz w:val="24"/>
                <w:szCs w:val="24"/>
              </w:rPr>
              <w:t>(ИНН 2364015021)</w:t>
            </w:r>
          </w:p>
        </w:tc>
        <w:tc>
          <w:tcPr>
            <w:tcW w:w="0" w:type="auto"/>
            <w:vAlign w:val="center"/>
          </w:tcPr>
          <w:p w:rsidR="006A5630" w:rsidRPr="00F949EB" w:rsidRDefault="00182527" w:rsidP="00945D4F">
            <w:pPr>
              <w:contextualSpacing/>
              <w:jc w:val="center"/>
              <w:rPr>
                <w:sz w:val="24"/>
                <w:szCs w:val="24"/>
              </w:rPr>
            </w:pPr>
            <w:r>
              <w:rPr>
                <w:sz w:val="24"/>
                <w:szCs w:val="24"/>
              </w:rPr>
              <w:t>Разведка и добыча подземных вод с целью технического водоснабжения</w:t>
            </w:r>
          </w:p>
        </w:tc>
        <w:tc>
          <w:tcPr>
            <w:tcW w:w="0" w:type="auto"/>
            <w:vAlign w:val="center"/>
          </w:tcPr>
          <w:p w:rsidR="006A5630" w:rsidRPr="00F949EB" w:rsidRDefault="005D79DC" w:rsidP="00945D4F">
            <w:pPr>
              <w:contextualSpacing/>
              <w:jc w:val="center"/>
              <w:rPr>
                <w:sz w:val="24"/>
                <w:szCs w:val="24"/>
              </w:rPr>
            </w:pPr>
            <w:r>
              <w:rPr>
                <w:sz w:val="24"/>
                <w:szCs w:val="24"/>
              </w:rPr>
              <w:t>16.03.2045</w:t>
            </w:r>
          </w:p>
        </w:tc>
      </w:tr>
    </w:tbl>
    <w:p w:rsidR="009453C4" w:rsidRPr="0021552F" w:rsidRDefault="009453C4" w:rsidP="00F36900">
      <w:pPr>
        <w:spacing w:after="0" w:line="240" w:lineRule="auto"/>
        <w:contextualSpacing/>
        <w:jc w:val="both"/>
        <w:rPr>
          <w:rFonts w:ascii="Times New Roman" w:eastAsia="Times New Roman" w:hAnsi="Times New Roman" w:cs="Times New Roman"/>
          <w:sz w:val="28"/>
          <w:szCs w:val="28"/>
          <w:lang w:eastAsia="ru-RU"/>
        </w:rPr>
      </w:pPr>
    </w:p>
    <w:p w:rsidR="00524D8A" w:rsidRPr="009672F3" w:rsidRDefault="00524D8A" w:rsidP="00765316">
      <w:pPr>
        <w:spacing w:after="0" w:line="240" w:lineRule="auto"/>
        <w:ind w:left="1069" w:firstLine="709"/>
        <w:jc w:val="right"/>
        <w:rPr>
          <w:rFonts w:ascii="Times New Roman" w:hAnsi="Times New Roman" w:cs="Times New Roman"/>
          <w:sz w:val="28"/>
          <w:szCs w:val="28"/>
          <w:lang w:eastAsia="x-none"/>
        </w:rPr>
      </w:pPr>
      <w:r w:rsidRPr="009672F3">
        <w:rPr>
          <w:rFonts w:ascii="Times New Roman" w:hAnsi="Times New Roman" w:cs="Times New Roman"/>
          <w:sz w:val="28"/>
          <w:szCs w:val="28"/>
          <w:lang w:val="x-none" w:eastAsia="x-none"/>
        </w:rPr>
        <w:t xml:space="preserve">Таблица </w:t>
      </w:r>
      <w:r w:rsidR="00F949EB">
        <w:rPr>
          <w:rFonts w:ascii="Times New Roman" w:hAnsi="Times New Roman" w:cs="Times New Roman"/>
          <w:sz w:val="28"/>
          <w:szCs w:val="28"/>
          <w:lang w:eastAsia="x-none"/>
        </w:rPr>
        <w:t>2.1.5.8</w:t>
      </w:r>
    </w:p>
    <w:p w:rsidR="00524D8A" w:rsidRPr="0021552F" w:rsidRDefault="00524D8A" w:rsidP="00945D4F">
      <w:pPr>
        <w:spacing w:line="240" w:lineRule="auto"/>
        <w:contextualSpacing/>
        <w:jc w:val="center"/>
        <w:rPr>
          <w:rFonts w:ascii="Times New Roman" w:hAnsi="Times New Roman" w:cs="Times New Roman"/>
          <w:sz w:val="28"/>
          <w:szCs w:val="28"/>
        </w:rPr>
      </w:pPr>
      <w:r w:rsidRPr="0021552F">
        <w:rPr>
          <w:rFonts w:ascii="Times New Roman" w:hAnsi="Times New Roman" w:cs="Times New Roman"/>
          <w:bCs/>
          <w:spacing w:val="2"/>
          <w:sz w:val="28"/>
          <w:szCs w:val="28"/>
          <w:shd w:val="clear" w:color="auto" w:fill="FFFFFF"/>
        </w:rPr>
        <w:t xml:space="preserve">Регламенты использования зон санитарной охраны источников питьевого и хозяйственно-бытового водоснабжения на территории </w:t>
      </w:r>
      <w:r w:rsidR="00B03C4C">
        <w:rPr>
          <w:rFonts w:ascii="Times New Roman" w:hAnsi="Times New Roman" w:cs="Times New Roman"/>
          <w:sz w:val="28"/>
          <w:szCs w:val="28"/>
        </w:rPr>
        <w:t>Привольного сельского поселения</w:t>
      </w:r>
    </w:p>
    <w:tbl>
      <w:tblPr>
        <w:tblW w:w="0" w:type="auto"/>
        <w:jc w:val="center"/>
        <w:tblLook w:val="04A0" w:firstRow="1" w:lastRow="0" w:firstColumn="1" w:lastColumn="0" w:noHBand="0" w:noVBand="1"/>
      </w:tblPr>
      <w:tblGrid>
        <w:gridCol w:w="563"/>
        <w:gridCol w:w="1801"/>
        <w:gridCol w:w="4885"/>
        <w:gridCol w:w="2662"/>
      </w:tblGrid>
      <w:tr w:rsidR="00524D8A" w:rsidRPr="0021552F" w:rsidTr="00945D4F">
        <w:trPr>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lang w:eastAsia="ru-RU"/>
              </w:rPr>
              <w:t>Зона санитарной охраны</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В пределах I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w:t>
            </w:r>
            <w:proofErr w:type="spellStart"/>
            <w:r w:rsidRPr="0021552F">
              <w:rPr>
                <w:rFonts w:ascii="Times New Roman" w:eastAsia="Times New Roman" w:hAnsi="Times New Roman" w:cs="Times New Roman"/>
                <w:sz w:val="24"/>
                <w:szCs w:val="24"/>
                <w:lang w:eastAsia="ru-RU"/>
              </w:rPr>
              <w:t>т.ч</w:t>
            </w:r>
            <w:proofErr w:type="spellEnd"/>
            <w:r w:rsidRPr="0021552F">
              <w:rPr>
                <w:rFonts w:ascii="Times New Roman" w:eastAsia="Times New Roman" w:hAnsi="Times New Roman" w:cs="Times New Roman"/>
                <w:sz w:val="24"/>
                <w:szCs w:val="24"/>
                <w:lang w:eastAsia="ru-RU"/>
              </w:rPr>
              <w:t>.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24D8A" w:rsidRPr="0021552F" w:rsidRDefault="00524D8A" w:rsidP="00945D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1-го пояса ЗСО с учетом санитарного режима на территории второго пояса.</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В пределах 2-го и 3-го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ТО Управления </w:t>
            </w:r>
            <w:proofErr w:type="spellStart"/>
            <w:r w:rsidRPr="0021552F">
              <w:rPr>
                <w:rFonts w:ascii="Times New Roman" w:hAnsi="Times New Roman" w:cs="Times New Roman"/>
                <w:sz w:val="24"/>
                <w:szCs w:val="24"/>
              </w:rPr>
              <w:t>Роспотребнадзора</w:t>
            </w:r>
            <w:proofErr w:type="spellEnd"/>
            <w:r w:rsidRPr="0021552F">
              <w:rPr>
                <w:rFonts w:ascii="Times New Roman" w:hAnsi="Times New Roman" w:cs="Times New Roman"/>
                <w:sz w:val="24"/>
                <w:szCs w:val="24"/>
              </w:rPr>
              <w:t xml:space="preserve">); закачка отработанных вод в подземные горизонты и подземное складирование твердых отходов, разработки недр земли; размещение складов ГСМ, ядохимикатов и минеральных удобрений, накопителей </w:t>
            </w:r>
            <w:proofErr w:type="spellStart"/>
            <w:r w:rsidRPr="0021552F">
              <w:rPr>
                <w:rFonts w:ascii="Times New Roman" w:hAnsi="Times New Roman" w:cs="Times New Roman"/>
                <w:sz w:val="24"/>
                <w:szCs w:val="24"/>
              </w:rPr>
              <w:t>промстоков</w:t>
            </w:r>
            <w:proofErr w:type="spellEnd"/>
            <w:r w:rsidRPr="0021552F">
              <w:rPr>
                <w:rFonts w:ascii="Times New Roman" w:hAnsi="Times New Roman" w:cs="Times New Roman"/>
                <w:sz w:val="24"/>
                <w:szCs w:val="24"/>
              </w:rPr>
              <w:t xml:space="preserve">, </w:t>
            </w:r>
            <w:proofErr w:type="spellStart"/>
            <w:r w:rsidRPr="0021552F">
              <w:rPr>
                <w:rFonts w:ascii="Times New Roman" w:hAnsi="Times New Roman" w:cs="Times New Roman"/>
                <w:sz w:val="24"/>
                <w:szCs w:val="24"/>
              </w:rPr>
              <w:t>шламохранилищ</w:t>
            </w:r>
            <w:proofErr w:type="spellEnd"/>
            <w:r w:rsidRPr="0021552F">
              <w:rPr>
                <w:rFonts w:ascii="Times New Roman" w:hAnsi="Times New Roman" w:cs="Times New Roman"/>
                <w:sz w:val="24"/>
                <w:szCs w:val="24"/>
              </w:rPr>
              <w:t xml:space="preserve"> и др. объектов, обусловливающих опасность химического загрязнения подземных вод. В пределах 3-го пояса зоны санитарной охраны </w:t>
            </w:r>
            <w:r w:rsidRPr="0021552F">
              <w:rPr>
                <w:rFonts w:ascii="Times New Roman" w:hAnsi="Times New Roman" w:cs="Times New Roman"/>
                <w:sz w:val="24"/>
                <w:szCs w:val="24"/>
              </w:rPr>
              <w:lastRenderedPageBreak/>
              <w:t xml:space="preserve">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w:t>
            </w:r>
            <w:proofErr w:type="spellStart"/>
            <w:r w:rsidRPr="0021552F">
              <w:rPr>
                <w:rFonts w:ascii="Times New Roman" w:hAnsi="Times New Roman" w:cs="Times New Roman"/>
                <w:sz w:val="24"/>
                <w:szCs w:val="24"/>
              </w:rPr>
              <w:t>Роспотребнадзора</w:t>
            </w:r>
            <w:proofErr w:type="spellEnd"/>
            <w:r w:rsidRPr="0021552F">
              <w:rPr>
                <w:rFonts w:ascii="Times New Roman" w:hAnsi="Times New Roman" w:cs="Times New Roman"/>
                <w:sz w:val="24"/>
                <w:szCs w:val="24"/>
              </w:rPr>
              <w:t>, выданного с учетом заключения органов геологического контроля.</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lastRenderedPageBreak/>
              <w:t>СанПиН 2.1.4.1110-02 «Зоны санитарной охраны источников водоснабжения и водопроводов питьевого назначения»</w:t>
            </w:r>
          </w:p>
        </w:tc>
      </w:tr>
      <w:tr w:rsidR="00524D8A" w:rsidRPr="0021552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Также в пределах II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 объектов, обусловливающих опасность микробного загрязнения подземных вод; применение удобрений и ядохимикатов; рубка леса главного 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p>
        </w:tc>
      </w:tr>
    </w:tbl>
    <w:p w:rsidR="009672F3" w:rsidRDefault="009672F3" w:rsidP="00945D4F">
      <w:pPr>
        <w:keepNext/>
        <w:spacing w:before="240"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9672F3">
        <w:rPr>
          <w:rFonts w:ascii="Times New Roman" w:eastAsia="Times New Roman" w:hAnsi="Times New Roman" w:cs="Times New Roman"/>
          <w:b/>
          <w:iCs/>
          <w:spacing w:val="2"/>
          <w:sz w:val="28"/>
          <w:szCs w:val="28"/>
          <w:shd w:val="clear" w:color="auto" w:fill="FFFFFF"/>
          <w:lang w:val="x-none" w:eastAsia="x-none"/>
        </w:rPr>
        <w:t>Округа санитарной (горно-санитарной) охраны лечебно-оздоровительных местностей, курортов и природных лечебных ресурсов, регламенты их использования и фактическое состояние</w:t>
      </w:r>
    </w:p>
    <w:p w:rsidR="005A571C" w:rsidRDefault="00524D8A" w:rsidP="00366EDA">
      <w:pPr>
        <w:keepNext/>
        <w:spacing w:line="240" w:lineRule="auto"/>
        <w:ind w:firstLine="567"/>
        <w:contextualSpacing/>
        <w:jc w:val="both"/>
        <w:rPr>
          <w:rFonts w:ascii="Times New Roman" w:hAnsi="Times New Roman" w:cs="Times New Roman"/>
          <w:sz w:val="28"/>
          <w:szCs w:val="28"/>
          <w:lang w:eastAsia="x-none"/>
        </w:rPr>
      </w:pPr>
      <w:r w:rsidRPr="0021552F">
        <w:rPr>
          <w:rFonts w:ascii="Times New Roman" w:hAnsi="Times New Roman" w:cs="Times New Roman"/>
          <w:bCs/>
          <w:spacing w:val="2"/>
          <w:sz w:val="28"/>
          <w:szCs w:val="28"/>
          <w:shd w:val="clear" w:color="auto" w:fill="FFFFFF"/>
          <w:lang w:val="x-none" w:eastAsia="x-none"/>
        </w:rPr>
        <w:t>Округа санитарной (горно-санитарной) охраны лечебно-оздоровительных местностей, курортов и природных лечебных ресурсов</w:t>
      </w:r>
      <w:r w:rsidRPr="0021552F">
        <w:rPr>
          <w:rFonts w:ascii="Times New Roman" w:hAnsi="Times New Roman" w:cs="Times New Roman"/>
          <w:bCs/>
          <w:spacing w:val="2"/>
          <w:sz w:val="28"/>
          <w:szCs w:val="28"/>
          <w:shd w:val="clear" w:color="auto" w:fill="FFFFFF"/>
          <w:lang w:eastAsia="x-none"/>
        </w:rPr>
        <w:t xml:space="preserve"> отсутствуют на территории </w:t>
      </w:r>
      <w:r w:rsidR="00B03C4C">
        <w:rPr>
          <w:rFonts w:ascii="Times New Roman" w:hAnsi="Times New Roman" w:cs="Times New Roman"/>
          <w:sz w:val="28"/>
          <w:szCs w:val="28"/>
          <w:lang w:eastAsia="x-none"/>
        </w:rPr>
        <w:t>Привольного сельского поселения</w:t>
      </w:r>
      <w:bookmarkStart w:id="114" w:name="_Toc70968092"/>
      <w:bookmarkStart w:id="115" w:name="_Toc94881667"/>
    </w:p>
    <w:p w:rsidR="00366EDA" w:rsidRPr="0021552F" w:rsidRDefault="00366EDA"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p>
    <w:p w:rsidR="00524D8A" w:rsidRPr="0021552F" w:rsidRDefault="00524D8A" w:rsidP="00366EDA">
      <w:pPr>
        <w:keepNext/>
        <w:spacing w:after="0" w:line="240" w:lineRule="auto"/>
        <w:ind w:firstLine="567"/>
        <w:contextualSpacing/>
        <w:jc w:val="center"/>
        <w:rPr>
          <w:rFonts w:ascii="Times New Roman" w:hAnsi="Times New Roman" w:cs="Times New Roman"/>
          <w:bCs/>
          <w:spacing w:val="2"/>
          <w:sz w:val="28"/>
          <w:szCs w:val="28"/>
          <w:shd w:val="clear" w:color="auto" w:fill="FFFFFF"/>
          <w:lang w:eastAsia="x-none"/>
        </w:rPr>
      </w:pPr>
      <w:r w:rsidRPr="0021552F">
        <w:rPr>
          <w:rFonts w:ascii="Times New Roman" w:eastAsia="Times New Roman" w:hAnsi="Times New Roman" w:cs="Times New Roman"/>
          <w:b/>
          <w:iCs/>
          <w:spacing w:val="2"/>
          <w:sz w:val="28"/>
          <w:szCs w:val="28"/>
          <w:shd w:val="clear" w:color="auto" w:fill="FFFFFF"/>
          <w:lang w:val="x-none" w:eastAsia="x-none"/>
        </w:rPr>
        <w:t>Зоны охраняемых объектов, зоны охраняемых военных объектов, охранные зоны военных объектов</w:t>
      </w:r>
      <w:bookmarkEnd w:id="114"/>
      <w:bookmarkEnd w:id="115"/>
    </w:p>
    <w:p w:rsidR="005A571C"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открытым источникам данных, на территории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w:t>
      </w:r>
      <w:bookmarkStart w:id="116" w:name="_Toc70968093"/>
      <w:bookmarkStart w:id="117" w:name="_Toc94881668"/>
      <w:r w:rsidR="00C27920">
        <w:rPr>
          <w:rFonts w:ascii="Times New Roman" w:eastAsia="Times New Roman" w:hAnsi="Times New Roman" w:cs="Times New Roman"/>
          <w:sz w:val="28"/>
          <w:szCs w:val="28"/>
          <w:lang w:eastAsia="ru-RU"/>
        </w:rPr>
        <w:t>существует объект обеспечения</w:t>
      </w:r>
      <w:r w:rsidR="00C27920" w:rsidRPr="00C27920">
        <w:rPr>
          <w:rFonts w:ascii="Times New Roman" w:eastAsia="Times New Roman" w:hAnsi="Times New Roman" w:cs="Times New Roman"/>
          <w:sz w:val="28"/>
          <w:szCs w:val="28"/>
          <w:lang w:eastAsia="ru-RU"/>
        </w:rPr>
        <w:t xml:space="preserve"> обороны и безопасности</w:t>
      </w:r>
      <w:r w:rsidR="00C27920">
        <w:rPr>
          <w:rFonts w:ascii="Times New Roman" w:eastAsia="Times New Roman" w:hAnsi="Times New Roman" w:cs="Times New Roman"/>
          <w:sz w:val="28"/>
          <w:szCs w:val="28"/>
          <w:lang w:eastAsia="ru-RU"/>
        </w:rPr>
        <w:t>.</w:t>
      </w:r>
    </w:p>
    <w:p w:rsidR="00945D4F" w:rsidRDefault="00524D8A" w:rsidP="00945D4F">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 зоны стационарных пунктов наблюдений за состоянием окружающей среды</w:t>
      </w:r>
      <w:bookmarkEnd w:id="116"/>
      <w:bookmarkEnd w:id="117"/>
    </w:p>
    <w:p w:rsidR="00945D4F" w:rsidRDefault="00524D8A" w:rsidP="00945D4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hAnsi="Times New Roman" w:cs="Times New Roman"/>
          <w:sz w:val="28"/>
          <w:szCs w:val="28"/>
          <w:lang w:val="x-none" w:eastAsia="ru-RU"/>
        </w:rPr>
        <w:t xml:space="preserve">На территории </w:t>
      </w:r>
      <w:r w:rsidR="00B03C4C">
        <w:rPr>
          <w:rFonts w:ascii="Times New Roman" w:hAnsi="Times New Roman" w:cs="Times New Roman"/>
          <w:sz w:val="28"/>
          <w:szCs w:val="28"/>
          <w:lang w:eastAsia="x-none"/>
        </w:rPr>
        <w:t>Привольного сельского поселения</w:t>
      </w:r>
      <w:r w:rsidRPr="0021552F">
        <w:rPr>
          <w:rFonts w:ascii="Times New Roman" w:hAnsi="Times New Roman" w:cs="Times New Roman"/>
          <w:sz w:val="28"/>
          <w:szCs w:val="28"/>
          <w:lang w:val="x-none" w:eastAsia="ru-RU"/>
        </w:rPr>
        <w:t xml:space="preserve"> стационарные пункты наблюдений за состоянием окружающей среды и охранные </w:t>
      </w:r>
      <w:bookmarkStart w:id="118" w:name="_Toc70968094"/>
      <w:bookmarkStart w:id="119" w:name="_Toc94881669"/>
      <w:r w:rsidR="005A571C" w:rsidRPr="0021552F">
        <w:rPr>
          <w:rFonts w:ascii="Times New Roman" w:hAnsi="Times New Roman" w:cs="Times New Roman"/>
          <w:sz w:val="28"/>
          <w:szCs w:val="28"/>
          <w:lang w:val="x-none" w:eastAsia="ru-RU"/>
        </w:rPr>
        <w:t>зоны таких пунктов отсутствуют.</w:t>
      </w:r>
    </w:p>
    <w:p w:rsidR="00945D4F" w:rsidRDefault="00524D8A" w:rsidP="00945D4F">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 зоны особо охраняемых природных территорий (государственного природного заповедника, национального парка, природного парка, памятника природы)</w:t>
      </w:r>
      <w:bookmarkEnd w:id="118"/>
      <w:bookmarkEnd w:id="119"/>
    </w:p>
    <w:p w:rsidR="005A571C" w:rsidRPr="00945D4F" w:rsidRDefault="00524D8A" w:rsidP="00945D4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hAnsi="Times New Roman" w:cs="Times New Roman"/>
          <w:bCs/>
          <w:spacing w:val="2"/>
          <w:sz w:val="28"/>
          <w:szCs w:val="28"/>
          <w:shd w:val="clear" w:color="auto" w:fill="FFFFFF"/>
          <w:lang w:eastAsia="x-none"/>
        </w:rPr>
        <w:t>На проектируемой территории охранные зоны особо охр</w:t>
      </w:r>
      <w:bookmarkStart w:id="120" w:name="_Toc70411145"/>
      <w:bookmarkStart w:id="121" w:name="_Toc70966406"/>
      <w:bookmarkStart w:id="122" w:name="_Toc70968095"/>
      <w:bookmarkStart w:id="123" w:name="_Toc94881670"/>
      <w:r w:rsidR="005A571C" w:rsidRPr="0021552F">
        <w:rPr>
          <w:rFonts w:ascii="Times New Roman" w:hAnsi="Times New Roman" w:cs="Times New Roman"/>
          <w:bCs/>
          <w:spacing w:val="2"/>
          <w:sz w:val="28"/>
          <w:szCs w:val="28"/>
          <w:shd w:val="clear" w:color="auto" w:fill="FFFFFF"/>
          <w:lang w:eastAsia="x-none"/>
        </w:rPr>
        <w:t>аняемых территорий отсутствуют.</w:t>
      </w:r>
    </w:p>
    <w:p w:rsidR="00524D8A" w:rsidRPr="009672F3" w:rsidRDefault="009672F3" w:rsidP="00B8072D">
      <w:pPr>
        <w:keepNext/>
        <w:spacing w:after="0" w:line="240" w:lineRule="auto"/>
        <w:jc w:val="center"/>
        <w:outlineLvl w:val="1"/>
        <w:rPr>
          <w:rFonts w:ascii="Times New Roman" w:eastAsia="Times New Roman" w:hAnsi="Times New Roman" w:cs="Times New Roman"/>
          <w:b/>
          <w:iCs/>
          <w:sz w:val="28"/>
          <w:szCs w:val="28"/>
          <w:lang w:eastAsia="x-none"/>
        </w:rPr>
      </w:pPr>
      <w:bookmarkStart w:id="124" w:name="_Toc131516387"/>
      <w:r w:rsidRPr="009672F3">
        <w:rPr>
          <w:rFonts w:ascii="Times New Roman" w:eastAsia="Times New Roman" w:hAnsi="Times New Roman" w:cs="Times New Roman"/>
          <w:b/>
          <w:iCs/>
          <w:sz w:val="28"/>
          <w:szCs w:val="28"/>
          <w:lang w:eastAsia="x-none"/>
        </w:rPr>
        <w:t>2.5.2</w:t>
      </w:r>
      <w:r w:rsidR="005A571C" w:rsidRPr="009672F3">
        <w:rPr>
          <w:rFonts w:ascii="Times New Roman" w:eastAsia="Times New Roman" w:hAnsi="Times New Roman" w:cs="Times New Roman"/>
          <w:b/>
          <w:iCs/>
          <w:sz w:val="28"/>
          <w:szCs w:val="28"/>
          <w:lang w:eastAsia="x-none"/>
        </w:rPr>
        <w:t xml:space="preserve"> </w:t>
      </w:r>
      <w:r>
        <w:rPr>
          <w:rFonts w:ascii="Times New Roman" w:eastAsia="Times New Roman" w:hAnsi="Times New Roman" w:cs="Times New Roman"/>
          <w:b/>
          <w:iCs/>
          <w:sz w:val="28"/>
          <w:szCs w:val="28"/>
          <w:lang w:eastAsia="x-none"/>
        </w:rPr>
        <w:t>М</w:t>
      </w:r>
      <w:r w:rsidRPr="009672F3">
        <w:rPr>
          <w:rFonts w:ascii="Times New Roman" w:eastAsia="Times New Roman" w:hAnsi="Times New Roman" w:cs="Times New Roman"/>
          <w:b/>
          <w:iCs/>
          <w:sz w:val="28"/>
          <w:szCs w:val="28"/>
          <w:lang w:eastAsia="x-none"/>
        </w:rPr>
        <w:t>ероприятия по устойчивому развитию территории</w:t>
      </w:r>
      <w:bookmarkEnd w:id="120"/>
      <w:bookmarkEnd w:id="121"/>
      <w:bookmarkEnd w:id="122"/>
      <w:bookmarkEnd w:id="123"/>
      <w:bookmarkEnd w:id="124"/>
    </w:p>
    <w:p w:rsidR="00524D8A" w:rsidRDefault="00524D8A" w:rsidP="00366EDA">
      <w:pPr>
        <w:spacing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 итогам анализа сложившейся в поселении ситуации, были разработаны следующие объектно-ориентированные мероприятия, направленные на решение упомянутых проблем поселения, а также на приведение в порядок режима использования зон с особыми условиями использования территории, в общем и </w:t>
      </w:r>
      <w:r w:rsidRPr="0021552F">
        <w:rPr>
          <w:rFonts w:ascii="Times New Roman" w:eastAsia="Times New Roman" w:hAnsi="Times New Roman" w:cs="Times New Roman"/>
          <w:sz w:val="28"/>
          <w:szCs w:val="28"/>
          <w:lang w:eastAsia="ru-RU"/>
        </w:rPr>
        <w:lastRenderedPageBreak/>
        <w:t>целом способствующие оздоровлению экологической обстановки, обеспечению экологической безопасности населения, обеспечению рационального природопользования и экологически устойчивого развития территории.</w:t>
      </w:r>
    </w:p>
    <w:p w:rsidR="00366EDA" w:rsidRPr="0021552F" w:rsidRDefault="00366EDA" w:rsidP="00366EDA">
      <w:pPr>
        <w:spacing w:line="240" w:lineRule="auto"/>
        <w:ind w:firstLine="567"/>
        <w:contextualSpacing/>
        <w:jc w:val="both"/>
        <w:rPr>
          <w:rFonts w:ascii="Times New Roman" w:eastAsia="Times New Roman" w:hAnsi="Times New Roman" w:cs="Times New Roman"/>
          <w:sz w:val="28"/>
          <w:szCs w:val="28"/>
          <w:lang w:eastAsia="ru-RU"/>
        </w:rPr>
      </w:pPr>
    </w:p>
    <w:p w:rsidR="009672F3" w:rsidRDefault="009672F3" w:rsidP="009672F3">
      <w:pPr>
        <w:tabs>
          <w:tab w:val="left" w:pos="1134"/>
        </w:tabs>
        <w:spacing w:after="0" w:line="240" w:lineRule="auto"/>
        <w:ind w:firstLine="567"/>
        <w:jc w:val="center"/>
        <w:rPr>
          <w:rFonts w:ascii="Times New Roman" w:eastAsia="Times New Roman" w:hAnsi="Times New Roman" w:cs="Times New Roman"/>
          <w:b/>
          <w:bCs/>
          <w:iCs/>
          <w:sz w:val="28"/>
          <w:szCs w:val="28"/>
          <w:lang w:eastAsia="x-none"/>
        </w:rPr>
      </w:pPr>
      <w:bookmarkStart w:id="125" w:name="_Toc70968097"/>
      <w:r w:rsidRPr="009672F3">
        <w:rPr>
          <w:rFonts w:ascii="Times New Roman" w:eastAsia="Times New Roman" w:hAnsi="Times New Roman" w:cs="Times New Roman"/>
          <w:b/>
          <w:bCs/>
          <w:iCs/>
          <w:sz w:val="28"/>
          <w:szCs w:val="28"/>
          <w:lang w:eastAsia="x-none"/>
        </w:rPr>
        <w:t>Мероприятия по охране атмосферного воздуха</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 предусмотрено проведение ряда архитектурно-планировочных, инженерно-технических и организационно-административных мероприятий.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 xml:space="preserve"> Архитектурно-планировочные мероприятия </w:t>
      </w:r>
      <w:r w:rsidRPr="0021552F">
        <w:rPr>
          <w:rFonts w:ascii="Times New Roman" w:eastAsia="Times New Roman" w:hAnsi="Times New Roman" w:cs="Times New Roman"/>
          <w:sz w:val="28"/>
          <w:szCs w:val="28"/>
          <w:lang w:eastAsia="ru-RU"/>
        </w:rPr>
        <w:t>включают:</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правильное размещение объектов нового строительства с учетом санитарно-гигиенических и экологических требований;</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мероприятий по оптимизации размещения источников воздействия на окружающую среду;</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максимальное озеленение территорий санитарно-защитных зон пыле-, газоустойчивыми породами зеленых насаждений.</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Инженерно-технические мероприятия</w:t>
      </w:r>
      <w:r w:rsidRPr="0021552F">
        <w:rPr>
          <w:rFonts w:ascii="Times New Roman" w:eastAsia="Times New Roman" w:hAnsi="Times New Roman" w:cs="Times New Roman"/>
          <w:sz w:val="28"/>
          <w:szCs w:val="28"/>
          <w:lang w:eastAsia="ru-RU"/>
        </w:rPr>
        <w:t xml:space="preserve"> предусматривают:</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оснащение существующих производственных объектов </w:t>
      </w:r>
      <w:proofErr w:type="spellStart"/>
      <w:r w:rsidRPr="0021552F">
        <w:rPr>
          <w:rFonts w:ascii="Times New Roman" w:eastAsia="Times New Roman" w:hAnsi="Times New Roman" w:cs="Times New Roman"/>
          <w:sz w:val="28"/>
          <w:szCs w:val="28"/>
          <w:lang w:eastAsia="ru-RU"/>
        </w:rPr>
        <w:t>пылегазоочистными</w:t>
      </w:r>
      <w:proofErr w:type="spellEnd"/>
      <w:r w:rsidRPr="0021552F">
        <w:rPr>
          <w:rFonts w:ascii="Times New Roman" w:eastAsia="Times New Roman" w:hAnsi="Times New Roman" w:cs="Times New Roman"/>
          <w:sz w:val="28"/>
          <w:szCs w:val="28"/>
          <w:lang w:eastAsia="ru-RU"/>
        </w:rPr>
        <w:t xml:space="preserve"> установками;</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 на производственных объектах передовых ресурсосберегающих, малоотходных технологических решений, позволяющих максимально сократить поступление загрязняющих веществ в окружающую среду, с целью сокращения санитарно-защитной зоны до границ жилой застройки;</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проведение мероприятий по экономии топлива, являющихся одновременно мероприятиями по снижению выбросов оксидов серы, оксидов азота и оксидов углерода – внедрение экономичных методов сжигания; снижение потерь тепла; улучшение организации и системы учета расхода топлива;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периодическое очищение территории объектов от пыли и грязи и ежедневное поливание водой;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озеленение территорий предприятий и их санитарно-защитных зон;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приведение автотранспортных средств в соответствие экологическому стандарту «Евро-5», регулирующему содержание загрязняющих веществ в выхлопных газах;</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восстановление экологических характеристик двигателей сельскохозяйственной техники, обеспечение правильных режимов их эксплуатации в целях снижения выбросов токсичных отработавших газов;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 катализаторов и нейтрализаторов для очистки выбросов от транспорта, использующего традиционные виды топлива;</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для автозаправочных станций следует предусмотреть: применение усовершенствованного оборудования, измерительных приборов, емкостей и резервуаров, покрытия которых отвечают современным требованиям экологической и противопожарной безопасности; оборудование резервуаров станций и топливораздаточных колонок системами (установками) улавливания, рекуперации паров бензина;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xml:space="preserve">организацию сбора поверхностных и ливневых сточных вод и их очистки на современных очистных сооружениях, позволяющих достичь высокой степени очистки; благоустройство территории, организацию санитарно-защитной зоны и рекультивацию земель;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предотвращение загрязнения почвенного покрова; организацию оперативного контроля и получение информации о качестве поступающих и реализуемых нефтепродуктов;</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оптимизацию транспортной системы и улучшение качества дорожного покрытия с использованием </w:t>
      </w:r>
      <w:proofErr w:type="spellStart"/>
      <w:r w:rsidRPr="0021552F">
        <w:rPr>
          <w:rFonts w:ascii="Times New Roman" w:eastAsia="Times New Roman" w:hAnsi="Times New Roman" w:cs="Times New Roman"/>
          <w:sz w:val="28"/>
          <w:szCs w:val="28"/>
          <w:lang w:eastAsia="ru-RU"/>
        </w:rPr>
        <w:t>малопылящих</w:t>
      </w:r>
      <w:proofErr w:type="spellEnd"/>
      <w:r w:rsidRPr="0021552F">
        <w:rPr>
          <w:rFonts w:ascii="Times New Roman" w:eastAsia="Times New Roman" w:hAnsi="Times New Roman" w:cs="Times New Roman"/>
          <w:sz w:val="28"/>
          <w:szCs w:val="28"/>
          <w:lang w:eastAsia="ru-RU"/>
        </w:rPr>
        <w:t xml:space="preserve"> дорожных покрытий в целях оптимизации движения транспортного потока и последующего снижения выбросов загрязняющих веществ в атмосферный воздух.</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 xml:space="preserve">Организационно-административные мероприятия </w:t>
      </w:r>
      <w:r w:rsidRPr="0021552F">
        <w:rPr>
          <w:rFonts w:ascii="Times New Roman" w:eastAsia="Times New Roman" w:hAnsi="Times New Roman" w:cs="Times New Roman"/>
          <w:sz w:val="28"/>
          <w:szCs w:val="28"/>
          <w:lang w:eastAsia="ru-RU"/>
        </w:rPr>
        <w:t>включают:</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полной инвентаризации стационарных и передвижных источников загрязнения воздушного бассейна;</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 границ санитарно-защитных зон производственных и иных объектов в порядке, определенном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г. № 222);</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изменение границ санитарно-защитных зон производственных и иных объектов в порядке, определенном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г. № 222);</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постановку на кадастровый учет установленных санитарно-защитных зон производственных и иных объектов;</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мероприятий по установлению размеров санитарных разрывов автомобильных дорог на основании выполнения расчетов выбросов загрязняющих веществ и натурных измерений;</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организацию санитарно-защитных зон для резервных территорий под размещение объектов агропромышленного комплекса и коммунально-складских территорий;</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разработку проектов предельно-допустимых выбросов загрязняющих веществ в атмосферный воздух для стационарных источников загрязнения;</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мониторинговые исследования за состоянием атмосферы в зоне действия загрязнителей и их санитарно-защитных зонах, а также в жилых и рекреационных зонах;</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 жестких ограничений на выброс загрязняющих веществ в атмосферу от основных источников;</w:t>
      </w:r>
    </w:p>
    <w:p w:rsidR="00524D8A"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выполнение предприятиями мероприятий по сокращению выбросов в периоды неблагоприятных метеоусловий, предусмотренных проектами предельно-допустимых выбросов.</w:t>
      </w:r>
    </w:p>
    <w:p w:rsidR="007A2A61" w:rsidRDefault="007A2A61" w:rsidP="00366EDA">
      <w:pPr>
        <w:spacing w:after="0" w:line="240" w:lineRule="auto"/>
        <w:jc w:val="both"/>
        <w:rPr>
          <w:rFonts w:ascii="Times New Roman" w:eastAsia="Times New Roman" w:hAnsi="Times New Roman" w:cs="Times New Roman"/>
          <w:sz w:val="28"/>
          <w:szCs w:val="28"/>
          <w:lang w:eastAsia="ru-RU"/>
        </w:rPr>
        <w:sectPr w:rsidR="007A2A61" w:rsidSect="00945D4F">
          <w:footerReference w:type="first" r:id="rId32"/>
          <w:pgSz w:w="11906" w:h="16838"/>
          <w:pgMar w:top="851" w:right="851" w:bottom="851" w:left="1134" w:header="709" w:footer="709" w:gutter="0"/>
          <w:cols w:space="708"/>
          <w:docGrid w:linePitch="360"/>
        </w:sectPr>
      </w:pPr>
    </w:p>
    <w:bookmarkEnd w:id="125"/>
    <w:p w:rsidR="009672F3" w:rsidRDefault="009672F3" w:rsidP="009672F3">
      <w:pPr>
        <w:spacing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lastRenderedPageBreak/>
        <w:t>Мероприятия по охране и рациональному использованию поверхностных и подземных вод</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Значительное воздействие на водные объекты оказывает диффузный сток – нерегулируемый сток, поступающий с дождевыми и талыми водами с водосборных площадей рек, а также со снеговых и бытовых свалок населенных пунктов. </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Эффективным способом защиты реки от поступления диффузного стока является создание </w:t>
      </w:r>
      <w:proofErr w:type="spellStart"/>
      <w:r w:rsidRPr="0021552F">
        <w:rPr>
          <w:rFonts w:ascii="Times New Roman" w:eastAsia="Times New Roman" w:hAnsi="Times New Roman" w:cs="Times New Roman"/>
          <w:sz w:val="28"/>
          <w:szCs w:val="28"/>
          <w:lang w:eastAsia="ru-RU"/>
        </w:rPr>
        <w:t>водоохранных</w:t>
      </w:r>
      <w:proofErr w:type="spellEnd"/>
      <w:r w:rsidRPr="0021552F">
        <w:rPr>
          <w:rFonts w:ascii="Times New Roman" w:eastAsia="Times New Roman" w:hAnsi="Times New Roman" w:cs="Times New Roman"/>
          <w:sz w:val="28"/>
          <w:szCs w:val="28"/>
          <w:lang w:eastAsia="ru-RU"/>
        </w:rPr>
        <w:t xml:space="preserve"> защитных лесных полос вдоль берегов водных объектов. В частности, полосы сельскохозяйственных угодий, попадающие в границы прибрежных защитных полос, следует отделить от основных площадей зоной озелененных территорий специального назначения с целью недопущения распашки земель, выпаса сельскохозяйственных животных в границах прибрежных защитных полос. На данный момент такие полосы отсутствуют.</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Водопользователям необходимо выполнять условия использования водных объектов, предоставленных в качестве мест сброса сточных вод, согласно утвержденным решениям о предоставлении водных объектов в пользование. </w:t>
      </w:r>
    </w:p>
    <w:p w:rsidR="005A571C" w:rsidRDefault="00524D8A" w:rsidP="007A2A61">
      <w:pPr>
        <w:spacing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Для предупреждения загрязнения подземных вод следует разработать проекты зон санитарной охраны для источников питьевого водоснабжения населенных пунктов и далее соблюдать мероприятия первого, второго и третьег</w:t>
      </w:r>
      <w:bookmarkStart w:id="126" w:name="_Toc70968098"/>
      <w:bookmarkStart w:id="127" w:name="_Toc94881673"/>
      <w:r w:rsidR="005A571C" w:rsidRPr="0021552F">
        <w:rPr>
          <w:rFonts w:ascii="Times New Roman" w:eastAsia="Times New Roman" w:hAnsi="Times New Roman" w:cs="Times New Roman"/>
          <w:sz w:val="28"/>
          <w:szCs w:val="28"/>
          <w:lang w:eastAsia="ru-RU"/>
        </w:rPr>
        <w:t>о поясов зон санитарной охраны.</w:t>
      </w:r>
    </w:p>
    <w:p w:rsidR="00524D8A" w:rsidRPr="0021552F" w:rsidRDefault="00524D8A" w:rsidP="007A2A61">
      <w:pPr>
        <w:spacing w:before="240"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eastAsia="x-none"/>
        </w:rPr>
        <w:t>М</w:t>
      </w:r>
      <w:proofErr w:type="spellStart"/>
      <w:r w:rsidRPr="0021552F">
        <w:rPr>
          <w:rFonts w:ascii="Times New Roman" w:eastAsia="Times New Roman" w:hAnsi="Times New Roman" w:cs="Times New Roman"/>
          <w:b/>
          <w:bCs/>
          <w:iCs/>
          <w:sz w:val="28"/>
          <w:szCs w:val="28"/>
          <w:lang w:val="x-none" w:eastAsia="x-none"/>
        </w:rPr>
        <w:t>ероприятия</w:t>
      </w:r>
      <w:proofErr w:type="spellEnd"/>
      <w:r w:rsidRPr="0021552F">
        <w:rPr>
          <w:rFonts w:ascii="Times New Roman" w:eastAsia="Times New Roman" w:hAnsi="Times New Roman" w:cs="Times New Roman"/>
          <w:b/>
          <w:bCs/>
          <w:iCs/>
          <w:sz w:val="28"/>
          <w:szCs w:val="28"/>
          <w:lang w:val="x-none" w:eastAsia="x-none"/>
        </w:rPr>
        <w:t xml:space="preserve"> по охране и рациональному использованию земельных ресур</w:t>
      </w:r>
      <w:r w:rsidRPr="0021552F">
        <w:rPr>
          <w:rFonts w:ascii="Times New Roman" w:eastAsia="Times New Roman" w:hAnsi="Times New Roman" w:cs="Times New Roman"/>
          <w:b/>
          <w:bCs/>
          <w:iCs/>
          <w:sz w:val="28"/>
          <w:szCs w:val="28"/>
          <w:lang w:eastAsia="x-none"/>
        </w:rPr>
        <w:t>сов</w:t>
      </w:r>
      <w:bookmarkEnd w:id="126"/>
      <w:bookmarkEnd w:id="127"/>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 необходимости возможно увеличение площади ветрозащитных и </w:t>
      </w:r>
      <w:proofErr w:type="spellStart"/>
      <w:r w:rsidRPr="0021552F">
        <w:rPr>
          <w:rFonts w:ascii="Times New Roman" w:eastAsia="Times New Roman" w:hAnsi="Times New Roman" w:cs="Times New Roman"/>
          <w:sz w:val="28"/>
          <w:szCs w:val="28"/>
          <w:lang w:eastAsia="ru-RU"/>
        </w:rPr>
        <w:t>почвоохранных</w:t>
      </w:r>
      <w:proofErr w:type="spellEnd"/>
      <w:r w:rsidRPr="0021552F">
        <w:rPr>
          <w:rFonts w:ascii="Times New Roman" w:eastAsia="Times New Roman" w:hAnsi="Times New Roman" w:cs="Times New Roman"/>
          <w:sz w:val="28"/>
          <w:szCs w:val="28"/>
          <w:lang w:eastAsia="ru-RU"/>
        </w:rPr>
        <w:t xml:space="preserve"> насаждений на территории угодий.</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Обязательным требованием к охране земельных ресурсов является предотвращение захламления поверхности почвы отходами.</w:t>
      </w:r>
    </w:p>
    <w:p w:rsidR="009672F3" w:rsidRDefault="009672F3" w:rsidP="007A2A61">
      <w:pPr>
        <w:spacing w:before="240"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t>Мероприятия по оптимизации системы обращения с отходами производства и потребления</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 стороны жителей требуется соблюдение правил накопления отходов, со стороны руководства ферм необходимо организовывать накопление твердых коммунальных отходов на специальных площадках в</w:t>
      </w:r>
      <w:bookmarkStart w:id="128" w:name="_Toc70968100"/>
      <w:bookmarkStart w:id="129" w:name="_Toc94881675"/>
      <w:r w:rsidR="005A571C" w:rsidRPr="0021552F">
        <w:rPr>
          <w:rFonts w:ascii="Times New Roman" w:eastAsia="Times New Roman" w:hAnsi="Times New Roman" w:cs="Times New Roman"/>
          <w:sz w:val="28"/>
          <w:szCs w:val="28"/>
          <w:lang w:eastAsia="ru-RU"/>
        </w:rPr>
        <w:t xml:space="preserve"> водонепроницаемых контейнерах.</w:t>
      </w: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proofErr w:type="spellStart"/>
      <w:r w:rsidRPr="0021552F">
        <w:rPr>
          <w:rFonts w:ascii="Times New Roman" w:eastAsia="Times New Roman" w:hAnsi="Times New Roman" w:cs="Times New Roman"/>
          <w:b/>
          <w:bCs/>
          <w:iCs/>
          <w:sz w:val="28"/>
          <w:szCs w:val="28"/>
          <w:lang w:eastAsia="x-none"/>
        </w:rPr>
        <w:t>Ме</w:t>
      </w:r>
      <w:r w:rsidRPr="0021552F">
        <w:rPr>
          <w:rFonts w:ascii="Times New Roman" w:eastAsia="Times New Roman" w:hAnsi="Times New Roman" w:cs="Times New Roman"/>
          <w:b/>
          <w:bCs/>
          <w:iCs/>
          <w:sz w:val="28"/>
          <w:szCs w:val="28"/>
          <w:lang w:val="x-none" w:eastAsia="x-none"/>
        </w:rPr>
        <w:t>роприятия</w:t>
      </w:r>
      <w:proofErr w:type="spellEnd"/>
      <w:r w:rsidRPr="0021552F">
        <w:rPr>
          <w:rFonts w:ascii="Times New Roman" w:eastAsia="Times New Roman" w:hAnsi="Times New Roman" w:cs="Times New Roman"/>
          <w:b/>
          <w:bCs/>
          <w:iCs/>
          <w:sz w:val="28"/>
          <w:szCs w:val="28"/>
          <w:lang w:val="x-none" w:eastAsia="x-none"/>
        </w:rPr>
        <w:t xml:space="preserve"> по защите населения от физических факторов воздействия</w:t>
      </w:r>
      <w:bookmarkEnd w:id="128"/>
      <w:bookmarkEnd w:id="129"/>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bookmarkStart w:id="130" w:name="_Toc70968101"/>
      <w:r w:rsidRPr="0021552F">
        <w:rPr>
          <w:rFonts w:ascii="Times New Roman" w:eastAsia="Times New Roman" w:hAnsi="Times New Roman" w:cs="Times New Roman"/>
          <w:sz w:val="28"/>
          <w:szCs w:val="28"/>
          <w:lang w:eastAsia="ru-RU"/>
        </w:rPr>
        <w:t xml:space="preserve">Следует соблюдать режим придорожных полос региональных дорог при планируемом развитии объектов, попадающих в их границы. </w:t>
      </w:r>
      <w:bookmarkStart w:id="131" w:name="_Toc70968103"/>
      <w:bookmarkStart w:id="132" w:name="_Toc94881676"/>
      <w:bookmarkEnd w:id="130"/>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формированию природно-экологического каркаса территории</w:t>
      </w:r>
      <w:bookmarkEnd w:id="131"/>
      <w:bookmarkEnd w:id="132"/>
    </w:p>
    <w:p w:rsidR="00366EDA" w:rsidRPr="0021552F" w:rsidRDefault="00524D8A" w:rsidP="00366EDA">
      <w:pPr>
        <w:tabs>
          <w:tab w:val="left" w:pos="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Вдоль прибрежных защитных полос водотоков следует организовать озел</w:t>
      </w:r>
      <w:r w:rsidR="005A571C" w:rsidRPr="0021552F">
        <w:rPr>
          <w:rFonts w:ascii="Times New Roman" w:eastAsia="Times New Roman" w:hAnsi="Times New Roman" w:cs="Times New Roman"/>
          <w:sz w:val="28"/>
          <w:szCs w:val="28"/>
          <w:lang w:eastAsia="ru-RU"/>
        </w:rPr>
        <w:t>енение специального назначения.</w:t>
      </w:r>
      <w:bookmarkStart w:id="133" w:name="_Toc70968106"/>
      <w:bookmarkStart w:id="134" w:name="_Toc94881677"/>
    </w:p>
    <w:p w:rsidR="00524D8A" w:rsidRPr="0021552F" w:rsidRDefault="00524D8A" w:rsidP="00366EDA">
      <w:pPr>
        <w:tabs>
          <w:tab w:val="left" w:pos="0"/>
        </w:tab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охране животного и растительного мира</w:t>
      </w:r>
      <w:bookmarkEnd w:id="133"/>
      <w:bookmarkEnd w:id="134"/>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Территория </w:t>
      </w:r>
      <w:r w:rsidR="00B03C4C">
        <w:rPr>
          <w:rFonts w:ascii="Times New Roman" w:eastAsia="Times New Roman" w:hAnsi="Times New Roman" w:cs="Times New Roman"/>
          <w:sz w:val="28"/>
          <w:szCs w:val="28"/>
          <w:lang w:eastAsia="ru-RU"/>
        </w:rPr>
        <w:t>Привольного сельского поселения</w:t>
      </w:r>
      <w:r w:rsidRPr="0021552F">
        <w:rPr>
          <w:rFonts w:ascii="Times New Roman" w:eastAsia="Times New Roman" w:hAnsi="Times New Roman" w:cs="Times New Roman"/>
          <w:sz w:val="28"/>
          <w:szCs w:val="28"/>
          <w:lang w:eastAsia="ru-RU"/>
        </w:rPr>
        <w:t xml:space="preserve"> Кавказского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w:t>
      </w:r>
      <w:r w:rsidRPr="0021552F">
        <w:rPr>
          <w:rFonts w:ascii="Times New Roman" w:eastAsia="Times New Roman" w:hAnsi="Times New Roman" w:cs="Times New Roman"/>
          <w:sz w:val="28"/>
          <w:szCs w:val="28"/>
          <w:lang w:eastAsia="ru-RU"/>
        </w:rPr>
        <w:lastRenderedPageBreak/>
        <w:t>документом, содержащим сведения о —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 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 телекоммуникационной сети «Интернет» (</w:t>
      </w:r>
      <w:r w:rsidRPr="0021552F">
        <w:rPr>
          <w:rFonts w:ascii="Times New Roman" w:eastAsia="Times New Roman" w:hAnsi="Times New Roman" w:cs="Times New Roman"/>
          <w:sz w:val="28"/>
          <w:szCs w:val="28"/>
          <w:lang w:val="en-US" w:eastAsia="ru-RU"/>
        </w:rPr>
        <w:t>http</w:t>
      </w:r>
      <w:r w:rsidRPr="0021552F">
        <w:rPr>
          <w:rFonts w:ascii="Times New Roman" w:eastAsia="Times New Roman" w:hAnsi="Times New Roman" w:cs="Times New Roman"/>
          <w:sz w:val="28"/>
          <w:szCs w:val="28"/>
          <w:lang w:eastAsia="ru-RU"/>
        </w:rPr>
        <w:t>://mprkk.ru) в открытом для общего пользования разделе «Красная книга Краснодарского края».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rsidR="00524D8A" w:rsidRPr="0021552F" w:rsidRDefault="00524D8A" w:rsidP="00154A91">
      <w:pPr>
        <w:tabs>
          <w:tab w:val="left" w:pos="0"/>
        </w:tabs>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t>Частью 2 статьи 22 Федерального Закона от 24 апреля 1995 г. № 52-ФЗ «О животном мире» (далее — Закон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w:t>
      </w:r>
      <w:r w:rsidR="00154A91">
        <w:rPr>
          <w:rFonts w:ascii="Times New Roman" w:eastAsia="Times New Roman" w:hAnsi="Times New Roman" w:cs="Times New Roman"/>
          <w:sz w:val="28"/>
          <w:szCs w:val="28"/>
          <w:lang w:eastAsia="ru-RU"/>
        </w:rPr>
        <w:t>и и (или) Краснодарского края).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w:t>
      </w:r>
      <w:r w:rsidRPr="0021552F">
        <w:rPr>
          <w:rFonts w:ascii="Times New Roman" w:eastAsia="Times New Roman" w:hAnsi="Times New Roman" w:cs="Times New Roman"/>
          <w:sz w:val="28"/>
          <w:szCs w:val="28"/>
          <w:lang w:eastAsia="ru-RU"/>
        </w:rPr>
        <w:lastRenderedPageBreak/>
        <w:t>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524D8A" w:rsidRPr="0021552F" w:rsidRDefault="00524D8A" w:rsidP="001F2819">
      <w:pPr>
        <w:tabs>
          <w:tab w:val="left" w:pos="0"/>
        </w:tabs>
        <w:spacing w:before="240" w:after="0" w:line="240" w:lineRule="auto"/>
        <w:ind w:firstLine="709"/>
        <w:jc w:val="center"/>
        <w:rPr>
          <w:rFonts w:ascii="Times New Roman" w:eastAsia="Times New Roman" w:hAnsi="Times New Roman" w:cs="Times New Roman"/>
          <w:sz w:val="28"/>
          <w:szCs w:val="28"/>
          <w:lang w:val="x-none" w:eastAsia="ru-RU"/>
        </w:rPr>
      </w:pPr>
      <w:bookmarkStart w:id="135" w:name="_Toc70968107"/>
      <w:bookmarkStart w:id="136" w:name="_Toc94881678"/>
      <w:r w:rsidRPr="0021552F">
        <w:rPr>
          <w:rFonts w:ascii="Times New Roman" w:eastAsia="Times New Roman" w:hAnsi="Times New Roman" w:cs="Times New Roman"/>
          <w:b/>
          <w:bCs/>
          <w:iCs/>
          <w:sz w:val="28"/>
          <w:szCs w:val="28"/>
          <w:lang w:val="x-none" w:eastAsia="x-none"/>
        </w:rPr>
        <w:t>Мероприятия по защите населения от чрезвычайных ситуаций природного характера</w:t>
      </w:r>
      <w:bookmarkEnd w:id="135"/>
      <w:bookmarkEnd w:id="136"/>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bookmarkStart w:id="137" w:name="_Toc70968108"/>
      <w:r w:rsidRPr="0021552F">
        <w:rPr>
          <w:rFonts w:ascii="Times New Roman" w:eastAsia="Times New Roman" w:hAnsi="Times New Roman" w:cs="Times New Roman"/>
          <w:sz w:val="28"/>
          <w:szCs w:val="28"/>
          <w:lang w:eastAsia="ru-RU"/>
        </w:rPr>
        <w:t xml:space="preserve">Для борьбы со склоновой эрозией и обвалами при необходимости следует произвести укрепление склонов террас речных долин и овражных склонов посредством </w:t>
      </w:r>
      <w:proofErr w:type="spellStart"/>
      <w:r w:rsidRPr="0021552F">
        <w:rPr>
          <w:rFonts w:ascii="Times New Roman" w:eastAsia="Times New Roman" w:hAnsi="Times New Roman" w:cs="Times New Roman"/>
          <w:sz w:val="28"/>
          <w:szCs w:val="28"/>
          <w:lang w:eastAsia="ru-RU"/>
        </w:rPr>
        <w:t>агролесомелиорации</w:t>
      </w:r>
      <w:proofErr w:type="spellEnd"/>
      <w:r w:rsidRPr="0021552F">
        <w:rPr>
          <w:rFonts w:ascii="Times New Roman" w:eastAsia="Times New Roman" w:hAnsi="Times New Roman" w:cs="Times New Roman"/>
          <w:sz w:val="28"/>
          <w:szCs w:val="28"/>
          <w:lang w:eastAsia="ru-RU"/>
        </w:rPr>
        <w:t>. Возможна засыпка узкой части оврагов.</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Более подробно мероприятия по защите территории от чрезвычайных ситуаций п</w:t>
      </w:r>
      <w:r w:rsidR="00154A91">
        <w:rPr>
          <w:rFonts w:ascii="Times New Roman" w:eastAsia="Times New Roman" w:hAnsi="Times New Roman" w:cs="Times New Roman"/>
          <w:sz w:val="28"/>
          <w:szCs w:val="28"/>
          <w:lang w:eastAsia="ru-RU"/>
        </w:rPr>
        <w:t xml:space="preserve">риродного характера рассмотрены в пунктах </w:t>
      </w:r>
      <w:r w:rsidRPr="0021552F">
        <w:rPr>
          <w:rFonts w:ascii="Times New Roman" w:eastAsia="Times New Roman" w:hAnsi="Times New Roman" w:cs="Times New Roman"/>
          <w:sz w:val="28"/>
          <w:szCs w:val="28"/>
          <w:lang w:eastAsia="ru-RU"/>
        </w:rPr>
        <w:t xml:space="preserve">пояснительной записки материалов по обоснованию проекта внесения изменений в Генеральный план </w:t>
      </w:r>
      <w:r w:rsidR="00B03C4C">
        <w:rPr>
          <w:rFonts w:ascii="Times New Roman" w:eastAsia="Times New Roman" w:hAnsi="Times New Roman" w:cs="Times New Roman"/>
          <w:sz w:val="28"/>
          <w:szCs w:val="28"/>
          <w:lang w:eastAsia="ru-RU"/>
        </w:rPr>
        <w:t>Привольного сельского поселения</w:t>
      </w:r>
      <w:bookmarkStart w:id="138" w:name="_Toc94881679"/>
      <w:r w:rsidR="005A571C" w:rsidRPr="0021552F">
        <w:rPr>
          <w:rFonts w:ascii="Times New Roman" w:eastAsia="Times New Roman" w:hAnsi="Times New Roman" w:cs="Times New Roman"/>
          <w:sz w:val="28"/>
          <w:szCs w:val="28"/>
          <w:lang w:eastAsia="ru-RU"/>
        </w:rPr>
        <w:t xml:space="preserve"> Кавказского района.</w:t>
      </w:r>
    </w:p>
    <w:p w:rsidR="001F2819" w:rsidRPr="0021552F" w:rsidRDefault="001F2819"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1F2819">
      <w:pPr>
        <w:spacing w:before="240" w:after="0" w:line="240" w:lineRule="auto"/>
        <w:ind w:firstLine="567"/>
        <w:contextualSpacing/>
        <w:jc w:val="center"/>
        <w:rPr>
          <w:rFonts w:ascii="Times New Roman" w:eastAsia="Times New Roman" w:hAnsi="Times New Roman" w:cs="Times New Roman"/>
          <w:sz w:val="28"/>
          <w:szCs w:val="28"/>
          <w:lang w:val="x-none" w:eastAsia="ru-RU"/>
        </w:rPr>
      </w:pPr>
      <w:r w:rsidRPr="0021552F">
        <w:rPr>
          <w:rFonts w:ascii="Times New Roman" w:eastAsia="Times New Roman" w:hAnsi="Times New Roman" w:cs="Times New Roman"/>
          <w:b/>
          <w:bCs/>
          <w:iCs/>
          <w:sz w:val="28"/>
          <w:szCs w:val="28"/>
          <w:lang w:eastAsia="x-none"/>
        </w:rPr>
        <w:t>М</w:t>
      </w:r>
      <w:proofErr w:type="spellStart"/>
      <w:r w:rsidRPr="0021552F">
        <w:rPr>
          <w:rFonts w:ascii="Times New Roman" w:eastAsia="Times New Roman" w:hAnsi="Times New Roman" w:cs="Times New Roman"/>
          <w:b/>
          <w:bCs/>
          <w:iCs/>
          <w:sz w:val="28"/>
          <w:szCs w:val="28"/>
          <w:lang w:val="x-none" w:eastAsia="x-none"/>
        </w:rPr>
        <w:t>ероприятия</w:t>
      </w:r>
      <w:proofErr w:type="spellEnd"/>
      <w:r w:rsidRPr="0021552F">
        <w:rPr>
          <w:rFonts w:ascii="Times New Roman" w:eastAsia="Times New Roman" w:hAnsi="Times New Roman" w:cs="Times New Roman"/>
          <w:b/>
          <w:bCs/>
          <w:iCs/>
          <w:sz w:val="28"/>
          <w:szCs w:val="28"/>
          <w:lang w:val="x-none" w:eastAsia="x-none"/>
        </w:rPr>
        <w:t xml:space="preserve"> по оптимизации санитарно-эпидемиологического состояния территории и здоровья населения</w:t>
      </w:r>
      <w:bookmarkEnd w:id="137"/>
      <w:bookmarkEnd w:id="138"/>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Мероприятия по охране окружающей среды направлены на улучшение санитарно-эпидемиологического состояния территории и здоровья населения, в том числе:</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и озеленение санитарно-защитных зон объектов;</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контроль качества вод, используемых в целях хозяйственно-питьевого водоснабжения;</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системы экологического мониторинга за состоянием окружающей среды;</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и очистка поверхностного стока территории;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предлагаемый комплекс </w:t>
      </w:r>
      <w:proofErr w:type="spellStart"/>
      <w:r w:rsidRPr="0021552F">
        <w:rPr>
          <w:rFonts w:ascii="Times New Roman" w:eastAsia="Times New Roman" w:hAnsi="Times New Roman" w:cs="Times New Roman"/>
          <w:sz w:val="28"/>
          <w:szCs w:val="28"/>
          <w:lang w:eastAsia="ru-RU"/>
        </w:rPr>
        <w:t>шумо</w:t>
      </w:r>
      <w:proofErr w:type="spellEnd"/>
      <w:r w:rsidRPr="0021552F">
        <w:rPr>
          <w:rFonts w:ascii="Times New Roman" w:eastAsia="Times New Roman" w:hAnsi="Times New Roman" w:cs="Times New Roman"/>
          <w:sz w:val="28"/>
          <w:szCs w:val="28"/>
          <w:lang w:eastAsia="ru-RU"/>
        </w:rPr>
        <w:t xml:space="preserve">- и </w:t>
      </w:r>
      <w:proofErr w:type="spellStart"/>
      <w:r w:rsidRPr="0021552F">
        <w:rPr>
          <w:rFonts w:ascii="Times New Roman" w:eastAsia="Times New Roman" w:hAnsi="Times New Roman" w:cs="Times New Roman"/>
          <w:sz w:val="28"/>
          <w:szCs w:val="28"/>
          <w:lang w:eastAsia="ru-RU"/>
        </w:rPr>
        <w:t>виброзащитных</w:t>
      </w:r>
      <w:proofErr w:type="spellEnd"/>
      <w:r w:rsidRPr="0021552F">
        <w:rPr>
          <w:rFonts w:ascii="Times New Roman" w:eastAsia="Times New Roman" w:hAnsi="Times New Roman" w:cs="Times New Roman"/>
          <w:sz w:val="28"/>
          <w:szCs w:val="28"/>
          <w:lang w:eastAsia="ru-RU"/>
        </w:rPr>
        <w:t xml:space="preserve"> мероприятий, мероприятий по защите от ЭМИ;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планово-регулярная санитарная очистка территории;</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природно-экологического каркаса.</w:t>
      </w:r>
    </w:p>
    <w:p w:rsidR="0032351F" w:rsidRPr="009672F3" w:rsidRDefault="009672F3" w:rsidP="009672F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351F" w:rsidRPr="009672F3" w:rsidRDefault="009672F3" w:rsidP="00765316">
      <w:pPr>
        <w:pStyle w:val="1b"/>
        <w:tabs>
          <w:tab w:val="clear" w:pos="3617"/>
        </w:tabs>
        <w:ind w:left="0" w:firstLine="0"/>
        <w:jc w:val="center"/>
        <w:rPr>
          <w:rFonts w:ascii="Times New Roman" w:hAnsi="Times New Roman" w:cs="Times New Roman"/>
          <w:b/>
          <w:color w:val="auto"/>
          <w:sz w:val="28"/>
          <w:szCs w:val="28"/>
          <w:lang w:eastAsia="ru-RU"/>
        </w:rPr>
      </w:pPr>
      <w:bookmarkStart w:id="139" w:name="_Toc100667178"/>
      <w:bookmarkStart w:id="140" w:name="_Toc131516388"/>
      <w:r>
        <w:rPr>
          <w:rFonts w:ascii="Times New Roman" w:hAnsi="Times New Roman" w:cs="Times New Roman"/>
          <w:b/>
          <w:color w:val="auto"/>
          <w:sz w:val="28"/>
          <w:szCs w:val="28"/>
          <w:lang w:eastAsia="ru-RU"/>
        </w:rPr>
        <w:lastRenderedPageBreak/>
        <w:t xml:space="preserve">3. </w:t>
      </w:r>
      <w:r w:rsidRPr="009672F3">
        <w:rPr>
          <w:rFonts w:ascii="Times New Roman" w:hAnsi="Times New Roman" w:cs="Times New Roman"/>
          <w:b/>
          <w:color w:val="auto"/>
          <w:sz w:val="28"/>
          <w:szCs w:val="28"/>
          <w:lang w:eastAsia="ru-RU"/>
        </w:rPr>
        <w:t>ТЕХНИКО-ЭКОНОМИЧЕСКИЕ ПОКАЗАТЕЛИ</w:t>
      </w:r>
      <w:bookmarkEnd w:id="139"/>
      <w:bookmarkEnd w:id="140"/>
    </w:p>
    <w:p w:rsidR="00B57CFE" w:rsidRPr="0021552F" w:rsidRDefault="009672F3" w:rsidP="00765316">
      <w:pPr>
        <w:keepNext/>
        <w:spacing w:before="120" w:after="0" w:line="240" w:lineRule="auto"/>
        <w:jc w:val="center"/>
        <w:outlineLvl w:val="1"/>
        <w:rPr>
          <w:rFonts w:ascii="Arial" w:eastAsia="Times New Roman" w:hAnsi="Arial" w:cs="Times New Roman"/>
          <w:b/>
          <w:bCs/>
          <w:i/>
          <w:iCs/>
          <w:sz w:val="28"/>
          <w:szCs w:val="28"/>
          <w:lang w:val="x-none" w:eastAsia="x-none"/>
        </w:rPr>
      </w:pPr>
      <w:bookmarkStart w:id="141" w:name="_Toc87533355"/>
      <w:bookmarkStart w:id="142" w:name="_Toc94615847"/>
      <w:bookmarkStart w:id="143" w:name="_Toc131516389"/>
      <w:r>
        <w:rPr>
          <w:rFonts w:ascii="Times New Roman" w:eastAsia="Times New Roman" w:hAnsi="Times New Roman" w:cs="Times New Roman"/>
          <w:b/>
          <w:iCs/>
          <w:sz w:val="28"/>
          <w:szCs w:val="28"/>
          <w:lang w:eastAsia="x-none"/>
        </w:rPr>
        <w:t>3</w:t>
      </w:r>
      <w:r w:rsidR="00B57CFE" w:rsidRPr="009672F3">
        <w:rPr>
          <w:rFonts w:ascii="Times New Roman" w:eastAsia="Times New Roman" w:hAnsi="Times New Roman" w:cs="Times New Roman"/>
          <w:b/>
          <w:iCs/>
          <w:sz w:val="28"/>
          <w:szCs w:val="28"/>
          <w:lang w:eastAsia="x-none"/>
        </w:rPr>
        <w:t xml:space="preserve">.1. Баланс использования территории </w:t>
      </w:r>
      <w:bookmarkEnd w:id="141"/>
      <w:r w:rsidR="00B03C4C">
        <w:rPr>
          <w:rFonts w:ascii="Times New Roman" w:eastAsia="Times New Roman" w:hAnsi="Times New Roman" w:cs="Times New Roman"/>
          <w:b/>
          <w:iCs/>
          <w:sz w:val="28"/>
          <w:szCs w:val="28"/>
          <w:lang w:eastAsia="x-none"/>
        </w:rPr>
        <w:t>Привольного сельского поселения</w:t>
      </w:r>
      <w:r w:rsidR="00B57CFE" w:rsidRPr="009672F3">
        <w:rPr>
          <w:rFonts w:ascii="Times New Roman" w:eastAsia="Times New Roman" w:hAnsi="Times New Roman" w:cs="Times New Roman"/>
          <w:b/>
          <w:iCs/>
          <w:sz w:val="28"/>
          <w:szCs w:val="28"/>
          <w:lang w:eastAsia="x-none"/>
        </w:rPr>
        <w:t xml:space="preserve"> Кавказского района</w:t>
      </w:r>
      <w:bookmarkEnd w:id="142"/>
      <w:bookmarkEnd w:id="143"/>
    </w:p>
    <w:p w:rsidR="00B57CFE" w:rsidRPr="0021552F" w:rsidRDefault="009672F3" w:rsidP="00765316">
      <w:pPr>
        <w:spacing w:after="0" w:line="240" w:lineRule="auto"/>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 3</w:t>
      </w:r>
      <w:r w:rsidR="00B57CFE" w:rsidRPr="0021552F">
        <w:rPr>
          <w:rFonts w:ascii="Times New Roman" w:eastAsia="Times New Roman" w:hAnsi="Times New Roman" w:cs="Times New Roman"/>
          <w:sz w:val="28"/>
          <w:szCs w:val="24"/>
          <w:lang w:val="x-none" w:eastAsia="x-none"/>
        </w:rPr>
        <w:t>.</w:t>
      </w:r>
      <w:r w:rsidR="00B57CFE" w:rsidRPr="0021552F">
        <w:rPr>
          <w:rFonts w:ascii="Times New Roman" w:eastAsia="Times New Roman" w:hAnsi="Times New Roman" w:cs="Times New Roman"/>
          <w:sz w:val="28"/>
          <w:szCs w:val="24"/>
          <w:lang w:eastAsia="x-none"/>
        </w:rPr>
        <w:t>1</w:t>
      </w:r>
      <w:r w:rsidR="00B57CFE" w:rsidRPr="0021552F">
        <w:rPr>
          <w:rFonts w:ascii="Times New Roman" w:eastAsia="Times New Roman" w:hAnsi="Times New Roman" w:cs="Times New Roman"/>
          <w:sz w:val="28"/>
          <w:szCs w:val="24"/>
          <w:lang w:val="x-none" w:eastAsia="x-none"/>
        </w:rPr>
        <w:t>.1</w:t>
      </w:r>
    </w:p>
    <w:p w:rsidR="00B57CFE" w:rsidRPr="0021552F" w:rsidRDefault="00B57CFE" w:rsidP="001F2819">
      <w:pPr>
        <w:spacing w:line="240" w:lineRule="auto"/>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Баланс использования территории </w:t>
      </w:r>
      <w:r w:rsidR="00B03C4C">
        <w:rPr>
          <w:rFonts w:ascii="Times New Roman" w:eastAsia="Times New Roman" w:hAnsi="Times New Roman" w:cs="Times New Roman"/>
          <w:sz w:val="28"/>
          <w:szCs w:val="24"/>
          <w:lang w:eastAsia="ru-RU"/>
        </w:rPr>
        <w:t>Привольного сельского поселения</w:t>
      </w:r>
    </w:p>
    <w:tbl>
      <w:tblPr>
        <w:tblW w:w="0" w:type="auto"/>
        <w:jc w:val="center"/>
        <w:tblLook w:val="04A0" w:firstRow="1" w:lastRow="0" w:firstColumn="1" w:lastColumn="0" w:noHBand="0" w:noVBand="1"/>
      </w:tblPr>
      <w:tblGrid>
        <w:gridCol w:w="635"/>
        <w:gridCol w:w="4305"/>
        <w:gridCol w:w="1750"/>
        <w:gridCol w:w="1070"/>
        <w:gridCol w:w="1253"/>
        <w:gridCol w:w="888"/>
      </w:tblGrid>
      <w:tr w:rsidR="00B57CFE" w:rsidRPr="007A2A61" w:rsidTr="007A2A61">
        <w:trPr>
          <w:trHeight w:val="330"/>
          <w:tblHeader/>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 п/п</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Наименование территории поселения</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Сущес</w:t>
            </w:r>
            <w:r w:rsidR="009672F3" w:rsidRPr="007A2A61">
              <w:rPr>
                <w:rFonts w:ascii="Times New Roman" w:eastAsia="Times New Roman" w:hAnsi="Times New Roman" w:cs="Times New Roman"/>
                <w:b/>
                <w:sz w:val="24"/>
                <w:szCs w:val="24"/>
              </w:rPr>
              <w:t>твующее положение на начало 2022</w:t>
            </w:r>
            <w:r w:rsidRPr="007A2A61">
              <w:rPr>
                <w:rFonts w:ascii="Times New Roman" w:eastAsia="Times New Roman" w:hAnsi="Times New Roman" w:cs="Times New Roman"/>
                <w:b/>
                <w:sz w:val="24"/>
                <w:szCs w:val="24"/>
              </w:rPr>
              <w:t xml:space="preserve"> года</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Расчетный период</w:t>
            </w:r>
          </w:p>
        </w:tc>
      </w:tr>
      <w:tr w:rsidR="00B57CFE" w:rsidRPr="007A2A61" w:rsidTr="007A2A61">
        <w:trPr>
          <w:trHeight w:val="330"/>
          <w:tblHeader/>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p>
        </w:tc>
        <w:tc>
          <w:tcPr>
            <w:tcW w:w="0" w:type="auto"/>
            <w:tcBorders>
              <w:top w:val="nil"/>
              <w:left w:val="nil"/>
              <w:bottom w:val="single" w:sz="8" w:space="0" w:color="auto"/>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га</w:t>
            </w:r>
          </w:p>
        </w:tc>
        <w:tc>
          <w:tcPr>
            <w:tcW w:w="0" w:type="auto"/>
            <w:tcBorders>
              <w:top w:val="nil"/>
              <w:left w:val="nil"/>
              <w:bottom w:val="single" w:sz="8" w:space="0" w:color="auto"/>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w:t>
            </w:r>
          </w:p>
        </w:tc>
        <w:tc>
          <w:tcPr>
            <w:tcW w:w="0" w:type="auto"/>
            <w:tcBorders>
              <w:top w:val="nil"/>
              <w:left w:val="nil"/>
              <w:bottom w:val="single" w:sz="8" w:space="0" w:color="auto"/>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sz w:val="24"/>
                <w:szCs w:val="24"/>
              </w:rPr>
              <w:t>га</w:t>
            </w:r>
          </w:p>
        </w:tc>
        <w:tc>
          <w:tcPr>
            <w:tcW w:w="0" w:type="auto"/>
            <w:tcBorders>
              <w:top w:val="nil"/>
              <w:left w:val="nil"/>
              <w:bottom w:val="single" w:sz="8" w:space="0" w:color="auto"/>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b/>
                <w:sz w:val="24"/>
                <w:szCs w:val="24"/>
                <w:lang w:eastAsia="ru-RU"/>
              </w:rPr>
            </w:pPr>
            <w:r w:rsidRPr="007A2A61">
              <w:rPr>
                <w:rFonts w:ascii="Times New Roman" w:eastAsia="Times New Roman" w:hAnsi="Times New Roman" w:cs="Times New Roman"/>
                <w:b/>
                <w:bCs/>
                <w:sz w:val="24"/>
                <w:szCs w:val="24"/>
              </w:rPr>
              <w:t>%</w:t>
            </w:r>
          </w:p>
        </w:tc>
      </w:tr>
      <w:tr w:rsidR="00B57CFE" w:rsidRPr="007A2A61" w:rsidTr="007A2A61">
        <w:trPr>
          <w:trHeight w:val="330"/>
          <w:jc w:val="center"/>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Общая площадь территории поселения, в том числе:</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31650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8157,2033</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572212"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100</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31650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8157,2033</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572212"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100</w:t>
            </w:r>
          </w:p>
        </w:tc>
      </w:tr>
      <w:tr w:rsidR="00B57CFE" w:rsidRPr="007A2A61" w:rsidTr="007A2A61">
        <w:trPr>
          <w:trHeight w:val="96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1</w:t>
            </w:r>
          </w:p>
        </w:tc>
        <w:tc>
          <w:tcPr>
            <w:tcW w:w="0" w:type="auto"/>
            <w:tcBorders>
              <w:top w:val="nil"/>
              <w:left w:val="nil"/>
              <w:bottom w:val="single" w:sz="8" w:space="0" w:color="auto"/>
              <w:right w:val="single" w:sz="8" w:space="0" w:color="auto"/>
            </w:tcBorders>
            <w:shd w:val="clear" w:color="auto" w:fill="auto"/>
            <w:vAlign w:val="center"/>
            <w:hideMark/>
          </w:tcPr>
          <w:p w:rsidR="00B57CFE" w:rsidRPr="007A2A61" w:rsidRDefault="00B57CFE"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Территории населенных пунктов, входящих в состав поселения, в том числе</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450,0406</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5,52</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385,7217</w:t>
            </w:r>
          </w:p>
        </w:tc>
        <w:tc>
          <w:tcPr>
            <w:tcW w:w="0" w:type="auto"/>
            <w:tcBorders>
              <w:top w:val="nil"/>
              <w:left w:val="nil"/>
              <w:bottom w:val="single" w:sz="8" w:space="0" w:color="auto"/>
              <w:right w:val="single" w:sz="8" w:space="0" w:color="auto"/>
            </w:tcBorders>
            <w:shd w:val="clear" w:color="auto" w:fill="auto"/>
            <w:vAlign w:val="center"/>
          </w:tcPr>
          <w:p w:rsidR="00B57CFE"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4,73</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1.1</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bCs/>
                <w:sz w:val="24"/>
                <w:szCs w:val="24"/>
                <w:lang w:eastAsia="ru-RU"/>
              </w:rPr>
            </w:pPr>
            <w:proofErr w:type="spellStart"/>
            <w:r w:rsidRPr="007A2A61">
              <w:rPr>
                <w:rFonts w:ascii="Times New Roman" w:hAnsi="Times New Roman" w:cs="Times New Roman"/>
                <w:sz w:val="24"/>
                <w:szCs w:val="24"/>
              </w:rPr>
              <w:t>х.Привольный</w:t>
            </w:r>
            <w:proofErr w:type="spellEnd"/>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177,7013</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2,19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129,297</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1,5851</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1.2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proofErr w:type="spellStart"/>
            <w:r w:rsidRPr="007A2A61">
              <w:rPr>
                <w:rFonts w:ascii="Times New Roman" w:hAnsi="Times New Roman" w:cs="Times New Roman"/>
                <w:sz w:val="24"/>
                <w:szCs w:val="24"/>
              </w:rPr>
              <w:t>х.Полтавский</w:t>
            </w:r>
            <w:proofErr w:type="spellEnd"/>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45,644</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0,56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46,0916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0,5650</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1.3</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proofErr w:type="spellStart"/>
            <w:r w:rsidRPr="007A2A61">
              <w:rPr>
                <w:rFonts w:ascii="Times New Roman" w:hAnsi="Times New Roman" w:cs="Times New Roman"/>
                <w:sz w:val="24"/>
                <w:szCs w:val="24"/>
              </w:rPr>
              <w:t>х.Прибрежный</w:t>
            </w:r>
            <w:proofErr w:type="spellEnd"/>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21,315</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0,26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13,8602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0,1699</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1.4</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proofErr w:type="spellStart"/>
            <w:r w:rsidRPr="007A2A61">
              <w:rPr>
                <w:rFonts w:ascii="Times New Roman" w:hAnsi="Times New Roman" w:cs="Times New Roman"/>
                <w:sz w:val="24"/>
                <w:szCs w:val="24"/>
              </w:rPr>
              <w:t>х.Красная</w:t>
            </w:r>
            <w:proofErr w:type="spellEnd"/>
            <w:r w:rsidRPr="007A2A61">
              <w:rPr>
                <w:rFonts w:ascii="Times New Roman" w:hAnsi="Times New Roman" w:cs="Times New Roman"/>
                <w:sz w:val="24"/>
                <w:szCs w:val="24"/>
              </w:rPr>
              <w:t xml:space="preserve"> Звезда</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34,4666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0,42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35,0512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0,4297</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1.5</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proofErr w:type="spellStart"/>
            <w:r w:rsidRPr="007A2A61">
              <w:rPr>
                <w:rFonts w:ascii="Times New Roman" w:hAnsi="Times New Roman" w:cs="Times New Roman"/>
                <w:sz w:val="24"/>
                <w:szCs w:val="24"/>
              </w:rPr>
              <w:t>х.Внуковский</w:t>
            </w:r>
            <w:proofErr w:type="spellEnd"/>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130,4676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1,59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120,9956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1,4833</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1.6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proofErr w:type="spellStart"/>
            <w:r w:rsidRPr="007A2A61">
              <w:rPr>
                <w:rFonts w:ascii="Times New Roman" w:hAnsi="Times New Roman" w:cs="Times New Roman"/>
                <w:sz w:val="24"/>
                <w:szCs w:val="24"/>
              </w:rPr>
              <w:t>х.Восточный</w:t>
            </w:r>
            <w:proofErr w:type="spellEnd"/>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40,4461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0,5</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sz w:val="24"/>
                <w:szCs w:val="24"/>
              </w:rPr>
              <w:t>40,4261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0,5</w:t>
            </w:r>
          </w:p>
        </w:tc>
      </w:tr>
      <w:tr w:rsidR="0018656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186564" w:rsidRPr="007A2A61" w:rsidRDefault="00186564" w:rsidP="00186564">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2</w:t>
            </w:r>
          </w:p>
        </w:tc>
        <w:tc>
          <w:tcPr>
            <w:tcW w:w="0" w:type="auto"/>
            <w:tcBorders>
              <w:top w:val="nil"/>
              <w:left w:val="nil"/>
              <w:bottom w:val="single" w:sz="8" w:space="0" w:color="auto"/>
              <w:right w:val="single" w:sz="8" w:space="0" w:color="auto"/>
            </w:tcBorders>
            <w:shd w:val="clear" w:color="auto" w:fill="auto"/>
            <w:vAlign w:val="center"/>
            <w:hideMark/>
          </w:tcPr>
          <w:p w:rsidR="00186564" w:rsidRPr="007A2A61" w:rsidRDefault="00186564" w:rsidP="00186564">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Жилая зона, в том числе:</w:t>
            </w:r>
          </w:p>
        </w:tc>
        <w:tc>
          <w:tcPr>
            <w:tcW w:w="0" w:type="auto"/>
            <w:tcBorders>
              <w:top w:val="nil"/>
              <w:left w:val="nil"/>
              <w:bottom w:val="single" w:sz="8" w:space="0" w:color="auto"/>
              <w:right w:val="single" w:sz="8" w:space="0" w:color="auto"/>
            </w:tcBorders>
            <w:shd w:val="clear" w:color="auto" w:fill="auto"/>
            <w:vAlign w:val="center"/>
          </w:tcPr>
          <w:p w:rsidR="00186564" w:rsidRPr="007A2A61" w:rsidRDefault="00186564" w:rsidP="0018656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285,5148</w:t>
            </w:r>
          </w:p>
        </w:tc>
        <w:tc>
          <w:tcPr>
            <w:tcW w:w="0" w:type="auto"/>
            <w:tcBorders>
              <w:top w:val="nil"/>
              <w:left w:val="nil"/>
              <w:bottom w:val="single" w:sz="8" w:space="0" w:color="auto"/>
              <w:right w:val="single" w:sz="8" w:space="0" w:color="auto"/>
            </w:tcBorders>
            <w:shd w:val="clear" w:color="auto" w:fill="auto"/>
            <w:vAlign w:val="center"/>
          </w:tcPr>
          <w:p w:rsidR="00186564" w:rsidRPr="007A2A61" w:rsidRDefault="00186564" w:rsidP="00186564">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3,</w:t>
            </w:r>
            <w:r>
              <w:rPr>
                <w:rFonts w:ascii="Times New Roman" w:hAnsi="Times New Roman" w:cs="Times New Roman"/>
                <w:color w:val="000000"/>
                <w:sz w:val="24"/>
                <w:szCs w:val="24"/>
              </w:rPr>
              <w:t>50</w:t>
            </w:r>
          </w:p>
        </w:tc>
        <w:tc>
          <w:tcPr>
            <w:tcW w:w="0" w:type="auto"/>
            <w:tcBorders>
              <w:top w:val="nil"/>
              <w:left w:val="nil"/>
              <w:bottom w:val="single" w:sz="8" w:space="0" w:color="auto"/>
              <w:right w:val="single" w:sz="8" w:space="0" w:color="auto"/>
            </w:tcBorders>
            <w:shd w:val="clear" w:color="auto" w:fill="auto"/>
            <w:vAlign w:val="center"/>
          </w:tcPr>
          <w:p w:rsidR="00186564" w:rsidRPr="007A2A61" w:rsidRDefault="00186564" w:rsidP="00186564">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color w:val="000000"/>
                <w:sz w:val="24"/>
                <w:szCs w:val="24"/>
              </w:rPr>
              <w:t>28</w:t>
            </w:r>
            <w:r>
              <w:rPr>
                <w:rFonts w:ascii="Times New Roman" w:hAnsi="Times New Roman" w:cs="Times New Roman"/>
                <w:color w:val="000000"/>
                <w:sz w:val="24"/>
                <w:szCs w:val="24"/>
              </w:rPr>
              <w:t>4</w:t>
            </w:r>
            <w:r w:rsidRPr="007A2A61">
              <w:rPr>
                <w:rFonts w:ascii="Times New Roman" w:hAnsi="Times New Roman" w:cs="Times New Roman"/>
                <w:color w:val="000000"/>
                <w:sz w:val="24"/>
                <w:szCs w:val="24"/>
              </w:rPr>
              <w:t>,</w:t>
            </w:r>
            <w:r>
              <w:rPr>
                <w:rFonts w:ascii="Times New Roman" w:hAnsi="Times New Roman" w:cs="Times New Roman"/>
                <w:color w:val="000000"/>
                <w:sz w:val="24"/>
                <w:szCs w:val="24"/>
              </w:rPr>
              <w:t>2</w:t>
            </w:r>
            <w:r w:rsidRPr="007A2A61">
              <w:rPr>
                <w:rFonts w:ascii="Times New Roman" w:hAnsi="Times New Roman" w:cs="Times New Roman"/>
                <w:color w:val="000000"/>
                <w:sz w:val="24"/>
                <w:szCs w:val="24"/>
              </w:rPr>
              <w:t>222</w:t>
            </w:r>
          </w:p>
        </w:tc>
        <w:tc>
          <w:tcPr>
            <w:tcW w:w="0" w:type="auto"/>
            <w:tcBorders>
              <w:top w:val="nil"/>
              <w:left w:val="nil"/>
              <w:bottom w:val="single" w:sz="8" w:space="0" w:color="auto"/>
              <w:right w:val="single" w:sz="8" w:space="0" w:color="auto"/>
            </w:tcBorders>
            <w:shd w:val="clear" w:color="auto" w:fill="auto"/>
            <w:vAlign w:val="center"/>
          </w:tcPr>
          <w:p w:rsidR="00186564" w:rsidRPr="007A2A61" w:rsidRDefault="00186564" w:rsidP="00186564">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3,</w:t>
            </w:r>
            <w:r>
              <w:rPr>
                <w:rFonts w:ascii="Times New Roman" w:hAnsi="Times New Roman" w:cs="Times New Roman"/>
                <w:color w:val="000000"/>
                <w:sz w:val="24"/>
                <w:szCs w:val="24"/>
              </w:rPr>
              <w:t>50</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2.1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Зона застройки индивидуальными жилыми домами</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186564" w:rsidP="000532D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285,5148</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186564">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3,</w:t>
            </w:r>
            <w:r w:rsidR="00186564">
              <w:rPr>
                <w:rFonts w:ascii="Times New Roman" w:hAnsi="Times New Roman" w:cs="Times New Roman"/>
                <w:color w:val="000000"/>
                <w:sz w:val="24"/>
                <w:szCs w:val="24"/>
              </w:rPr>
              <w:t>50</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0532DE">
            <w:pPr>
              <w:spacing w:after="0" w:line="240" w:lineRule="auto"/>
              <w:jc w:val="center"/>
              <w:rPr>
                <w:rFonts w:ascii="Times New Roman" w:eastAsia="Times New Roman" w:hAnsi="Times New Roman" w:cs="Times New Roman"/>
                <w:sz w:val="24"/>
                <w:szCs w:val="24"/>
                <w:lang w:eastAsia="ru-RU"/>
              </w:rPr>
            </w:pPr>
            <w:r w:rsidRPr="007A2A61">
              <w:rPr>
                <w:rFonts w:ascii="Times New Roman" w:hAnsi="Times New Roman" w:cs="Times New Roman"/>
                <w:color w:val="000000"/>
                <w:sz w:val="24"/>
                <w:szCs w:val="24"/>
              </w:rPr>
              <w:t>28</w:t>
            </w:r>
            <w:r w:rsidR="000532DE">
              <w:rPr>
                <w:rFonts w:ascii="Times New Roman" w:hAnsi="Times New Roman" w:cs="Times New Roman"/>
                <w:color w:val="000000"/>
                <w:sz w:val="24"/>
                <w:szCs w:val="24"/>
              </w:rPr>
              <w:t>4</w:t>
            </w:r>
            <w:r w:rsidRPr="007A2A61">
              <w:rPr>
                <w:rFonts w:ascii="Times New Roman" w:hAnsi="Times New Roman" w:cs="Times New Roman"/>
                <w:color w:val="000000"/>
                <w:sz w:val="24"/>
                <w:szCs w:val="24"/>
              </w:rPr>
              <w:t>,</w:t>
            </w:r>
            <w:r w:rsidR="000532DE">
              <w:rPr>
                <w:rFonts w:ascii="Times New Roman" w:hAnsi="Times New Roman" w:cs="Times New Roman"/>
                <w:color w:val="000000"/>
                <w:sz w:val="24"/>
                <w:szCs w:val="24"/>
              </w:rPr>
              <w:t>2</w:t>
            </w:r>
            <w:r w:rsidRPr="007A2A61">
              <w:rPr>
                <w:rFonts w:ascii="Times New Roman" w:hAnsi="Times New Roman" w:cs="Times New Roman"/>
                <w:color w:val="000000"/>
                <w:sz w:val="24"/>
                <w:szCs w:val="24"/>
              </w:rPr>
              <w:t>222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186564">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3,</w:t>
            </w:r>
            <w:r w:rsidR="00186564">
              <w:rPr>
                <w:rFonts w:ascii="Times New Roman" w:hAnsi="Times New Roman" w:cs="Times New Roman"/>
                <w:color w:val="000000"/>
                <w:sz w:val="24"/>
                <w:szCs w:val="24"/>
              </w:rPr>
              <w:t>50</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iCs/>
                <w:sz w:val="24"/>
                <w:szCs w:val="24"/>
                <w:lang w:eastAsia="ru-RU"/>
              </w:rPr>
            </w:pPr>
            <w:r w:rsidRPr="007A2A61">
              <w:rPr>
                <w:rFonts w:ascii="Times New Roman" w:eastAsia="Times New Roman" w:hAnsi="Times New Roman" w:cs="Times New Roman"/>
                <w:bCs/>
                <w:iCs/>
                <w:sz w:val="24"/>
                <w:szCs w:val="24"/>
              </w:rPr>
              <w:t>3</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iCs/>
                <w:sz w:val="24"/>
                <w:szCs w:val="24"/>
                <w:lang w:eastAsia="ru-RU"/>
              </w:rPr>
              <w:t>Общественно-деловые зоны, в том числе</w:t>
            </w:r>
          </w:p>
        </w:tc>
        <w:tc>
          <w:tcPr>
            <w:tcW w:w="0" w:type="auto"/>
            <w:tcBorders>
              <w:top w:val="nil"/>
              <w:left w:val="nil"/>
              <w:bottom w:val="single" w:sz="8" w:space="0" w:color="auto"/>
              <w:right w:val="single" w:sz="8" w:space="0" w:color="auto"/>
            </w:tcBorders>
            <w:shd w:val="clear" w:color="auto" w:fill="auto"/>
            <w:vAlign w:val="center"/>
          </w:tcPr>
          <w:p w:rsidR="00665ED4" w:rsidRPr="00CD6179" w:rsidRDefault="007A2A61" w:rsidP="00CD6179">
            <w:pPr>
              <w:spacing w:after="0" w:line="240" w:lineRule="auto"/>
              <w:jc w:val="center"/>
              <w:rPr>
                <w:rFonts w:ascii="Times New Roman" w:hAnsi="Times New Roman" w:cs="Times New Roman"/>
                <w:bCs/>
                <w:color w:val="000000"/>
                <w:sz w:val="24"/>
                <w:szCs w:val="24"/>
              </w:rPr>
            </w:pPr>
            <w:r w:rsidRPr="00CD6179">
              <w:rPr>
                <w:rFonts w:ascii="Times New Roman" w:hAnsi="Times New Roman" w:cs="Times New Roman"/>
                <w:bCs/>
                <w:color w:val="000000"/>
                <w:sz w:val="24"/>
                <w:szCs w:val="24"/>
              </w:rPr>
              <w:t>5,9</w:t>
            </w:r>
            <w:r w:rsidR="00CD6179" w:rsidRPr="00CD6179">
              <w:rPr>
                <w:rFonts w:ascii="Times New Roman" w:hAnsi="Times New Roman" w:cs="Times New Roman"/>
                <w:bCs/>
                <w:color w:val="000000"/>
                <w:sz w:val="24"/>
                <w:szCs w:val="24"/>
              </w:rPr>
              <w:t>345</w:t>
            </w:r>
          </w:p>
        </w:tc>
        <w:tc>
          <w:tcPr>
            <w:tcW w:w="0" w:type="auto"/>
            <w:tcBorders>
              <w:top w:val="nil"/>
              <w:left w:val="nil"/>
              <w:bottom w:val="single" w:sz="8" w:space="0" w:color="auto"/>
              <w:right w:val="single" w:sz="8" w:space="0" w:color="auto"/>
            </w:tcBorders>
            <w:shd w:val="clear" w:color="auto" w:fill="auto"/>
            <w:vAlign w:val="center"/>
          </w:tcPr>
          <w:p w:rsidR="00665ED4" w:rsidRPr="00CD6179" w:rsidRDefault="00F61273" w:rsidP="007A2A61">
            <w:pPr>
              <w:spacing w:after="0" w:line="240" w:lineRule="auto"/>
              <w:jc w:val="center"/>
              <w:rPr>
                <w:rFonts w:ascii="Times New Roman" w:hAnsi="Times New Roman" w:cs="Times New Roman"/>
                <w:color w:val="000000"/>
                <w:sz w:val="24"/>
                <w:szCs w:val="24"/>
              </w:rPr>
            </w:pPr>
            <w:r w:rsidRPr="00CD6179">
              <w:rPr>
                <w:rFonts w:ascii="Times New Roman" w:hAnsi="Times New Roman" w:cs="Times New Roman"/>
                <w:color w:val="000000"/>
                <w:sz w:val="24"/>
                <w:szCs w:val="24"/>
              </w:rPr>
              <w:t>0,07</w:t>
            </w:r>
          </w:p>
        </w:tc>
        <w:tc>
          <w:tcPr>
            <w:tcW w:w="0" w:type="auto"/>
            <w:tcBorders>
              <w:top w:val="nil"/>
              <w:left w:val="nil"/>
              <w:bottom w:val="single" w:sz="8" w:space="0" w:color="auto"/>
              <w:right w:val="single" w:sz="8" w:space="0" w:color="auto"/>
            </w:tcBorders>
            <w:shd w:val="clear" w:color="auto" w:fill="auto"/>
            <w:vAlign w:val="center"/>
          </w:tcPr>
          <w:p w:rsidR="00665ED4" w:rsidRPr="00CD6179" w:rsidRDefault="00665ED4" w:rsidP="00CD6179">
            <w:pPr>
              <w:spacing w:after="0" w:line="240" w:lineRule="auto"/>
              <w:jc w:val="center"/>
              <w:rPr>
                <w:rFonts w:ascii="Times New Roman" w:hAnsi="Times New Roman" w:cs="Times New Roman"/>
                <w:bCs/>
                <w:color w:val="000000"/>
                <w:sz w:val="24"/>
                <w:szCs w:val="24"/>
              </w:rPr>
            </w:pPr>
            <w:r w:rsidRPr="00CD6179">
              <w:rPr>
                <w:rFonts w:ascii="Times New Roman" w:hAnsi="Times New Roman" w:cs="Times New Roman"/>
                <w:bCs/>
                <w:color w:val="000000"/>
                <w:sz w:val="24"/>
                <w:szCs w:val="24"/>
              </w:rPr>
              <w:t>6,</w:t>
            </w:r>
            <w:r w:rsidR="00CD6179" w:rsidRPr="00CD6179">
              <w:rPr>
                <w:rFonts w:ascii="Times New Roman" w:hAnsi="Times New Roman" w:cs="Times New Roman"/>
                <w:bCs/>
                <w:color w:val="000000"/>
                <w:sz w:val="24"/>
                <w:szCs w:val="24"/>
              </w:rPr>
              <w:t>3539</w:t>
            </w:r>
          </w:p>
        </w:tc>
        <w:tc>
          <w:tcPr>
            <w:tcW w:w="0" w:type="auto"/>
            <w:tcBorders>
              <w:top w:val="nil"/>
              <w:left w:val="nil"/>
              <w:bottom w:val="single" w:sz="8" w:space="0" w:color="auto"/>
              <w:right w:val="single" w:sz="8" w:space="0" w:color="auto"/>
            </w:tcBorders>
            <w:shd w:val="clear" w:color="auto" w:fill="auto"/>
            <w:vAlign w:val="center"/>
          </w:tcPr>
          <w:p w:rsidR="00665ED4" w:rsidRPr="00CD6179" w:rsidRDefault="00F61273" w:rsidP="007A2A61">
            <w:pPr>
              <w:spacing w:after="0" w:line="240" w:lineRule="auto"/>
              <w:jc w:val="center"/>
              <w:rPr>
                <w:rFonts w:ascii="Times New Roman" w:hAnsi="Times New Roman" w:cs="Times New Roman"/>
                <w:color w:val="000000"/>
                <w:sz w:val="24"/>
                <w:szCs w:val="24"/>
              </w:rPr>
            </w:pPr>
            <w:r w:rsidRPr="00CD6179">
              <w:rPr>
                <w:rFonts w:ascii="Times New Roman" w:hAnsi="Times New Roman" w:cs="Times New Roman"/>
                <w:color w:val="000000"/>
                <w:sz w:val="24"/>
                <w:szCs w:val="24"/>
              </w:rPr>
              <w:t>0</w:t>
            </w:r>
            <w:r w:rsidR="00CD6179" w:rsidRPr="00CD6179">
              <w:rPr>
                <w:rFonts w:ascii="Times New Roman" w:hAnsi="Times New Roman" w:cs="Times New Roman"/>
                <w:color w:val="000000"/>
                <w:sz w:val="24"/>
                <w:szCs w:val="24"/>
              </w:rPr>
              <w:t>,08</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3.1</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Многофункциональная общественно-деловая зона</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7A2A61" w:rsidP="007A2A6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w:t>
            </w:r>
            <w:r w:rsidR="00665ED4" w:rsidRPr="007A2A61">
              <w:rPr>
                <w:rFonts w:ascii="Times New Roman" w:hAnsi="Times New Roman" w:cs="Times New Roman"/>
                <w:color w:val="000000"/>
                <w:sz w:val="24"/>
                <w:szCs w:val="24"/>
              </w:rPr>
              <w:t>44</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186564" w:rsidP="000532D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w:t>
            </w:r>
            <w:r w:rsidRPr="007A2A61">
              <w:rPr>
                <w:rFonts w:ascii="Times New Roman" w:hAnsi="Times New Roman" w:cs="Times New Roman"/>
                <w:color w:val="000000"/>
                <w:sz w:val="24"/>
                <w:szCs w:val="24"/>
              </w:rPr>
              <w:t>44</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0532DE">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w:t>
            </w:r>
            <w:r w:rsidR="000532DE">
              <w:rPr>
                <w:rFonts w:ascii="Times New Roman" w:hAnsi="Times New Roman" w:cs="Times New Roman"/>
                <w:color w:val="000000"/>
                <w:sz w:val="24"/>
                <w:szCs w:val="24"/>
              </w:rPr>
              <w:t>1</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3.2</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lang w:eastAsia="ru-RU"/>
              </w:rPr>
              <w:t>Зона специализированной общественной застройки</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4,9201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5,3395</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0,07</w:t>
            </w:r>
          </w:p>
        </w:tc>
      </w:tr>
      <w:tr w:rsidR="00665ED4" w:rsidRPr="007A2A61" w:rsidTr="007A2A61">
        <w:trPr>
          <w:trHeight w:val="96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4</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Производственные зоны, зоны инженерной и транспортной инфраструктуры, в том числе:</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bCs/>
                <w:color w:val="000000"/>
                <w:sz w:val="24"/>
                <w:szCs w:val="24"/>
              </w:rPr>
            </w:pPr>
            <w:r w:rsidRPr="007A2A61">
              <w:rPr>
                <w:rFonts w:ascii="Times New Roman" w:hAnsi="Times New Roman" w:cs="Times New Roman"/>
                <w:bCs/>
                <w:color w:val="000000"/>
                <w:sz w:val="24"/>
                <w:szCs w:val="24"/>
              </w:rPr>
              <w:t>122,2213</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1,5</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bCs/>
                <w:color w:val="000000"/>
                <w:sz w:val="24"/>
                <w:szCs w:val="24"/>
              </w:rPr>
            </w:pPr>
            <w:r w:rsidRPr="007A2A61">
              <w:rPr>
                <w:rFonts w:ascii="Times New Roman" w:hAnsi="Times New Roman" w:cs="Times New Roman"/>
                <w:bCs/>
                <w:color w:val="000000"/>
                <w:sz w:val="24"/>
                <w:szCs w:val="24"/>
              </w:rPr>
              <w:t>122,2213</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w:t>
            </w:r>
            <w:r w:rsidR="00F61273" w:rsidRPr="007A2A61">
              <w:rPr>
                <w:rFonts w:ascii="Times New Roman" w:hAnsi="Times New Roman" w:cs="Times New Roman"/>
                <w:color w:val="000000"/>
                <w:sz w:val="24"/>
                <w:szCs w:val="24"/>
              </w:rPr>
              <w:t>5</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4.1</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bCs/>
                <w:sz w:val="24"/>
                <w:szCs w:val="24"/>
              </w:rPr>
              <w:t>Зона транспортной инфраструктуры</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117,2887</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1,44</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117,2887</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1,44</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4.2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bCs/>
                <w:sz w:val="24"/>
                <w:szCs w:val="24"/>
              </w:rPr>
            </w:pPr>
            <w:r w:rsidRPr="007A2A61">
              <w:rPr>
                <w:rFonts w:ascii="Times New Roman" w:eastAsia="Times New Roman" w:hAnsi="Times New Roman" w:cs="Times New Roman"/>
                <w:bCs/>
                <w:sz w:val="24"/>
                <w:szCs w:val="24"/>
              </w:rPr>
              <w:t>Зона инженерной инфраструктуры</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4,9326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4,9326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0,06</w:t>
            </w:r>
          </w:p>
        </w:tc>
      </w:tr>
      <w:tr w:rsidR="00CD6179"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D6179" w:rsidRPr="007A2A61" w:rsidRDefault="00CD6179" w:rsidP="00CD6179">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5</w:t>
            </w:r>
          </w:p>
        </w:tc>
        <w:tc>
          <w:tcPr>
            <w:tcW w:w="0" w:type="auto"/>
            <w:tcBorders>
              <w:top w:val="nil"/>
              <w:left w:val="nil"/>
              <w:bottom w:val="single" w:sz="8" w:space="0" w:color="auto"/>
              <w:right w:val="single" w:sz="8" w:space="0" w:color="auto"/>
            </w:tcBorders>
            <w:shd w:val="clear" w:color="auto" w:fill="auto"/>
            <w:vAlign w:val="center"/>
            <w:hideMark/>
          </w:tcPr>
          <w:p w:rsidR="00CD6179" w:rsidRPr="007A2A61" w:rsidRDefault="00CD6179" w:rsidP="00CD6179">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Зоны сельскохозяйственного использования, в том числе:</w:t>
            </w:r>
          </w:p>
        </w:tc>
        <w:tc>
          <w:tcPr>
            <w:tcW w:w="0" w:type="auto"/>
            <w:tcBorders>
              <w:top w:val="nil"/>
              <w:left w:val="nil"/>
              <w:bottom w:val="single" w:sz="8" w:space="0" w:color="auto"/>
              <w:right w:val="single" w:sz="8" w:space="0" w:color="auto"/>
            </w:tcBorders>
            <w:shd w:val="clear" w:color="auto" w:fill="auto"/>
            <w:vAlign w:val="center"/>
          </w:tcPr>
          <w:p w:rsidR="00CD6179" w:rsidRPr="00CD6179" w:rsidRDefault="00CD6179" w:rsidP="00CD6179">
            <w:pPr>
              <w:spacing w:after="0" w:line="240" w:lineRule="auto"/>
              <w:jc w:val="center"/>
              <w:rPr>
                <w:rFonts w:ascii="Times New Roman" w:hAnsi="Times New Roman" w:cs="Times New Roman"/>
                <w:bCs/>
                <w:color w:val="000000"/>
                <w:sz w:val="24"/>
                <w:szCs w:val="24"/>
              </w:rPr>
            </w:pPr>
            <w:r w:rsidRPr="00CD6179">
              <w:rPr>
                <w:rFonts w:ascii="Times New Roman" w:hAnsi="Times New Roman" w:cs="Times New Roman"/>
                <w:bCs/>
                <w:color w:val="000000"/>
                <w:sz w:val="24"/>
                <w:szCs w:val="24"/>
              </w:rPr>
              <w:t>7559,399</w:t>
            </w:r>
          </w:p>
        </w:tc>
        <w:tc>
          <w:tcPr>
            <w:tcW w:w="0" w:type="auto"/>
            <w:tcBorders>
              <w:top w:val="nil"/>
              <w:left w:val="nil"/>
              <w:bottom w:val="single" w:sz="8" w:space="0" w:color="auto"/>
              <w:right w:val="single" w:sz="8" w:space="0" w:color="auto"/>
            </w:tcBorders>
            <w:shd w:val="clear" w:color="auto" w:fill="auto"/>
            <w:vAlign w:val="center"/>
          </w:tcPr>
          <w:p w:rsidR="00CD6179" w:rsidRPr="00CD6179" w:rsidRDefault="00CD6179" w:rsidP="00CD6179">
            <w:pPr>
              <w:spacing w:after="0" w:line="240" w:lineRule="auto"/>
              <w:jc w:val="center"/>
              <w:rPr>
                <w:rFonts w:ascii="Times New Roman" w:hAnsi="Times New Roman" w:cs="Times New Roman"/>
                <w:color w:val="000000"/>
                <w:sz w:val="24"/>
                <w:szCs w:val="24"/>
              </w:rPr>
            </w:pPr>
            <w:r w:rsidRPr="00CD6179">
              <w:rPr>
                <w:rFonts w:ascii="Times New Roman" w:hAnsi="Times New Roman" w:cs="Times New Roman"/>
                <w:color w:val="000000"/>
                <w:sz w:val="24"/>
                <w:szCs w:val="24"/>
              </w:rPr>
              <w:t>92,67</w:t>
            </w:r>
          </w:p>
        </w:tc>
        <w:tc>
          <w:tcPr>
            <w:tcW w:w="0" w:type="auto"/>
            <w:tcBorders>
              <w:top w:val="nil"/>
              <w:left w:val="nil"/>
              <w:bottom w:val="single" w:sz="8" w:space="0" w:color="auto"/>
              <w:right w:val="single" w:sz="8" w:space="0" w:color="auto"/>
            </w:tcBorders>
            <w:shd w:val="clear" w:color="auto" w:fill="auto"/>
            <w:vAlign w:val="center"/>
          </w:tcPr>
          <w:p w:rsidR="00CD6179" w:rsidRPr="00CD6179" w:rsidRDefault="00CD6179" w:rsidP="00CD6179">
            <w:pPr>
              <w:spacing w:after="0" w:line="240" w:lineRule="auto"/>
              <w:jc w:val="center"/>
              <w:rPr>
                <w:rFonts w:ascii="Times New Roman" w:hAnsi="Times New Roman" w:cs="Times New Roman"/>
                <w:bCs/>
                <w:color w:val="000000"/>
                <w:sz w:val="24"/>
                <w:szCs w:val="24"/>
              </w:rPr>
            </w:pPr>
            <w:r w:rsidRPr="00CD6179">
              <w:rPr>
                <w:rFonts w:ascii="Times New Roman" w:hAnsi="Times New Roman" w:cs="Times New Roman"/>
                <w:bCs/>
                <w:color w:val="000000"/>
                <w:sz w:val="24"/>
                <w:szCs w:val="24"/>
              </w:rPr>
              <w:t>7559,399</w:t>
            </w:r>
          </w:p>
        </w:tc>
        <w:tc>
          <w:tcPr>
            <w:tcW w:w="0" w:type="auto"/>
            <w:tcBorders>
              <w:top w:val="nil"/>
              <w:left w:val="nil"/>
              <w:bottom w:val="single" w:sz="8" w:space="0" w:color="auto"/>
              <w:right w:val="single" w:sz="8" w:space="0" w:color="auto"/>
            </w:tcBorders>
            <w:shd w:val="clear" w:color="auto" w:fill="auto"/>
            <w:vAlign w:val="center"/>
          </w:tcPr>
          <w:p w:rsidR="00CD6179" w:rsidRPr="00CD6179" w:rsidRDefault="00CD6179" w:rsidP="00CD6179">
            <w:pPr>
              <w:spacing w:after="0" w:line="240" w:lineRule="auto"/>
              <w:jc w:val="center"/>
              <w:rPr>
                <w:rFonts w:ascii="Times New Roman" w:hAnsi="Times New Roman" w:cs="Times New Roman"/>
                <w:color w:val="000000"/>
                <w:sz w:val="24"/>
                <w:szCs w:val="24"/>
              </w:rPr>
            </w:pPr>
            <w:r w:rsidRPr="00CD6179">
              <w:rPr>
                <w:rFonts w:ascii="Times New Roman" w:hAnsi="Times New Roman" w:cs="Times New Roman"/>
                <w:color w:val="000000"/>
                <w:sz w:val="24"/>
                <w:szCs w:val="24"/>
              </w:rPr>
              <w:t>92,67</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5.1</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Производственная зона сельскохозяйственных предприятий</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186564" w:rsidP="007A2A6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56,4749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186564">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w:t>
            </w:r>
            <w:r w:rsidR="00186564">
              <w:rPr>
                <w:rFonts w:ascii="Times New Roman" w:hAnsi="Times New Roman" w:cs="Times New Roman"/>
                <w:color w:val="000000"/>
                <w:sz w:val="24"/>
                <w:szCs w:val="24"/>
              </w:rPr>
              <w:t>69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186564" w:rsidP="007A2A6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56,4749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186564">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w:t>
            </w:r>
            <w:r w:rsidR="00186564">
              <w:rPr>
                <w:rFonts w:ascii="Times New Roman" w:hAnsi="Times New Roman" w:cs="Times New Roman"/>
                <w:color w:val="000000"/>
                <w:sz w:val="24"/>
                <w:szCs w:val="24"/>
              </w:rPr>
              <w:t>69</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rPr>
            </w:pPr>
            <w:r w:rsidRPr="007A2A61">
              <w:rPr>
                <w:rFonts w:ascii="Times New Roman" w:eastAsia="Times New Roman" w:hAnsi="Times New Roman" w:cs="Times New Roman"/>
                <w:sz w:val="24"/>
                <w:szCs w:val="24"/>
              </w:rPr>
              <w:t>5.2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rPr>
            </w:pPr>
            <w:r w:rsidRPr="007A2A61">
              <w:rPr>
                <w:rFonts w:ascii="Times New Roman" w:eastAsia="Times New Roman" w:hAnsi="Times New Roman" w:cs="Times New Roman"/>
                <w:sz w:val="24"/>
                <w:szCs w:val="24"/>
              </w:rPr>
              <w:t>Зона сельскохозяйственного использования</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7503,1911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91,98</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7503,1911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91,97</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6</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Зоны рекреационного назначения, в том числе:</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bCs/>
                <w:color w:val="000000"/>
                <w:sz w:val="24"/>
                <w:szCs w:val="24"/>
              </w:rPr>
            </w:pPr>
            <w:r w:rsidRPr="007A2A61">
              <w:rPr>
                <w:rFonts w:ascii="Times New Roman" w:hAnsi="Times New Roman" w:cs="Times New Roman"/>
                <w:bCs/>
                <w:color w:val="000000"/>
                <w:sz w:val="24"/>
                <w:szCs w:val="24"/>
              </w:rPr>
              <w:t>21,97</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0,2</w:t>
            </w:r>
            <w:r w:rsidR="00F61273" w:rsidRPr="007A2A61">
              <w:rPr>
                <w:rFonts w:ascii="Times New Roman" w:hAnsi="Times New Roman" w:cs="Times New Roman"/>
                <w:color w:val="000000"/>
                <w:sz w:val="24"/>
                <w:szCs w:val="24"/>
              </w:rPr>
              <w:t>7</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bCs/>
                <w:color w:val="000000"/>
                <w:sz w:val="24"/>
                <w:szCs w:val="24"/>
              </w:rPr>
            </w:pPr>
            <w:r w:rsidRPr="007A2A61">
              <w:rPr>
                <w:rFonts w:ascii="Times New Roman" w:hAnsi="Times New Roman" w:cs="Times New Roman"/>
                <w:bCs/>
                <w:color w:val="000000"/>
                <w:sz w:val="24"/>
                <w:szCs w:val="24"/>
              </w:rPr>
              <w:t>21,55</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0,2</w:t>
            </w:r>
            <w:r w:rsidR="00F61273" w:rsidRPr="007A2A61">
              <w:rPr>
                <w:rFonts w:ascii="Times New Roman" w:hAnsi="Times New Roman" w:cs="Times New Roman"/>
                <w:color w:val="000000"/>
                <w:sz w:val="24"/>
                <w:szCs w:val="24"/>
              </w:rPr>
              <w:t>6</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6.1</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Зона озелененных территорий общего пользования</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0,8036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0,8036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w:t>
            </w:r>
            <w:r w:rsidR="00F61273" w:rsidRPr="007A2A61">
              <w:rPr>
                <w:rFonts w:ascii="Times New Roman" w:hAnsi="Times New Roman" w:cs="Times New Roman"/>
                <w:color w:val="000000"/>
                <w:sz w:val="24"/>
                <w:szCs w:val="24"/>
              </w:rPr>
              <w:t>1</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lastRenderedPageBreak/>
              <w:t>6.2</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Зоны рекреационного назначения</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21,1702</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0,26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20,7508</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0,25</w:t>
            </w:r>
          </w:p>
        </w:tc>
      </w:tr>
      <w:tr w:rsidR="00665ED4" w:rsidRPr="007A2A61" w:rsidTr="007A2A61">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7</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Зоны специального назначения, в том числе:</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bCs/>
                <w:color w:val="000000"/>
                <w:sz w:val="24"/>
                <w:szCs w:val="24"/>
              </w:rPr>
            </w:pPr>
            <w:r w:rsidRPr="007A2A61">
              <w:rPr>
                <w:rFonts w:ascii="Times New Roman" w:hAnsi="Times New Roman" w:cs="Times New Roman"/>
                <w:bCs/>
                <w:color w:val="000000"/>
                <w:sz w:val="24"/>
                <w:szCs w:val="24"/>
              </w:rPr>
              <w:t>13,2551</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0,16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bCs/>
                <w:color w:val="000000"/>
                <w:sz w:val="24"/>
                <w:szCs w:val="24"/>
              </w:rPr>
            </w:pPr>
            <w:r w:rsidRPr="007A2A61">
              <w:rPr>
                <w:rFonts w:ascii="Times New Roman" w:hAnsi="Times New Roman" w:cs="Times New Roman"/>
                <w:bCs/>
                <w:color w:val="000000"/>
                <w:sz w:val="24"/>
                <w:szCs w:val="24"/>
              </w:rPr>
              <w:t>13,69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0,17</w:t>
            </w:r>
          </w:p>
        </w:tc>
      </w:tr>
      <w:tr w:rsidR="00665ED4" w:rsidRPr="007A2A61" w:rsidTr="007A2A61">
        <w:trPr>
          <w:trHeight w:val="330"/>
          <w:jc w:val="cent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7.1</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Зона кладбищ</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2,7427</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0,03</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3,1791</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0,04</w:t>
            </w:r>
          </w:p>
        </w:tc>
      </w:tr>
      <w:tr w:rsidR="00665ED4" w:rsidRPr="007A2A61" w:rsidTr="007A2A61">
        <w:trPr>
          <w:trHeight w:val="330"/>
          <w:jc w:val="cent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rPr>
            </w:pPr>
            <w:r w:rsidRPr="007A2A61">
              <w:rPr>
                <w:rFonts w:ascii="Times New Roman" w:eastAsia="Times New Roman" w:hAnsi="Times New Roman" w:cs="Times New Roman"/>
                <w:sz w:val="24"/>
                <w:szCs w:val="24"/>
              </w:rPr>
              <w:t>7.2</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eastAsia="Times New Roman" w:hAnsi="Times New Roman" w:cs="Times New Roman"/>
                <w:sz w:val="24"/>
                <w:szCs w:val="24"/>
              </w:rPr>
            </w:pPr>
            <w:r w:rsidRPr="007A2A61">
              <w:rPr>
                <w:rFonts w:ascii="Times New Roman" w:eastAsia="Times New Roman" w:hAnsi="Times New Roman" w:cs="Times New Roman"/>
                <w:sz w:val="24"/>
                <w:szCs w:val="24"/>
              </w:rPr>
              <w:t>Зона озелененных территорий специального назначения</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10,5124</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0,13</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10,5124</w:t>
            </w:r>
          </w:p>
        </w:tc>
        <w:tc>
          <w:tcPr>
            <w:tcW w:w="0" w:type="auto"/>
            <w:tcBorders>
              <w:top w:val="single" w:sz="4" w:space="0" w:color="auto"/>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0,13</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8</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Зона акваторий</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108,5796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1,33</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108,5796</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1,33</w:t>
            </w:r>
          </w:p>
        </w:tc>
      </w:tr>
      <w:tr w:rsidR="00665ED4" w:rsidRPr="007A2A61" w:rsidTr="007A2A61">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9</w:t>
            </w:r>
          </w:p>
        </w:tc>
        <w:tc>
          <w:tcPr>
            <w:tcW w:w="0" w:type="auto"/>
            <w:tcBorders>
              <w:top w:val="nil"/>
              <w:left w:val="nil"/>
              <w:bottom w:val="single" w:sz="8" w:space="0" w:color="auto"/>
              <w:right w:val="single" w:sz="8" w:space="0" w:color="auto"/>
            </w:tcBorders>
            <w:shd w:val="clear" w:color="auto" w:fill="auto"/>
            <w:vAlign w:val="center"/>
            <w:hideMark/>
          </w:tcPr>
          <w:p w:rsidR="00665ED4" w:rsidRPr="007A2A61" w:rsidRDefault="00665ED4" w:rsidP="007A2A61">
            <w:pPr>
              <w:spacing w:after="0" w:line="240" w:lineRule="auto"/>
              <w:jc w:val="center"/>
              <w:rPr>
                <w:rFonts w:ascii="Times New Roman" w:eastAsia="Times New Roman" w:hAnsi="Times New Roman" w:cs="Times New Roman"/>
                <w:sz w:val="24"/>
                <w:szCs w:val="24"/>
                <w:lang w:eastAsia="ru-RU"/>
              </w:rPr>
            </w:pPr>
            <w:r w:rsidRPr="007A2A61">
              <w:rPr>
                <w:rFonts w:ascii="Times New Roman" w:eastAsia="Times New Roman" w:hAnsi="Times New Roman" w:cs="Times New Roman"/>
                <w:sz w:val="24"/>
                <w:szCs w:val="24"/>
              </w:rPr>
              <w:t>Иные зоны</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CD6179" w:rsidP="007A2A6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39,6740</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F61273"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0,49</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CD6179" w:rsidP="007A2A6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39,6740</w:t>
            </w:r>
          </w:p>
        </w:tc>
        <w:tc>
          <w:tcPr>
            <w:tcW w:w="0" w:type="auto"/>
            <w:tcBorders>
              <w:top w:val="nil"/>
              <w:left w:val="nil"/>
              <w:bottom w:val="single" w:sz="8" w:space="0" w:color="auto"/>
              <w:right w:val="single" w:sz="8" w:space="0" w:color="auto"/>
            </w:tcBorders>
            <w:shd w:val="clear" w:color="auto" w:fill="auto"/>
            <w:vAlign w:val="center"/>
          </w:tcPr>
          <w:p w:rsidR="00665ED4" w:rsidRPr="007A2A61" w:rsidRDefault="00665ED4" w:rsidP="007A2A61">
            <w:pPr>
              <w:spacing w:after="0" w:line="240" w:lineRule="auto"/>
              <w:jc w:val="center"/>
              <w:rPr>
                <w:rFonts w:ascii="Times New Roman" w:hAnsi="Times New Roman" w:cs="Times New Roman"/>
                <w:color w:val="000000"/>
                <w:sz w:val="24"/>
                <w:szCs w:val="24"/>
              </w:rPr>
            </w:pPr>
            <w:r w:rsidRPr="007A2A61">
              <w:rPr>
                <w:rFonts w:ascii="Times New Roman" w:hAnsi="Times New Roman" w:cs="Times New Roman"/>
                <w:color w:val="000000"/>
                <w:sz w:val="24"/>
                <w:szCs w:val="24"/>
              </w:rPr>
              <w:t>0,4</w:t>
            </w:r>
            <w:r w:rsidR="00F61273" w:rsidRPr="007A2A61">
              <w:rPr>
                <w:rFonts w:ascii="Times New Roman" w:hAnsi="Times New Roman" w:cs="Times New Roman"/>
                <w:color w:val="000000"/>
                <w:sz w:val="24"/>
                <w:szCs w:val="24"/>
              </w:rPr>
              <w:t>9</w:t>
            </w:r>
          </w:p>
        </w:tc>
      </w:tr>
    </w:tbl>
    <w:p w:rsidR="00B57CFE" w:rsidRPr="0021552F" w:rsidRDefault="009672F3" w:rsidP="00765316">
      <w:pPr>
        <w:keepNext/>
        <w:spacing w:before="120" w:after="0" w:line="240" w:lineRule="auto"/>
        <w:jc w:val="center"/>
        <w:outlineLvl w:val="1"/>
        <w:rPr>
          <w:rFonts w:ascii="Arial" w:eastAsia="Times New Roman" w:hAnsi="Arial" w:cs="Times New Roman"/>
          <w:b/>
          <w:bCs/>
          <w:i/>
          <w:iCs/>
          <w:sz w:val="28"/>
          <w:szCs w:val="28"/>
          <w:lang w:val="x-none" w:eastAsia="x-none"/>
        </w:rPr>
      </w:pPr>
      <w:bookmarkStart w:id="144" w:name="_Toc94615848"/>
      <w:bookmarkStart w:id="145" w:name="_Toc131516390"/>
      <w:r>
        <w:rPr>
          <w:rFonts w:ascii="Times New Roman" w:eastAsia="Times New Roman" w:hAnsi="Times New Roman" w:cs="Times New Roman"/>
          <w:b/>
          <w:iCs/>
          <w:sz w:val="28"/>
          <w:szCs w:val="28"/>
          <w:lang w:eastAsia="x-none"/>
        </w:rPr>
        <w:t>3</w:t>
      </w:r>
      <w:r w:rsidR="00B57CFE" w:rsidRPr="0021552F">
        <w:rPr>
          <w:rFonts w:ascii="Times New Roman" w:eastAsia="Times New Roman" w:hAnsi="Times New Roman" w:cs="Times New Roman"/>
          <w:b/>
          <w:iCs/>
          <w:sz w:val="28"/>
          <w:szCs w:val="28"/>
          <w:lang w:val="x-none" w:eastAsia="x-none"/>
        </w:rPr>
        <w:t>.</w:t>
      </w:r>
      <w:r w:rsidR="00B57CFE" w:rsidRPr="0021552F">
        <w:rPr>
          <w:rFonts w:ascii="Times New Roman" w:eastAsia="Times New Roman" w:hAnsi="Times New Roman" w:cs="Times New Roman"/>
          <w:b/>
          <w:iCs/>
          <w:sz w:val="28"/>
          <w:szCs w:val="28"/>
          <w:lang w:eastAsia="x-none"/>
        </w:rPr>
        <w:t>2</w:t>
      </w:r>
      <w:r w:rsidR="00B57CFE" w:rsidRPr="0021552F">
        <w:rPr>
          <w:rFonts w:ascii="Times New Roman" w:eastAsia="Times New Roman" w:hAnsi="Times New Roman" w:cs="Times New Roman"/>
          <w:b/>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Основные технико-экономические показатели проекта</w:t>
      </w:r>
      <w:r w:rsidR="00B57CFE" w:rsidRPr="0021552F">
        <w:rPr>
          <w:rFonts w:ascii="Times New Roman" w:eastAsia="Times New Roman" w:hAnsi="Times New Roman" w:cs="Times New Roman"/>
          <w:b/>
          <w:bCs/>
          <w:iCs/>
          <w:sz w:val="28"/>
          <w:szCs w:val="28"/>
          <w:lang w:eastAsia="x-none"/>
        </w:rPr>
        <w:t xml:space="preserve"> внесения изменений в</w:t>
      </w:r>
      <w:r w:rsidR="00B57CFE" w:rsidRPr="0021552F">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eastAsia="x-none"/>
        </w:rPr>
        <w:t>Г</w:t>
      </w:r>
      <w:proofErr w:type="spellStart"/>
      <w:r w:rsidR="00B8072D" w:rsidRPr="0021552F">
        <w:rPr>
          <w:rFonts w:ascii="Times New Roman" w:eastAsia="Times New Roman" w:hAnsi="Times New Roman" w:cs="Times New Roman"/>
          <w:b/>
          <w:bCs/>
          <w:iCs/>
          <w:sz w:val="28"/>
          <w:szCs w:val="28"/>
          <w:lang w:val="x-none" w:eastAsia="x-none"/>
        </w:rPr>
        <w:t>енераль</w:t>
      </w:r>
      <w:r w:rsidR="00B8072D" w:rsidRPr="0021552F">
        <w:rPr>
          <w:rFonts w:ascii="Times New Roman" w:eastAsia="Times New Roman" w:hAnsi="Times New Roman" w:cs="Times New Roman"/>
          <w:b/>
          <w:bCs/>
          <w:iCs/>
          <w:sz w:val="28"/>
          <w:szCs w:val="28"/>
          <w:lang w:eastAsia="x-none"/>
        </w:rPr>
        <w:t>ный</w:t>
      </w:r>
      <w:proofErr w:type="spellEnd"/>
      <w:r w:rsidR="00B57CFE" w:rsidRPr="0021552F">
        <w:rPr>
          <w:rFonts w:ascii="Times New Roman" w:eastAsia="Times New Roman" w:hAnsi="Times New Roman" w:cs="Times New Roman"/>
          <w:b/>
          <w:bCs/>
          <w:iCs/>
          <w:sz w:val="28"/>
          <w:szCs w:val="28"/>
          <w:lang w:val="x-none" w:eastAsia="x-none"/>
        </w:rPr>
        <w:t xml:space="preserve"> план</w:t>
      </w:r>
      <w:bookmarkEnd w:id="144"/>
      <w:bookmarkEnd w:id="145"/>
    </w:p>
    <w:p w:rsidR="00B57CFE" w:rsidRPr="0021552F" w:rsidRDefault="009672F3" w:rsidP="00765316">
      <w:pPr>
        <w:spacing w:after="0" w:line="240" w:lineRule="auto"/>
        <w:ind w:firstLine="700"/>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 3</w:t>
      </w:r>
      <w:r w:rsidR="00B57CFE" w:rsidRPr="0021552F">
        <w:rPr>
          <w:rFonts w:ascii="Times New Roman" w:eastAsia="Times New Roman" w:hAnsi="Times New Roman" w:cs="Times New Roman"/>
          <w:sz w:val="28"/>
          <w:szCs w:val="24"/>
          <w:lang w:val="x-none" w:eastAsia="x-none"/>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549"/>
        <w:gridCol w:w="2169"/>
        <w:gridCol w:w="1895"/>
        <w:gridCol w:w="1068"/>
        <w:gridCol w:w="1414"/>
      </w:tblGrid>
      <w:tr w:rsidR="00B57CFE" w:rsidRPr="00945D4F" w:rsidTr="00945D4F">
        <w:trPr>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
                <w:sz w:val="24"/>
                <w:szCs w:val="24"/>
              </w:rPr>
            </w:pPr>
            <w:r w:rsidRPr="00945D4F">
              <w:rPr>
                <w:rFonts w:ascii="Times New Roman" w:eastAsia="Times New Roman" w:hAnsi="Times New Roman" w:cs="Times New Roman"/>
                <w:b/>
                <w:sz w:val="24"/>
                <w:szCs w:val="24"/>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
                <w:sz w:val="24"/>
                <w:szCs w:val="24"/>
              </w:rPr>
            </w:pPr>
            <w:r w:rsidRPr="00945D4F">
              <w:rPr>
                <w:rFonts w:ascii="Times New Roman" w:eastAsia="Times New Roman" w:hAnsi="Times New Roman" w:cs="Times New Roman"/>
                <w:b/>
                <w:sz w:val="24"/>
                <w:szCs w:val="24"/>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
                <w:sz w:val="24"/>
                <w:szCs w:val="24"/>
              </w:rPr>
            </w:pPr>
            <w:r w:rsidRPr="00945D4F">
              <w:rPr>
                <w:rFonts w:ascii="Times New Roman" w:eastAsia="Times New Roman" w:hAnsi="Times New Roman" w:cs="Times New Roman"/>
                <w:b/>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
                <w:sz w:val="24"/>
                <w:szCs w:val="24"/>
              </w:rPr>
            </w:pPr>
            <w:r w:rsidRPr="00945D4F">
              <w:rPr>
                <w:rFonts w:ascii="Times New Roman" w:eastAsia="Times New Roman" w:hAnsi="Times New Roman" w:cs="Times New Roman"/>
                <w:b/>
                <w:sz w:val="24"/>
                <w:szCs w:val="24"/>
              </w:rPr>
              <w:t>Сущес</w:t>
            </w:r>
            <w:r w:rsidR="00525FC5" w:rsidRPr="00945D4F">
              <w:rPr>
                <w:rFonts w:ascii="Times New Roman" w:eastAsia="Times New Roman" w:hAnsi="Times New Roman" w:cs="Times New Roman"/>
                <w:b/>
                <w:sz w:val="24"/>
                <w:szCs w:val="24"/>
              </w:rPr>
              <w:t>твующее положение на начало 2022</w:t>
            </w:r>
            <w:r w:rsidRPr="00945D4F">
              <w:rPr>
                <w:rFonts w:ascii="Times New Roman" w:eastAsia="Times New Roman" w:hAnsi="Times New Roman" w:cs="Times New Roman"/>
                <w:b/>
                <w:sz w:val="24"/>
                <w:szCs w:val="24"/>
              </w:rPr>
              <w:t xml:space="preserve">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
                <w:sz w:val="24"/>
                <w:szCs w:val="24"/>
              </w:rPr>
            </w:pPr>
            <w:r w:rsidRPr="00945D4F">
              <w:rPr>
                <w:rFonts w:ascii="Times New Roman" w:eastAsia="Times New Roman" w:hAnsi="Times New Roman" w:cs="Times New Roman"/>
                <w:b/>
                <w:sz w:val="24"/>
                <w:szCs w:val="24"/>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
                <w:sz w:val="24"/>
                <w:szCs w:val="24"/>
              </w:rPr>
            </w:pPr>
            <w:r w:rsidRPr="00945D4F">
              <w:rPr>
                <w:rFonts w:ascii="Times New Roman" w:eastAsia="Times New Roman" w:hAnsi="Times New Roman" w:cs="Times New Roman"/>
                <w:b/>
                <w:sz w:val="24"/>
                <w:szCs w:val="24"/>
              </w:rPr>
              <w:t>Расчетный период</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Население</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Численность постоянного населения поселения,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1798</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1736</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1678</w:t>
            </w:r>
          </w:p>
        </w:tc>
      </w:tr>
      <w:tr w:rsidR="000B6A79" w:rsidRPr="00945D4F" w:rsidTr="00945D4F">
        <w:trPr>
          <w:trHeight w:val="318"/>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1.1.1</w:t>
            </w:r>
          </w:p>
        </w:tc>
        <w:tc>
          <w:tcPr>
            <w:tcW w:w="0" w:type="auto"/>
            <w:tcBorders>
              <w:top w:val="single" w:sz="4" w:space="0" w:color="auto"/>
              <w:left w:val="single" w:sz="4" w:space="0" w:color="auto"/>
              <w:bottom w:val="single" w:sz="4" w:space="0" w:color="auto"/>
              <w:right w:val="single" w:sz="4" w:space="0" w:color="auto"/>
            </w:tcBorders>
            <w:vAlign w:val="center"/>
            <w:hideMark/>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proofErr w:type="spellStart"/>
            <w:r w:rsidRPr="00945D4F">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845</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829</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814</w:t>
            </w:r>
          </w:p>
        </w:tc>
      </w:tr>
      <w:tr w:rsidR="000B6A79" w:rsidRPr="00945D4F" w:rsidTr="00945D4F">
        <w:trPr>
          <w:trHeight w:val="318"/>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1.1.2</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122</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115</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108</w:t>
            </w:r>
          </w:p>
        </w:tc>
      </w:tr>
      <w:tr w:rsidR="000B6A79" w:rsidRPr="00945D4F" w:rsidTr="00945D4F">
        <w:trPr>
          <w:trHeight w:val="318"/>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1.1.3</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61</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48</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37</w:t>
            </w:r>
          </w:p>
        </w:tc>
      </w:tr>
      <w:tr w:rsidR="000B6A79" w:rsidRPr="00945D4F" w:rsidTr="00945D4F">
        <w:trPr>
          <w:trHeight w:val="318"/>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1.1.4</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х.Красная</w:t>
            </w:r>
            <w:proofErr w:type="spellEnd"/>
            <w:r w:rsidRPr="00945D4F">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78</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73</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68</w:t>
            </w:r>
          </w:p>
        </w:tc>
      </w:tr>
      <w:tr w:rsidR="000B6A79" w:rsidRPr="00945D4F" w:rsidTr="00945D4F">
        <w:trPr>
          <w:trHeight w:val="318"/>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1.1.5</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553</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537</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522</w:t>
            </w:r>
          </w:p>
        </w:tc>
      </w:tr>
      <w:tr w:rsidR="000B6A79" w:rsidRPr="00945D4F" w:rsidTr="00945D4F">
        <w:trPr>
          <w:trHeight w:val="318"/>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1.1.6</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139</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134</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129</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Численность населения, строящего второе жилье на территории поселения,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0B6A79"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1.2.1</w:t>
            </w:r>
          </w:p>
        </w:tc>
        <w:tc>
          <w:tcPr>
            <w:tcW w:w="0" w:type="auto"/>
            <w:tcBorders>
              <w:top w:val="single" w:sz="4" w:space="0" w:color="auto"/>
              <w:left w:val="single" w:sz="4" w:space="0" w:color="auto"/>
              <w:bottom w:val="single" w:sz="4" w:space="0" w:color="auto"/>
              <w:right w:val="single" w:sz="4" w:space="0" w:color="auto"/>
            </w:tcBorders>
            <w:vAlign w:val="center"/>
            <w:hideMark/>
          </w:tcPr>
          <w:p w:rsidR="000B6A79" w:rsidRPr="00945D4F" w:rsidRDefault="000B6A79" w:rsidP="00945D4F">
            <w:pPr>
              <w:spacing w:after="0" w:line="240" w:lineRule="auto"/>
              <w:jc w:val="center"/>
              <w:rPr>
                <w:rFonts w:ascii="Times New Roman" w:eastAsia="Times New Roman" w:hAnsi="Times New Roman" w:cs="Times New Roman"/>
                <w:bCs/>
                <w:sz w:val="24"/>
                <w:szCs w:val="24"/>
                <w:lang w:eastAsia="ru-RU"/>
              </w:rPr>
            </w:pPr>
            <w:proofErr w:type="spellStart"/>
            <w:r w:rsidRPr="00945D4F">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0B6A79"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1.2.2</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0B6A79"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1.2.3</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0B6A79"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1.2.4</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х.Красная</w:t>
            </w:r>
            <w:proofErr w:type="spellEnd"/>
            <w:r w:rsidRPr="00945D4F">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0B6A79"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1.2.5</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0B6A79"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1.2.6</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0B6A79" w:rsidRPr="00945D4F" w:rsidRDefault="000B6A79"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Жилищный фонд</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Жилищный фонд для постоянного населения поселения,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23,548</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23,548</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23,548</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2.1.1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bCs/>
                <w:sz w:val="24"/>
                <w:szCs w:val="24"/>
                <w:lang w:eastAsia="ru-RU"/>
              </w:rPr>
            </w:pPr>
            <w:proofErr w:type="spellStart"/>
            <w:r w:rsidRPr="00945D4F">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13,8132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13,8132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13,8132</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2.1.2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1,2185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1,2185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1,2185</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lastRenderedPageBreak/>
              <w:t>2.1.3</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0,7748</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0,7748</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0,7748</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2.1.4</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х.Красная</w:t>
            </w:r>
            <w:proofErr w:type="spellEnd"/>
            <w:r w:rsidRPr="00945D4F">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0,175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0,175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0,175</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2.1.5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0,7032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0,7032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0,7032</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2.1.6</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3,372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3,372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hAnsi="Times New Roman" w:cs="Times New Roman"/>
                <w:sz w:val="24"/>
                <w:szCs w:val="24"/>
              </w:rPr>
              <w:t>3,372</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Жилищный фонд для населения, строящего второе жилье на территории поселения,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2.2.1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bCs/>
                <w:sz w:val="24"/>
                <w:szCs w:val="24"/>
                <w:lang w:eastAsia="ru-RU"/>
              </w:rPr>
            </w:pPr>
            <w:proofErr w:type="spellStart"/>
            <w:r w:rsidRPr="00945D4F">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2.2.2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2.2.3</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2.2.4</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х.Красная</w:t>
            </w:r>
            <w:proofErr w:type="spellEnd"/>
            <w:r w:rsidRPr="00945D4F">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2.2.5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2.2.6</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жилищное строительство для постоянного населения поселения,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2.3.1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bCs/>
                <w:sz w:val="24"/>
                <w:szCs w:val="24"/>
                <w:lang w:eastAsia="ru-RU"/>
              </w:rPr>
            </w:pPr>
            <w:proofErr w:type="spellStart"/>
            <w:r w:rsidRPr="00945D4F">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2.3.2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2.3.3</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2.3.4</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х.Красная</w:t>
            </w:r>
            <w:proofErr w:type="spellEnd"/>
            <w:r w:rsidRPr="00945D4F">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2.3.5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2.3.6</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жилищное строительство для населения, строящего второе жилье на территории поселения,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2.4.1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bCs/>
                <w:sz w:val="24"/>
                <w:szCs w:val="24"/>
                <w:lang w:eastAsia="ru-RU"/>
              </w:rPr>
            </w:pPr>
            <w:proofErr w:type="spellStart"/>
            <w:r w:rsidRPr="00945D4F">
              <w:rPr>
                <w:rFonts w:ascii="Times New Roman" w:hAnsi="Times New Roman" w:cs="Times New Roman"/>
                <w:sz w:val="24"/>
                <w:szCs w:val="24"/>
              </w:rPr>
              <w:t>х.Привольный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2.4.2</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х.Полтавский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2.4.3</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х.Прибрежный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2.4.4</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х.Красная</w:t>
            </w:r>
            <w:proofErr w:type="spellEnd"/>
            <w:r w:rsidRPr="00945D4F">
              <w:rPr>
                <w:rFonts w:ascii="Times New Roman" w:hAnsi="Times New Roman" w:cs="Times New Roman"/>
                <w:sz w:val="24"/>
                <w:szCs w:val="24"/>
              </w:rPr>
              <w:t xml:space="preserve"> Звезда</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2.4.5</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х.Внуковский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2.4.6</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lang w:eastAsia="ru-RU"/>
              </w:rPr>
            </w:pPr>
            <w:proofErr w:type="spellStart"/>
            <w:r w:rsidRPr="00945D4F">
              <w:rPr>
                <w:rFonts w:ascii="Times New Roman" w:hAnsi="Times New Roman" w:cs="Times New Roman"/>
                <w:sz w:val="24"/>
                <w:szCs w:val="24"/>
              </w:rPr>
              <w:t>х.Восточный</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тыс.кв.м</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Объекты социального и культурно-бытового обслуживания населения</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Дошкольные образовательные организации,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lastRenderedPageBreak/>
              <w:t>3.2</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Общеобразовательные организации,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250</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250</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250</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3.2.1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250</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250</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250</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widowControl w:val="0"/>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3.2.2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3.3</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Организации дополнительного образования детей,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3.3.1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3.3.2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ED6658"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A27366"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3.4</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Лечебно-профилактические медицинские организации,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посещений / смена</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 заданию на проектирование</w:t>
            </w:r>
          </w:p>
        </w:tc>
      </w:tr>
      <w:tr w:rsidR="00A27366" w:rsidRPr="00945D4F" w:rsidTr="00945D4F">
        <w:trPr>
          <w:trHeight w:val="13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3.4.1</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посещений / смена</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 заданию на проектирование</w:t>
            </w:r>
          </w:p>
        </w:tc>
      </w:tr>
      <w:tr w:rsidR="00B57CFE" w:rsidRPr="00945D4F" w:rsidTr="00945D4F">
        <w:trPr>
          <w:trHeight w:val="13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3.4.2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22401D"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посещений / смена</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3.5</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Дома культуры,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57CFE" w:rsidRPr="00945D4F" w:rsidTr="00945D4F">
        <w:trPr>
          <w:trHeight w:val="15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3.5.1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3.5.2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3.6</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Библиотеки,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 в административном центре поселение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3.6.1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 в административном центре поселение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57CFE" w:rsidRPr="00945D4F" w:rsidTr="00945D4F">
        <w:trPr>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3.6.2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 в административном центре поселение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96EBE" w:rsidRPr="00945D4F" w:rsidTr="00945D4F">
        <w:trPr>
          <w:trHeight w:val="38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3.7</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Спортивные залы,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 на поселение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96EB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3.7.1</w:t>
            </w:r>
          </w:p>
        </w:tc>
        <w:tc>
          <w:tcPr>
            <w:tcW w:w="0" w:type="auto"/>
            <w:tcBorders>
              <w:top w:val="single" w:sz="4" w:space="0" w:color="auto"/>
              <w:left w:val="single" w:sz="4" w:space="0" w:color="auto"/>
              <w:bottom w:val="single" w:sz="4" w:space="0" w:color="auto"/>
              <w:right w:val="single" w:sz="4" w:space="0" w:color="auto"/>
            </w:tcBorders>
            <w:vAlign w:val="center"/>
            <w:hideMark/>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 на поселение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96EB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3.7.2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 на поселение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3.8</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Плоскостные сооружения,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га</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1,66</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2,08</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2,08</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3.8.1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га</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1,66</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rPr>
              <w:t>1,66</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1,66</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3.8.2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га</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22401D"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0,42</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96EB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0,42</w:t>
            </w:r>
          </w:p>
        </w:tc>
      </w:tr>
      <w:tr w:rsidR="00B57CFE" w:rsidRPr="00945D4F" w:rsidTr="00945D4F">
        <w:trPr>
          <w:trHeight w:val="13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3.9</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Магазины,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кв.м</w:t>
            </w:r>
            <w:proofErr w:type="spellEnd"/>
            <w:r w:rsidRPr="00945D4F">
              <w:rPr>
                <w:rFonts w:ascii="Times New Roman" w:eastAsia="Times New Roman" w:hAnsi="Times New Roman" w:cs="Times New Roman"/>
                <w:sz w:val="24"/>
                <w:szCs w:val="24"/>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464,8</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464,8</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rPr>
              <w:t>464,8</w:t>
            </w:r>
          </w:p>
        </w:tc>
      </w:tr>
      <w:tr w:rsidR="009946A2" w:rsidRPr="00945D4F" w:rsidTr="00945D4F">
        <w:trPr>
          <w:trHeight w:val="25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lastRenderedPageBreak/>
              <w:t>3.9.1</w:t>
            </w:r>
          </w:p>
        </w:tc>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кв.м</w:t>
            </w:r>
            <w:proofErr w:type="spellEnd"/>
            <w:r w:rsidRPr="00945D4F">
              <w:rPr>
                <w:rFonts w:ascii="Times New Roman" w:eastAsia="Times New Roman" w:hAnsi="Times New Roman" w:cs="Times New Roman"/>
                <w:sz w:val="24"/>
                <w:szCs w:val="24"/>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464,8</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464,8</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rPr>
              <w:t>464,8</w:t>
            </w:r>
          </w:p>
        </w:tc>
      </w:tr>
      <w:tr w:rsidR="009946A2"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3.9.2</w:t>
            </w:r>
          </w:p>
        </w:tc>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кв.м</w:t>
            </w:r>
            <w:proofErr w:type="spellEnd"/>
            <w:r w:rsidRPr="00945D4F">
              <w:rPr>
                <w:rFonts w:ascii="Times New Roman" w:eastAsia="Times New Roman" w:hAnsi="Times New Roman" w:cs="Times New Roman"/>
                <w:sz w:val="24"/>
                <w:szCs w:val="24"/>
              </w:rPr>
              <w:t xml:space="preserve"> торговой площади</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3.10</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Предприятия бытового обслуживания,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рабочее 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3.10.1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22401D"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рабочее 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3.10.2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22401D"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рабочее 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Предприятия общепита,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3.11.1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r>
      <w:tr w:rsidR="009946A2"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3.11.2</w:t>
            </w:r>
          </w:p>
        </w:tc>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x-none"/>
              </w:rPr>
              <w:t>-</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x-none"/>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Отделения связи,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3.12.1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3.12.2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22401D"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22401D"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A27366"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3.13</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Отделения банков,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объект</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 заданию на проектирование</w:t>
            </w:r>
          </w:p>
        </w:tc>
      </w:tr>
      <w:tr w:rsidR="00A27366"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3.13.1</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объект</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по заданию на проектирование</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3.13.2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объект</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3.14</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Рынок</w:t>
            </w:r>
            <w:r w:rsidR="00B57CFE" w:rsidRPr="00945D4F">
              <w:rPr>
                <w:rFonts w:ascii="Times New Roman" w:eastAsia="Times New Roman" w:hAnsi="Times New Roman" w:cs="Times New Roman"/>
                <w:sz w:val="24"/>
                <w:szCs w:val="24"/>
              </w:rPr>
              <w:t>,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186564" w:rsidP="00945D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186564" w:rsidP="00945D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3.14.1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3.14.2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ru-RU"/>
              </w:rPr>
              <w:t>место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186564" w:rsidP="001865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186564" w:rsidP="00945D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946A2"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3.15</w:t>
            </w:r>
          </w:p>
        </w:tc>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Общественные уборные,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прибор</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r>
      <w:tr w:rsidR="009946A2"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3.15.1</w:t>
            </w:r>
          </w:p>
        </w:tc>
        <w:tc>
          <w:tcPr>
            <w:tcW w:w="0" w:type="auto"/>
            <w:tcBorders>
              <w:top w:val="single" w:sz="4" w:space="0" w:color="auto"/>
              <w:left w:val="single" w:sz="4" w:space="0" w:color="auto"/>
              <w:bottom w:val="single" w:sz="4" w:space="0" w:color="auto"/>
              <w:right w:val="single" w:sz="4" w:space="0" w:color="auto"/>
            </w:tcBorders>
            <w:vAlign w:val="center"/>
            <w:hideMark/>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Существующие сохраняемые</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прибор</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9946A2"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0</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3.15.2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Новое строительство</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прибор</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bCs/>
                <w:sz w:val="24"/>
                <w:szCs w:val="24"/>
              </w:rPr>
              <w:t>4</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sz w:val="24"/>
                <w:szCs w:val="24"/>
              </w:rPr>
              <w:t>Ритуальное обслуживание населения</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4.1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Общая площадь кладбищ</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га</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2,7427</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3,1791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9946A2"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3,1791</w:t>
            </w:r>
          </w:p>
        </w:tc>
      </w:tr>
      <w:tr w:rsidR="00B57CFE"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bCs/>
                <w:sz w:val="24"/>
                <w:szCs w:val="24"/>
              </w:rPr>
              <w:t>5</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Транспортная инфраструктура</w:t>
            </w:r>
          </w:p>
        </w:tc>
      </w:tr>
      <w:tr w:rsidR="00F76125" w:rsidRPr="00945D4F" w:rsidTr="00945D4F">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5.1</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Протяженность автомобильных дорог общего пользования – всего, в том числе: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bCs/>
                <w:sz w:val="24"/>
                <w:szCs w:val="24"/>
              </w:rPr>
              <w:t>км</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22,252</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22,252</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22,252</w:t>
            </w:r>
          </w:p>
        </w:tc>
      </w:tr>
      <w:tr w:rsidR="00F76125" w:rsidRPr="00945D4F" w:rsidTr="00945D4F">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pacing w:val="-20"/>
                <w:sz w:val="24"/>
                <w:szCs w:val="24"/>
              </w:rPr>
            </w:pPr>
            <w:r w:rsidRPr="00945D4F">
              <w:rPr>
                <w:rFonts w:ascii="Times New Roman" w:eastAsia="Times New Roman" w:hAnsi="Times New Roman" w:cs="Times New Roman"/>
                <w:spacing w:val="-20"/>
                <w:sz w:val="24"/>
                <w:szCs w:val="24"/>
              </w:rPr>
              <w:t>5.1.1</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Федерального значения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bCs/>
                <w:sz w:val="24"/>
                <w:szCs w:val="24"/>
              </w:rPr>
              <w:t>км</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12,188</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12,188</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12,188</w:t>
            </w:r>
          </w:p>
        </w:tc>
      </w:tr>
      <w:tr w:rsidR="00F76125" w:rsidRPr="00945D4F" w:rsidTr="00945D4F">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pacing w:val="-20"/>
                <w:sz w:val="24"/>
                <w:szCs w:val="24"/>
              </w:rPr>
            </w:pPr>
            <w:r w:rsidRPr="00945D4F">
              <w:rPr>
                <w:rFonts w:ascii="Times New Roman" w:eastAsia="Times New Roman" w:hAnsi="Times New Roman" w:cs="Times New Roman"/>
                <w:spacing w:val="-20"/>
                <w:sz w:val="24"/>
                <w:szCs w:val="24"/>
              </w:rPr>
              <w:t>5.1.2</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Регионального или межмуниципального значения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bCs/>
                <w:sz w:val="24"/>
                <w:szCs w:val="24"/>
              </w:rPr>
              <w:t>км</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10,064</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10,064</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10,064</w:t>
            </w: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pacing w:val="-20"/>
                <w:sz w:val="24"/>
                <w:szCs w:val="24"/>
              </w:rPr>
            </w:pPr>
            <w:r w:rsidRPr="00945D4F">
              <w:rPr>
                <w:rFonts w:ascii="Times New Roman" w:eastAsia="Times New Roman" w:hAnsi="Times New Roman" w:cs="Times New Roman"/>
                <w:spacing w:val="-20"/>
                <w:sz w:val="24"/>
                <w:szCs w:val="24"/>
              </w:rPr>
              <w:lastRenderedPageBreak/>
              <w:t>5.1.3</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bCs/>
                <w:sz w:val="24"/>
                <w:szCs w:val="24"/>
              </w:rPr>
            </w:pPr>
            <w:r w:rsidRPr="00945D4F">
              <w:rPr>
                <w:rFonts w:ascii="Times New Roman" w:eastAsia="Times New Roman" w:hAnsi="Times New Roman" w:cs="Times New Roman"/>
                <w:bCs/>
                <w:sz w:val="24"/>
                <w:szCs w:val="24"/>
              </w:rPr>
              <w:t>км</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x-none"/>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x-none"/>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lang w:eastAsia="x-none"/>
              </w:rPr>
              <w:t>-</w:t>
            </w: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w:t>
            </w:r>
          </w:p>
        </w:tc>
        <w:tc>
          <w:tcPr>
            <w:tcW w:w="0" w:type="auto"/>
            <w:gridSpan w:val="5"/>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Инженерная инфраструктура</w:t>
            </w:r>
          </w:p>
        </w:tc>
      </w:tr>
      <w:tr w:rsidR="00A27366"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6.1</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Водоснабжение (водопотребление)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куб. м / сутки</w:t>
            </w: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782,1</w:t>
            </w: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766,2</w:t>
            </w: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751,5</w:t>
            </w: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Канализация (общее поступление сточных вод)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куб. м / сутки</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6.3</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Санитарная очистка, 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B57CFE" w:rsidP="00945D4F">
            <w:pPr>
              <w:spacing w:after="0" w:line="240" w:lineRule="auto"/>
              <w:jc w:val="center"/>
              <w:rPr>
                <w:rFonts w:ascii="Times New Roman" w:eastAsia="Times New Roman" w:hAnsi="Times New Roman" w:cs="Times New Roman"/>
                <w:sz w:val="24"/>
                <w:szCs w:val="24"/>
              </w:rPr>
            </w:pP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6.3.1</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Объем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т/год</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5778,23</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5644,75</w:t>
            </w: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6.3.2</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Контейнеры для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единиц</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136</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134</w:t>
            </w:r>
          </w:p>
        </w:tc>
      </w:tr>
      <w:tr w:rsidR="00B57CFE"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6.4</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Теплоснабжение (общее количество котельных)</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945D4F" w:rsidRDefault="00B57CFE"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единиц</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57CFE"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1</w:t>
            </w:r>
          </w:p>
        </w:tc>
      </w:tr>
      <w:tr w:rsidR="00F76125"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6.5</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Газоснабжение (годовой расход газа)</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тыс.нм</w:t>
            </w:r>
            <w:r w:rsidRPr="00945D4F">
              <w:rPr>
                <w:rFonts w:ascii="Times New Roman" w:eastAsia="Times New Roman" w:hAnsi="Times New Roman" w:cs="Times New Roman"/>
                <w:sz w:val="24"/>
                <w:szCs w:val="24"/>
                <w:vertAlign w:val="superscript"/>
              </w:rPr>
              <w:t>3</w:t>
            </w:r>
            <w:r w:rsidRPr="00945D4F">
              <w:rPr>
                <w:rFonts w:ascii="Times New Roman" w:eastAsia="Times New Roman" w:hAnsi="Times New Roman" w:cs="Times New Roman"/>
                <w:sz w:val="24"/>
                <w:szCs w:val="24"/>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395,56</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381,92</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after="0"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369,16</w:t>
            </w:r>
          </w:p>
        </w:tc>
      </w:tr>
      <w:tr w:rsidR="00A27366"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6.6</w:t>
            </w:r>
          </w:p>
        </w:tc>
        <w:tc>
          <w:tcPr>
            <w:tcW w:w="0" w:type="auto"/>
            <w:tcBorders>
              <w:top w:val="single" w:sz="4" w:space="0" w:color="auto"/>
              <w:left w:val="single" w:sz="4" w:space="0" w:color="auto"/>
              <w:bottom w:val="single" w:sz="4" w:space="0" w:color="auto"/>
              <w:right w:val="single" w:sz="4" w:space="0" w:color="auto"/>
            </w:tcBorders>
            <w:vAlign w:val="center"/>
            <w:hideMark/>
          </w:tcPr>
          <w:p w:rsidR="00A27366" w:rsidRPr="00945D4F" w:rsidRDefault="00A27366"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Электроснабжение, 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A27366" w:rsidRPr="00945D4F" w:rsidRDefault="00A27366" w:rsidP="00945D4F">
            <w:pPr>
              <w:spacing w:line="240" w:lineRule="auto"/>
              <w:jc w:val="center"/>
              <w:rPr>
                <w:rFonts w:ascii="Times New Roman" w:hAnsi="Times New Roman" w:cs="Times New Roman"/>
                <w:sz w:val="24"/>
                <w:szCs w:val="24"/>
              </w:rPr>
            </w:pPr>
          </w:p>
        </w:tc>
      </w:tr>
      <w:tr w:rsidR="00F76125"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6.6.1</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Годовое электропотребление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 xml:space="preserve">тыс. </w:t>
            </w:r>
            <w:proofErr w:type="spellStart"/>
            <w:r w:rsidRPr="00945D4F">
              <w:rPr>
                <w:rFonts w:ascii="Times New Roman" w:eastAsia="Times New Roman" w:hAnsi="Times New Roman" w:cs="Times New Roman"/>
                <w:sz w:val="24"/>
                <w:szCs w:val="24"/>
              </w:rPr>
              <w:t>кВт.ч</w:t>
            </w:r>
            <w:proofErr w:type="spellEnd"/>
            <w:r w:rsidRPr="00945D4F">
              <w:rPr>
                <w:rFonts w:ascii="Times New Roman" w:eastAsia="Times New Roman" w:hAnsi="Times New Roman" w:cs="Times New Roman"/>
                <w:sz w:val="24"/>
                <w:szCs w:val="24"/>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3901,66</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3767,12</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3641,26</w:t>
            </w:r>
          </w:p>
        </w:tc>
      </w:tr>
      <w:tr w:rsidR="00F76125"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6.6.2</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Расчетная мощность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кВт</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755,16</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729,12</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704,76</w:t>
            </w:r>
          </w:p>
        </w:tc>
      </w:tr>
      <w:tr w:rsidR="00F76125" w:rsidRPr="00945D4F" w:rsidTr="00945D4F">
        <w:trPr>
          <w:cantSplit/>
          <w:trHeight w:val="10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r w:rsidRPr="00945D4F">
              <w:rPr>
                <w:rFonts w:ascii="Times New Roman" w:eastAsia="Times New Roman" w:hAnsi="Times New Roman" w:cs="Times New Roman"/>
                <w:sz w:val="24"/>
                <w:szCs w:val="24"/>
              </w:rPr>
              <w:t>6.6.3</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lang w:val="x-none"/>
              </w:rPr>
            </w:pPr>
            <w:r w:rsidRPr="00945D4F">
              <w:rPr>
                <w:rFonts w:ascii="Times New Roman" w:eastAsia="Times New Roman" w:hAnsi="Times New Roman" w:cs="Times New Roman"/>
                <w:sz w:val="24"/>
                <w:szCs w:val="24"/>
                <w:lang w:val="x-none"/>
              </w:rPr>
              <w:t>Общая мощность трансформаторных подстанций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F76125" w:rsidRPr="00945D4F" w:rsidRDefault="00F76125" w:rsidP="00945D4F">
            <w:pPr>
              <w:spacing w:after="0" w:line="240" w:lineRule="auto"/>
              <w:jc w:val="center"/>
              <w:rPr>
                <w:rFonts w:ascii="Times New Roman" w:eastAsia="Times New Roman" w:hAnsi="Times New Roman" w:cs="Times New Roman"/>
                <w:sz w:val="24"/>
                <w:szCs w:val="24"/>
              </w:rPr>
            </w:pPr>
            <w:proofErr w:type="spellStart"/>
            <w:r w:rsidRPr="00945D4F">
              <w:rPr>
                <w:rFonts w:ascii="Times New Roman" w:eastAsia="Times New Roman" w:hAnsi="Times New Roman" w:cs="Times New Roman"/>
                <w:sz w:val="24"/>
                <w:szCs w:val="24"/>
              </w:rPr>
              <w:t>кВА</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888,4</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857,8</w:t>
            </w:r>
          </w:p>
        </w:tc>
        <w:tc>
          <w:tcPr>
            <w:tcW w:w="0" w:type="auto"/>
            <w:tcBorders>
              <w:top w:val="single" w:sz="4" w:space="0" w:color="auto"/>
              <w:left w:val="single" w:sz="4" w:space="0" w:color="auto"/>
              <w:bottom w:val="single" w:sz="4" w:space="0" w:color="auto"/>
              <w:right w:val="single" w:sz="4" w:space="0" w:color="auto"/>
            </w:tcBorders>
            <w:vAlign w:val="center"/>
          </w:tcPr>
          <w:p w:rsidR="00F76125" w:rsidRPr="00945D4F" w:rsidRDefault="00F76125" w:rsidP="00945D4F">
            <w:pPr>
              <w:spacing w:line="240" w:lineRule="auto"/>
              <w:jc w:val="center"/>
              <w:rPr>
                <w:rFonts w:ascii="Times New Roman" w:hAnsi="Times New Roman" w:cs="Times New Roman"/>
                <w:bCs/>
                <w:sz w:val="24"/>
                <w:szCs w:val="24"/>
              </w:rPr>
            </w:pPr>
            <w:r w:rsidRPr="00945D4F">
              <w:rPr>
                <w:rFonts w:ascii="Times New Roman" w:hAnsi="Times New Roman" w:cs="Times New Roman"/>
                <w:bCs/>
                <w:sz w:val="24"/>
                <w:szCs w:val="24"/>
              </w:rPr>
              <w:t>829,1</w:t>
            </w:r>
          </w:p>
        </w:tc>
      </w:tr>
    </w:tbl>
    <w:p w:rsidR="00854B7A" w:rsidRDefault="00854B7A" w:rsidP="0083219D">
      <w:pPr>
        <w:rPr>
          <w:rFonts w:ascii="Times New Roman" w:hAnsi="Times New Roman" w:cs="Times New Roman"/>
          <w:sz w:val="28"/>
          <w:szCs w:val="28"/>
        </w:rPr>
      </w:pP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854B7A" w:rsidRPr="00854B7A" w:rsidRDefault="00854B7A" w:rsidP="00854B7A">
      <w:pPr>
        <w:keepNext/>
        <w:pageBreakBefore/>
        <w:tabs>
          <w:tab w:val="left" w:pos="-900"/>
        </w:tabs>
        <w:spacing w:after="240" w:line="240" w:lineRule="auto"/>
        <w:jc w:val="center"/>
        <w:outlineLvl w:val="0"/>
        <w:rPr>
          <w:rFonts w:ascii="Times New Roman" w:eastAsia="Times New Roman" w:hAnsi="Times New Roman" w:cs="Times New Roman"/>
          <w:b/>
          <w:bCs/>
          <w:kern w:val="32"/>
          <w:sz w:val="28"/>
          <w:szCs w:val="32"/>
          <w:lang w:eastAsia="ru-RU"/>
        </w:rPr>
      </w:pPr>
      <w:bookmarkStart w:id="146" w:name="_Toc131516391"/>
      <w:r>
        <w:rPr>
          <w:rFonts w:ascii="Times New Roman" w:eastAsia="Times New Roman" w:hAnsi="Times New Roman" w:cs="Times New Roman"/>
          <w:b/>
          <w:bCs/>
          <w:kern w:val="32"/>
          <w:sz w:val="28"/>
          <w:szCs w:val="32"/>
          <w:lang w:eastAsia="ru-RU"/>
        </w:rPr>
        <w:lastRenderedPageBreak/>
        <w:t xml:space="preserve">4. </w:t>
      </w:r>
      <w:r w:rsidRPr="00854B7A">
        <w:rPr>
          <w:rFonts w:ascii="Times New Roman" w:eastAsia="Times New Roman" w:hAnsi="Times New Roman" w:cs="Times New Roman"/>
          <w:b/>
          <w:bCs/>
          <w:kern w:val="32"/>
          <w:sz w:val="28"/>
          <w:szCs w:val="32"/>
          <w:lang w:eastAsia="ru-RU"/>
        </w:rPr>
        <w:t>СПИСОК ИСПОЛЬЗОВАННОЙ ЛИТЕРАТУРЫ</w:t>
      </w:r>
      <w:bookmarkEnd w:id="146"/>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Нормативно-правовые акты</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Градостроительный кодекс Российской Федерации от 29.12.2004 г. №</w:t>
      </w:r>
      <w:r w:rsidRPr="00854B7A">
        <w:rPr>
          <w:rFonts w:ascii="Times New Roman" w:eastAsia="Times New Roman" w:hAnsi="Times New Roman" w:cs="Times New Roman"/>
          <w:sz w:val="28"/>
          <w:szCs w:val="28"/>
          <w:lang w:val="en-US" w:eastAsia="ru-RU"/>
        </w:rPr>
        <w:t> </w:t>
      </w:r>
      <w:r w:rsidRPr="00854B7A">
        <w:rPr>
          <w:rFonts w:ascii="Times New Roman" w:eastAsia="Times New Roman" w:hAnsi="Times New Roman" w:cs="Times New Roman"/>
          <w:sz w:val="28"/>
          <w:szCs w:val="28"/>
          <w:lang w:eastAsia="ru-RU"/>
        </w:rPr>
        <w:t>190-ФЗ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Земельный кодекс Российской Федерации от 25.10.2001г. №</w:t>
      </w:r>
      <w:r w:rsidRPr="00854B7A">
        <w:rPr>
          <w:rFonts w:ascii="Times New Roman" w:eastAsia="Times New Roman" w:hAnsi="Times New Roman" w:cs="Times New Roman"/>
          <w:sz w:val="28"/>
          <w:szCs w:val="28"/>
          <w:lang w:val="en-US" w:eastAsia="ru-RU"/>
        </w:rPr>
        <w:t> </w:t>
      </w:r>
      <w:r w:rsidRPr="00854B7A">
        <w:rPr>
          <w:rFonts w:ascii="Times New Roman" w:eastAsia="Times New Roman" w:hAnsi="Times New Roman" w:cs="Times New Roman"/>
          <w:sz w:val="28"/>
          <w:szCs w:val="28"/>
          <w:lang w:eastAsia="ru-RU"/>
        </w:rPr>
        <w:t>136-ФЗ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Водный кодекс от 3.06.2006 г. № 74-ФЗ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Гражданский кодекс от 30.11.1994 г. № 51-ФЗ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6.10.2003 г. № 131-ФЗ «Об общих принципах организации местного самоуправления в Российской Федерации».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25.06.2002 г. № 73-ФЗ «Об объектах культурного наследия (памятниках истории и культуры) народов Российской Федерации».</w:t>
      </w:r>
    </w:p>
    <w:p w:rsidR="00854B7A" w:rsidRPr="00854B7A" w:rsidRDefault="00854B7A" w:rsidP="00AB21BA">
      <w:pPr>
        <w:numPr>
          <w:ilvl w:val="0"/>
          <w:numId w:val="120"/>
        </w:numPr>
        <w:tabs>
          <w:tab w:val="num" w:pos="-140"/>
          <w:tab w:val="num" w:pos="786"/>
          <w:tab w:val="left" w:pos="993"/>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21.12.2004 г. № 172-ФЗ «О переводе земель или земельных участков из одной категории в другую».</w:t>
      </w:r>
    </w:p>
    <w:p w:rsidR="00854B7A" w:rsidRPr="00854B7A" w:rsidRDefault="00854B7A" w:rsidP="00AB21BA">
      <w:pPr>
        <w:numPr>
          <w:ilvl w:val="0"/>
          <w:numId w:val="120"/>
        </w:numPr>
        <w:tabs>
          <w:tab w:val="num" w:pos="-140"/>
          <w:tab w:val="num" w:pos="786"/>
          <w:tab w:val="left" w:pos="993"/>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21.12.2001 г. № 178-ФЗ «О приватизации государственного и муниципального имущества».</w:t>
      </w:r>
    </w:p>
    <w:p w:rsidR="00854B7A" w:rsidRPr="00854B7A" w:rsidRDefault="00854B7A" w:rsidP="00AB21BA">
      <w:pPr>
        <w:numPr>
          <w:ilvl w:val="0"/>
          <w:numId w:val="120"/>
        </w:numPr>
        <w:tabs>
          <w:tab w:val="num" w:pos="-140"/>
          <w:tab w:val="num" w:pos="786"/>
          <w:tab w:val="left" w:pos="1120"/>
          <w:tab w:val="num" w:pos="1353"/>
          <w:tab w:val="num" w:pos="144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29.07.2017 г.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854B7A" w:rsidRPr="00854B7A" w:rsidRDefault="00854B7A" w:rsidP="00AB21BA">
      <w:pPr>
        <w:numPr>
          <w:ilvl w:val="0"/>
          <w:numId w:val="120"/>
        </w:numPr>
        <w:tabs>
          <w:tab w:val="num" w:pos="-140"/>
          <w:tab w:val="num" w:pos="786"/>
          <w:tab w:val="left" w:pos="112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СНиП 2.07.01-89* «Градостроительство. Планировка и застройка городских и сельских поселений».</w:t>
      </w:r>
    </w:p>
    <w:p w:rsidR="00854B7A" w:rsidRPr="00854B7A" w:rsidRDefault="00854B7A" w:rsidP="00AB21BA">
      <w:pPr>
        <w:numPr>
          <w:ilvl w:val="0"/>
          <w:numId w:val="120"/>
        </w:numPr>
        <w:tabs>
          <w:tab w:val="num" w:pos="-140"/>
          <w:tab w:val="num" w:pos="786"/>
          <w:tab w:val="left" w:pos="112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42.13330.2016 «Градостроительство. Планировка и застройка городских и сельских поселений». Актуализированная редакция </w:t>
      </w:r>
      <w:hyperlink r:id="rId33" w:history="1">
        <w:r w:rsidRPr="00854B7A">
          <w:rPr>
            <w:rFonts w:ascii="Times New Roman" w:eastAsia="Times New Roman" w:hAnsi="Times New Roman" w:cs="Times New Roman"/>
            <w:sz w:val="28"/>
            <w:szCs w:val="28"/>
            <w:lang w:eastAsia="ru-RU"/>
          </w:rPr>
          <w:t>СНиП 2.07.01-89*</w:t>
        </w:r>
      </w:hyperlink>
      <w:r w:rsidRPr="00854B7A">
        <w:rPr>
          <w:rFonts w:ascii="Times New Roman" w:eastAsia="Times New Roman" w:hAnsi="Times New Roman" w:cs="Times New Roman"/>
          <w:sz w:val="28"/>
          <w:szCs w:val="28"/>
          <w:lang w:eastAsia="ru-RU"/>
        </w:rPr>
        <w:t>.</w:t>
      </w:r>
    </w:p>
    <w:p w:rsidR="00854B7A" w:rsidRPr="00854B7A" w:rsidRDefault="00854B7A" w:rsidP="00AB21BA">
      <w:pPr>
        <w:numPr>
          <w:ilvl w:val="0"/>
          <w:numId w:val="120"/>
        </w:numPr>
        <w:tabs>
          <w:tab w:val="num" w:pos="100"/>
          <w:tab w:val="num" w:pos="786"/>
          <w:tab w:val="left" w:pos="1134"/>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2.4.1.3049-13 «Санитарно-эпидемиологические требования к устройству, содержанию и организации режима работы в дошкольных организациях» (Утв. Постановлением от 15.05.2013г. № 26).</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2.4.2.2821-10 «Санитарно-эпидемиологические требования к условиям и организации обучения в общеобразовательных учреждениях» (Утв. Постановлением от 29.12.2010 г. № 189, с изменениями № 3 от 02.01.2016г.).</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2.4.4.1251-03 «Детские внешкольные учреждения (учреждения дополнительного образования). Санитарно-эпидемиологические требования к учреждениям дополнительного образования детей (внешкольные учреждения)».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2.1.3.2630-10 «Санитарно-эпидемиологические требования к организациям, осуществляющим медицинскую деятельность» (Утв. Постановлением от 18.05.2010 г. № 58).</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31.13330.2012 "Водоснабжение. Наружные сети и сооружения" Актуализированная редакция </w:t>
      </w:r>
      <w:hyperlink r:id="rId34" w:history="1">
        <w:r w:rsidRPr="00854B7A">
          <w:rPr>
            <w:rFonts w:ascii="Times New Roman" w:eastAsia="Times New Roman" w:hAnsi="Times New Roman" w:cs="Times New Roman"/>
            <w:sz w:val="28"/>
            <w:szCs w:val="28"/>
            <w:lang w:eastAsia="ru-RU"/>
          </w:rPr>
          <w:t>СНиП 2.04.02-84*</w:t>
        </w:r>
      </w:hyperlink>
      <w:r w:rsidRPr="00854B7A">
        <w:rPr>
          <w:rFonts w:ascii="Times New Roman" w:eastAsia="Times New Roman" w:hAnsi="Times New Roman" w:cs="Times New Roman"/>
          <w:sz w:val="28"/>
          <w:szCs w:val="28"/>
          <w:lang w:eastAsia="ru-RU"/>
        </w:rPr>
        <w:t>.</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30.13330.2016 "СНиП 2.04.01-85* Внутренний водопровод и канализация зданий".</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32.13330.2018 "СНиП 2.04.03-85. Канализация. Наружные сети и сооружения".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lastRenderedPageBreak/>
        <w:t xml:space="preserve">Пособие по водоснабжению и канализации городских и сельских поселений (к СНиП 2.07.01-89). </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62.13330.2011 "СНиП 42-01-2002. Газораспределительные системы" Актуализированная редакция </w:t>
      </w:r>
      <w:hyperlink r:id="rId35" w:history="1">
        <w:r w:rsidRPr="00854B7A">
          <w:rPr>
            <w:rFonts w:ascii="Times New Roman" w:eastAsia="Times New Roman" w:hAnsi="Times New Roman" w:cs="Times New Roman"/>
            <w:sz w:val="28"/>
            <w:szCs w:val="28"/>
            <w:lang w:eastAsia="ru-RU"/>
          </w:rPr>
          <w:t>СНиП 42-01-2002</w:t>
        </w:r>
      </w:hyperlink>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СанПиН 2.2.1/2.1.1.1200-03 «Санитарно-защитные зоны и санитарная классификация предприятий, сооружений и иных объектов» (утв. </w:t>
      </w:r>
      <w:hyperlink w:anchor="sub_0" w:history="1">
        <w:r w:rsidRPr="00854B7A">
          <w:rPr>
            <w:rFonts w:ascii="Times New Roman" w:eastAsia="Times New Roman" w:hAnsi="Times New Roman" w:cs="Times New Roman"/>
            <w:sz w:val="28"/>
            <w:szCs w:val="28"/>
            <w:lang w:eastAsia="ru-RU"/>
          </w:rPr>
          <w:t>постановлением</w:t>
        </w:r>
      </w:hyperlink>
      <w:r w:rsidRPr="00854B7A">
        <w:rPr>
          <w:rFonts w:ascii="Times New Roman" w:eastAsia="Times New Roman" w:hAnsi="Times New Roman" w:cs="Times New Roman"/>
          <w:sz w:val="28"/>
          <w:szCs w:val="28"/>
          <w:lang w:eastAsia="ru-RU"/>
        </w:rPr>
        <w:t xml:space="preserve"> Главного государственного санитарного врача РФ от 25.09.2007 г. № 74) (с изменениями).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ГОСТ Р 55472-2019 «Системы газораспределительные. Сети газораспределения природного газа. Часть 0. Общие положения».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Свод правил СП 131.13330.2018 "</w:t>
      </w:r>
      <w:hyperlink r:id="rId36" w:history="1">
        <w:r w:rsidRPr="00854B7A">
          <w:rPr>
            <w:rFonts w:ascii="Times New Roman" w:eastAsia="Times New Roman" w:hAnsi="Times New Roman" w:cs="Times New Roman"/>
            <w:sz w:val="28"/>
            <w:szCs w:val="28"/>
            <w:lang w:eastAsia="ru-RU"/>
          </w:rPr>
          <w:t>СНиП 23-01-99*</w:t>
        </w:r>
      </w:hyperlink>
      <w:r w:rsidRPr="00854B7A">
        <w:rPr>
          <w:rFonts w:ascii="Times New Roman" w:eastAsia="Times New Roman" w:hAnsi="Times New Roman" w:cs="Times New Roman"/>
          <w:sz w:val="28"/>
          <w:szCs w:val="28"/>
          <w:lang w:eastAsia="ru-RU"/>
        </w:rPr>
        <w:t>. Строительная климатология".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124.13330.2012 "СНиП 41-02-2003. Тепловые сети" Актуализированная редакция </w:t>
      </w:r>
      <w:hyperlink r:id="rId37" w:history="1">
        <w:r w:rsidRPr="00854B7A">
          <w:rPr>
            <w:rFonts w:ascii="Times New Roman" w:eastAsia="Times New Roman" w:hAnsi="Times New Roman" w:cs="Times New Roman"/>
            <w:sz w:val="28"/>
            <w:szCs w:val="28"/>
            <w:lang w:eastAsia="ru-RU"/>
          </w:rPr>
          <w:t>СНиП 41-02-2003</w:t>
        </w:r>
      </w:hyperlink>
      <w:r w:rsidRPr="00854B7A">
        <w:rPr>
          <w:rFonts w:ascii="Times New Roman" w:eastAsia="Times New Roman" w:hAnsi="Times New Roman" w:cs="Times New Roman"/>
          <w:sz w:val="28"/>
          <w:szCs w:val="28"/>
          <w:lang w:eastAsia="ru-RU"/>
        </w:rPr>
        <w:t xml:space="preserve">. </w:t>
      </w:r>
    </w:p>
    <w:p w:rsidR="00854B7A" w:rsidRPr="00854B7A" w:rsidRDefault="00854B7A" w:rsidP="00854B7A">
      <w:pPr>
        <w:tabs>
          <w:tab w:val="num" w:pos="600"/>
        </w:tabs>
        <w:spacing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Федеральные программы</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Стратегия пространственного развития Российской Федерации на период до 2025 года, утвержденная </w:t>
      </w:r>
      <w:hyperlink r:id="rId38" w:history="1">
        <w:r w:rsidRPr="00854B7A">
          <w:rPr>
            <w:rFonts w:ascii="Times New Roman" w:eastAsia="Calibri" w:hAnsi="Times New Roman" w:cs="Times New Roman"/>
            <w:sz w:val="28"/>
            <w:szCs w:val="28"/>
          </w:rPr>
          <w:t>Распоряжением Правительства Российской Федерации от 13.02.2019 г. № 207-р</w:t>
        </w:r>
      </w:hyperlink>
      <w:r w:rsidRPr="00854B7A">
        <w:rPr>
          <w:rFonts w:ascii="Times New Roman" w:eastAsia="Calibri" w:hAnsi="Times New Roman" w:cs="Times New Roman"/>
          <w:sz w:val="28"/>
          <w:szCs w:val="28"/>
        </w:rPr>
        <w:t xml:space="preserve">. </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Стратегия экономической безопасности Российской Федерации на период до 2030 года, утвержденная Указом Президента РФ от 13.05.2017 г. № 208.</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19.03.2013 г. № 384-р)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федерального транспорта (в части трубопроводного транспорта)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22.03.2018 г. № 2915-р)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высшего образования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26.02.2013 г. № 2915-р)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здравоохранения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28.12.2012 г. № 2607-р)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энергетики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01.08.2016 г. № 1634-р) (с изменениями и дополнениями).</w:t>
      </w:r>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Региональные программы</w:t>
      </w:r>
    </w:p>
    <w:p w:rsidR="00854B7A" w:rsidRPr="00854B7A" w:rsidRDefault="00854B7A" w:rsidP="00AB21BA">
      <w:pPr>
        <w:numPr>
          <w:ilvl w:val="0"/>
          <w:numId w:val="123"/>
        </w:numPr>
        <w:tabs>
          <w:tab w:val="num" w:pos="0"/>
          <w:tab w:val="left" w:pos="1260"/>
          <w:tab w:val="num" w:pos="10440"/>
        </w:tabs>
        <w:suppressAutoHyphens/>
        <w:spacing w:after="0" w:line="240" w:lineRule="auto"/>
        <w:ind w:left="0"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val="x-none" w:eastAsia="ru-RU"/>
        </w:rPr>
        <w:t>Постановление</w:t>
      </w:r>
      <w:r w:rsidRPr="00854B7A">
        <w:rPr>
          <w:rFonts w:ascii="Times New Roman" w:eastAsia="Times New Roman" w:hAnsi="Times New Roman" w:cs="Times New Roman"/>
          <w:sz w:val="28"/>
          <w:szCs w:val="28"/>
          <w:lang w:eastAsia="ru-RU"/>
        </w:rPr>
        <w:t xml:space="preserve"> Законодательного Собрания Краснодарского края</w:t>
      </w:r>
      <w:r w:rsidRPr="00854B7A">
        <w:rPr>
          <w:rFonts w:ascii="Times New Roman" w:eastAsia="Times New Roman" w:hAnsi="Times New Roman" w:cs="Times New Roman"/>
          <w:sz w:val="28"/>
          <w:szCs w:val="28"/>
          <w:lang w:val="x-none" w:eastAsia="ru-RU"/>
        </w:rPr>
        <w:t xml:space="preserve"> от 11.12.2018</w:t>
      </w:r>
      <w:r w:rsidRPr="00854B7A">
        <w:rPr>
          <w:rFonts w:ascii="Times New Roman" w:eastAsia="Times New Roman" w:hAnsi="Times New Roman" w:cs="Times New Roman"/>
          <w:sz w:val="28"/>
          <w:szCs w:val="28"/>
          <w:lang w:eastAsia="ru-RU"/>
        </w:rPr>
        <w:t>г. №3930-К3 «О Стратегии социально-экономического развития Краснодарского края до 2030 года»;</w:t>
      </w:r>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lastRenderedPageBreak/>
        <w:t>Фондовые материалы</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 xml:space="preserve">Анкетные данные, предоставленные </w:t>
      </w:r>
      <w:r w:rsidRPr="00854B7A">
        <w:rPr>
          <w:rFonts w:ascii="Times New Roman" w:eastAsia="Times New Roman" w:hAnsi="Times New Roman" w:cs="Times New Roman"/>
          <w:sz w:val="28"/>
          <w:szCs w:val="28"/>
          <w:lang w:eastAsia="x-none"/>
        </w:rPr>
        <w:t>Кавказской</w:t>
      </w:r>
      <w:r w:rsidRPr="00854B7A">
        <w:rPr>
          <w:rFonts w:ascii="Times New Roman" w:eastAsia="Times New Roman" w:hAnsi="Times New Roman" w:cs="Times New Roman"/>
          <w:sz w:val="28"/>
          <w:szCs w:val="28"/>
          <w:lang w:val="x-none" w:eastAsia="x-none"/>
        </w:rPr>
        <w:t xml:space="preserve"> районной администрации</w:t>
      </w:r>
      <w:r w:rsidRPr="00854B7A">
        <w:rPr>
          <w:rFonts w:ascii="Times New Roman" w:eastAsia="Times New Roman" w:hAnsi="Times New Roman" w:cs="Times New Roman"/>
          <w:sz w:val="28"/>
          <w:szCs w:val="28"/>
          <w:lang w:eastAsia="x-none"/>
        </w:rPr>
        <w:t>.</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 xml:space="preserve">Схема территориального планирования </w:t>
      </w:r>
      <w:r w:rsidRPr="00854B7A">
        <w:rPr>
          <w:rFonts w:ascii="Times New Roman" w:eastAsia="Times New Roman" w:hAnsi="Times New Roman" w:cs="Times New Roman"/>
          <w:sz w:val="28"/>
          <w:szCs w:val="28"/>
          <w:lang w:eastAsia="x-none"/>
        </w:rPr>
        <w:t>Краснодарского края;</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Схема территориального планирования муниципального образования Кавказский район Краснодарского края.</w:t>
      </w: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F76125" w:rsidRDefault="00F76125" w:rsidP="00854B7A">
      <w:pPr>
        <w:jc w:val="center"/>
        <w:rPr>
          <w:rFonts w:ascii="Times New Roman" w:hAnsi="Times New Roman" w:cs="Times New Roman"/>
          <w:b/>
          <w:sz w:val="28"/>
          <w:szCs w:val="28"/>
        </w:rPr>
        <w:sectPr w:rsidR="00F76125" w:rsidSect="00945D4F">
          <w:pgSz w:w="11906" w:h="16838"/>
          <w:pgMar w:top="851" w:right="851" w:bottom="851" w:left="1134" w:header="709" w:footer="709" w:gutter="0"/>
          <w:cols w:space="708"/>
          <w:docGrid w:linePitch="360"/>
        </w:sectPr>
      </w:pPr>
    </w:p>
    <w:p w:rsidR="00E345DB" w:rsidRDefault="00854B7A" w:rsidP="00854B7A">
      <w:pPr>
        <w:jc w:val="center"/>
        <w:rPr>
          <w:rFonts w:ascii="Times New Roman" w:hAnsi="Times New Roman" w:cs="Times New Roman"/>
          <w:b/>
          <w:sz w:val="28"/>
          <w:szCs w:val="28"/>
        </w:rPr>
      </w:pPr>
      <w:r w:rsidRPr="00854B7A">
        <w:rPr>
          <w:rFonts w:ascii="Times New Roman" w:hAnsi="Times New Roman" w:cs="Times New Roman"/>
          <w:b/>
          <w:sz w:val="28"/>
          <w:szCs w:val="28"/>
        </w:rPr>
        <w:lastRenderedPageBreak/>
        <w:t>ПРИЛОЖЕНИЕ</w:t>
      </w:r>
    </w:p>
    <w:p w:rsidR="00E64A62" w:rsidRPr="00E64A62" w:rsidRDefault="00316504" w:rsidP="00E64A62">
      <w:pPr>
        <w:rPr>
          <w:rFonts w:ascii="Times New Roman" w:hAnsi="Times New Roman" w:cs="Times New Roman"/>
          <w:sz w:val="28"/>
          <w:szCs w:val="28"/>
        </w:rPr>
      </w:pPr>
      <w:r>
        <w:rPr>
          <w:rFonts w:ascii="Times New Roman" w:hAnsi="Times New Roman" w:cs="Times New Roman"/>
          <w:sz w:val="28"/>
          <w:szCs w:val="28"/>
        </w:rPr>
        <w:t>Приложение 1</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Раздел </w:t>
      </w:r>
      <w:r w:rsidRPr="00E64A62">
        <w:rPr>
          <w:rFonts w:ascii="Times New Roman" w:eastAsia="Times New Roman" w:hAnsi="Times New Roman" w:cs="Times New Roman"/>
          <w:b/>
          <w:sz w:val="24"/>
          <w:szCs w:val="24"/>
          <w:lang w:eastAsia="ru-RU"/>
        </w:rPr>
        <w:t>Описание объекта закупки</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r w:rsidRPr="00E64A62">
        <w:rPr>
          <w:rFonts w:ascii="Times New Roman" w:eastAsia="Times New Roman" w:hAnsi="Times New Roman" w:cs="Times New Roman"/>
          <w:b/>
          <w:sz w:val="24"/>
          <w:szCs w:val="24"/>
          <w:lang w:eastAsia="ru-RU"/>
        </w:rPr>
        <w:t xml:space="preserve">Внесение изменений в генеральные планы и правила землепользования и застройки сельского поселения </w:t>
      </w:r>
      <w:proofErr w:type="spellStart"/>
      <w:r w:rsidRPr="00E64A62">
        <w:rPr>
          <w:rFonts w:ascii="Times New Roman" w:eastAsia="Times New Roman" w:hAnsi="Times New Roman" w:cs="Times New Roman"/>
          <w:b/>
          <w:sz w:val="24"/>
          <w:szCs w:val="24"/>
          <w:lang w:eastAsia="ru-RU"/>
        </w:rPr>
        <w:t>им.М.Горького</w:t>
      </w:r>
      <w:proofErr w:type="spellEnd"/>
      <w:r w:rsidRPr="00E64A62">
        <w:rPr>
          <w:rFonts w:ascii="Times New Roman" w:eastAsia="Times New Roman" w:hAnsi="Times New Roman" w:cs="Times New Roman"/>
          <w:b/>
          <w:sz w:val="24"/>
          <w:szCs w:val="24"/>
          <w:lang w:eastAsia="ru-RU"/>
        </w:rPr>
        <w:t xml:space="preserve"> и Привольного сельского поселения Кавказского района</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Cs/>
          <w:lang w:eastAsia="ru-RU"/>
        </w:rPr>
      </w:pPr>
      <w:r w:rsidRPr="00E64A62">
        <w:rPr>
          <w:rFonts w:ascii="Times New Roman" w:eastAsia="Times New Roman" w:hAnsi="Times New Roman" w:cs="Times New Roman"/>
          <w:bCs/>
          <w:lang w:eastAsia="ru-RU"/>
        </w:rPr>
        <w:t xml:space="preserve"> (предмет муниципального контракта)</w:t>
      </w:r>
    </w:p>
    <w:p w:rsidR="00E64A62" w:rsidRPr="00E64A62" w:rsidRDefault="00E64A62" w:rsidP="00E64A62">
      <w:pPr>
        <w:autoSpaceDE w:val="0"/>
        <w:autoSpaceDN w:val="0"/>
        <w:spacing w:after="0" w:line="240" w:lineRule="auto"/>
        <w:rPr>
          <w:rFonts w:ascii="Times New Roman" w:eastAsia="Times New Roman" w:hAnsi="Times New Roman" w:cs="Times New Roman"/>
          <w:b/>
          <w:bCs/>
          <w:sz w:val="24"/>
          <w:szCs w:val="24"/>
          <w:lang w:eastAsia="ru-RU"/>
        </w:rPr>
      </w:pPr>
      <w:r w:rsidRPr="00E64A62">
        <w:rPr>
          <w:rFonts w:ascii="Times New Roman" w:eastAsia="Times New Roman" w:hAnsi="Times New Roman" w:cs="Times New Roman"/>
          <w:b/>
          <w:bCs/>
          <w:sz w:val="24"/>
          <w:szCs w:val="24"/>
          <w:lang w:eastAsia="ru-RU"/>
        </w:rPr>
        <w:t>ОКПД 2 71.11.32.000</w:t>
      </w:r>
    </w:p>
    <w:p w:rsidR="00E64A62" w:rsidRPr="00E64A62" w:rsidRDefault="00E64A62" w:rsidP="00E64A62">
      <w:pPr>
        <w:autoSpaceDE w:val="0"/>
        <w:autoSpaceDN w:val="0"/>
        <w:spacing w:after="0" w:line="240" w:lineRule="auto"/>
        <w:rPr>
          <w:rFonts w:ascii="Times New Roman" w:eastAsia="Times New Roman" w:hAnsi="Times New Roman" w:cs="Times New Roman"/>
          <w:b/>
          <w:bCs/>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0"/>
        <w:gridCol w:w="2962"/>
        <w:gridCol w:w="9249"/>
        <w:gridCol w:w="1134"/>
        <w:gridCol w:w="1098"/>
      </w:tblGrid>
      <w:tr w:rsidR="00E64A62" w:rsidRPr="00945D4F" w:rsidTr="00945D4F">
        <w:trPr>
          <w:trHeight w:val="500"/>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rPr>
                <w:rFonts w:ascii="Times New Roman" w:eastAsia="Times New Roman" w:hAnsi="Times New Roman" w:cs="Times New Roman"/>
                <w:b/>
                <w:bCs/>
                <w:sz w:val="24"/>
                <w:szCs w:val="24"/>
                <w:lang w:eastAsia="ru-RU"/>
              </w:rPr>
            </w:pPr>
            <w:r w:rsidRPr="00945D4F">
              <w:rPr>
                <w:rFonts w:ascii="Times New Roman" w:eastAsia="Times New Roman" w:hAnsi="Times New Roman" w:cs="Times New Roman"/>
                <w:b/>
                <w:bCs/>
                <w:sz w:val="24"/>
                <w:szCs w:val="24"/>
                <w:lang w:eastAsia="ru-RU"/>
              </w:rPr>
              <w:t>№ п/п</w:t>
            </w:r>
          </w:p>
        </w:tc>
        <w:tc>
          <w:tcPr>
            <w:tcW w:w="2962" w:type="dxa"/>
            <w:tcBorders>
              <w:top w:val="single" w:sz="4" w:space="0" w:color="auto"/>
              <w:left w:val="single" w:sz="4" w:space="0" w:color="auto"/>
              <w:bottom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b/>
                <w:bCs/>
                <w:sz w:val="24"/>
                <w:szCs w:val="24"/>
                <w:lang w:eastAsia="ru-RU"/>
              </w:rPr>
            </w:pPr>
            <w:r w:rsidRPr="00945D4F">
              <w:rPr>
                <w:rFonts w:ascii="Times New Roman" w:eastAsia="Times New Roman" w:hAnsi="Times New Roman" w:cs="Times New Roman"/>
                <w:b/>
                <w:bCs/>
                <w:sz w:val="24"/>
                <w:szCs w:val="24"/>
                <w:lang w:eastAsia="ru-RU"/>
              </w:rPr>
              <w:t>Наименование разделов</w:t>
            </w:r>
          </w:p>
        </w:tc>
        <w:tc>
          <w:tcPr>
            <w:tcW w:w="9249" w:type="dxa"/>
            <w:tcBorders>
              <w:top w:val="single" w:sz="4" w:space="0" w:color="auto"/>
              <w:left w:val="single" w:sz="4" w:space="0" w:color="auto"/>
              <w:bottom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b/>
                <w:bCs/>
                <w:sz w:val="24"/>
                <w:szCs w:val="24"/>
                <w:lang w:eastAsia="ru-RU"/>
              </w:rPr>
            </w:pPr>
            <w:r w:rsidRPr="00945D4F">
              <w:rPr>
                <w:rFonts w:ascii="Times New Roman" w:eastAsia="Times New Roman" w:hAnsi="Times New Roman" w:cs="Times New Roman"/>
                <w:b/>
                <w:bCs/>
                <w:sz w:val="24"/>
                <w:szCs w:val="24"/>
                <w:lang w:eastAsia="ru-RU"/>
              </w:rPr>
              <w:t>Содержание</w:t>
            </w:r>
          </w:p>
        </w:tc>
        <w:tc>
          <w:tcPr>
            <w:tcW w:w="1134"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rPr>
                <w:rFonts w:ascii="Times New Roman" w:eastAsia="Times New Roman" w:hAnsi="Times New Roman" w:cs="Times New Roman"/>
                <w:b/>
                <w:bCs/>
                <w:sz w:val="24"/>
                <w:szCs w:val="24"/>
                <w:lang w:eastAsia="ru-RU"/>
              </w:rPr>
            </w:pPr>
            <w:r w:rsidRPr="00945D4F">
              <w:rPr>
                <w:rFonts w:ascii="Times New Roman" w:eastAsia="Times New Roman" w:hAnsi="Times New Roman" w:cs="Times New Roman"/>
                <w:b/>
                <w:bCs/>
                <w:sz w:val="24"/>
                <w:szCs w:val="24"/>
                <w:lang w:eastAsia="ru-RU"/>
              </w:rPr>
              <w:t xml:space="preserve">Ед. </w:t>
            </w:r>
            <w:proofErr w:type="spellStart"/>
            <w:r w:rsidRPr="00945D4F">
              <w:rPr>
                <w:rFonts w:ascii="Times New Roman" w:eastAsia="Times New Roman" w:hAnsi="Times New Roman" w:cs="Times New Roman"/>
                <w:b/>
                <w:bCs/>
                <w:sz w:val="24"/>
                <w:szCs w:val="24"/>
                <w:lang w:eastAsia="ru-RU"/>
              </w:rPr>
              <w:t>изм</w:t>
            </w:r>
            <w:proofErr w:type="spellEnd"/>
          </w:p>
        </w:tc>
        <w:tc>
          <w:tcPr>
            <w:tcW w:w="1098"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jc w:val="center"/>
              <w:rPr>
                <w:rFonts w:ascii="Times New Roman" w:eastAsia="Times New Roman" w:hAnsi="Times New Roman" w:cs="Times New Roman"/>
                <w:b/>
                <w:bCs/>
                <w:sz w:val="24"/>
                <w:szCs w:val="24"/>
                <w:lang w:eastAsia="ru-RU"/>
              </w:rPr>
            </w:pPr>
            <w:r w:rsidRPr="00945D4F">
              <w:rPr>
                <w:rFonts w:ascii="Times New Roman" w:eastAsia="Times New Roman" w:hAnsi="Times New Roman" w:cs="Times New Roman"/>
                <w:b/>
                <w:bCs/>
                <w:sz w:val="24"/>
                <w:szCs w:val="24"/>
                <w:lang w:eastAsia="ru-RU"/>
              </w:rPr>
              <w:t>Кол-во</w:t>
            </w:r>
          </w:p>
        </w:tc>
      </w:tr>
      <w:tr w:rsidR="00E64A62" w:rsidRPr="00945D4F" w:rsidTr="00945D4F">
        <w:trPr>
          <w:trHeight w:val="301"/>
          <w:jc w:val="center"/>
        </w:trPr>
        <w:tc>
          <w:tcPr>
            <w:tcW w:w="0" w:type="auto"/>
            <w:vMerge w:val="restart"/>
            <w:tcBorders>
              <w:left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w:t>
            </w:r>
          </w:p>
        </w:tc>
        <w:tc>
          <w:tcPr>
            <w:tcW w:w="12211" w:type="dxa"/>
            <w:gridSpan w:val="2"/>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jc w:val="center"/>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t xml:space="preserve">Внесение изменений в генеральный план и правила землепользования и застройки сельского поселения </w:t>
            </w:r>
            <w:proofErr w:type="spellStart"/>
            <w:r w:rsidRPr="00945D4F">
              <w:rPr>
                <w:rFonts w:ascii="Times New Roman" w:eastAsia="Times New Roman" w:hAnsi="Times New Roman" w:cs="Times New Roman"/>
                <w:b/>
                <w:sz w:val="24"/>
                <w:szCs w:val="24"/>
                <w:lang w:eastAsia="ru-RU"/>
              </w:rPr>
              <w:t>им.М.Горького</w:t>
            </w:r>
            <w:proofErr w:type="spellEnd"/>
            <w:r w:rsidRPr="00945D4F">
              <w:rPr>
                <w:rFonts w:ascii="Times New Roman" w:eastAsia="Times New Roman" w:hAnsi="Times New Roman" w:cs="Times New Roman"/>
                <w:b/>
                <w:sz w:val="24"/>
                <w:szCs w:val="24"/>
                <w:lang w:eastAsia="ru-RU"/>
              </w:rPr>
              <w:t xml:space="preserve"> Кавказского района</w:t>
            </w:r>
          </w:p>
        </w:tc>
        <w:tc>
          <w:tcPr>
            <w:tcW w:w="1134" w:type="dxa"/>
            <w:vMerge w:val="restart"/>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roofErr w:type="spellStart"/>
            <w:r w:rsidRPr="00945D4F">
              <w:rPr>
                <w:rFonts w:ascii="Times New Roman" w:eastAsia="Times New Roman" w:hAnsi="Times New Roman" w:cs="Times New Roman"/>
                <w:sz w:val="24"/>
                <w:szCs w:val="24"/>
                <w:lang w:eastAsia="ru-RU"/>
              </w:rPr>
              <w:t>Усл</w:t>
            </w:r>
            <w:proofErr w:type="spellEnd"/>
            <w:r w:rsidRPr="00945D4F">
              <w:rPr>
                <w:rFonts w:ascii="Times New Roman" w:eastAsia="Times New Roman" w:hAnsi="Times New Roman" w:cs="Times New Roman"/>
                <w:sz w:val="24"/>
                <w:szCs w:val="24"/>
                <w:lang w:eastAsia="ru-RU"/>
              </w:rPr>
              <w:t xml:space="preserve">. ед. </w:t>
            </w:r>
          </w:p>
        </w:tc>
        <w:tc>
          <w:tcPr>
            <w:tcW w:w="1098" w:type="dxa"/>
            <w:vMerge w:val="restart"/>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w:t>
            </w:r>
          </w:p>
        </w:tc>
      </w:tr>
      <w:tr w:rsidR="00E64A62" w:rsidRPr="00945D4F" w:rsidTr="00945D4F">
        <w:trPr>
          <w:trHeight w:val="301"/>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Вид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sz w:val="24"/>
                <w:szCs w:val="24"/>
                <w:lang w:eastAsia="ru-RU"/>
              </w:rPr>
              <w:t xml:space="preserve">Генеральный план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 (проект внесения изменений), </w:t>
            </w:r>
            <w:r w:rsidRPr="00945D4F">
              <w:rPr>
                <w:rFonts w:ascii="Times New Roman" w:eastAsia="Times New Roman" w:hAnsi="Times New Roman" w:cs="Times New Roman"/>
                <w:color w:val="000000"/>
                <w:sz w:val="24"/>
                <w:szCs w:val="24"/>
                <w:lang w:eastAsia="ru-RU"/>
              </w:rPr>
              <w:t>включая подготовку документации для внесения сведений о границах населенных пунктов в Единый государственный реестр недвижимости.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Правила землепользования и застройки сельского поселения </w:t>
            </w:r>
            <w:proofErr w:type="spellStart"/>
            <w:r w:rsidRPr="00945D4F">
              <w:rPr>
                <w:rFonts w:ascii="Times New Roman" w:eastAsia="Times New Roman" w:hAnsi="Times New Roman" w:cs="Times New Roman"/>
                <w:color w:val="000000"/>
                <w:sz w:val="24"/>
                <w:szCs w:val="24"/>
                <w:lang w:eastAsia="ru-RU"/>
              </w:rPr>
              <w:t>им.М.Горького</w:t>
            </w:r>
            <w:proofErr w:type="spellEnd"/>
            <w:r w:rsidRPr="00945D4F">
              <w:rPr>
                <w:rFonts w:ascii="Times New Roman" w:eastAsia="Times New Roman" w:hAnsi="Times New Roman" w:cs="Times New Roman"/>
                <w:color w:val="000000"/>
                <w:sz w:val="24"/>
                <w:szCs w:val="24"/>
                <w:lang w:eastAsia="ru-RU"/>
              </w:rPr>
              <w:t xml:space="preserve"> Кавказского района (проект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945D4F" w:rsidTr="00945D4F">
        <w:trPr>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Основание для подготовки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color w:val="000000"/>
                <w:sz w:val="24"/>
                <w:szCs w:val="24"/>
                <w:lang w:eastAsia="ru-RU"/>
              </w:rPr>
              <w:t xml:space="preserve">Постановление администрации муниципального образования Кавказский район </w:t>
            </w:r>
            <w:r w:rsidRPr="00945D4F">
              <w:rPr>
                <w:rFonts w:ascii="Times New Roman" w:eastAsia="Times New Roman" w:hAnsi="Times New Roman" w:cs="Times New Roman"/>
                <w:sz w:val="24"/>
                <w:szCs w:val="24"/>
                <w:lang w:eastAsia="ru-RU"/>
              </w:rPr>
              <w:t xml:space="preserve">от 26.05.2022 г. №772 «О подготовке проектов внесения изменений в генеральные планы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и Привольного сельского поселения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color w:val="000000"/>
                <w:sz w:val="24"/>
                <w:szCs w:val="24"/>
                <w:lang w:eastAsia="ru-RU"/>
              </w:rPr>
              <w:t xml:space="preserve">Постановление администрации муниципального образования Кавказский район </w:t>
            </w:r>
            <w:r w:rsidRPr="00945D4F">
              <w:rPr>
                <w:rFonts w:ascii="Times New Roman" w:eastAsia="Times New Roman" w:hAnsi="Times New Roman" w:cs="Times New Roman"/>
                <w:sz w:val="24"/>
                <w:szCs w:val="24"/>
                <w:lang w:eastAsia="ru-RU"/>
              </w:rPr>
              <w:t xml:space="preserve">от 26.05.2022 г. №773 «О подготовке проектов внесения изменений в правила землепользования и застройки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и Привольного сельского поселения Кавказского района»</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453"/>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Источник финансирования работ</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Бюджет муниципального образования Кавказский район</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r>
      <w:tr w:rsidR="00E64A62" w:rsidRPr="00945D4F" w:rsidTr="00945D4F">
        <w:trPr>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Заказчик (полное и сокращенное наименование)</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Администрация муниципального образования Кавказский район Краснодарского края (Администрация МО Кавказский район Краснодарского края)</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945D4F" w:rsidTr="00945D4F">
        <w:trPr>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Нормативно-правовая база разработки градостроительной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t>1. Федеральные нормативные правовые акты: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Градостроительный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Земельный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Водный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Лесной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Жилищный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06.10.</w:t>
            </w:r>
            <w:smartTag w:uri="urn:schemas-microsoft-com:office:smarttags" w:element="metricconverter">
              <w:smartTagPr>
                <w:attr w:name="ProductID" w:val="2003 г"/>
              </w:smartTagPr>
              <w:r w:rsidRPr="00945D4F">
                <w:rPr>
                  <w:rFonts w:ascii="Times New Roman" w:eastAsia="Times New Roman" w:hAnsi="Times New Roman" w:cs="Times New Roman"/>
                  <w:sz w:val="24"/>
                  <w:szCs w:val="24"/>
                  <w:lang w:eastAsia="ru-RU"/>
                </w:rPr>
                <w:t>2003 г</w:t>
              </w:r>
            </w:smartTag>
            <w:r w:rsidRPr="00945D4F">
              <w:rPr>
                <w:rFonts w:ascii="Times New Roman" w:eastAsia="Times New Roman" w:hAnsi="Times New Roman" w:cs="Times New Roman"/>
                <w:sz w:val="24"/>
                <w:szCs w:val="24"/>
                <w:lang w:eastAsia="ru-RU"/>
              </w:rPr>
              <w:t>. № 131-ФЗ «Об общих принципах организации местного самоуправления в Российской Федерации»;</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sz w:val="24"/>
                <w:szCs w:val="24"/>
                <w:lang w:eastAsia="ru-RU"/>
              </w:rPr>
              <w:t xml:space="preserve">      - </w:t>
            </w:r>
            <w:r w:rsidRPr="00945D4F">
              <w:rPr>
                <w:rFonts w:ascii="Times New Roman" w:eastAsia="Times New Roman" w:hAnsi="Times New Roman" w:cs="Times New Roman"/>
                <w:color w:val="000000"/>
                <w:sz w:val="24"/>
                <w:szCs w:val="24"/>
                <w:lang w:eastAsia="ru-RU"/>
              </w:rPr>
              <w:t>Федеральный закон от 29.12.2004 № 191-ФЗ «О введении в действие Градостроительного кодекса Российской Федерации» (действующая редакция);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Федеральный закон от 25.10.2001 № 137-ФЗ «О введении в действие Земельного кодекса Российской Федерации»;</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Федеральный закон от 29.12.2014 № 473-ФЗ «О территориях опережающего социально-экономического развития в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FF0000"/>
                <w:sz w:val="24"/>
                <w:szCs w:val="24"/>
                <w:lang w:eastAsia="ru-RU"/>
              </w:rPr>
            </w:pPr>
            <w:r w:rsidRPr="00945D4F">
              <w:rPr>
                <w:rFonts w:ascii="Times New Roman" w:eastAsia="Times New Roman" w:hAnsi="Times New Roman" w:cs="Times New Roman"/>
                <w:sz w:val="24"/>
                <w:szCs w:val="24"/>
                <w:lang w:eastAsia="ru-RU"/>
              </w:rPr>
              <w:t xml:space="preserve">       - Федеральный закон от 25.06.</w:t>
            </w:r>
            <w:smartTag w:uri="urn:schemas-microsoft-com:office:smarttags" w:element="metricconverter">
              <w:smartTagPr>
                <w:attr w:name="ProductID" w:val="2002 г"/>
              </w:smartTagPr>
              <w:r w:rsidRPr="00945D4F">
                <w:rPr>
                  <w:rFonts w:ascii="Times New Roman" w:eastAsia="Times New Roman" w:hAnsi="Times New Roman" w:cs="Times New Roman"/>
                  <w:sz w:val="24"/>
                  <w:szCs w:val="24"/>
                  <w:lang w:eastAsia="ru-RU"/>
                </w:rPr>
                <w:t>2002 г</w:t>
              </w:r>
            </w:smartTag>
            <w:r w:rsidRPr="00945D4F">
              <w:rPr>
                <w:rFonts w:ascii="Times New Roman" w:eastAsia="Times New Roman" w:hAnsi="Times New Roman" w:cs="Times New Roman"/>
                <w:sz w:val="24"/>
                <w:szCs w:val="24"/>
                <w:lang w:eastAsia="ru-RU"/>
              </w:rPr>
              <w:t>. № 73-ФЗ «Об объектах культурного наследия (памятниках истории и культуры) народов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08.11.</w:t>
            </w:r>
            <w:smartTag w:uri="urn:schemas-microsoft-com:office:smarttags" w:element="metricconverter">
              <w:smartTagPr>
                <w:attr w:name="ProductID" w:val="2007 г"/>
              </w:smartTagPr>
              <w:r w:rsidRPr="00945D4F">
                <w:rPr>
                  <w:rFonts w:ascii="Times New Roman" w:eastAsia="Times New Roman" w:hAnsi="Times New Roman" w:cs="Times New Roman"/>
                  <w:sz w:val="24"/>
                  <w:szCs w:val="24"/>
                  <w:lang w:eastAsia="ru-RU"/>
                </w:rPr>
                <w:t>2007 г</w:t>
              </w:r>
            </w:smartTag>
            <w:r w:rsidRPr="00945D4F">
              <w:rPr>
                <w:rFonts w:ascii="Times New Roman" w:eastAsia="Times New Roman" w:hAnsi="Times New Roman" w:cs="Times New Roman"/>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color w:val="000000"/>
                <w:sz w:val="24"/>
                <w:szCs w:val="24"/>
                <w:lang w:eastAsia="ru-RU"/>
              </w:rPr>
              <w:t>Федеральный закон от 30.03.1999 № 52-ФЗ «О санитарно-эпидемиологическом благополучии населения»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21.12.1994 г. № 68-ФЗ «О защите населения и территорий от чрезвычайных ситуаций природного и техногенного характера» (действующая редакция);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Федеральный закон от 10.01.2002 № 7-ФЗ «Об охране окружающей среды» (действующая редакция);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Федеральный закон от 20.12.2004 № 166-ФЗ «О рыболовстве и сохранении водных биологических ресурсов»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Федеральный закон от 22.07.2008 № 123-ФЗ «Технический регламент о требованиях пожарной безопасности»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Федеральный закон от 28.12.2013 № 442-ФЗ «Об основах социального обслуживания граждан в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lastRenderedPageBreak/>
              <w:t>- Федеральный закон от 12.01.1996 № 8-ФЗ «О погребении и похоронном деле»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Постановление Правительства РФ от 18.04.2014 № 360 «О зонах затопления, подтопления» (действующая редакция);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w:t>
            </w:r>
            <w:r w:rsidRPr="00945D4F">
              <w:rPr>
                <w:rFonts w:ascii="Times New Roman" w:eastAsia="Times New Roman" w:hAnsi="Times New Roman" w:cs="Times New Roman"/>
                <w:sz w:val="24"/>
                <w:szCs w:val="24"/>
                <w:lang w:eastAsia="ru-RU"/>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Постановление Правительства Российской Федерации от 12 апреля </w:t>
            </w:r>
            <w:smartTag w:uri="urn:schemas-microsoft-com:office:smarttags" w:element="metricconverter">
              <w:smartTagPr>
                <w:attr w:name="ProductID" w:val="2012 г"/>
              </w:smartTagPr>
              <w:r w:rsidRPr="00945D4F">
                <w:rPr>
                  <w:rFonts w:ascii="Times New Roman" w:eastAsia="Times New Roman" w:hAnsi="Times New Roman" w:cs="Times New Roman"/>
                  <w:sz w:val="24"/>
                  <w:szCs w:val="24"/>
                  <w:lang w:eastAsia="ru-RU"/>
                </w:rPr>
                <w:t>2012 г</w:t>
              </w:r>
            </w:smartTag>
            <w:r w:rsidRPr="00945D4F">
              <w:rPr>
                <w:rFonts w:ascii="Times New Roman" w:eastAsia="Times New Roman" w:hAnsi="Times New Roman" w:cs="Times New Roman"/>
                <w:sz w:val="24"/>
                <w:szCs w:val="24"/>
                <w:lang w:eastAsia="ru-RU"/>
              </w:rPr>
              <w:t>. № 289 «О федеральной государственной информационной системе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Постановление Правительства Российской Федерации от 10 февраля </w:t>
            </w:r>
            <w:smartTag w:uri="urn:schemas-microsoft-com:office:smarttags" w:element="metricconverter">
              <w:smartTagPr>
                <w:attr w:name="ProductID" w:val="2020 г"/>
              </w:smartTagPr>
              <w:r w:rsidRPr="00945D4F">
                <w:rPr>
                  <w:rFonts w:ascii="Times New Roman" w:eastAsia="Times New Roman" w:hAnsi="Times New Roman" w:cs="Times New Roman"/>
                  <w:sz w:val="24"/>
                  <w:szCs w:val="24"/>
                  <w:lang w:eastAsia="ru-RU"/>
                </w:rPr>
                <w:t>2020 г</w:t>
              </w:r>
            </w:smartTag>
            <w:r w:rsidRPr="00945D4F">
              <w:rPr>
                <w:rFonts w:ascii="Times New Roman" w:eastAsia="Times New Roman" w:hAnsi="Times New Roman" w:cs="Times New Roman"/>
                <w:sz w:val="24"/>
                <w:szCs w:val="24"/>
                <w:lang w:eastAsia="ru-RU"/>
              </w:rPr>
              <w:t xml:space="preserve">. № 118 «О внесении изменений в Правительства Российской Федерации от 31 декабря </w:t>
            </w:r>
            <w:smartTag w:uri="urn:schemas-microsoft-com:office:smarttags" w:element="metricconverter">
              <w:smartTagPr>
                <w:attr w:name="ProductID" w:val="2015 г"/>
              </w:smartTagPr>
              <w:r w:rsidRPr="00945D4F">
                <w:rPr>
                  <w:rFonts w:ascii="Times New Roman" w:eastAsia="Times New Roman" w:hAnsi="Times New Roman" w:cs="Times New Roman"/>
                  <w:sz w:val="24"/>
                  <w:szCs w:val="24"/>
                  <w:lang w:eastAsia="ru-RU"/>
                </w:rPr>
                <w:t>2015 г</w:t>
              </w:r>
            </w:smartTag>
            <w:r w:rsidRPr="00945D4F">
              <w:rPr>
                <w:rFonts w:ascii="Times New Roman" w:eastAsia="Times New Roman" w:hAnsi="Times New Roman" w:cs="Times New Roman"/>
                <w:sz w:val="24"/>
                <w:szCs w:val="24"/>
                <w:lang w:eastAsia="ru-RU"/>
              </w:rPr>
              <w:t>. № 1532»;</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21.07.</w:t>
            </w:r>
            <w:smartTag w:uri="urn:schemas-microsoft-com:office:smarttags" w:element="metricconverter">
              <w:smartTagPr>
                <w:attr w:name="ProductID" w:val="2016 г"/>
              </w:smartTagPr>
              <w:r w:rsidRPr="00945D4F">
                <w:rPr>
                  <w:rFonts w:ascii="Times New Roman" w:eastAsia="Times New Roman" w:hAnsi="Times New Roman" w:cs="Times New Roman"/>
                  <w:sz w:val="24"/>
                  <w:szCs w:val="24"/>
                  <w:lang w:eastAsia="ru-RU"/>
                </w:rPr>
                <w:t>2016 г</w:t>
              </w:r>
            </w:smartTag>
            <w:r w:rsidRPr="00945D4F">
              <w:rPr>
                <w:rFonts w:ascii="Times New Roman" w:eastAsia="Times New Roman" w:hAnsi="Times New Roman" w:cs="Times New Roman"/>
                <w:sz w:val="24"/>
                <w:szCs w:val="24"/>
                <w:lang w:eastAsia="ru-RU"/>
              </w:rPr>
              <w:t>.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09.01.</w:t>
            </w:r>
            <w:smartTag w:uri="urn:schemas-microsoft-com:office:smarttags" w:element="metricconverter">
              <w:smartTagPr>
                <w:attr w:name="ProductID" w:val="2018 г"/>
              </w:smartTagPr>
              <w:r w:rsidRPr="00945D4F">
                <w:rPr>
                  <w:rFonts w:ascii="Times New Roman" w:eastAsia="Times New Roman" w:hAnsi="Times New Roman" w:cs="Times New Roman"/>
                  <w:sz w:val="24"/>
                  <w:szCs w:val="24"/>
                  <w:lang w:eastAsia="ru-RU"/>
                </w:rPr>
                <w:t>2018 г</w:t>
              </w:r>
            </w:smartTag>
            <w:r w:rsidRPr="00945D4F">
              <w:rPr>
                <w:rFonts w:ascii="Times New Roman" w:eastAsia="Times New Roman" w:hAnsi="Times New Roman" w:cs="Times New Roman"/>
                <w:sz w:val="24"/>
                <w:szCs w:val="24"/>
                <w:lang w:eastAsia="ru-RU"/>
              </w:rPr>
              <w:t xml:space="preserve">. № 10 (ред. от 9 августа 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w:t>
            </w:r>
            <w:smartTag w:uri="urn:schemas-microsoft-com:office:smarttags" w:element="metricconverter">
              <w:smartTagPr>
                <w:attr w:name="ProductID" w:val="2016 г"/>
              </w:smartTagPr>
              <w:r w:rsidRPr="00945D4F">
                <w:rPr>
                  <w:rFonts w:ascii="Times New Roman" w:eastAsia="Times New Roman" w:hAnsi="Times New Roman" w:cs="Times New Roman"/>
                  <w:sz w:val="24"/>
                  <w:szCs w:val="24"/>
                  <w:lang w:eastAsia="ru-RU"/>
                </w:rPr>
                <w:t>2016 г</w:t>
              </w:r>
            </w:smartTag>
            <w:r w:rsidRPr="00945D4F">
              <w:rPr>
                <w:rFonts w:ascii="Times New Roman" w:eastAsia="Times New Roman" w:hAnsi="Times New Roman" w:cs="Times New Roman"/>
                <w:sz w:val="24"/>
                <w:szCs w:val="24"/>
                <w:lang w:eastAsia="ru-RU"/>
              </w:rPr>
              <w:t xml:space="preserve">. № 793»;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Министерства регионального развития Российской Федерации от 26.05.</w:t>
            </w:r>
            <w:smartTag w:uri="urn:schemas-microsoft-com:office:smarttags" w:element="metricconverter">
              <w:smartTagPr>
                <w:attr w:name="ProductID" w:val="2011 г"/>
              </w:smartTagPr>
              <w:r w:rsidRPr="00945D4F">
                <w:rPr>
                  <w:rFonts w:ascii="Times New Roman" w:eastAsia="Times New Roman" w:hAnsi="Times New Roman" w:cs="Times New Roman"/>
                  <w:sz w:val="24"/>
                  <w:szCs w:val="24"/>
                  <w:lang w:eastAsia="ru-RU"/>
                </w:rPr>
                <w:t>2011 г</w:t>
              </w:r>
            </w:smartTag>
            <w:r w:rsidRPr="00945D4F">
              <w:rPr>
                <w:rFonts w:ascii="Times New Roman" w:eastAsia="Times New Roman" w:hAnsi="Times New Roman" w:cs="Times New Roman"/>
                <w:sz w:val="24"/>
                <w:szCs w:val="24"/>
                <w:lang w:eastAsia="ru-RU"/>
              </w:rPr>
              <w:t>. № 244 «Об утверждении Методические рекомендации по разработке генеральных планов поселений и городских округов»;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Приказ Министерства экономического развития Российской Федерации от 27 декабря </w:t>
            </w:r>
            <w:smartTag w:uri="urn:schemas-microsoft-com:office:smarttags" w:element="metricconverter">
              <w:smartTagPr>
                <w:attr w:name="ProductID" w:val="2019 г"/>
              </w:smartTagPr>
              <w:r w:rsidRPr="00945D4F">
                <w:rPr>
                  <w:rFonts w:ascii="Times New Roman" w:eastAsia="Times New Roman" w:hAnsi="Times New Roman" w:cs="Times New Roman"/>
                  <w:sz w:val="24"/>
                  <w:szCs w:val="24"/>
                  <w:lang w:eastAsia="ru-RU"/>
                </w:rPr>
                <w:t>2019 г</w:t>
              </w:r>
            </w:smartTag>
            <w:r w:rsidRPr="00945D4F">
              <w:rPr>
                <w:rFonts w:ascii="Times New Roman" w:eastAsia="Times New Roman" w:hAnsi="Times New Roman" w:cs="Times New Roman"/>
                <w:sz w:val="24"/>
                <w:szCs w:val="24"/>
                <w:lang w:eastAsia="ru-RU"/>
              </w:rPr>
              <w:t xml:space="preserve">. № 860 «О внесении изменений в форму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утвержденную приказом Минэкономразвития России от 23 ноября </w:t>
            </w:r>
            <w:smartTag w:uri="urn:schemas-microsoft-com:office:smarttags" w:element="metricconverter">
              <w:smartTagPr>
                <w:attr w:name="ProductID" w:val="2018 г"/>
              </w:smartTagPr>
              <w:r w:rsidRPr="00945D4F">
                <w:rPr>
                  <w:rFonts w:ascii="Times New Roman" w:eastAsia="Times New Roman" w:hAnsi="Times New Roman" w:cs="Times New Roman"/>
                  <w:sz w:val="24"/>
                  <w:szCs w:val="24"/>
                  <w:lang w:eastAsia="ru-RU"/>
                </w:rPr>
                <w:t>2018 г</w:t>
              </w:r>
            </w:smartTag>
            <w:r w:rsidRPr="00945D4F">
              <w:rPr>
                <w:rFonts w:ascii="Times New Roman" w:eastAsia="Times New Roman" w:hAnsi="Times New Roman" w:cs="Times New Roman"/>
                <w:sz w:val="24"/>
                <w:szCs w:val="24"/>
                <w:lang w:eastAsia="ru-RU"/>
              </w:rPr>
              <w:t>. № 650»;</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Федеральной службы государственной регистрации, кадастра и картографии от 01.08.2014 г. № П/369 «О реализации информационного взаимодействия при ведении государственного кадастра недвижимости в электронном виде»;</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color w:val="000000"/>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РФ от 30.12.2016 № 1034/</w:t>
            </w:r>
            <w:proofErr w:type="spellStart"/>
            <w:r w:rsidRPr="00945D4F">
              <w:rPr>
                <w:rFonts w:ascii="Times New Roman" w:eastAsia="Times New Roman" w:hAnsi="Times New Roman" w:cs="Times New Roman"/>
                <w:color w:val="000000"/>
                <w:sz w:val="24"/>
                <w:szCs w:val="24"/>
                <w:lang w:eastAsia="ru-RU"/>
              </w:rPr>
              <w:t>пр</w:t>
            </w:r>
            <w:proofErr w:type="spellEnd"/>
            <w:r w:rsidRPr="00945D4F">
              <w:rPr>
                <w:rFonts w:ascii="Times New Roman" w:eastAsia="Times New Roman" w:hAnsi="Times New Roman" w:cs="Times New Roman"/>
                <w:color w:val="000000"/>
                <w:sz w:val="24"/>
                <w:szCs w:val="24"/>
                <w:lang w:eastAsia="ru-RU"/>
              </w:rPr>
              <w:t>);</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31.13330.2012. Свод правил. Водоснабжение. Наружные сети и сооружения. Актуализированная редакция СНиП 2.04.02-84*. С изменением № 1 (утв. Приказом </w:t>
            </w:r>
            <w:proofErr w:type="spellStart"/>
            <w:r w:rsidRPr="00945D4F">
              <w:rPr>
                <w:rFonts w:ascii="Times New Roman" w:eastAsia="Times New Roman" w:hAnsi="Times New Roman" w:cs="Times New Roman"/>
                <w:color w:val="000000"/>
                <w:sz w:val="24"/>
                <w:szCs w:val="24"/>
                <w:lang w:eastAsia="ru-RU"/>
              </w:rPr>
              <w:t>Минрегиона</w:t>
            </w:r>
            <w:proofErr w:type="spellEnd"/>
            <w:r w:rsidRPr="00945D4F">
              <w:rPr>
                <w:rFonts w:ascii="Times New Roman" w:eastAsia="Times New Roman" w:hAnsi="Times New Roman" w:cs="Times New Roman"/>
                <w:color w:val="000000"/>
                <w:sz w:val="24"/>
                <w:szCs w:val="24"/>
                <w:lang w:eastAsia="ru-RU"/>
              </w:rPr>
              <w:t xml:space="preserve"> России от 29.12.2011 № 635/14) (ред. от 30.12.2015);</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32.13330.2018. Свод правил. Канализация. Наружные сети и сооружения. СНиП 2.04.03-85 (утв. и введен в действие Приказом Минстроя России от 25.12.2018 № 860/</w:t>
            </w:r>
            <w:proofErr w:type="spellStart"/>
            <w:r w:rsidRPr="00945D4F">
              <w:rPr>
                <w:rFonts w:ascii="Times New Roman" w:eastAsia="Times New Roman" w:hAnsi="Times New Roman" w:cs="Times New Roman"/>
                <w:color w:val="000000"/>
                <w:sz w:val="24"/>
                <w:szCs w:val="24"/>
                <w:lang w:eastAsia="ru-RU"/>
              </w:rPr>
              <w:t>пр</w:t>
            </w:r>
            <w:proofErr w:type="spellEnd"/>
            <w:r w:rsidRPr="00945D4F">
              <w:rPr>
                <w:rFonts w:ascii="Times New Roman" w:eastAsia="Times New Roman" w:hAnsi="Times New Roman" w:cs="Times New Roman"/>
                <w:color w:val="000000"/>
                <w:sz w:val="24"/>
                <w:szCs w:val="24"/>
                <w:lang w:eastAsia="ru-RU"/>
              </w:rPr>
              <w:t>) (ред. от 23.12.2019);</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60.13330.2020. Свод правил. Отопление, вентиляция и кондиционирование воздуха. СНиП 41-01-2003 (утв. и введен в действие Приказом Минстроя России от 30.12.2020 № 921/</w:t>
            </w:r>
            <w:proofErr w:type="spellStart"/>
            <w:r w:rsidRPr="00945D4F">
              <w:rPr>
                <w:rFonts w:ascii="Times New Roman" w:eastAsia="Times New Roman" w:hAnsi="Times New Roman" w:cs="Times New Roman"/>
                <w:color w:val="000000"/>
                <w:sz w:val="24"/>
                <w:szCs w:val="24"/>
                <w:lang w:eastAsia="ru-RU"/>
              </w:rPr>
              <w:t>пр</w:t>
            </w:r>
            <w:proofErr w:type="spellEnd"/>
            <w:r w:rsidRPr="00945D4F">
              <w:rPr>
                <w:rFonts w:ascii="Times New Roman" w:eastAsia="Times New Roman" w:hAnsi="Times New Roman" w:cs="Times New Roman"/>
                <w:color w:val="000000"/>
                <w:sz w:val="24"/>
                <w:szCs w:val="24"/>
                <w:lang w:eastAsia="ru-RU"/>
              </w:rPr>
              <w:t>);</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62.13330.2011. Свод правил. Газораспределительные системы Актуализированная редакция СНиП 42-01-2002 (утв. Приказом </w:t>
            </w:r>
            <w:proofErr w:type="spellStart"/>
            <w:r w:rsidRPr="00945D4F">
              <w:rPr>
                <w:rFonts w:ascii="Times New Roman" w:eastAsia="Times New Roman" w:hAnsi="Times New Roman" w:cs="Times New Roman"/>
                <w:color w:val="000000"/>
                <w:sz w:val="24"/>
                <w:szCs w:val="24"/>
                <w:lang w:eastAsia="ru-RU"/>
              </w:rPr>
              <w:t>Минрегиона</w:t>
            </w:r>
            <w:proofErr w:type="spellEnd"/>
            <w:r w:rsidRPr="00945D4F">
              <w:rPr>
                <w:rFonts w:ascii="Times New Roman" w:eastAsia="Times New Roman" w:hAnsi="Times New Roman" w:cs="Times New Roman"/>
                <w:color w:val="000000"/>
                <w:sz w:val="24"/>
                <w:szCs w:val="24"/>
                <w:lang w:eastAsia="ru-RU"/>
              </w:rPr>
              <w:t xml:space="preserve"> России от 27.12.2010 № 780);</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36.13330.2012. Свод правил. Магистральные трубопроводы. Актуализированная редакция СНиП 2.05.06-85* (утв. Приказом Госстроя от 25.12.2012 № 108/ГС);</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 964/</w:t>
            </w:r>
            <w:proofErr w:type="spellStart"/>
            <w:r w:rsidRPr="00945D4F">
              <w:rPr>
                <w:rFonts w:ascii="Times New Roman" w:eastAsia="Times New Roman" w:hAnsi="Times New Roman" w:cs="Times New Roman"/>
                <w:color w:val="000000"/>
                <w:sz w:val="24"/>
                <w:szCs w:val="24"/>
                <w:lang w:eastAsia="ru-RU"/>
              </w:rPr>
              <w:t>пр</w:t>
            </w:r>
            <w:proofErr w:type="spellEnd"/>
            <w:r w:rsidRPr="00945D4F">
              <w:rPr>
                <w:rFonts w:ascii="Times New Roman" w:eastAsia="Times New Roman" w:hAnsi="Times New Roman" w:cs="Times New Roman"/>
                <w:color w:val="000000"/>
                <w:sz w:val="24"/>
                <w:szCs w:val="24"/>
                <w:lang w:eastAsia="ru-RU"/>
              </w:rPr>
              <w:t>);</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СП 165.1325800.2014. Свод правил. Инженерно-технические мероприятия по гражданской обороне. Актуализированная редакция СНиП 2.01.51-90 (утв. Приказом Минстроя РФ от 12.11.2014 № 705/</w:t>
            </w:r>
            <w:proofErr w:type="spellStart"/>
            <w:r w:rsidRPr="00945D4F">
              <w:rPr>
                <w:rFonts w:ascii="Times New Roman" w:eastAsia="Times New Roman" w:hAnsi="Times New Roman" w:cs="Times New Roman"/>
                <w:color w:val="000000"/>
                <w:sz w:val="24"/>
                <w:szCs w:val="24"/>
                <w:lang w:eastAsia="ru-RU"/>
              </w:rPr>
              <w:t>пр</w:t>
            </w:r>
            <w:proofErr w:type="spellEnd"/>
            <w:r w:rsidRPr="00945D4F">
              <w:rPr>
                <w:rFonts w:ascii="Times New Roman" w:eastAsia="Times New Roman" w:hAnsi="Times New Roman" w:cs="Times New Roman"/>
                <w:color w:val="000000"/>
                <w:sz w:val="24"/>
                <w:szCs w:val="24"/>
                <w:lang w:eastAsia="ru-RU"/>
              </w:rPr>
              <w:t>);</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СанПиН 2.2.1/2.1.1.1200-03 «Санитарно-защитные зоны и санитарная классификация предприятий, сооружений и иных объектов» (действующая редакция);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lastRenderedPageBreak/>
              <w:t xml:space="preserve">        -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инвестиционные программы субъектов естественных монополий, хозяйствующих субъектов;</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документация по планировке территории в целях размещения объектов регионального (межмуниципального) значения;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документация об утверждении территорий объектов культурного наследия;</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документация об утверждении особо охраняемых природных территорий федерального, регионального и местного значений;</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документация по утверждению зон с особыми условиями использования территории;</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color w:val="000000"/>
                <w:sz w:val="24"/>
                <w:szCs w:val="24"/>
                <w:lang w:eastAsia="ru-RU"/>
              </w:rPr>
              <w:t xml:space="preserve">      - иные нормативные правовые акты, необходимые для разработки предложений.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t>2. Региональные нормативные правовые акты: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Закон Краснодарского Края от 02.07.2009 г. № 1765 – КЗ Об административно – территориальном устройстве Краснодарского края и порядке его изменения»;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w:t>
            </w:r>
            <w:r w:rsidRPr="00945D4F">
              <w:rPr>
                <w:rFonts w:ascii="Times New Roman" w:eastAsia="Times New Roman" w:hAnsi="Times New Roman" w:cs="Times New Roman"/>
                <w:sz w:val="24"/>
                <w:szCs w:val="24"/>
                <w:lang w:eastAsia="ru-RU"/>
              </w:rPr>
              <w:t>Закон Краснодарского края от 21.07.</w:t>
            </w:r>
            <w:smartTag w:uri="urn:schemas-microsoft-com:office:smarttags" w:element="metricconverter">
              <w:smartTagPr>
                <w:attr w:name="ProductID" w:val="2008 г"/>
              </w:smartTagPr>
              <w:r w:rsidRPr="00945D4F">
                <w:rPr>
                  <w:rFonts w:ascii="Times New Roman" w:eastAsia="Times New Roman" w:hAnsi="Times New Roman" w:cs="Times New Roman"/>
                  <w:sz w:val="24"/>
                  <w:szCs w:val="24"/>
                  <w:lang w:eastAsia="ru-RU"/>
                </w:rPr>
                <w:t>2008 г</w:t>
              </w:r>
            </w:smartTag>
            <w:r w:rsidRPr="00945D4F">
              <w:rPr>
                <w:rFonts w:ascii="Times New Roman" w:eastAsia="Times New Roman" w:hAnsi="Times New Roman" w:cs="Times New Roman"/>
                <w:sz w:val="24"/>
                <w:szCs w:val="24"/>
                <w:lang w:eastAsia="ru-RU"/>
              </w:rPr>
              <w:t>. № 1540-КЗ «Градостроительный кодекс Краснодарского края»;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Закон Краснодарского края от 05.11.2002 г. № 532-КЗ «Об основах регулирования земельных отношений в Краснодарском крае»;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t>3. Нормативные правовые акты ОМСУ:</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Устав муниципального образования Кавказский район;</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945D4F">
                <w:rPr>
                  <w:rFonts w:ascii="Times New Roman" w:eastAsia="Times New Roman" w:hAnsi="Times New Roman" w:cs="Times New Roman"/>
                  <w:sz w:val="24"/>
                  <w:szCs w:val="24"/>
                  <w:lang w:eastAsia="ru-RU"/>
                </w:rPr>
                <w:t>2017 г</w:t>
              </w:r>
            </w:smartTag>
            <w:r w:rsidRPr="00945D4F">
              <w:rPr>
                <w:rFonts w:ascii="Times New Roman" w:eastAsia="Times New Roman" w:hAnsi="Times New Roman" w:cs="Times New Roman"/>
                <w:sz w:val="24"/>
                <w:szCs w:val="24"/>
                <w:lang w:eastAsia="ru-RU"/>
              </w:rPr>
              <w:t>. № 493;</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Местные нормативы градостроительного проектирования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и Привольного сельского поселения Кавказского района,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945D4F">
                <w:rPr>
                  <w:rFonts w:ascii="Times New Roman" w:eastAsia="Times New Roman" w:hAnsi="Times New Roman" w:cs="Times New Roman"/>
                  <w:sz w:val="24"/>
                  <w:szCs w:val="24"/>
                  <w:lang w:eastAsia="ru-RU"/>
                </w:rPr>
                <w:t>2017 г</w:t>
              </w:r>
            </w:smartTag>
            <w:r w:rsidRPr="00945D4F">
              <w:rPr>
                <w:rFonts w:ascii="Times New Roman" w:eastAsia="Times New Roman" w:hAnsi="Times New Roman" w:cs="Times New Roman"/>
                <w:sz w:val="24"/>
                <w:szCs w:val="24"/>
                <w:lang w:eastAsia="ru-RU"/>
              </w:rPr>
              <w:t>. № 494;</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Генеральный план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Правила землепользования и застройки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вводимые и/или не указанные в настоящем техническом задании нормативно-технические документы.</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p>
        </w:tc>
      </w:tr>
      <w:tr w:rsidR="00E64A62" w:rsidRPr="00945D4F" w:rsidTr="00945D4F">
        <w:trPr>
          <w:trHeight w:val="433"/>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Описание проектируемой территории с указанием ее наименования и основных характеристик</w:t>
            </w:r>
          </w:p>
        </w:tc>
        <w:tc>
          <w:tcPr>
            <w:tcW w:w="9249"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r w:rsidRPr="00945D4F">
              <w:rPr>
                <w:rFonts w:ascii="Times New Roman" w:eastAsia="Times New Roman" w:hAnsi="Times New Roman" w:cs="Times New Roman"/>
                <w:b/>
                <w:color w:val="000000"/>
                <w:sz w:val="24"/>
                <w:szCs w:val="24"/>
                <w:lang w:eastAsia="ru-RU"/>
              </w:rPr>
              <w:t xml:space="preserve">Сельское поселение </w:t>
            </w:r>
            <w:proofErr w:type="spellStart"/>
            <w:r w:rsidRPr="00945D4F">
              <w:rPr>
                <w:rFonts w:ascii="Times New Roman" w:eastAsia="Times New Roman" w:hAnsi="Times New Roman" w:cs="Times New Roman"/>
                <w:b/>
                <w:color w:val="000000"/>
                <w:sz w:val="24"/>
                <w:szCs w:val="24"/>
                <w:lang w:eastAsia="ru-RU"/>
              </w:rPr>
              <w:t>им.М.Горького</w:t>
            </w:r>
            <w:proofErr w:type="spellEnd"/>
            <w:r w:rsidRPr="00945D4F">
              <w:rPr>
                <w:rFonts w:ascii="Times New Roman" w:eastAsia="Times New Roman" w:hAnsi="Times New Roman" w:cs="Times New Roman"/>
                <w:b/>
                <w:color w:val="000000"/>
                <w:sz w:val="24"/>
                <w:szCs w:val="24"/>
                <w:lang w:eastAsia="ru-RU"/>
              </w:rPr>
              <w:t xml:space="preserve">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Сельское поселение </w:t>
            </w:r>
            <w:proofErr w:type="spellStart"/>
            <w:r w:rsidRPr="00945D4F">
              <w:rPr>
                <w:rFonts w:ascii="Times New Roman" w:eastAsia="Times New Roman" w:hAnsi="Times New Roman" w:cs="Times New Roman"/>
                <w:color w:val="000000"/>
                <w:sz w:val="24"/>
                <w:szCs w:val="24"/>
                <w:lang w:eastAsia="ru-RU"/>
              </w:rPr>
              <w:t>им.М.Горького</w:t>
            </w:r>
            <w:proofErr w:type="spellEnd"/>
            <w:r w:rsidRPr="00945D4F">
              <w:rPr>
                <w:rFonts w:ascii="Times New Roman" w:eastAsia="Times New Roman" w:hAnsi="Times New Roman" w:cs="Times New Roman"/>
                <w:color w:val="000000"/>
                <w:sz w:val="24"/>
                <w:szCs w:val="24"/>
                <w:lang w:eastAsia="ru-RU"/>
              </w:rPr>
              <w:t xml:space="preserve"> Кавказского района расположено </w:t>
            </w:r>
            <w:r w:rsidRPr="00945D4F">
              <w:rPr>
                <w:rFonts w:ascii="Times New Roman" w:eastAsia="Times New Roman" w:hAnsi="Times New Roman" w:cs="Times New Roman"/>
                <w:sz w:val="24"/>
                <w:szCs w:val="24"/>
                <w:lang w:eastAsia="ru-RU"/>
              </w:rPr>
              <w:t>в</w:t>
            </w:r>
            <w:r w:rsidRPr="00945D4F">
              <w:rPr>
                <w:rFonts w:ascii="Times New Roman" w:eastAsia="Times New Roman" w:hAnsi="Times New Roman" w:cs="Times New Roman"/>
                <w:color w:val="FF0000"/>
                <w:sz w:val="24"/>
                <w:szCs w:val="24"/>
                <w:lang w:eastAsia="ru-RU"/>
              </w:rPr>
              <w:t xml:space="preserve"> </w:t>
            </w:r>
            <w:r w:rsidRPr="00945D4F">
              <w:rPr>
                <w:rFonts w:ascii="Times New Roman" w:eastAsia="Times New Roman" w:hAnsi="Times New Roman" w:cs="Times New Roman"/>
                <w:sz w:val="24"/>
                <w:szCs w:val="24"/>
                <w:lang w:eastAsia="ru-RU"/>
              </w:rPr>
              <w:t>восточной части</w:t>
            </w:r>
            <w:r w:rsidRPr="00945D4F">
              <w:rPr>
                <w:rFonts w:ascii="Times New Roman" w:eastAsia="Times New Roman" w:hAnsi="Times New Roman" w:cs="Times New Roman"/>
                <w:color w:val="000000"/>
                <w:sz w:val="24"/>
                <w:szCs w:val="24"/>
                <w:lang w:eastAsia="ru-RU"/>
              </w:rPr>
              <w:t xml:space="preserve"> Кавказского района Краснодарского края.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своих административных границах сельское поселение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занимает площадь 14 215,88 га, земли населенных пунктов – 1 103,9 га.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В состав сельского поселения </w:t>
            </w:r>
            <w:proofErr w:type="spellStart"/>
            <w:r w:rsidRPr="00945D4F">
              <w:rPr>
                <w:rFonts w:ascii="Times New Roman" w:eastAsia="Times New Roman" w:hAnsi="Times New Roman" w:cs="Times New Roman"/>
                <w:color w:val="000000"/>
                <w:sz w:val="24"/>
                <w:szCs w:val="24"/>
                <w:lang w:eastAsia="ru-RU"/>
              </w:rPr>
              <w:t>им.М.Горького</w:t>
            </w:r>
            <w:proofErr w:type="spellEnd"/>
            <w:r w:rsidRPr="00945D4F">
              <w:rPr>
                <w:rFonts w:ascii="Times New Roman" w:eastAsia="Times New Roman" w:hAnsi="Times New Roman" w:cs="Times New Roman"/>
                <w:color w:val="000000"/>
                <w:sz w:val="24"/>
                <w:szCs w:val="24"/>
                <w:lang w:eastAsia="ru-RU"/>
              </w:rPr>
              <w:t xml:space="preserve"> входит 5 населенных пунктов: поселок </w:t>
            </w:r>
            <w:proofErr w:type="spellStart"/>
            <w:r w:rsidRPr="00945D4F">
              <w:rPr>
                <w:rFonts w:ascii="Times New Roman" w:eastAsia="Times New Roman" w:hAnsi="Times New Roman" w:cs="Times New Roman"/>
                <w:color w:val="000000"/>
                <w:sz w:val="24"/>
                <w:szCs w:val="24"/>
                <w:lang w:eastAsia="ru-RU"/>
              </w:rPr>
              <w:t>им.М.Горького</w:t>
            </w:r>
            <w:proofErr w:type="spellEnd"/>
            <w:r w:rsidRPr="00945D4F">
              <w:rPr>
                <w:rFonts w:ascii="Times New Roman" w:eastAsia="Times New Roman" w:hAnsi="Times New Roman" w:cs="Times New Roman"/>
                <w:color w:val="000000"/>
                <w:sz w:val="24"/>
                <w:szCs w:val="24"/>
                <w:lang w:eastAsia="ru-RU"/>
              </w:rPr>
              <w:t xml:space="preserve">, поселок Озёрный, поселок Пролетарский, хутор Пролетарский, хутор </w:t>
            </w:r>
            <w:proofErr w:type="spellStart"/>
            <w:r w:rsidRPr="00945D4F">
              <w:rPr>
                <w:rFonts w:ascii="Times New Roman" w:eastAsia="Times New Roman" w:hAnsi="Times New Roman" w:cs="Times New Roman"/>
                <w:color w:val="000000"/>
                <w:sz w:val="24"/>
                <w:szCs w:val="24"/>
                <w:lang w:eastAsia="ru-RU"/>
              </w:rPr>
              <w:t>Черномуровский</w:t>
            </w:r>
            <w:proofErr w:type="spellEnd"/>
            <w:r w:rsidRPr="00945D4F">
              <w:rPr>
                <w:rFonts w:ascii="Times New Roman" w:eastAsia="Times New Roman" w:hAnsi="Times New Roman" w:cs="Times New Roman"/>
                <w:color w:val="000000"/>
                <w:sz w:val="24"/>
                <w:szCs w:val="24"/>
                <w:lang w:eastAsia="ru-RU"/>
              </w:rPr>
              <w:t>.</w:t>
            </w:r>
          </w:p>
          <w:p w:rsidR="00E64A62" w:rsidRPr="00945D4F" w:rsidRDefault="00E64A62" w:rsidP="00945D4F">
            <w:pPr>
              <w:tabs>
                <w:tab w:val="left" w:pos="9781"/>
              </w:tab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Территория поселения представляет собой:</w:t>
            </w:r>
          </w:p>
          <w:p w:rsidR="00E64A62" w:rsidRPr="00945D4F" w:rsidRDefault="00E64A62" w:rsidP="00945D4F">
            <w:pPr>
              <w:tabs>
                <w:tab w:val="left" w:pos="9781"/>
              </w:tab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границах населенных пунктов в большей части - жилая застройка; </w:t>
            </w:r>
          </w:p>
          <w:p w:rsidR="00E64A62" w:rsidRPr="00945D4F" w:rsidRDefault="00E64A62" w:rsidP="00945D4F">
            <w:pPr>
              <w:tabs>
                <w:tab w:val="left" w:pos="9781"/>
              </w:tab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за пределами границ – в основном земли сельскохозяйственного назначения.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По данным статистического учета </w:t>
            </w:r>
            <w:r w:rsidRPr="00945D4F">
              <w:rPr>
                <w:rFonts w:ascii="Times New Roman" w:eastAsia="Times New Roman" w:hAnsi="Times New Roman" w:cs="Times New Roman"/>
                <w:sz w:val="24"/>
                <w:szCs w:val="24"/>
                <w:lang w:eastAsia="ru-RU"/>
              </w:rPr>
              <w:t>на 1 января 2022 г.</w:t>
            </w:r>
            <w:r w:rsidRPr="00945D4F">
              <w:rPr>
                <w:rFonts w:ascii="Times New Roman" w:eastAsia="Times New Roman" w:hAnsi="Times New Roman" w:cs="Times New Roman"/>
                <w:color w:val="000000"/>
                <w:sz w:val="24"/>
                <w:szCs w:val="24"/>
                <w:lang w:eastAsia="ru-RU"/>
              </w:rPr>
              <w:t xml:space="preserve"> на территории поселения проживало 3 680 человек.</w:t>
            </w:r>
          </w:p>
          <w:p w:rsidR="00E64A62" w:rsidRPr="00945D4F" w:rsidRDefault="00E64A62" w:rsidP="00945D4F">
            <w:pPr>
              <w:autoSpaceDE w:val="0"/>
              <w:autoSpaceDN w:val="0"/>
              <w:snapToGrid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Связь с краевым центром г. Краснодар – осуществляется по автодорогам регионального значения «</w:t>
            </w:r>
            <w:proofErr w:type="spellStart"/>
            <w:r w:rsidRPr="00945D4F">
              <w:rPr>
                <w:rFonts w:ascii="Times New Roman" w:eastAsia="Times New Roman" w:hAnsi="Times New Roman" w:cs="Times New Roman"/>
                <w:color w:val="000000"/>
                <w:sz w:val="24"/>
                <w:szCs w:val="24"/>
                <w:lang w:eastAsia="ru-RU"/>
              </w:rPr>
              <w:t>ст.Кавказская-ст.Новопокровская</w:t>
            </w:r>
            <w:proofErr w:type="spellEnd"/>
            <w:r w:rsidRPr="00945D4F">
              <w:rPr>
                <w:rFonts w:ascii="Times New Roman" w:eastAsia="Times New Roman" w:hAnsi="Times New Roman" w:cs="Times New Roman"/>
                <w:color w:val="000000"/>
                <w:sz w:val="24"/>
                <w:szCs w:val="24"/>
                <w:lang w:eastAsia="ru-RU"/>
              </w:rPr>
              <w:t>», «</w:t>
            </w:r>
            <w:proofErr w:type="spellStart"/>
            <w:r w:rsidRPr="00945D4F">
              <w:rPr>
                <w:rFonts w:ascii="Times New Roman" w:eastAsia="Times New Roman" w:hAnsi="Times New Roman" w:cs="Times New Roman"/>
                <w:color w:val="000000"/>
                <w:sz w:val="24"/>
                <w:szCs w:val="24"/>
                <w:lang w:eastAsia="ru-RU"/>
              </w:rPr>
              <w:t>г.Краснодар</w:t>
            </w:r>
            <w:proofErr w:type="spellEnd"/>
            <w:r w:rsidRPr="00945D4F">
              <w:rPr>
                <w:rFonts w:ascii="Times New Roman" w:eastAsia="Times New Roman" w:hAnsi="Times New Roman" w:cs="Times New Roman"/>
                <w:color w:val="000000"/>
                <w:sz w:val="24"/>
                <w:szCs w:val="24"/>
                <w:lang w:eastAsia="ru-RU"/>
              </w:rPr>
              <w:t xml:space="preserve"> – </w:t>
            </w:r>
            <w:proofErr w:type="spellStart"/>
            <w:r w:rsidRPr="00945D4F">
              <w:rPr>
                <w:rFonts w:ascii="Times New Roman" w:eastAsia="Times New Roman" w:hAnsi="Times New Roman" w:cs="Times New Roman"/>
                <w:color w:val="000000"/>
                <w:sz w:val="24"/>
                <w:szCs w:val="24"/>
                <w:lang w:eastAsia="ru-RU"/>
              </w:rPr>
              <w:t>г.Кропоткин</w:t>
            </w:r>
            <w:proofErr w:type="spellEnd"/>
            <w:r w:rsidRPr="00945D4F">
              <w:rPr>
                <w:rFonts w:ascii="Times New Roman" w:eastAsia="Times New Roman" w:hAnsi="Times New Roman" w:cs="Times New Roman"/>
                <w:color w:val="000000"/>
                <w:sz w:val="24"/>
                <w:szCs w:val="24"/>
                <w:lang w:eastAsia="ru-RU"/>
              </w:rPr>
              <w:t xml:space="preserve"> – граница Ставропольского края».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134" w:type="dxa"/>
            <w:vMerge/>
            <w:tcBorders>
              <w:left w:val="single" w:sz="4" w:space="0" w:color="auto"/>
              <w:right w:val="single" w:sz="4" w:space="0" w:color="auto"/>
            </w:tcBorders>
          </w:tcPr>
          <w:p w:rsidR="00E64A62" w:rsidRPr="00945D4F" w:rsidRDefault="00E64A62" w:rsidP="00945D4F">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r>
      <w:tr w:rsidR="00E64A62" w:rsidRPr="00945D4F" w:rsidTr="00945D4F">
        <w:trPr>
          <w:trHeight w:val="443"/>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Цель разработки и задачи проектов ГП и ПЗЗ</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Актуализация документа территориального планирования и приведение в соответствие с требованиями Градостроительного кодекса.</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Целью подготовки внесения изменения в генеральный план является: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планирование и размещение объектов местного 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определение и уточнение назначения территорий, исходя из совокупности социальных, экономических, экологических и иных факторов, в целях обеспечения </w:t>
            </w:r>
            <w:r w:rsidRPr="00945D4F">
              <w:rPr>
                <w:rFonts w:ascii="Times New Roman" w:eastAsia="Times New Roman" w:hAnsi="Times New Roman" w:cs="Times New Roman"/>
                <w:color w:val="000000"/>
                <w:sz w:val="24"/>
                <w:szCs w:val="24"/>
                <w:lang w:eastAsia="ru-RU"/>
              </w:rPr>
              <w:lastRenderedPageBreak/>
              <w:t>комплексного и устойчивого развития территорий, в том числе развития инженерной, транспортной и социальной инфраструктур, формирование благоприятных условий жизнедеятельности человека;</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 обоснование необходимости резервирования и изъятия земельных участков для размещения объектов местного значения; </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 обеспечение безопасности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 обеспечение учета интересов граждан и их объединений, Российской Федерации, Краснодарского края,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 обеспечение реализации на территории муниципального образования программ комплексного социально-экономического развития;</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 мониторинг, актуализация и комплексный анализ градостроительного, пространственного и социально-экономического развития территорий; </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Целью подготовки внесения изменений в правила землепользования и застройки является: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создания условий для устойчивого развития территории поселения, сохранения окружающей среды и объектов культурного наследия;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создания условий для планировки территории муниципального образования;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Calibri" w:hAnsi="Times New Roman" w:cs="Times New Roman"/>
                <w:color w:val="000000"/>
                <w:sz w:val="24"/>
                <w:szCs w:val="24"/>
                <w:lang w:eastAsia="ru-RU"/>
              </w:rPr>
              <w:t xml:space="preserve">       Задачами подготовки внесения изменений в генеральный план, правила землепользования и застройки являются: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lastRenderedPageBreak/>
              <w:t xml:space="preserve">       1.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определение их основных характеристик и характеристик, территориальных зон и зон с особыми условиями использования территории.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2. Обеспечение условий для повышения инвестиционной привлекательности, стимулирование жилищного и инженерно-коммунального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3. Разработка предложений по повышению эффективности использования природно-экологического потенциала территории.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Calibri" w:hAnsi="Times New Roman" w:cs="Times New Roman"/>
                <w:sz w:val="24"/>
                <w:szCs w:val="24"/>
                <w:lang w:eastAsia="ru-RU"/>
              </w:rPr>
              <w:t xml:space="preserve">       4. Приведение генеральных планов и правил землепользования и застройки в соответствие с нормами действующего законодательства.  </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88"/>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Требования к составу и содержанию градостроительной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Состав и содержание текстовых и графических материалов проектов внесения изменений в генеральный план поселения разработать в соответствии с положениями статьи 23 Градостроительного кодекса Российской Федерации, Приказом </w:t>
            </w:r>
            <w:proofErr w:type="spellStart"/>
            <w:r w:rsidRPr="00945D4F">
              <w:rPr>
                <w:rFonts w:ascii="Times New Roman" w:eastAsia="Calibri" w:hAnsi="Times New Roman" w:cs="Times New Roman"/>
                <w:sz w:val="24"/>
                <w:szCs w:val="24"/>
                <w:lang w:eastAsia="ru-RU"/>
              </w:rPr>
              <w:t>Минрегиона</w:t>
            </w:r>
            <w:proofErr w:type="spellEnd"/>
            <w:r w:rsidRPr="00945D4F">
              <w:rPr>
                <w:rFonts w:ascii="Times New Roman" w:eastAsia="Calibri" w:hAnsi="Times New Roman" w:cs="Times New Roman"/>
                <w:sz w:val="24"/>
                <w:szCs w:val="24"/>
                <w:lang w:eastAsia="ru-RU"/>
              </w:rPr>
              <w:t xml:space="preserve"> России от 26.05.2011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w:t>
            </w:r>
            <w:r w:rsidRPr="00945D4F">
              <w:rPr>
                <w:rFonts w:ascii="Times New Roman" w:eastAsia="Times New Roman" w:hAnsi="Times New Roman" w:cs="Times New Roman"/>
                <w:sz w:val="24"/>
                <w:szCs w:val="24"/>
                <w:lang w:eastAsia="ru-RU"/>
              </w:rPr>
              <w:t xml:space="preserve"> </w:t>
            </w:r>
            <w:r w:rsidRPr="00945D4F">
              <w:rPr>
                <w:rFonts w:ascii="Times New Roman" w:eastAsia="Calibri" w:hAnsi="Times New Roman" w:cs="Times New Roman"/>
                <w:sz w:val="24"/>
                <w:szCs w:val="24"/>
                <w:lang w:eastAsia="ru-RU"/>
              </w:rPr>
              <w:t>Приказом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На основе исходных данных провести анализ существующего состояния, выявить проблемы, выполнить обоснование выбранного варианта размещения объектов местного значения, направленного на создание комфортной среды проживания.</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Проектные решения предусмотреть на расчетный период 20 лет с выделением первоочередных мероприятий на 10 лет.</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Выполнить расчет перспективной численности населения на расчетный срок и первую очередь. </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Предусмотреть в соответствии с расчетными показателями обеспечение территории объектами местного значения (объектами социального и коммунально-</w:t>
            </w:r>
            <w:r w:rsidRPr="00945D4F">
              <w:rPr>
                <w:rFonts w:ascii="Times New Roman" w:eastAsia="Calibri" w:hAnsi="Times New Roman" w:cs="Times New Roman"/>
                <w:sz w:val="24"/>
                <w:szCs w:val="24"/>
                <w:lang w:eastAsia="ru-RU"/>
              </w:rPr>
              <w:lastRenderedPageBreak/>
              <w:t>бытового назначения, объектами инженерной инфраструктуры и т.п.) с учетом роли территории в системе расселения и полномочиями по вопросам, отнесённым к ведению органов местного самоуправления.</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t>Требования к содержанию и составу проекта генерального плана.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Проект генерального плана должен содержать:</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val="en-US" w:eastAsia="ru-RU"/>
              </w:rPr>
              <w:t>I</w:t>
            </w:r>
            <w:r w:rsidRPr="00945D4F">
              <w:rPr>
                <w:rFonts w:ascii="Times New Roman" w:eastAsia="Times New Roman" w:hAnsi="Times New Roman" w:cs="Times New Roman"/>
                <w:sz w:val="24"/>
                <w:szCs w:val="24"/>
                <w:lang w:eastAsia="ru-RU"/>
              </w:rPr>
              <w:t xml:space="preserve">. Положение о территориальном планировании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 (текстовая часть).</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Состав положения: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II. Карты (М 1:25000 или М 1:10000) (графическая часть)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Карта планируемого размещения объектов местного значения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На карте отображаются планируемые для размещения объекты местного значения, относящиеся к следующим областям: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а) электро-, тепло-, газо- и водоснабжение населения, водоотведение;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б) автомобильные дороги местного 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 физическая культура и массовый спорт, образование, здравоохранение;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г) иные области в связи с решением вопросов местного значения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Карта границ населенных пунктов, входящих в состав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Карта функциональных зон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границы территорий объектов культурного наследия, границы зон с особыми условиями </w:t>
            </w:r>
            <w:r w:rsidRPr="00945D4F">
              <w:rPr>
                <w:rFonts w:ascii="Times New Roman" w:eastAsia="Times New Roman" w:hAnsi="Times New Roman" w:cs="Times New Roman"/>
                <w:sz w:val="24"/>
                <w:szCs w:val="24"/>
                <w:lang w:eastAsia="ru-RU"/>
              </w:rPr>
              <w:lastRenderedPageBreak/>
              <w:t>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III. Материалы по обоснованию внесения изменений в генеральный план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 (текстовая часть).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Состав материалов: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сведения о планах и программах комплексного социально-экономического развития;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оценку возможного влияния планируемых для размещения объектов местного значения поселения на комплексное развитие этих территорий;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IV. Материалы по обоснованию генерального плана в виде карт                    (М 1:25000 или М 1:10000) отображают: </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границы поселения;</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границы существующих населенных пунктов, входящих в состав поселения;</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особые экономические зоны;</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4) особо охраняемые природные территории федерального, регионального, местного значения;</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5) территории объектов культурного наследия;</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6) зоны с особыми условиями использования территорий;</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7) территории, подверженные риску возникновения чрезвычайных ситуаций природного и техногенного характера;</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8) границы лесничеств, лесопарков;</w:t>
            </w:r>
          </w:p>
          <w:p w:rsidR="00E64A62" w:rsidRPr="00945D4F" w:rsidRDefault="00E64A62" w:rsidP="00945D4F">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lastRenderedPageBreak/>
              <w:t>Требования к содержанию и составу проектов правил землепользования и застройки:</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Состав проектов внесения изменений в правила землепользования и застройки сельских поселений (далее ПЗЗ) должен соответствовать требованиям статьи 30 </w:t>
            </w:r>
            <w:proofErr w:type="spellStart"/>
            <w:r w:rsidRPr="00945D4F">
              <w:rPr>
                <w:rFonts w:ascii="Times New Roman" w:eastAsia="Calibri" w:hAnsi="Times New Roman" w:cs="Times New Roman"/>
                <w:sz w:val="24"/>
                <w:szCs w:val="24"/>
                <w:lang w:eastAsia="ru-RU"/>
              </w:rPr>
              <w:t>ГрК</w:t>
            </w:r>
            <w:proofErr w:type="spellEnd"/>
            <w:r w:rsidRPr="00945D4F">
              <w:rPr>
                <w:rFonts w:ascii="Times New Roman" w:eastAsia="Calibri" w:hAnsi="Times New Roman" w:cs="Times New Roman"/>
                <w:sz w:val="24"/>
                <w:szCs w:val="24"/>
                <w:lang w:eastAsia="ru-RU"/>
              </w:rPr>
              <w:t xml:space="preserve"> РФ и включать в себя:</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1) порядок применения ПЗЗ и внесения изменений в указанные правила;</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2) карту градостроительного зонирования;</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3) градостроительные регламенты.</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1. Порядок применения ПЗЗ и внесения в них изменений должен быть приведен в соответствие с положениями действующего законодательства.</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 </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заключения, обосновывающего квалификацию соответствующих сведений как ошибочных или невозможность принятия иного проектного решения.</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w:t>
            </w:r>
            <w:r w:rsidRPr="00945D4F">
              <w:rPr>
                <w:rFonts w:ascii="Times New Roman" w:eastAsia="Calibri" w:hAnsi="Times New Roman" w:cs="Times New Roman"/>
                <w:sz w:val="24"/>
                <w:szCs w:val="24"/>
                <w:lang w:eastAsia="ru-RU"/>
              </w:rPr>
              <w:lastRenderedPageBreak/>
              <w:t>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w:t>
            </w:r>
            <w:proofErr w:type="spellStart"/>
            <w:r w:rsidRPr="00945D4F">
              <w:rPr>
                <w:rFonts w:ascii="Times New Roman" w:eastAsia="Times New Roman" w:hAnsi="Times New Roman" w:cs="Times New Roman"/>
                <w:sz w:val="24"/>
                <w:szCs w:val="24"/>
                <w:lang w:eastAsia="ru-RU"/>
              </w:rPr>
              <w:t>Росреестра</w:t>
            </w:r>
            <w:proofErr w:type="spellEnd"/>
            <w:r w:rsidRPr="00945D4F">
              <w:rPr>
                <w:rFonts w:ascii="Times New Roman" w:eastAsia="Times New Roman" w:hAnsi="Times New Roman" w:cs="Times New Roman"/>
                <w:sz w:val="24"/>
                <w:szCs w:val="24"/>
                <w:lang w:eastAsia="ru-RU"/>
              </w:rPr>
              <w:t xml:space="preserve"> от 10.11.2020 № П/0412 «Об утверждении классификатора видов разрешенного использования земельных участков»;</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lastRenderedPageBreak/>
              <w:t xml:space="preserve">        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w:t>
            </w:r>
            <w:proofErr w:type="spellStart"/>
            <w:r w:rsidRPr="00945D4F">
              <w:rPr>
                <w:rFonts w:ascii="Times New Roman" w:eastAsia="Calibri" w:hAnsi="Times New Roman" w:cs="Times New Roman"/>
                <w:sz w:val="24"/>
                <w:szCs w:val="24"/>
                <w:lang w:eastAsia="ru-RU"/>
              </w:rPr>
              <w:t>ГрК</w:t>
            </w:r>
            <w:proofErr w:type="spellEnd"/>
            <w:r w:rsidRPr="00945D4F">
              <w:rPr>
                <w:rFonts w:ascii="Times New Roman" w:eastAsia="Calibri" w:hAnsi="Times New Roman" w:cs="Times New Roman"/>
                <w:sz w:val="24"/>
                <w:szCs w:val="24"/>
                <w:lang w:eastAsia="ru-RU"/>
              </w:rPr>
              <w:t xml:space="preserve"> РФ.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Calibri" w:hAnsi="Times New Roman" w:cs="Times New Roman"/>
                <w:sz w:val="24"/>
                <w:szCs w:val="24"/>
                <w:lang w:eastAsia="ru-RU"/>
              </w:rPr>
              <w:t xml:space="preserve">         Карты в электронном виде представить в формате </w:t>
            </w:r>
            <w:r w:rsidRPr="00945D4F">
              <w:rPr>
                <w:rFonts w:ascii="Times New Roman" w:eastAsia="Calibri" w:hAnsi="Times New Roman" w:cs="Times New Roman"/>
                <w:sz w:val="24"/>
                <w:szCs w:val="24"/>
                <w:lang w:val="en-US" w:eastAsia="ru-RU"/>
              </w:rPr>
              <w:t>JPEG</w:t>
            </w:r>
            <w:r w:rsidRPr="00945D4F">
              <w:rPr>
                <w:rFonts w:ascii="Times New Roman" w:eastAsia="Calibri" w:hAnsi="Times New Roman" w:cs="Times New Roman"/>
                <w:sz w:val="24"/>
                <w:szCs w:val="24"/>
                <w:lang w:eastAsia="ru-RU"/>
              </w:rPr>
              <w:t xml:space="preserve"> и цифровой (векторной) графике в программном продукте в </w:t>
            </w:r>
            <w:r w:rsidRPr="00945D4F">
              <w:rPr>
                <w:rFonts w:ascii="Times New Roman" w:eastAsia="Calibri" w:hAnsi="Times New Roman" w:cs="Times New Roman"/>
                <w:sz w:val="24"/>
                <w:szCs w:val="24"/>
                <w:lang w:val="en-US" w:eastAsia="ru-RU"/>
              </w:rPr>
              <w:t>MapInfo</w:t>
            </w:r>
            <w:r w:rsidRPr="00945D4F">
              <w:rPr>
                <w:rFonts w:ascii="Times New Roman" w:eastAsia="Calibri" w:hAnsi="Times New Roman" w:cs="Times New Roman"/>
                <w:sz w:val="24"/>
                <w:szCs w:val="24"/>
                <w:lang w:eastAsia="ru-RU"/>
              </w:rPr>
              <w:t xml:space="preserve">, </w:t>
            </w:r>
            <w:proofErr w:type="spellStart"/>
            <w:r w:rsidRPr="00945D4F">
              <w:rPr>
                <w:rFonts w:ascii="Times New Roman" w:eastAsia="Calibri" w:hAnsi="Times New Roman" w:cs="Times New Roman"/>
                <w:sz w:val="24"/>
                <w:szCs w:val="24"/>
                <w:lang w:val="en-US" w:eastAsia="ru-RU"/>
              </w:rPr>
              <w:t>AutoCad</w:t>
            </w:r>
            <w:proofErr w:type="spellEnd"/>
            <w:r w:rsidRPr="00945D4F">
              <w:rPr>
                <w:rFonts w:ascii="Times New Roman" w:eastAsia="Calibri" w:hAnsi="Times New Roman" w:cs="Times New Roman"/>
                <w:sz w:val="24"/>
                <w:szCs w:val="24"/>
                <w:lang w:eastAsia="ru-RU"/>
              </w:rPr>
              <w:t>.</w:t>
            </w:r>
          </w:p>
        </w:tc>
        <w:tc>
          <w:tcPr>
            <w:tcW w:w="1134" w:type="dxa"/>
            <w:vMerge/>
            <w:tcBorders>
              <w:left w:val="single" w:sz="4" w:space="0" w:color="auto"/>
              <w:right w:val="single" w:sz="4" w:space="0" w:color="auto"/>
            </w:tcBorders>
          </w:tcPr>
          <w:p w:rsidR="00E64A62" w:rsidRPr="00945D4F" w:rsidRDefault="00E64A62" w:rsidP="00945D4F">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r>
      <w:tr w:rsidR="00E64A62" w:rsidRPr="00945D4F" w:rsidTr="00945D4F">
        <w:trPr>
          <w:trHeight w:val="1284"/>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Состав, исполнители, сроки и порядок предоставления исходной информации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napToGrid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качестве исходного документа, подлежащего внесению изменений, использовать материалы генерального плана и правил землепользования и застройки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 в действующей редакции. </w:t>
            </w:r>
          </w:p>
          <w:p w:rsidR="00E64A62" w:rsidRPr="00945D4F" w:rsidRDefault="00E64A62" w:rsidP="00945D4F">
            <w:pPr>
              <w:autoSpaceDE w:val="0"/>
              <w:autoSpaceDN w:val="0"/>
              <w:snapToGrid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Сбор исходных данных осуществляет Подрядчик при содействии заказчика. </w:t>
            </w:r>
          </w:p>
          <w:p w:rsidR="00E64A62" w:rsidRPr="00945D4F" w:rsidRDefault="00E64A62" w:rsidP="00945D4F">
            <w:pPr>
              <w:tabs>
                <w:tab w:val="center" w:pos="4677"/>
                <w:tab w:val="right" w:pos="9355"/>
              </w:tabs>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Для выполнения работы Подрядчик самостоятельно подготавливает следующие исходные  материалы:</w:t>
            </w:r>
          </w:p>
          <w:p w:rsidR="00E64A62" w:rsidRPr="00945D4F" w:rsidRDefault="00E64A62" w:rsidP="00945D4F">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материалы топографо-геодезической подосновы соответствующих масштабов для территории муниципального образования;</w:t>
            </w:r>
          </w:p>
          <w:p w:rsidR="00E64A62" w:rsidRPr="00945D4F" w:rsidRDefault="00E64A62" w:rsidP="00945D4F">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E64A62" w:rsidRPr="00945D4F" w:rsidRDefault="00E64A62" w:rsidP="00945D4F">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945D4F">
              <w:rPr>
                <w:rFonts w:ascii="Times New Roman" w:eastAsia="Times New Roman" w:hAnsi="Times New Roman" w:cs="Times New Roman"/>
                <w:snapToGrid w:val="0"/>
                <w:color w:val="000000"/>
                <w:sz w:val="24"/>
                <w:szCs w:val="24"/>
                <w:lang w:eastAsia="ru-RU"/>
              </w:rPr>
              <w:t>- проекты лесоустройства;</w:t>
            </w:r>
          </w:p>
          <w:p w:rsidR="00E64A62" w:rsidRPr="00945D4F" w:rsidRDefault="00E64A62" w:rsidP="00945D4F">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945D4F">
              <w:rPr>
                <w:rFonts w:ascii="Times New Roman" w:eastAsia="Times New Roman" w:hAnsi="Times New Roman" w:cs="Times New Roman"/>
                <w:snapToGrid w:val="0"/>
                <w:color w:val="000000"/>
                <w:sz w:val="24"/>
                <w:szCs w:val="24"/>
                <w:lang w:eastAsia="ru-RU"/>
              </w:rPr>
              <w:t>- сведения о прохождении трасс магистральных и местных инженерных сетей, объектов инженерной инфраструктуры;</w:t>
            </w:r>
          </w:p>
          <w:p w:rsidR="00E64A62" w:rsidRPr="00945D4F" w:rsidRDefault="00E64A62" w:rsidP="00945D4F">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945D4F">
              <w:rPr>
                <w:rFonts w:ascii="Times New Roman" w:eastAsia="Times New Roman" w:hAnsi="Times New Roman" w:cs="Times New Roman"/>
                <w:snapToGrid w:val="0"/>
                <w:color w:val="000000"/>
                <w:sz w:val="24"/>
                <w:szCs w:val="24"/>
                <w:lang w:eastAsia="ru-RU"/>
              </w:rPr>
              <w:t xml:space="preserve">- сведения об </w:t>
            </w:r>
            <w:r w:rsidRPr="00945D4F">
              <w:rPr>
                <w:rFonts w:ascii="Times New Roman" w:eastAsia="Times New Roman" w:hAnsi="Times New Roman" w:cs="Times New Roman"/>
                <w:sz w:val="24"/>
                <w:szCs w:val="24"/>
                <w:lang w:eastAsia="ru-RU"/>
              </w:rPr>
              <w:t>объектах культурного наследия;</w:t>
            </w:r>
          </w:p>
          <w:p w:rsidR="00E64A62" w:rsidRPr="00945D4F" w:rsidRDefault="00E64A62" w:rsidP="00945D4F">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945D4F">
              <w:rPr>
                <w:rFonts w:ascii="Times New Roman" w:eastAsia="Times New Roman" w:hAnsi="Times New Roman" w:cs="Times New Roman"/>
                <w:snapToGrid w:val="0"/>
                <w:color w:val="000000"/>
                <w:sz w:val="24"/>
                <w:szCs w:val="24"/>
                <w:lang w:eastAsia="ru-RU"/>
              </w:rPr>
              <w:t>- сведения о границах зон залегания месторождений полезных ископаемых.</w:t>
            </w:r>
          </w:p>
          <w:p w:rsidR="00E64A62" w:rsidRPr="00945D4F" w:rsidRDefault="00E64A62" w:rsidP="00945D4F">
            <w:pPr>
              <w:widowControl w:val="0"/>
              <w:suppressAutoHyphens/>
              <w:autoSpaceDE w:val="0"/>
              <w:spacing w:after="0" w:line="240" w:lineRule="auto"/>
              <w:ind w:right="142"/>
              <w:jc w:val="both"/>
              <w:rPr>
                <w:rFonts w:ascii="Times New Roman" w:eastAsia="Times New Roman" w:hAnsi="Times New Roman" w:cs="Times New Roman"/>
                <w:sz w:val="24"/>
                <w:szCs w:val="24"/>
                <w:lang w:eastAsia="ar-SA"/>
              </w:rPr>
            </w:pPr>
            <w:r w:rsidRPr="00945D4F">
              <w:rPr>
                <w:rFonts w:ascii="Times New Roman" w:eastAsia="Times New Roman" w:hAnsi="Times New Roman" w:cs="Times New Roman"/>
                <w:sz w:val="24"/>
                <w:szCs w:val="24"/>
                <w:lang w:eastAsia="ar-SA"/>
              </w:rPr>
              <w:t>Материалы исходной информации для разработки документа территориального планирования должны содержать:</w:t>
            </w:r>
          </w:p>
          <w:p w:rsidR="00E64A62" w:rsidRPr="00945D4F" w:rsidRDefault="00E64A62" w:rsidP="00945D4F">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данные о демографической ситуации и занятости населения;</w:t>
            </w:r>
          </w:p>
          <w:p w:rsidR="00E64A62" w:rsidRPr="00945D4F" w:rsidRDefault="00E64A62" w:rsidP="00945D4F">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 социальной, транспортной, инженерной и производственной инфраструктурах, строительной базе;</w:t>
            </w:r>
          </w:p>
          <w:p w:rsidR="00E64A62" w:rsidRPr="00945D4F" w:rsidRDefault="00E64A62" w:rsidP="00945D4F">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об инвестиционных проектах;</w:t>
            </w:r>
          </w:p>
          <w:p w:rsidR="00E64A62" w:rsidRPr="00945D4F" w:rsidRDefault="00E64A62" w:rsidP="00945D4F">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материалы государственного земельного кадастра (государственного кадастра объектов недвижимости);</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иная информация, необходимая для подготовки генплана.</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color w:val="000000"/>
                <w:sz w:val="24"/>
                <w:szCs w:val="24"/>
                <w:lang w:eastAsia="ru-RU"/>
              </w:rPr>
            </w:pPr>
          </w:p>
        </w:tc>
        <w:tc>
          <w:tcPr>
            <w:tcW w:w="1134" w:type="dxa"/>
            <w:vMerge/>
            <w:tcBorders>
              <w:left w:val="single" w:sz="4" w:space="0" w:color="auto"/>
              <w:right w:val="single" w:sz="4" w:space="0" w:color="auto"/>
            </w:tcBorders>
          </w:tcPr>
          <w:p w:rsidR="00E64A62" w:rsidRPr="00945D4F" w:rsidRDefault="00E64A62" w:rsidP="00945D4F">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r>
      <w:tr w:rsidR="00E64A62" w:rsidRPr="00945D4F" w:rsidTr="00945D4F">
        <w:trPr>
          <w:trHeight w:val="1415"/>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Состав и порядок проведения (в случае необходимости) </w:t>
            </w:r>
            <w:proofErr w:type="spellStart"/>
            <w:r w:rsidRPr="00945D4F">
              <w:rPr>
                <w:rFonts w:ascii="Times New Roman" w:eastAsia="Times New Roman" w:hAnsi="Times New Roman" w:cs="Times New Roman"/>
                <w:sz w:val="24"/>
                <w:szCs w:val="24"/>
                <w:lang w:eastAsia="ru-RU"/>
              </w:rPr>
              <w:t>предпроектных</w:t>
            </w:r>
            <w:proofErr w:type="spellEnd"/>
            <w:r w:rsidRPr="00945D4F">
              <w:rPr>
                <w:rFonts w:ascii="Times New Roman" w:eastAsia="Times New Roman" w:hAnsi="Times New Roman" w:cs="Times New Roman"/>
                <w:sz w:val="24"/>
                <w:szCs w:val="24"/>
                <w:lang w:eastAsia="ru-RU"/>
              </w:rPr>
              <w:t xml:space="preserve"> научно-исследовательских работ и инженерных изысканий</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shd w:val="clear" w:color="auto" w:fill="FFFFFF"/>
              <w:autoSpaceDN w:val="0"/>
              <w:spacing w:after="0" w:line="240" w:lineRule="auto"/>
              <w:ind w:right="142"/>
              <w:jc w:val="both"/>
              <w:rPr>
                <w:rFonts w:ascii="Times New Roman" w:eastAsia="Times New Roman" w:hAnsi="Times New Roman" w:cs="Times New Roman"/>
                <w:color w:val="FF0000"/>
                <w:sz w:val="24"/>
                <w:szCs w:val="24"/>
                <w:lang w:eastAsia="ru-RU"/>
              </w:rPr>
            </w:pPr>
            <w:r w:rsidRPr="00945D4F">
              <w:rPr>
                <w:rFonts w:ascii="Times New Roman" w:eastAsia="Times New Roman" w:hAnsi="Times New Roman" w:cs="Times New Roman"/>
                <w:sz w:val="24"/>
                <w:szCs w:val="24"/>
                <w:lang w:eastAsia="ru-RU"/>
              </w:rPr>
              <w:t>1. Разработка концепции (</w:t>
            </w:r>
            <w:r w:rsidRPr="00945D4F">
              <w:rPr>
                <w:rFonts w:ascii="Times New Roman" w:eastAsia="Times New Roman" w:hAnsi="Times New Roman" w:cs="Times New Roman"/>
                <w:color w:val="000000"/>
                <w:sz w:val="24"/>
                <w:szCs w:val="24"/>
                <w:lang w:eastAsia="ru-RU"/>
              </w:rPr>
              <w:t xml:space="preserve">проектного предложения) </w:t>
            </w:r>
            <w:r w:rsidRPr="00945D4F">
              <w:rPr>
                <w:rFonts w:ascii="Times New Roman" w:eastAsia="Times New Roman" w:hAnsi="Times New Roman" w:cs="Times New Roman"/>
                <w:sz w:val="24"/>
                <w:szCs w:val="24"/>
                <w:lang w:eastAsia="ru-RU"/>
              </w:rPr>
              <w:t>территориального развития сельского поселения.</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color w:val="000000"/>
                <w:sz w:val="24"/>
                <w:szCs w:val="24"/>
                <w:lang w:eastAsia="ru-RU"/>
              </w:rPr>
              <w:t>2. Согласование проектного предложения с Заказчиком.</w:t>
            </w:r>
          </w:p>
        </w:tc>
        <w:tc>
          <w:tcPr>
            <w:tcW w:w="1134"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945D4F" w:rsidTr="00945D4F">
        <w:trPr>
          <w:trHeight w:val="972"/>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Требование к исполнителю работ</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shd w:val="clear" w:color="auto" w:fill="FFFFFF"/>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лицензия на осуществление геодезической и картографической деятельности в составе: - создание и (или) обновление государственных топографических карт или государственных топографических планов. -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 соответствии с Федеральным законом от 04.05.2011 № 99-ФЗ «О лицензировании отдельных видов деятельности» и Постановлением Правительства Российской Федерации от 28.07.2020 № 1126 «О лицензировании геодезической и картографической деятельности»); - действующая лицензия ФСБ России на осуществление работ, связанных с использованием сведений, составляющих государственную тайну, с местом осуществления деятельности на территории собственного </w:t>
            </w:r>
            <w:proofErr w:type="spellStart"/>
            <w:r w:rsidRPr="00945D4F">
              <w:rPr>
                <w:rFonts w:ascii="Times New Roman" w:eastAsia="Times New Roman" w:hAnsi="Times New Roman" w:cs="Times New Roman"/>
                <w:sz w:val="24"/>
                <w:szCs w:val="24"/>
                <w:lang w:eastAsia="ru-RU"/>
              </w:rPr>
              <w:t>режимно</w:t>
            </w:r>
            <w:proofErr w:type="spellEnd"/>
            <w:r w:rsidRPr="00945D4F">
              <w:rPr>
                <w:rFonts w:ascii="Times New Roman" w:eastAsia="Times New Roman" w:hAnsi="Times New Roman" w:cs="Times New Roman"/>
                <w:sz w:val="24"/>
                <w:szCs w:val="24"/>
                <w:lang w:eastAsia="ru-RU"/>
              </w:rPr>
              <w:t>-секретного подразделения со степенью секретности разрешенных к использованию сведений не ниже «секретно» (в соответствии с Постановление Правительства РФ от 15 апреля 1995 г.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E64A62" w:rsidRPr="00945D4F" w:rsidRDefault="00E64A62" w:rsidP="00945D4F">
            <w:pPr>
              <w:shd w:val="clear" w:color="auto" w:fill="FFFFFF"/>
              <w:autoSpaceDN w:val="0"/>
              <w:spacing w:after="0" w:line="240" w:lineRule="auto"/>
              <w:ind w:right="142"/>
              <w:jc w:val="both"/>
              <w:rPr>
                <w:rFonts w:ascii="Times New Roman" w:eastAsia="Times New Roman" w:hAnsi="Times New Roman" w:cs="Times New Roman"/>
                <w:sz w:val="24"/>
                <w:szCs w:val="24"/>
                <w:lang w:eastAsia="ru-RU"/>
              </w:rPr>
            </w:pPr>
          </w:p>
        </w:tc>
        <w:tc>
          <w:tcPr>
            <w:tcW w:w="1134"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945D4F" w:rsidTr="00945D4F">
        <w:trPr>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Основные требования к содержанию и форме представляемых материалов по этапам </w:t>
            </w:r>
            <w:r w:rsidRPr="00945D4F">
              <w:rPr>
                <w:rFonts w:ascii="Times New Roman" w:eastAsia="Times New Roman" w:hAnsi="Times New Roman" w:cs="Times New Roman"/>
                <w:sz w:val="24"/>
                <w:szCs w:val="24"/>
                <w:lang w:eastAsia="ru-RU"/>
              </w:rPr>
              <w:lastRenderedPageBreak/>
              <w:t>разработки градостроительной документации и последовательность  выполнения работы</w:t>
            </w:r>
          </w:p>
        </w:tc>
        <w:tc>
          <w:tcPr>
            <w:tcW w:w="9249"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lastRenderedPageBreak/>
              <w:t>1. Работы выполняются в следующем порядке:</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lastRenderedPageBreak/>
              <w:t xml:space="preserve">– подготовка проектов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w:t>
            </w:r>
            <w:proofErr w:type="spellStart"/>
            <w:r w:rsidRPr="00945D4F">
              <w:rPr>
                <w:rFonts w:ascii="Times New Roman" w:eastAsia="Calibri" w:hAnsi="Times New Roman" w:cs="Times New Roman"/>
                <w:sz w:val="24"/>
                <w:szCs w:val="24"/>
                <w:lang w:eastAsia="ru-RU"/>
              </w:rPr>
              <w:t>ГрК</w:t>
            </w:r>
            <w:proofErr w:type="spellEnd"/>
            <w:r w:rsidRPr="00945D4F">
              <w:rPr>
                <w:rFonts w:ascii="Times New Roman" w:eastAsia="Calibri" w:hAnsi="Times New Roman" w:cs="Times New Roman"/>
                <w:sz w:val="24"/>
                <w:szCs w:val="24"/>
                <w:lang w:eastAsia="ru-RU"/>
              </w:rPr>
              <w:t xml:space="preserve"> РФ и методическими рекомендациями по разработке проектов ГП поселений и настоящим техническим заданием;</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подготовка проектов ПЗЗ, включая документацию для внесения сведений о границах территориальных зон в Единый государственный реестр недвижимости.</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 Требования к содержанию и форме представляемых результатов.</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2.1. Проекты ГП должны соответствовать требованиям </w:t>
            </w:r>
            <w:proofErr w:type="spellStart"/>
            <w:r w:rsidRPr="00945D4F">
              <w:rPr>
                <w:rFonts w:ascii="Times New Roman" w:eastAsia="Calibri" w:hAnsi="Times New Roman" w:cs="Times New Roman"/>
                <w:sz w:val="24"/>
                <w:szCs w:val="24"/>
                <w:lang w:eastAsia="ru-RU"/>
              </w:rPr>
              <w:t>ГрК</w:t>
            </w:r>
            <w:proofErr w:type="spellEnd"/>
            <w:r w:rsidRPr="00945D4F">
              <w:rPr>
                <w:rFonts w:ascii="Times New Roman" w:eastAsia="Calibri" w:hAnsi="Times New Roman" w:cs="Times New Roman"/>
                <w:sz w:val="24"/>
                <w:szCs w:val="24"/>
                <w:lang w:eastAsia="ru-RU"/>
              </w:rPr>
              <w:t xml:space="preserve"> РФ,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sidRPr="00945D4F">
              <w:rPr>
                <w:rFonts w:ascii="Times New Roman" w:eastAsia="Times New Roman" w:hAnsi="Times New Roman" w:cs="Times New Roman"/>
                <w:sz w:val="24"/>
                <w:szCs w:val="24"/>
                <w:lang w:eastAsia="ru-RU"/>
              </w:rPr>
              <w:t xml:space="preserve"> </w:t>
            </w:r>
            <w:r w:rsidRPr="00945D4F">
              <w:rPr>
                <w:rFonts w:ascii="Times New Roman" w:eastAsia="Calibri" w:hAnsi="Times New Roman" w:cs="Times New Roman"/>
                <w:sz w:val="24"/>
                <w:szCs w:val="24"/>
                <w:lang w:eastAsia="ru-RU"/>
              </w:rPr>
              <w:t>приказу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2.2. Электронная (цифровая) версия картографического материала должна соответствовать следующим требованиям:</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2.2.3. Наименования файлов векторных данных должны быть корректны и соответствовать наименованиям карт. </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2.2.4. Тематические цифровые векторные карты (схемы) должны иметь </w:t>
            </w:r>
            <w:proofErr w:type="spellStart"/>
            <w:r w:rsidRPr="00945D4F">
              <w:rPr>
                <w:rFonts w:ascii="Times New Roman" w:eastAsia="Calibri" w:hAnsi="Times New Roman" w:cs="Times New Roman"/>
                <w:sz w:val="24"/>
                <w:szCs w:val="24"/>
                <w:lang w:eastAsia="ru-RU"/>
              </w:rPr>
              <w:t>топологически</w:t>
            </w:r>
            <w:proofErr w:type="spellEnd"/>
            <w:r w:rsidRPr="00945D4F">
              <w:rPr>
                <w:rFonts w:ascii="Times New Roman" w:eastAsia="Calibri" w:hAnsi="Times New Roman" w:cs="Times New Roman"/>
                <w:sz w:val="24"/>
                <w:szCs w:val="24"/>
                <w:lang w:eastAsia="ru-RU"/>
              </w:rPr>
              <w:t xml:space="preserve"> корректную структуру, независимо от того, используется топологическая модель представления данных или не топологическая. </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2.2.5. Атрибутивные данные должны определять свойства векторных объектов.</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strike/>
                <w:sz w:val="24"/>
                <w:szCs w:val="24"/>
                <w:lang w:eastAsia="ru-RU"/>
              </w:rPr>
            </w:pPr>
            <w:r w:rsidRPr="00945D4F">
              <w:rPr>
                <w:rFonts w:ascii="Times New Roman" w:eastAsia="Times New Roman" w:hAnsi="Times New Roman" w:cs="Times New Roman"/>
                <w:sz w:val="24"/>
                <w:szCs w:val="24"/>
                <w:lang w:eastAsia="ru-RU"/>
              </w:rPr>
              <w:lastRenderedPageBreak/>
              <w:t xml:space="preserve">2.4. Карты на всю территорию выполняются в масштабе 1:25 000 или 1:10 000, применительно к территории населенных пунктов в масштабе 1:5 000 (возможно использование других масштабов, по предварительному согласованию с Муниципальным заказчиком). </w:t>
            </w:r>
          </w:p>
          <w:p w:rsidR="00E64A62" w:rsidRPr="00945D4F" w:rsidRDefault="00E64A62" w:rsidP="00945D4F">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w:t>
            </w:r>
            <w:proofErr w:type="spellStart"/>
            <w:r w:rsidRPr="00945D4F">
              <w:rPr>
                <w:rFonts w:ascii="Times New Roman" w:eastAsia="Calibri" w:hAnsi="Times New Roman" w:cs="Times New Roman"/>
                <w:sz w:val="24"/>
                <w:szCs w:val="24"/>
                <w:lang w:eastAsia="ru-RU"/>
              </w:rPr>
              <w:t>ГрК</w:t>
            </w:r>
            <w:proofErr w:type="spellEnd"/>
            <w:r w:rsidRPr="00945D4F">
              <w:rPr>
                <w:rFonts w:ascii="Times New Roman" w:eastAsia="Calibri" w:hAnsi="Times New Roman" w:cs="Times New Roman"/>
                <w:sz w:val="24"/>
                <w:szCs w:val="24"/>
                <w:lang w:eastAsia="ru-RU"/>
              </w:rPr>
              <w:t xml:space="preserve"> РФ) в соответствии с утвержденной XML-схемой </w:t>
            </w:r>
            <w:proofErr w:type="spellStart"/>
            <w:r w:rsidRPr="00945D4F">
              <w:rPr>
                <w:rFonts w:ascii="Times New Roman" w:eastAsia="Calibri" w:hAnsi="Times New Roman" w:cs="Times New Roman"/>
                <w:sz w:val="24"/>
                <w:szCs w:val="24"/>
                <w:lang w:eastAsia="ru-RU"/>
              </w:rPr>
              <w:t>Росреестра</w:t>
            </w:r>
            <w:proofErr w:type="spellEnd"/>
            <w:r w:rsidRPr="00945D4F">
              <w:rPr>
                <w:rFonts w:ascii="Times New Roman" w:eastAsia="Calibri" w:hAnsi="Times New Roman" w:cs="Times New Roman"/>
                <w:sz w:val="24"/>
                <w:szCs w:val="24"/>
                <w:lang w:eastAsia="ru-RU"/>
              </w:rPr>
              <w:t xml:space="preserve"> в форматах </w:t>
            </w:r>
            <w:r w:rsidRPr="00945D4F">
              <w:rPr>
                <w:rFonts w:ascii="Times New Roman" w:eastAsia="Calibri" w:hAnsi="Times New Roman" w:cs="Times New Roman"/>
                <w:sz w:val="24"/>
                <w:szCs w:val="24"/>
                <w:lang w:val="en-US" w:eastAsia="ru-RU"/>
              </w:rPr>
              <w:t>MIF</w:t>
            </w:r>
            <w:r w:rsidRPr="00945D4F">
              <w:rPr>
                <w:rFonts w:ascii="Times New Roman" w:eastAsia="Calibri" w:hAnsi="Times New Roman" w:cs="Times New Roman"/>
                <w:sz w:val="24"/>
                <w:szCs w:val="24"/>
                <w:lang w:eastAsia="ru-RU"/>
              </w:rPr>
              <w:t xml:space="preserve">, </w:t>
            </w:r>
            <w:r w:rsidRPr="00945D4F">
              <w:rPr>
                <w:rFonts w:ascii="Times New Roman" w:eastAsia="Calibri" w:hAnsi="Times New Roman" w:cs="Times New Roman"/>
                <w:sz w:val="24"/>
                <w:szCs w:val="24"/>
                <w:lang w:val="en-US" w:eastAsia="ru-RU"/>
              </w:rPr>
              <w:t>MID</w:t>
            </w:r>
            <w:r w:rsidRPr="00945D4F">
              <w:rPr>
                <w:rFonts w:ascii="Times New Roman" w:eastAsia="Calibri" w:hAnsi="Times New Roman" w:cs="Times New Roman"/>
                <w:sz w:val="24"/>
                <w:szCs w:val="24"/>
                <w:lang w:eastAsia="ru-RU"/>
              </w:rPr>
              <w:t xml:space="preserve">, </w:t>
            </w:r>
            <w:r w:rsidRPr="00945D4F">
              <w:rPr>
                <w:rFonts w:ascii="Times New Roman" w:eastAsia="Calibri" w:hAnsi="Times New Roman" w:cs="Times New Roman"/>
                <w:sz w:val="24"/>
                <w:szCs w:val="24"/>
                <w:lang w:val="en-US" w:eastAsia="ru-RU"/>
              </w:rPr>
              <w:t>TAB</w:t>
            </w:r>
            <w:r w:rsidRPr="00945D4F">
              <w:rPr>
                <w:rFonts w:ascii="Times New Roman" w:eastAsia="Calibri" w:hAnsi="Times New Roman" w:cs="Times New Roman"/>
                <w:sz w:val="24"/>
                <w:szCs w:val="24"/>
                <w:lang w:eastAsia="ru-RU"/>
              </w:rPr>
              <w:t xml:space="preserve">/ </w:t>
            </w:r>
          </w:p>
          <w:p w:rsidR="00E64A62" w:rsidRPr="00945D4F" w:rsidRDefault="00E64A62" w:rsidP="00945D4F">
            <w:pPr>
              <w:widowControl w:val="0"/>
              <w:autoSpaceDE w:val="0"/>
              <w:autoSpaceDN w:val="0"/>
              <w:adjustRightInd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 </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E64A62" w:rsidRPr="00945D4F" w:rsidRDefault="00E64A62" w:rsidP="00945D4F">
            <w:pPr>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2.8. Подрядчик передаёт заказчику следующие материалы:</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E64A62" w:rsidRPr="00945D4F" w:rsidRDefault="00E64A62" w:rsidP="00945D4F">
            <w:pPr>
              <w:tabs>
                <w:tab w:val="left" w:pos="884"/>
              </w:tabs>
              <w:autoSpaceDE w:val="0"/>
              <w:autoSpaceDN w:val="0"/>
              <w:snapToGrid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w:t>
            </w:r>
            <w:proofErr w:type="spellStart"/>
            <w:r w:rsidRPr="00945D4F">
              <w:rPr>
                <w:rFonts w:ascii="Times New Roman" w:eastAsia="Calibri" w:hAnsi="Times New Roman" w:cs="Times New Roman"/>
                <w:sz w:val="24"/>
                <w:szCs w:val="24"/>
                <w:lang w:eastAsia="ru-RU"/>
              </w:rPr>
              <w:t>pdf</w:t>
            </w:r>
            <w:proofErr w:type="spellEnd"/>
            <w:r w:rsidRPr="00945D4F">
              <w:rPr>
                <w:rFonts w:ascii="Times New Roman" w:eastAsia="Calibri" w:hAnsi="Times New Roman" w:cs="Times New Roman"/>
                <w:sz w:val="24"/>
                <w:szCs w:val="24"/>
                <w:lang w:eastAsia="ru-RU"/>
              </w:rPr>
              <w:t xml:space="preserve">) – в 2 экземплярах, на электронном носителе в </w:t>
            </w:r>
            <w:r w:rsidRPr="00945D4F">
              <w:rPr>
                <w:rFonts w:ascii="Times New Roman" w:eastAsia="Calibri" w:hAnsi="Times New Roman" w:cs="Times New Roman"/>
                <w:sz w:val="24"/>
                <w:szCs w:val="24"/>
                <w:lang w:eastAsia="ru-RU"/>
              </w:rPr>
              <w:lastRenderedPageBreak/>
              <w:t>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E64A62" w:rsidRPr="00945D4F" w:rsidRDefault="00E64A62" w:rsidP="00945D4F">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 xml:space="preserve">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w:t>
            </w:r>
            <w:r w:rsidRPr="00945D4F">
              <w:rPr>
                <w:rFonts w:ascii="Times New Roman" w:eastAsia="Calibri" w:hAnsi="Times New Roman" w:cs="Times New Roman"/>
                <w:sz w:val="24"/>
                <w:szCs w:val="24"/>
                <w:lang w:val="en-US" w:eastAsia="ru-RU"/>
              </w:rPr>
              <w:t>MapInfo</w:t>
            </w:r>
            <w:r w:rsidRPr="00945D4F">
              <w:rPr>
                <w:rFonts w:ascii="Times New Roman" w:eastAsia="Calibri" w:hAnsi="Times New Roman" w:cs="Times New Roman"/>
                <w:sz w:val="24"/>
                <w:szCs w:val="24"/>
                <w:lang w:eastAsia="ru-RU"/>
              </w:rPr>
              <w:t xml:space="preserve">  в формате «*.</w:t>
            </w:r>
            <w:proofErr w:type="spellStart"/>
            <w:r w:rsidRPr="00945D4F">
              <w:rPr>
                <w:rFonts w:ascii="Times New Roman" w:eastAsia="Calibri" w:hAnsi="Times New Roman" w:cs="Times New Roman"/>
                <w:sz w:val="24"/>
                <w:szCs w:val="24"/>
                <w:lang w:val="en-US" w:eastAsia="ru-RU"/>
              </w:rPr>
              <w:t>mif</w:t>
            </w:r>
            <w:proofErr w:type="spellEnd"/>
            <w:r w:rsidRPr="00945D4F">
              <w:rPr>
                <w:rFonts w:ascii="Times New Roman" w:eastAsia="Calibri" w:hAnsi="Times New Roman" w:cs="Times New Roman"/>
                <w:sz w:val="24"/>
                <w:szCs w:val="24"/>
                <w:lang w:eastAsia="ru-RU"/>
              </w:rPr>
              <w:t>», «*.</w:t>
            </w:r>
            <w:proofErr w:type="spellStart"/>
            <w:r w:rsidRPr="00945D4F">
              <w:rPr>
                <w:rFonts w:ascii="Times New Roman" w:eastAsia="Calibri" w:hAnsi="Times New Roman" w:cs="Times New Roman"/>
                <w:sz w:val="24"/>
                <w:szCs w:val="24"/>
                <w:lang w:eastAsia="ru-RU"/>
              </w:rPr>
              <w:t>mi</w:t>
            </w:r>
            <w:proofErr w:type="spellEnd"/>
            <w:r w:rsidRPr="00945D4F">
              <w:rPr>
                <w:rFonts w:ascii="Times New Roman" w:eastAsia="Calibri" w:hAnsi="Times New Roman" w:cs="Times New Roman"/>
                <w:sz w:val="24"/>
                <w:szCs w:val="24"/>
                <w:lang w:val="en-US" w:eastAsia="ru-RU"/>
              </w:rPr>
              <w:t>d</w:t>
            </w:r>
            <w:r w:rsidRPr="00945D4F">
              <w:rPr>
                <w:rFonts w:ascii="Times New Roman" w:eastAsia="Calibri" w:hAnsi="Times New Roman" w:cs="Times New Roman"/>
                <w:sz w:val="24"/>
                <w:szCs w:val="24"/>
                <w:lang w:eastAsia="ru-RU"/>
              </w:rPr>
              <w:t>», «*.</w:t>
            </w:r>
            <w:proofErr w:type="spellStart"/>
            <w:r w:rsidRPr="00945D4F">
              <w:rPr>
                <w:rFonts w:ascii="Times New Roman" w:eastAsia="Calibri" w:hAnsi="Times New Roman" w:cs="Times New Roman"/>
                <w:sz w:val="24"/>
                <w:szCs w:val="24"/>
                <w:lang w:eastAsia="ru-RU"/>
              </w:rPr>
              <w:t>gml</w:t>
            </w:r>
            <w:proofErr w:type="spellEnd"/>
            <w:r w:rsidRPr="00945D4F">
              <w:rPr>
                <w:rFonts w:ascii="Times New Roman" w:eastAsia="Calibri" w:hAnsi="Times New Roman" w:cs="Times New Roman"/>
                <w:sz w:val="24"/>
                <w:szCs w:val="24"/>
                <w:lang w:eastAsia="ru-RU"/>
              </w:rPr>
              <w:t>» и продублированы растровыми изображениями в формате «*.</w:t>
            </w:r>
            <w:proofErr w:type="spellStart"/>
            <w:r w:rsidRPr="00945D4F">
              <w:rPr>
                <w:rFonts w:ascii="Times New Roman" w:eastAsia="Calibri" w:hAnsi="Times New Roman" w:cs="Times New Roman"/>
                <w:sz w:val="24"/>
                <w:szCs w:val="24"/>
                <w:lang w:eastAsia="ru-RU"/>
              </w:rPr>
              <w:t>jpg</w:t>
            </w:r>
            <w:proofErr w:type="spellEnd"/>
            <w:r w:rsidRPr="00945D4F">
              <w:rPr>
                <w:rFonts w:ascii="Times New Roman" w:eastAsia="Calibri" w:hAnsi="Times New Roman" w:cs="Times New Roman"/>
                <w:sz w:val="24"/>
                <w:szCs w:val="24"/>
                <w:lang w:eastAsia="ru-RU"/>
              </w:rPr>
              <w:t>» или «*.</w:t>
            </w:r>
            <w:proofErr w:type="spellStart"/>
            <w:r w:rsidRPr="00945D4F">
              <w:rPr>
                <w:rFonts w:ascii="Times New Roman" w:eastAsia="Calibri" w:hAnsi="Times New Roman" w:cs="Times New Roman"/>
                <w:sz w:val="24"/>
                <w:szCs w:val="24"/>
                <w:lang w:eastAsia="ru-RU"/>
              </w:rPr>
              <w:t>pdf</w:t>
            </w:r>
            <w:proofErr w:type="spellEnd"/>
            <w:r w:rsidRPr="00945D4F">
              <w:rPr>
                <w:rFonts w:ascii="Times New Roman" w:eastAsia="Calibri" w:hAnsi="Times New Roman" w:cs="Times New Roman"/>
                <w:sz w:val="24"/>
                <w:szCs w:val="24"/>
                <w:lang w:eastAsia="ru-RU"/>
              </w:rPr>
              <w:t xml:space="preserve">» с разрешением не менее 300 </w:t>
            </w:r>
            <w:proofErr w:type="spellStart"/>
            <w:r w:rsidRPr="00945D4F">
              <w:rPr>
                <w:rFonts w:ascii="Times New Roman" w:eastAsia="Calibri" w:hAnsi="Times New Roman" w:cs="Times New Roman"/>
                <w:sz w:val="24"/>
                <w:szCs w:val="24"/>
                <w:lang w:eastAsia="ru-RU"/>
              </w:rPr>
              <w:t>dpi</w:t>
            </w:r>
            <w:proofErr w:type="spellEnd"/>
            <w:r w:rsidRPr="00945D4F">
              <w:rPr>
                <w:rFonts w:ascii="Times New Roman" w:eastAsia="Calibri" w:hAnsi="Times New Roman" w:cs="Times New Roman"/>
                <w:sz w:val="24"/>
                <w:szCs w:val="24"/>
                <w:lang w:eastAsia="ru-RU"/>
              </w:rPr>
              <w:t xml:space="preserve"> в масштабах оригиналов, полностью соответствующим графическим материалам, представленным на бумажном носителе – 1 экз.</w:t>
            </w:r>
          </w:p>
          <w:p w:rsidR="00E64A62" w:rsidRPr="00945D4F" w:rsidRDefault="00E64A62" w:rsidP="00945D4F">
            <w:pPr>
              <w:tabs>
                <w:tab w:val="left" w:pos="332"/>
                <w:tab w:val="left" w:pos="884"/>
              </w:tabs>
              <w:autoSpaceDE w:val="0"/>
              <w:autoSpaceDN w:val="0"/>
              <w:adjustRightInd w:val="0"/>
              <w:spacing w:after="0" w:line="240" w:lineRule="auto"/>
              <w:ind w:right="142"/>
              <w:jc w:val="both"/>
              <w:outlineLvl w:val="0"/>
              <w:rPr>
                <w:rFonts w:ascii="Times New Roman" w:eastAsia="Calibri" w:hAnsi="Times New Roman" w:cs="Times New Roman"/>
                <w:sz w:val="24"/>
                <w:szCs w:val="24"/>
                <w:lang w:eastAsia="ru-RU"/>
              </w:rPr>
            </w:pPr>
            <w:bookmarkStart w:id="147" w:name="_Toc131516392"/>
            <w:r w:rsidRPr="00945D4F">
              <w:rPr>
                <w:rFonts w:ascii="Times New Roman" w:eastAsia="Calibri" w:hAnsi="Times New Roman" w:cs="Times New Roman"/>
                <w:sz w:val="24"/>
                <w:szCs w:val="24"/>
                <w:lang w:eastAsia="ru-RU"/>
              </w:rPr>
              <w:t>2.10. Результаты работ должны соответствовать требованиям федерального и регионального законодательства.</w:t>
            </w:r>
            <w:bookmarkEnd w:id="147"/>
            <w:r w:rsidRPr="00945D4F">
              <w:rPr>
                <w:rFonts w:ascii="Times New Roman" w:eastAsia="Calibri" w:hAnsi="Times New Roman" w:cs="Times New Roman"/>
                <w:sz w:val="24"/>
                <w:szCs w:val="24"/>
                <w:lang w:eastAsia="ru-RU"/>
              </w:rPr>
              <w:t xml:space="preserve"> </w:t>
            </w:r>
          </w:p>
          <w:p w:rsidR="00E64A62" w:rsidRPr="00945D4F" w:rsidRDefault="00E64A62" w:rsidP="00945D4F">
            <w:pPr>
              <w:tabs>
                <w:tab w:val="left" w:pos="102"/>
              </w:tabs>
              <w:autoSpaceDE w:val="0"/>
              <w:autoSpaceDN w:val="0"/>
              <w:spacing w:after="0" w:line="240" w:lineRule="auto"/>
              <w:ind w:right="142"/>
              <w:jc w:val="both"/>
              <w:rPr>
                <w:rFonts w:ascii="Times New Roman" w:eastAsia="Calibri" w:hAnsi="Times New Roman" w:cs="Times New Roman"/>
                <w:sz w:val="24"/>
                <w:szCs w:val="24"/>
                <w:lang w:eastAsia="ru-RU"/>
              </w:rPr>
            </w:pPr>
            <w:r w:rsidRPr="00945D4F">
              <w:rPr>
                <w:rFonts w:ascii="Times New Roman" w:eastAsia="Calibri" w:hAnsi="Times New Roman" w:cs="Times New Roman"/>
                <w:sz w:val="24"/>
                <w:szCs w:val="24"/>
                <w:lang w:eastAsia="ru-RU"/>
              </w:rPr>
              <w:t>2.11. Необходимые разделы, содержащие информацию ограниченного пользования, оформить в соответствии с действующим законодательством.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Calibri" w:hAnsi="Times New Roman" w:cs="Times New Roman"/>
                <w:sz w:val="24"/>
                <w:szCs w:val="24"/>
                <w:lang w:eastAsia="ru-RU"/>
              </w:rPr>
              <w:t>2.12. Подрядчик в составе работ осуществляет подготовку материалов для презентации Проектов в рамках публичных слушаний или общественных обсуждений.</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13"/>
              <w:jc w:val="both"/>
              <w:rPr>
                <w:rFonts w:ascii="Times New Roman" w:eastAsia="Calibri"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13"/>
              <w:jc w:val="both"/>
              <w:rPr>
                <w:rFonts w:ascii="Times New Roman" w:eastAsia="Calibri" w:hAnsi="Times New Roman" w:cs="Times New Roman"/>
                <w:sz w:val="24"/>
                <w:szCs w:val="24"/>
                <w:lang w:eastAsia="ru-RU"/>
              </w:rPr>
            </w:pPr>
          </w:p>
        </w:tc>
      </w:tr>
      <w:tr w:rsidR="00E64A62" w:rsidRPr="00945D4F" w:rsidTr="00945D4F">
        <w:trPr>
          <w:trHeight w:val="2559"/>
          <w:jc w:val="center"/>
        </w:trPr>
        <w:tc>
          <w:tcPr>
            <w:tcW w:w="0" w:type="auto"/>
            <w:vMerge/>
            <w:tcBorders>
              <w:left w:val="single" w:sz="4" w:space="0" w:color="auto"/>
              <w:right w:val="single" w:sz="4" w:space="0" w:color="auto"/>
            </w:tcBorders>
            <w:vAlign w:val="center"/>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Сроки выполнения градостроительной документации и требования к качеству работ</w:t>
            </w:r>
          </w:p>
        </w:tc>
        <w:tc>
          <w:tcPr>
            <w:tcW w:w="9249"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color w:val="000000"/>
                <w:sz w:val="24"/>
                <w:szCs w:val="24"/>
                <w:lang w:eastAsia="ru-RU"/>
              </w:rPr>
              <w:t xml:space="preserve">      Срок выполнения работ с даты заключения контракта </w:t>
            </w:r>
            <w:r w:rsidRPr="00945D4F">
              <w:rPr>
                <w:rFonts w:ascii="Times New Roman" w:eastAsia="Times New Roman" w:hAnsi="Times New Roman" w:cs="Times New Roman"/>
                <w:sz w:val="24"/>
                <w:szCs w:val="24"/>
                <w:lang w:eastAsia="ru-RU"/>
              </w:rPr>
              <w:t>до 01 ноября 2022 года.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Подрядчик в сроки, установленные муниципальным контрактом, предоставляет Заказчику разработанную документацию, для её проверки.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color w:val="000000"/>
                <w:sz w:val="24"/>
                <w:szCs w:val="24"/>
                <w:lang w:eastAsia="ru-RU"/>
              </w:rPr>
              <w:t xml:space="preserve"> 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w:t>
            </w:r>
            <w:r w:rsidRPr="00945D4F">
              <w:rPr>
                <w:rFonts w:ascii="Times New Roman" w:eastAsia="Times New Roman" w:hAnsi="Times New Roman" w:cs="Times New Roman"/>
                <w:sz w:val="24"/>
                <w:szCs w:val="24"/>
                <w:lang w:eastAsia="ru-RU"/>
              </w:rPr>
              <w:t xml:space="preserve">     </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 случае отсутствия замечаний, Подрядчик получает письменное согласование Заказчика.</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jc w:val="center"/>
        </w:trPr>
        <w:tc>
          <w:tcPr>
            <w:tcW w:w="0" w:type="auto"/>
            <w:vMerge/>
            <w:tcBorders>
              <w:left w:val="single" w:sz="4" w:space="0" w:color="auto"/>
              <w:right w:val="single" w:sz="4" w:space="0" w:color="auto"/>
            </w:tcBorders>
            <w:vAlign w:val="center"/>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Гарантия на оказываемые работы</w:t>
            </w:r>
          </w:p>
        </w:tc>
        <w:tc>
          <w:tcPr>
            <w:tcW w:w="9249" w:type="dxa"/>
            <w:tcBorders>
              <w:top w:val="single" w:sz="4" w:space="0" w:color="auto"/>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Гарантийный срок выполнения работ составляет </w:t>
            </w:r>
            <w:r w:rsidRPr="00945D4F">
              <w:rPr>
                <w:rFonts w:ascii="Times New Roman" w:eastAsia="Times New Roman" w:hAnsi="Times New Roman" w:cs="Times New Roman"/>
                <w:sz w:val="24"/>
                <w:szCs w:val="24"/>
                <w:lang w:eastAsia="ru-RU"/>
              </w:rPr>
              <w:t>24 месяца</w:t>
            </w:r>
            <w:r w:rsidRPr="00945D4F">
              <w:rPr>
                <w:rFonts w:ascii="Times New Roman" w:eastAsia="Times New Roman" w:hAnsi="Times New Roman" w:cs="Times New Roman"/>
                <w:color w:val="000000"/>
                <w:sz w:val="24"/>
                <w:szCs w:val="24"/>
                <w:lang w:eastAsia="ru-RU"/>
              </w:rPr>
              <w:t xml:space="preserve"> с даты подписания документа о приемке.</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Порядок согласования и утверждения Генеральных планов</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Процедуры опубликования, обсуждения, согласования и утверждения организуются и проводятся заказчиком при участии подрядчика.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lastRenderedPageBreak/>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РФ.</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Подрядчик в сроки, установленные муниципальным контрактом, предоставляет Заказчику разработанную документацию для ее проверки.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По завершению проверки качества в течение гарантийного срока Подрядчик осуществляет сопровождение согласования внесения изменений в  Генеральный план, в том числе: представители Подрядчика лично участвуют в согласительных процедурах на федеральном                       (</w:t>
            </w:r>
            <w:proofErr w:type="spellStart"/>
            <w:r w:rsidRPr="00945D4F">
              <w:rPr>
                <w:rFonts w:ascii="Times New Roman" w:eastAsia="Times New Roman" w:hAnsi="Times New Roman" w:cs="Times New Roman"/>
                <w:color w:val="000000"/>
                <w:sz w:val="24"/>
                <w:szCs w:val="24"/>
                <w:lang w:eastAsia="ru-RU"/>
              </w:rPr>
              <w:t>г.Москва</w:t>
            </w:r>
            <w:proofErr w:type="spellEnd"/>
            <w:r w:rsidRPr="00945D4F">
              <w:rPr>
                <w:rFonts w:ascii="Times New Roman" w:eastAsia="Times New Roman" w:hAnsi="Times New Roman" w:cs="Times New Roman"/>
                <w:color w:val="000000"/>
                <w:sz w:val="24"/>
                <w:szCs w:val="24"/>
                <w:lang w:eastAsia="ru-RU"/>
              </w:rPr>
              <w:t>), на региональном (</w:t>
            </w:r>
            <w:proofErr w:type="spellStart"/>
            <w:r w:rsidRPr="00945D4F">
              <w:rPr>
                <w:rFonts w:ascii="Times New Roman" w:eastAsia="Times New Roman" w:hAnsi="Times New Roman" w:cs="Times New Roman"/>
                <w:color w:val="000000"/>
                <w:sz w:val="24"/>
                <w:szCs w:val="24"/>
                <w:lang w:eastAsia="ru-RU"/>
              </w:rPr>
              <w:t>г.Краснодар</w:t>
            </w:r>
            <w:proofErr w:type="spellEnd"/>
            <w:r w:rsidRPr="00945D4F">
              <w:rPr>
                <w:rFonts w:ascii="Times New Roman" w:eastAsia="Times New Roman" w:hAnsi="Times New Roman" w:cs="Times New Roman"/>
                <w:color w:val="000000"/>
                <w:sz w:val="24"/>
                <w:szCs w:val="24"/>
                <w:lang w:eastAsia="ru-RU"/>
              </w:rPr>
              <w:t>), и муниципальном уровне     (</w:t>
            </w:r>
            <w:proofErr w:type="spellStart"/>
            <w:r w:rsidRPr="00945D4F">
              <w:rPr>
                <w:rFonts w:ascii="Times New Roman" w:eastAsia="Times New Roman" w:hAnsi="Times New Roman" w:cs="Times New Roman"/>
                <w:color w:val="000000"/>
                <w:sz w:val="24"/>
                <w:szCs w:val="24"/>
                <w:lang w:eastAsia="ru-RU"/>
              </w:rPr>
              <w:t>г.Кропоткин</w:t>
            </w:r>
            <w:proofErr w:type="spellEnd"/>
            <w:r w:rsidRPr="00945D4F">
              <w:rPr>
                <w:rFonts w:ascii="Times New Roman" w:eastAsia="Times New Roman" w:hAnsi="Times New Roman" w:cs="Times New Roman"/>
                <w:color w:val="000000"/>
                <w:sz w:val="24"/>
                <w:szCs w:val="24"/>
                <w:lang w:eastAsia="ru-RU"/>
              </w:rPr>
              <w:t>), а при наличии замечаний (предложений и пр.) осуществляет устранение обоснованных претензий согласовывающих органов и организаций.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Организацию работ по согласованию градостроительной документации в согласовывающих органах и организациях проводит Заказчик.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Проект внесения изменений в генеральный план утверждается соответствующим представительным органом Кавказского района после согласования в установленном законодательством  порядке.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945D4F">
              <w:rPr>
                <w:rFonts w:ascii="Times New Roman" w:eastAsia="Times New Roman" w:hAnsi="Times New Roman" w:cs="Times New Roman"/>
                <w:color w:val="000000"/>
                <w:sz w:val="24"/>
                <w:szCs w:val="24"/>
                <w:lang w:eastAsia="ru-RU"/>
              </w:rPr>
              <w:t xml:space="preserve">Согласование и утверждение проекта внесения изменений в генеральный </w:t>
            </w:r>
            <w:proofErr w:type="spellStart"/>
            <w:r w:rsidRPr="00945D4F">
              <w:rPr>
                <w:rFonts w:ascii="Times New Roman" w:eastAsia="Times New Roman" w:hAnsi="Times New Roman" w:cs="Times New Roman"/>
                <w:color w:val="000000"/>
                <w:sz w:val="24"/>
                <w:szCs w:val="24"/>
                <w:lang w:eastAsia="ru-RU"/>
              </w:rPr>
              <w:t>планн</w:t>
            </w:r>
            <w:proofErr w:type="spellEnd"/>
            <w:r w:rsidRPr="00945D4F">
              <w:rPr>
                <w:rFonts w:ascii="Times New Roman" w:eastAsia="Times New Roman" w:hAnsi="Times New Roman" w:cs="Times New Roman"/>
                <w:color w:val="000000"/>
                <w:sz w:val="24"/>
                <w:szCs w:val="24"/>
                <w:lang w:eastAsia="ru-RU"/>
              </w:rPr>
              <w:t xml:space="preserve"> не входит в сроки выполнения работ по внесению изменений в генеральный план.</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bottom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57"/>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Иные требования и условия</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FF0000"/>
                <w:sz w:val="24"/>
                <w:szCs w:val="24"/>
                <w:lang w:eastAsia="ru-RU"/>
              </w:rPr>
            </w:pPr>
            <w:r w:rsidRPr="00945D4F">
              <w:rPr>
                <w:rFonts w:ascii="Times New Roman" w:eastAsia="Times New Roman" w:hAnsi="Times New Roman" w:cs="Times New Roman"/>
                <w:sz w:val="24"/>
                <w:szCs w:val="24"/>
                <w:lang w:eastAsia="ru-RU"/>
              </w:rPr>
              <w:t>2. Для обеспечения работы со сведениями, составляющими государственную тайну, Исполнитель должен иметь у себя режимное 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4. Генеральный план сельского поселения выполнить в соответствии:</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со стратегией социально-экономического развития региона;</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5. При выполнении функционального зонирования генеральных планов учесть предложения по размещению инвестиционных проектов в соответствие со Стратегией социально-экономического развития.</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shd w:val="clear" w:color="auto" w:fill="FFFFFF"/>
                <w:lang w:eastAsia="ru-RU"/>
              </w:rPr>
              <w:t>6. Максимально использовать природный и производственный потенциал территории.</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shd w:val="clear" w:color="auto" w:fill="FFFFFF"/>
                <w:lang w:eastAsia="ru-RU"/>
              </w:rPr>
              <w:t>7. Принять в качестве приоритетных видов деятельности:</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shd w:val="clear" w:color="auto" w:fill="FFFFFF"/>
                <w:lang w:eastAsia="ru-RU"/>
              </w:rPr>
            </w:pPr>
            <w:r w:rsidRPr="00945D4F">
              <w:rPr>
                <w:rFonts w:ascii="Times New Roman" w:eastAsia="Times New Roman" w:hAnsi="Times New Roman" w:cs="Times New Roman"/>
                <w:sz w:val="24"/>
                <w:szCs w:val="24"/>
                <w:shd w:val="clear" w:color="auto" w:fill="FFFFFF"/>
                <w:lang w:eastAsia="ru-RU"/>
              </w:rPr>
              <w:t>- жилищное строительство;</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shd w:val="clear" w:color="auto" w:fill="FFFFFF"/>
                <w:lang w:eastAsia="ru-RU"/>
              </w:rPr>
              <w:t>- сохранение земель сельхозугодий на землях сельскохозяйственного назначения;</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shd w:val="clear" w:color="auto" w:fill="FFFFFF"/>
                <w:lang w:eastAsia="ru-RU"/>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shd w:val="clear" w:color="auto" w:fill="FFFFFF"/>
                <w:lang w:eastAsia="ru-RU"/>
              </w:rPr>
              <w:t>- производственную деятельность;</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w:t>
            </w:r>
            <w:r w:rsidRPr="00945D4F">
              <w:rPr>
                <w:rFonts w:ascii="Times New Roman" w:eastAsia="Times New Roman" w:hAnsi="Times New Roman" w:cs="Times New Roman"/>
                <w:sz w:val="24"/>
                <w:szCs w:val="24"/>
                <w:shd w:val="clear" w:color="auto" w:fill="FFFFFF"/>
                <w:lang w:eastAsia="ru-RU"/>
              </w:rPr>
              <w:t> обеспечение паркингом.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8. Внесение Подрядчиком изменений в проект ГП не согласованных с Заказчиком не допускается.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9.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10. Подрядчик оказывает содействие Заказчику в размещении проекта на ФГИС ТП.</w:t>
            </w:r>
          </w:p>
          <w:p w:rsidR="00E64A62" w:rsidRPr="00945D4F" w:rsidRDefault="00E64A62" w:rsidP="00945D4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shd w:val="clear" w:color="auto" w:fill="FFFFFF"/>
                <w:lang w:eastAsia="ru-RU"/>
              </w:rPr>
              <w:t>11. В настоящее Задание по согласованию сторон могут быть внесены дополнения и изменения.</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945D4F" w:rsidTr="00945D4F">
        <w:trPr>
          <w:trHeight w:val="267"/>
          <w:jc w:val="center"/>
        </w:trPr>
        <w:tc>
          <w:tcPr>
            <w:tcW w:w="0" w:type="auto"/>
            <w:vMerge w:val="restart"/>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rPr>
                <w:rFonts w:ascii="Times New Roman" w:eastAsia="Times New Roman" w:hAnsi="Times New Roman" w:cs="Times New Roman"/>
                <w:b/>
                <w:bCs/>
                <w:sz w:val="24"/>
                <w:szCs w:val="24"/>
                <w:lang w:eastAsia="ru-RU"/>
              </w:rPr>
            </w:pPr>
            <w:r w:rsidRPr="00945D4F">
              <w:rPr>
                <w:rFonts w:ascii="Times New Roman" w:eastAsia="Times New Roman" w:hAnsi="Times New Roman" w:cs="Times New Roman"/>
                <w:b/>
                <w:bCs/>
                <w:sz w:val="24"/>
                <w:szCs w:val="24"/>
                <w:lang w:eastAsia="ru-RU"/>
              </w:rPr>
              <w:lastRenderedPageBreak/>
              <w:t>2</w:t>
            </w: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jc w:val="both"/>
              <w:rPr>
                <w:rFonts w:ascii="Times New Roman" w:eastAsia="Times New Roman" w:hAnsi="Times New Roman" w:cs="Times New Roman"/>
                <w:b/>
                <w:bCs/>
                <w:sz w:val="24"/>
                <w:szCs w:val="24"/>
                <w:lang w:eastAsia="ru-RU"/>
              </w:rPr>
            </w:pPr>
          </w:p>
        </w:tc>
        <w:tc>
          <w:tcPr>
            <w:tcW w:w="12211" w:type="dxa"/>
            <w:gridSpan w:val="2"/>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945D4F">
              <w:rPr>
                <w:rFonts w:ascii="Times New Roman" w:eastAsia="Times New Roman" w:hAnsi="Times New Roman" w:cs="Times New Roman"/>
                <w:b/>
                <w:sz w:val="24"/>
                <w:szCs w:val="24"/>
                <w:lang w:eastAsia="ru-RU"/>
              </w:rPr>
              <w:lastRenderedPageBreak/>
              <w:t>Внесение изменений в генеральный план и правила землепользования и застройки Привольного сельского поселения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134" w:type="dxa"/>
            <w:vMerge w:val="restart"/>
            <w:tcBorders>
              <w:left w:val="single" w:sz="4" w:space="0" w:color="auto"/>
              <w:right w:val="single" w:sz="4" w:space="0" w:color="auto"/>
            </w:tcBorders>
          </w:tcPr>
          <w:p w:rsidR="00E64A62" w:rsidRPr="00945D4F" w:rsidRDefault="00E64A62" w:rsidP="00945D4F">
            <w:pPr>
              <w:autoSpaceDE w:val="0"/>
              <w:autoSpaceDN w:val="0"/>
              <w:spacing w:after="0" w:line="240" w:lineRule="auto"/>
              <w:rPr>
                <w:rFonts w:ascii="Times New Roman" w:eastAsia="Times New Roman" w:hAnsi="Times New Roman" w:cs="Times New Roman"/>
                <w:bCs/>
                <w:sz w:val="24"/>
                <w:szCs w:val="24"/>
                <w:lang w:eastAsia="ru-RU"/>
              </w:rPr>
            </w:pPr>
            <w:proofErr w:type="spellStart"/>
            <w:r w:rsidRPr="00945D4F">
              <w:rPr>
                <w:rFonts w:ascii="Times New Roman" w:eastAsia="Times New Roman" w:hAnsi="Times New Roman" w:cs="Times New Roman"/>
                <w:bCs/>
                <w:sz w:val="24"/>
                <w:szCs w:val="24"/>
                <w:lang w:eastAsia="ru-RU"/>
              </w:rPr>
              <w:t>Усл.ед</w:t>
            </w:r>
            <w:proofErr w:type="spellEnd"/>
            <w:r w:rsidRPr="00945D4F">
              <w:rPr>
                <w:rFonts w:ascii="Times New Roman" w:eastAsia="Times New Roman" w:hAnsi="Times New Roman" w:cs="Times New Roman"/>
                <w:bCs/>
                <w:sz w:val="24"/>
                <w:szCs w:val="24"/>
                <w:lang w:eastAsia="ru-RU"/>
              </w:rPr>
              <w:t>.</w:t>
            </w:r>
          </w:p>
        </w:tc>
        <w:tc>
          <w:tcPr>
            <w:tcW w:w="1098" w:type="dxa"/>
            <w:vMerge w:val="restart"/>
            <w:tcBorders>
              <w:left w:val="single" w:sz="4" w:space="0" w:color="auto"/>
              <w:right w:val="single" w:sz="4" w:space="0" w:color="auto"/>
            </w:tcBorders>
          </w:tcPr>
          <w:p w:rsidR="00E64A62" w:rsidRPr="00945D4F" w:rsidRDefault="00E64A62" w:rsidP="00945D4F">
            <w:pPr>
              <w:autoSpaceDE w:val="0"/>
              <w:autoSpaceDN w:val="0"/>
              <w:spacing w:after="0" w:line="240" w:lineRule="auto"/>
              <w:jc w:val="center"/>
              <w:rPr>
                <w:rFonts w:ascii="Times New Roman" w:eastAsia="Times New Roman" w:hAnsi="Times New Roman" w:cs="Times New Roman"/>
                <w:bCs/>
                <w:sz w:val="24"/>
                <w:szCs w:val="24"/>
                <w:lang w:eastAsia="ru-RU"/>
              </w:rPr>
            </w:pPr>
            <w:r w:rsidRPr="00945D4F">
              <w:rPr>
                <w:rFonts w:ascii="Times New Roman" w:eastAsia="Times New Roman" w:hAnsi="Times New Roman" w:cs="Times New Roman"/>
                <w:bCs/>
                <w:sz w:val="24"/>
                <w:szCs w:val="24"/>
                <w:lang w:eastAsia="ru-RU"/>
              </w:rPr>
              <w:t>1</w:t>
            </w: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Вид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Генеральный план Привольного сельского поселения Кавказского района (проект внесения изменений), включая подготовку документации для внесения сведений о границах населенных пунктов в Единый государственный реестр недвижимости.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Правила землепользования и застройки Привольного сельского поселения Кавказского района (проекты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Основание для подготовки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Постановление администрации муниципального образования Кавказский район от 26.05.2022 г. №772 «О подготовке проектов внесения изменений в генеральные планы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и Привольного сельского поселения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Постановление администрации муниципального образования Кавказский район от 26.05.2022 г. №773 «О подготовке проектов внесения изменений в правила землепользования и застройки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и Привольного сельского поселения Кавказского района»</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Источник финансирования работ</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Бюджет муниципального образования Кавказский район</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Заказчик (полное и сокращенное наименование)</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Администрация муниципального образования Кавказский район Краснодарского края (Администрация МО Кавказский район Краснодарского края)</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Нормативно-правовая база разработки градостроительной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Федеральные нормативные правовые акты: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Градостроительный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Земельный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Водный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Лесной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Жилищный кодекс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06.10.</w:t>
            </w:r>
            <w:smartTag w:uri="urn:schemas-microsoft-com:office:smarttags" w:element="metricconverter">
              <w:smartTagPr>
                <w:attr w:name="ProductID" w:val="2003 г"/>
              </w:smartTagPr>
              <w:r w:rsidRPr="00945D4F">
                <w:rPr>
                  <w:rFonts w:ascii="Times New Roman" w:eastAsia="Times New Roman" w:hAnsi="Times New Roman" w:cs="Times New Roman"/>
                  <w:sz w:val="24"/>
                  <w:szCs w:val="24"/>
                  <w:lang w:eastAsia="ru-RU"/>
                </w:rPr>
                <w:t>2003 г</w:t>
              </w:r>
            </w:smartTag>
            <w:r w:rsidRPr="00945D4F">
              <w:rPr>
                <w:rFonts w:ascii="Times New Roman" w:eastAsia="Times New Roman" w:hAnsi="Times New Roman" w:cs="Times New Roman"/>
                <w:sz w:val="24"/>
                <w:szCs w:val="24"/>
                <w:lang w:eastAsia="ru-RU"/>
              </w:rPr>
              <w:t>. № 131-ФЗ «Об общих принципах организации местного самоуправления в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Федеральный закон от 29.12.2004 № 191-ФЗ «О введении в действие Градостроительного кодекса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Федеральный закон от 25.10.2001 № 137-ФЗ «О введении в действие Земельного кодекса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 Федеральный закон от 29.12.2014 № 473-ФЗ «О территориях опережающего социально-экономического развития в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Федеральный закон от 25.06.</w:t>
            </w:r>
            <w:smartTag w:uri="urn:schemas-microsoft-com:office:smarttags" w:element="metricconverter">
              <w:smartTagPr>
                <w:attr w:name="ProductID" w:val="2002 г"/>
              </w:smartTagPr>
              <w:r w:rsidRPr="00945D4F">
                <w:rPr>
                  <w:rFonts w:ascii="Times New Roman" w:eastAsia="Times New Roman" w:hAnsi="Times New Roman" w:cs="Times New Roman"/>
                  <w:sz w:val="24"/>
                  <w:szCs w:val="24"/>
                  <w:lang w:eastAsia="ru-RU"/>
                </w:rPr>
                <w:t>2002 г</w:t>
              </w:r>
            </w:smartTag>
            <w:r w:rsidRPr="00945D4F">
              <w:rPr>
                <w:rFonts w:ascii="Times New Roman" w:eastAsia="Times New Roman" w:hAnsi="Times New Roman" w:cs="Times New Roman"/>
                <w:sz w:val="24"/>
                <w:szCs w:val="24"/>
                <w:lang w:eastAsia="ru-RU"/>
              </w:rPr>
              <w:t>. № 73-ФЗ «Об объектах культурного наследия (памятниках истории и культуры) народов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08.11.</w:t>
            </w:r>
            <w:smartTag w:uri="urn:schemas-microsoft-com:office:smarttags" w:element="metricconverter">
              <w:smartTagPr>
                <w:attr w:name="ProductID" w:val="2007 г"/>
              </w:smartTagPr>
              <w:r w:rsidRPr="00945D4F">
                <w:rPr>
                  <w:rFonts w:ascii="Times New Roman" w:eastAsia="Times New Roman" w:hAnsi="Times New Roman" w:cs="Times New Roman"/>
                  <w:sz w:val="24"/>
                  <w:szCs w:val="24"/>
                  <w:lang w:eastAsia="ru-RU"/>
                </w:rPr>
                <w:t>2007 г</w:t>
              </w:r>
            </w:smartTag>
            <w:r w:rsidRPr="00945D4F">
              <w:rPr>
                <w:rFonts w:ascii="Times New Roman" w:eastAsia="Times New Roman" w:hAnsi="Times New Roman" w:cs="Times New Roman"/>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30.03.1999 № 52-ФЗ «О санитарно-эпидемиологическом благополучии населения»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21.12.1994 г. № 68-ФЗ «О защите населения и территорий от чрезвычайных ситуаций природного и техногенного характера»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Федеральный закон от 10.01.2002 № 7-ФЗ «Об охране окружающей среды»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Федеральный закон от 20.12.2004 № 166-ФЗ «О рыболовстве и сохранении водных биологических ресурсов»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22.07.2008 № 123-ФЗ «Технический регламент о требованиях пожарной безопасности»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28.12.2013 № 442-ФЗ «Об основах социального обслуживания граждан в Российской Федерации»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Федеральный закон от 12.01.1996 № 8-ФЗ «О погребении и похоронном деле»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Постановление Правительства РФ от 18.04.2014 № 360 «О зонах затопления, подтопления»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w:t>
            </w:r>
            <w:r w:rsidRPr="00945D4F">
              <w:rPr>
                <w:rFonts w:ascii="Times New Roman" w:eastAsia="Times New Roman" w:hAnsi="Times New Roman" w:cs="Times New Roman"/>
                <w:sz w:val="24"/>
                <w:szCs w:val="24"/>
                <w:lang w:eastAsia="ru-RU"/>
              </w:rPr>
              <w:lastRenderedPageBreak/>
              <w:t>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Постановление Правительства Российской Федерации от 12 апреля </w:t>
            </w:r>
            <w:smartTag w:uri="urn:schemas-microsoft-com:office:smarttags" w:element="metricconverter">
              <w:smartTagPr>
                <w:attr w:name="ProductID" w:val="2012 г"/>
              </w:smartTagPr>
              <w:r w:rsidRPr="00945D4F">
                <w:rPr>
                  <w:rFonts w:ascii="Times New Roman" w:eastAsia="Times New Roman" w:hAnsi="Times New Roman" w:cs="Times New Roman"/>
                  <w:sz w:val="24"/>
                  <w:szCs w:val="24"/>
                  <w:lang w:eastAsia="ru-RU"/>
                </w:rPr>
                <w:t>2012 г</w:t>
              </w:r>
            </w:smartTag>
            <w:r w:rsidRPr="00945D4F">
              <w:rPr>
                <w:rFonts w:ascii="Times New Roman" w:eastAsia="Times New Roman" w:hAnsi="Times New Roman" w:cs="Times New Roman"/>
                <w:sz w:val="24"/>
                <w:szCs w:val="24"/>
                <w:lang w:eastAsia="ru-RU"/>
              </w:rPr>
              <w:t>. № 289 «О федеральной государственной информационной системе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Постановление Правительства Российской Федерации от 10 февраля </w:t>
            </w:r>
            <w:smartTag w:uri="urn:schemas-microsoft-com:office:smarttags" w:element="metricconverter">
              <w:smartTagPr>
                <w:attr w:name="ProductID" w:val="2020 г"/>
              </w:smartTagPr>
              <w:r w:rsidRPr="00945D4F">
                <w:rPr>
                  <w:rFonts w:ascii="Times New Roman" w:eastAsia="Times New Roman" w:hAnsi="Times New Roman" w:cs="Times New Roman"/>
                  <w:sz w:val="24"/>
                  <w:szCs w:val="24"/>
                  <w:lang w:eastAsia="ru-RU"/>
                </w:rPr>
                <w:t>2020 г</w:t>
              </w:r>
            </w:smartTag>
            <w:r w:rsidRPr="00945D4F">
              <w:rPr>
                <w:rFonts w:ascii="Times New Roman" w:eastAsia="Times New Roman" w:hAnsi="Times New Roman" w:cs="Times New Roman"/>
                <w:sz w:val="24"/>
                <w:szCs w:val="24"/>
                <w:lang w:eastAsia="ru-RU"/>
              </w:rPr>
              <w:t xml:space="preserve">. № 118 «О внесении изменений в Правительства Российской Федерации от 31 декабря </w:t>
            </w:r>
            <w:smartTag w:uri="urn:schemas-microsoft-com:office:smarttags" w:element="metricconverter">
              <w:smartTagPr>
                <w:attr w:name="ProductID" w:val="2015 г"/>
              </w:smartTagPr>
              <w:r w:rsidRPr="00945D4F">
                <w:rPr>
                  <w:rFonts w:ascii="Times New Roman" w:eastAsia="Times New Roman" w:hAnsi="Times New Roman" w:cs="Times New Roman"/>
                  <w:sz w:val="24"/>
                  <w:szCs w:val="24"/>
                  <w:lang w:eastAsia="ru-RU"/>
                </w:rPr>
                <w:t>2015 г</w:t>
              </w:r>
            </w:smartTag>
            <w:r w:rsidRPr="00945D4F">
              <w:rPr>
                <w:rFonts w:ascii="Times New Roman" w:eastAsia="Times New Roman" w:hAnsi="Times New Roman" w:cs="Times New Roman"/>
                <w:sz w:val="24"/>
                <w:szCs w:val="24"/>
                <w:lang w:eastAsia="ru-RU"/>
              </w:rPr>
              <w:t>. № 1532»;</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21.07.</w:t>
            </w:r>
            <w:smartTag w:uri="urn:schemas-microsoft-com:office:smarttags" w:element="metricconverter">
              <w:smartTagPr>
                <w:attr w:name="ProductID" w:val="2016 г"/>
              </w:smartTagPr>
              <w:r w:rsidRPr="00945D4F">
                <w:rPr>
                  <w:rFonts w:ascii="Times New Roman" w:eastAsia="Times New Roman" w:hAnsi="Times New Roman" w:cs="Times New Roman"/>
                  <w:sz w:val="24"/>
                  <w:szCs w:val="24"/>
                  <w:lang w:eastAsia="ru-RU"/>
                </w:rPr>
                <w:t>2016 г</w:t>
              </w:r>
            </w:smartTag>
            <w:r w:rsidRPr="00945D4F">
              <w:rPr>
                <w:rFonts w:ascii="Times New Roman" w:eastAsia="Times New Roman" w:hAnsi="Times New Roman" w:cs="Times New Roman"/>
                <w:sz w:val="24"/>
                <w:szCs w:val="24"/>
                <w:lang w:eastAsia="ru-RU"/>
              </w:rPr>
              <w:t>.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09.01.</w:t>
            </w:r>
            <w:smartTag w:uri="urn:schemas-microsoft-com:office:smarttags" w:element="metricconverter">
              <w:smartTagPr>
                <w:attr w:name="ProductID" w:val="2018 г"/>
              </w:smartTagPr>
              <w:r w:rsidRPr="00945D4F">
                <w:rPr>
                  <w:rFonts w:ascii="Times New Roman" w:eastAsia="Times New Roman" w:hAnsi="Times New Roman" w:cs="Times New Roman"/>
                  <w:sz w:val="24"/>
                  <w:szCs w:val="24"/>
                  <w:lang w:eastAsia="ru-RU"/>
                </w:rPr>
                <w:t>2018 г</w:t>
              </w:r>
            </w:smartTag>
            <w:r w:rsidRPr="00945D4F">
              <w:rPr>
                <w:rFonts w:ascii="Times New Roman" w:eastAsia="Times New Roman" w:hAnsi="Times New Roman" w:cs="Times New Roman"/>
                <w:sz w:val="24"/>
                <w:szCs w:val="24"/>
                <w:lang w:eastAsia="ru-RU"/>
              </w:rPr>
              <w:t xml:space="preserve">. № 10 (ред. от 9 августа 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w:t>
            </w:r>
            <w:smartTag w:uri="urn:schemas-microsoft-com:office:smarttags" w:element="metricconverter">
              <w:smartTagPr>
                <w:attr w:name="ProductID" w:val="2016 г"/>
              </w:smartTagPr>
              <w:r w:rsidRPr="00945D4F">
                <w:rPr>
                  <w:rFonts w:ascii="Times New Roman" w:eastAsia="Times New Roman" w:hAnsi="Times New Roman" w:cs="Times New Roman"/>
                  <w:sz w:val="24"/>
                  <w:szCs w:val="24"/>
                  <w:lang w:eastAsia="ru-RU"/>
                </w:rPr>
                <w:t>2016 г</w:t>
              </w:r>
            </w:smartTag>
            <w:r w:rsidRPr="00945D4F">
              <w:rPr>
                <w:rFonts w:ascii="Times New Roman" w:eastAsia="Times New Roman" w:hAnsi="Times New Roman" w:cs="Times New Roman"/>
                <w:sz w:val="24"/>
                <w:szCs w:val="24"/>
                <w:lang w:eastAsia="ru-RU"/>
              </w:rPr>
              <w:t xml:space="preserve">. № 793»;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Министерства регионального развития Российской Федерации от 26.05.</w:t>
            </w:r>
            <w:smartTag w:uri="urn:schemas-microsoft-com:office:smarttags" w:element="metricconverter">
              <w:smartTagPr>
                <w:attr w:name="ProductID" w:val="2011 г"/>
              </w:smartTagPr>
              <w:r w:rsidRPr="00945D4F">
                <w:rPr>
                  <w:rFonts w:ascii="Times New Roman" w:eastAsia="Times New Roman" w:hAnsi="Times New Roman" w:cs="Times New Roman"/>
                  <w:sz w:val="24"/>
                  <w:szCs w:val="24"/>
                  <w:lang w:eastAsia="ru-RU"/>
                </w:rPr>
                <w:t>2011 г</w:t>
              </w:r>
            </w:smartTag>
            <w:r w:rsidRPr="00945D4F">
              <w:rPr>
                <w:rFonts w:ascii="Times New Roman" w:eastAsia="Times New Roman" w:hAnsi="Times New Roman" w:cs="Times New Roman"/>
                <w:sz w:val="24"/>
                <w:szCs w:val="24"/>
                <w:lang w:eastAsia="ru-RU"/>
              </w:rPr>
              <w:t>. № 244 «Об утверждении Методические рекомендации по разработке генеральных планов поселений и городских округов»;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Приказ Министерства экономического развития Российской Федерации от 27 декабря </w:t>
            </w:r>
            <w:smartTag w:uri="urn:schemas-microsoft-com:office:smarttags" w:element="metricconverter">
              <w:smartTagPr>
                <w:attr w:name="ProductID" w:val="2019 г"/>
              </w:smartTagPr>
              <w:r w:rsidRPr="00945D4F">
                <w:rPr>
                  <w:rFonts w:ascii="Times New Roman" w:eastAsia="Times New Roman" w:hAnsi="Times New Roman" w:cs="Times New Roman"/>
                  <w:sz w:val="24"/>
                  <w:szCs w:val="24"/>
                  <w:lang w:eastAsia="ru-RU"/>
                </w:rPr>
                <w:t>2019 г</w:t>
              </w:r>
            </w:smartTag>
            <w:r w:rsidRPr="00945D4F">
              <w:rPr>
                <w:rFonts w:ascii="Times New Roman" w:eastAsia="Times New Roman" w:hAnsi="Times New Roman" w:cs="Times New Roman"/>
                <w:sz w:val="24"/>
                <w:szCs w:val="24"/>
                <w:lang w:eastAsia="ru-RU"/>
              </w:rPr>
              <w:t xml:space="preserve">. № 860 «О внесении изменений в форму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утвержденную приказом Минэкономразвития России от 23 ноября </w:t>
            </w:r>
            <w:smartTag w:uri="urn:schemas-microsoft-com:office:smarttags" w:element="metricconverter">
              <w:smartTagPr>
                <w:attr w:name="ProductID" w:val="2018 г"/>
              </w:smartTagPr>
              <w:r w:rsidRPr="00945D4F">
                <w:rPr>
                  <w:rFonts w:ascii="Times New Roman" w:eastAsia="Times New Roman" w:hAnsi="Times New Roman" w:cs="Times New Roman"/>
                  <w:sz w:val="24"/>
                  <w:szCs w:val="24"/>
                  <w:lang w:eastAsia="ru-RU"/>
                </w:rPr>
                <w:t>2018 г</w:t>
              </w:r>
            </w:smartTag>
            <w:r w:rsidRPr="00945D4F">
              <w:rPr>
                <w:rFonts w:ascii="Times New Roman" w:eastAsia="Times New Roman" w:hAnsi="Times New Roman" w:cs="Times New Roman"/>
                <w:sz w:val="24"/>
                <w:szCs w:val="24"/>
                <w:lang w:eastAsia="ru-RU"/>
              </w:rPr>
              <w:t>. № 650»;</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Федеральной службы государственной регистрации, кадастра и картографии от 01.08.2014 г. № П/369 «О реализации информационного взаимодействия при ведении государственного кадастра недвижимости в электронном виде»;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РФ от 30.12.2016 № 1034/</w:t>
            </w:r>
            <w:proofErr w:type="spellStart"/>
            <w:r w:rsidRPr="00945D4F">
              <w:rPr>
                <w:rFonts w:ascii="Times New Roman" w:eastAsia="Times New Roman" w:hAnsi="Times New Roman" w:cs="Times New Roman"/>
                <w:sz w:val="24"/>
                <w:szCs w:val="24"/>
                <w:lang w:eastAsia="ru-RU"/>
              </w:rPr>
              <w:t>пр</w:t>
            </w:r>
            <w:proofErr w:type="spellEnd"/>
            <w:r w:rsidRPr="00945D4F">
              <w:rPr>
                <w:rFonts w:ascii="Times New Roman" w:eastAsia="Times New Roman" w:hAnsi="Times New Roman" w:cs="Times New Roman"/>
                <w:sz w:val="24"/>
                <w:szCs w:val="24"/>
                <w:lang w:eastAsia="ru-RU"/>
              </w:rPr>
              <w:t>);</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 СП 31.13330.2012. Свод правил. Водоснабжение. Наружные сети и сооружения. Актуализированная редакция СНиП 2.04.02-84*. С изменением № 1 (утв. Приказом </w:t>
            </w:r>
            <w:proofErr w:type="spellStart"/>
            <w:r w:rsidRPr="00945D4F">
              <w:rPr>
                <w:rFonts w:ascii="Times New Roman" w:eastAsia="Times New Roman" w:hAnsi="Times New Roman" w:cs="Times New Roman"/>
                <w:sz w:val="24"/>
                <w:szCs w:val="24"/>
                <w:lang w:eastAsia="ru-RU"/>
              </w:rPr>
              <w:t>Минрегиона</w:t>
            </w:r>
            <w:proofErr w:type="spellEnd"/>
            <w:r w:rsidRPr="00945D4F">
              <w:rPr>
                <w:rFonts w:ascii="Times New Roman" w:eastAsia="Times New Roman" w:hAnsi="Times New Roman" w:cs="Times New Roman"/>
                <w:sz w:val="24"/>
                <w:szCs w:val="24"/>
                <w:lang w:eastAsia="ru-RU"/>
              </w:rPr>
              <w:t xml:space="preserve"> России от 29.12.2011 № 635/14) (ред. от 30.12.2015);</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32.13330.2018. Свод правил. Канализация. Наружные сети и сооружения. СНиП 2.04.03-85 (утв. и введен в действие Приказом Минстроя России от 25.12.2018 № 860/</w:t>
            </w:r>
            <w:proofErr w:type="spellStart"/>
            <w:r w:rsidRPr="00945D4F">
              <w:rPr>
                <w:rFonts w:ascii="Times New Roman" w:eastAsia="Times New Roman" w:hAnsi="Times New Roman" w:cs="Times New Roman"/>
                <w:sz w:val="24"/>
                <w:szCs w:val="24"/>
                <w:lang w:eastAsia="ru-RU"/>
              </w:rPr>
              <w:t>пр</w:t>
            </w:r>
            <w:proofErr w:type="spellEnd"/>
            <w:r w:rsidRPr="00945D4F">
              <w:rPr>
                <w:rFonts w:ascii="Times New Roman" w:eastAsia="Times New Roman" w:hAnsi="Times New Roman" w:cs="Times New Roman"/>
                <w:sz w:val="24"/>
                <w:szCs w:val="24"/>
                <w:lang w:eastAsia="ru-RU"/>
              </w:rPr>
              <w:t>) (ред. от 23.12.2019);</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60.13330.2020. Свод правил. Отопление, вентиляция и кондиционирование воздуха. СНиП 41-01-2003 (утв. и введен в действие Приказом Минстроя России от 30.12.2020 № 921/</w:t>
            </w:r>
            <w:proofErr w:type="spellStart"/>
            <w:r w:rsidRPr="00945D4F">
              <w:rPr>
                <w:rFonts w:ascii="Times New Roman" w:eastAsia="Times New Roman" w:hAnsi="Times New Roman" w:cs="Times New Roman"/>
                <w:sz w:val="24"/>
                <w:szCs w:val="24"/>
                <w:lang w:eastAsia="ru-RU"/>
              </w:rPr>
              <w:t>пр</w:t>
            </w:r>
            <w:proofErr w:type="spellEnd"/>
            <w:r w:rsidRPr="00945D4F">
              <w:rPr>
                <w:rFonts w:ascii="Times New Roman" w:eastAsia="Times New Roman" w:hAnsi="Times New Roman" w:cs="Times New Roman"/>
                <w:sz w:val="24"/>
                <w:szCs w:val="24"/>
                <w:lang w:eastAsia="ru-RU"/>
              </w:rPr>
              <w:t>);</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62.13330.2011. Свод правил. Газораспределительные системы Актуализированная редакция СНиП 42-01-2002 (утв. Приказом </w:t>
            </w:r>
            <w:proofErr w:type="spellStart"/>
            <w:r w:rsidRPr="00945D4F">
              <w:rPr>
                <w:rFonts w:ascii="Times New Roman" w:eastAsia="Times New Roman" w:hAnsi="Times New Roman" w:cs="Times New Roman"/>
                <w:sz w:val="24"/>
                <w:szCs w:val="24"/>
                <w:lang w:eastAsia="ru-RU"/>
              </w:rPr>
              <w:t>Минрегиона</w:t>
            </w:r>
            <w:proofErr w:type="spellEnd"/>
            <w:r w:rsidRPr="00945D4F">
              <w:rPr>
                <w:rFonts w:ascii="Times New Roman" w:eastAsia="Times New Roman" w:hAnsi="Times New Roman" w:cs="Times New Roman"/>
                <w:sz w:val="24"/>
                <w:szCs w:val="24"/>
                <w:lang w:eastAsia="ru-RU"/>
              </w:rPr>
              <w:t xml:space="preserve"> России от 27.12.2010 № 780);</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36.13330.2012. Свод правил. Магистральные трубопроводы. Актуализированная редакция СНиП 2.05.06-85* (утв. Приказом Госстроя от 25.12.2012 № 108/ГС);</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 964/</w:t>
            </w:r>
            <w:proofErr w:type="spellStart"/>
            <w:r w:rsidRPr="00945D4F">
              <w:rPr>
                <w:rFonts w:ascii="Times New Roman" w:eastAsia="Times New Roman" w:hAnsi="Times New Roman" w:cs="Times New Roman"/>
                <w:sz w:val="24"/>
                <w:szCs w:val="24"/>
                <w:lang w:eastAsia="ru-RU"/>
              </w:rPr>
              <w:t>пр</w:t>
            </w:r>
            <w:proofErr w:type="spellEnd"/>
            <w:r w:rsidRPr="00945D4F">
              <w:rPr>
                <w:rFonts w:ascii="Times New Roman" w:eastAsia="Times New Roman" w:hAnsi="Times New Roman" w:cs="Times New Roman"/>
                <w:sz w:val="24"/>
                <w:szCs w:val="24"/>
                <w:lang w:eastAsia="ru-RU"/>
              </w:rPr>
              <w:t>);</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СП 165.1325800.2014. Свод правил. Инженерно-технические мероприятия по гражданской обороне. Актуализированная редакция СНиП 2.01.51-90 (утв. Приказом Минстроя РФ от 12.11.2014 № 705/</w:t>
            </w:r>
            <w:proofErr w:type="spellStart"/>
            <w:r w:rsidRPr="00945D4F">
              <w:rPr>
                <w:rFonts w:ascii="Times New Roman" w:eastAsia="Times New Roman" w:hAnsi="Times New Roman" w:cs="Times New Roman"/>
                <w:sz w:val="24"/>
                <w:szCs w:val="24"/>
                <w:lang w:eastAsia="ru-RU"/>
              </w:rPr>
              <w:t>пр</w:t>
            </w:r>
            <w:proofErr w:type="spellEnd"/>
            <w:r w:rsidRPr="00945D4F">
              <w:rPr>
                <w:rFonts w:ascii="Times New Roman" w:eastAsia="Times New Roman" w:hAnsi="Times New Roman" w:cs="Times New Roman"/>
                <w:sz w:val="24"/>
                <w:szCs w:val="24"/>
                <w:lang w:eastAsia="ru-RU"/>
              </w:rPr>
              <w:t>);</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СанПиН 2.2.1/2.1.1.1200-03 «Санитарно-защитные зоны и санитарная классификация предприятий, сооружений и иных объектов» (действующая редакция);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инвестиционные программы субъектов естественных монополий, хозяйствующих субъектов;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документация по планировке территории в целях размещения объектов регионального (межмуниципального) значения;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документация об утверждении территорий объектов культурного наследия;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документация об утверждении особо охраняемых природных территорий федерального, регионального и местного значений;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 документация по утверждению зон с особыми условиями использования территории;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иные нормативные правовые акты, необходимые для разработки предложений.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Региональные нормативные правовые акты: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Закон Краснодарского Края от 02.07.2009 г. № 1765 – КЗ Об административно – территориальном устройстве Краснодарского края и порядке его изменения»;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Закон Краснодарского края от 21.07.</w:t>
            </w:r>
            <w:smartTag w:uri="urn:schemas-microsoft-com:office:smarttags" w:element="metricconverter">
              <w:smartTagPr>
                <w:attr w:name="ProductID" w:val="2008 г"/>
              </w:smartTagPr>
              <w:r w:rsidRPr="00945D4F">
                <w:rPr>
                  <w:rFonts w:ascii="Times New Roman" w:eastAsia="Times New Roman" w:hAnsi="Times New Roman" w:cs="Times New Roman"/>
                  <w:sz w:val="24"/>
                  <w:szCs w:val="24"/>
                  <w:lang w:eastAsia="ru-RU"/>
                </w:rPr>
                <w:t>2008 г</w:t>
              </w:r>
            </w:smartTag>
            <w:r w:rsidRPr="00945D4F">
              <w:rPr>
                <w:rFonts w:ascii="Times New Roman" w:eastAsia="Times New Roman" w:hAnsi="Times New Roman" w:cs="Times New Roman"/>
                <w:sz w:val="24"/>
                <w:szCs w:val="24"/>
                <w:lang w:eastAsia="ru-RU"/>
              </w:rPr>
              <w:t>. № 1540-КЗ «Градостроительный кодекс Краснодарского края»;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Закон Краснодарского края от 05.11.2002 г. № 532-КЗ «Об основах регулирования земельных отношений в Краснодарском крае»;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Приказ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Нормативные правовые акты ОМСУ:</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Устав муниципального образования Кавказский район;</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945D4F">
                <w:rPr>
                  <w:rFonts w:ascii="Times New Roman" w:eastAsia="Times New Roman" w:hAnsi="Times New Roman" w:cs="Times New Roman"/>
                  <w:sz w:val="24"/>
                  <w:szCs w:val="24"/>
                  <w:lang w:eastAsia="ru-RU"/>
                </w:rPr>
                <w:t>2017 г</w:t>
              </w:r>
            </w:smartTag>
            <w:r w:rsidRPr="00945D4F">
              <w:rPr>
                <w:rFonts w:ascii="Times New Roman" w:eastAsia="Times New Roman" w:hAnsi="Times New Roman" w:cs="Times New Roman"/>
                <w:sz w:val="24"/>
                <w:szCs w:val="24"/>
                <w:lang w:eastAsia="ru-RU"/>
              </w:rPr>
              <w:t>. № 493;</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Местные нормативы градостроительного проектирования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и Привольного сельского поселения Кавказского района,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945D4F">
                <w:rPr>
                  <w:rFonts w:ascii="Times New Roman" w:eastAsia="Times New Roman" w:hAnsi="Times New Roman" w:cs="Times New Roman"/>
                  <w:sz w:val="24"/>
                  <w:szCs w:val="24"/>
                  <w:lang w:eastAsia="ru-RU"/>
                </w:rPr>
                <w:t>2017 г</w:t>
              </w:r>
            </w:smartTag>
            <w:r w:rsidRPr="00945D4F">
              <w:rPr>
                <w:rFonts w:ascii="Times New Roman" w:eastAsia="Times New Roman" w:hAnsi="Times New Roman" w:cs="Times New Roman"/>
                <w:sz w:val="24"/>
                <w:szCs w:val="24"/>
                <w:lang w:eastAsia="ru-RU"/>
              </w:rPr>
              <w:t>. № 494;</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Генеральный план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Генеральный план Привольного сельского поселения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Правила землепользования и застройки сельского поселения </w:t>
            </w:r>
            <w:proofErr w:type="spellStart"/>
            <w:r w:rsidRPr="00945D4F">
              <w:rPr>
                <w:rFonts w:ascii="Times New Roman" w:eastAsia="Times New Roman" w:hAnsi="Times New Roman" w:cs="Times New Roman"/>
                <w:sz w:val="24"/>
                <w:szCs w:val="24"/>
                <w:lang w:eastAsia="ru-RU"/>
              </w:rPr>
              <w:t>им.М.Горького</w:t>
            </w:r>
            <w:proofErr w:type="spellEnd"/>
            <w:r w:rsidRPr="00945D4F">
              <w:rPr>
                <w:rFonts w:ascii="Times New Roman" w:eastAsia="Times New Roman" w:hAnsi="Times New Roman" w:cs="Times New Roman"/>
                <w:sz w:val="24"/>
                <w:szCs w:val="24"/>
                <w:lang w:eastAsia="ru-RU"/>
              </w:rPr>
              <w:t xml:space="preserve">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Правила землепользования и застройки Привольного сельского поселения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w:t>
            </w:r>
            <w:r w:rsidRPr="00945D4F">
              <w:rPr>
                <w:rFonts w:ascii="Times New Roman" w:eastAsia="Times New Roman" w:hAnsi="Times New Roman" w:cs="Times New Roman"/>
                <w:sz w:val="24"/>
                <w:szCs w:val="24"/>
                <w:lang w:eastAsia="ru-RU"/>
              </w:rPr>
              <w:lastRenderedPageBreak/>
              <w:t>вводимые и/или не указанные в настоящем техническом задании нормативно-технические документы.</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b/>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Описание проектируемой территории с указанием ее наименования и основных характеристик</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numPr>
                <w:ilvl w:val="0"/>
                <w:numId w:val="128"/>
              </w:numPr>
              <w:autoSpaceDE w:val="0"/>
              <w:autoSpaceDN w:val="0"/>
              <w:spacing w:after="0" w:line="240" w:lineRule="auto"/>
              <w:ind w:left="114" w:right="142" w:firstLine="28"/>
              <w:contextualSpacing/>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Привольное сельское поселение Кавказского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Привольное сельское поселение Кавказского района расположено в северо-западной части Кавказского района Краснодарского края.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своих административных границах Привольное сельское поселение занимает площадь 8 157,8 га, земли населенных пунктов – 438,48 га.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состав Привольного сельского поселения входит 6 населенных пунктов: хутор Привольный, хутор Восточный, хутор </w:t>
            </w:r>
            <w:proofErr w:type="spellStart"/>
            <w:r w:rsidRPr="00945D4F">
              <w:rPr>
                <w:rFonts w:ascii="Times New Roman" w:eastAsia="Times New Roman" w:hAnsi="Times New Roman" w:cs="Times New Roman"/>
                <w:sz w:val="24"/>
                <w:szCs w:val="24"/>
                <w:lang w:eastAsia="ru-RU"/>
              </w:rPr>
              <w:t>Внуковский</w:t>
            </w:r>
            <w:proofErr w:type="spellEnd"/>
            <w:r w:rsidRPr="00945D4F">
              <w:rPr>
                <w:rFonts w:ascii="Times New Roman" w:eastAsia="Times New Roman" w:hAnsi="Times New Roman" w:cs="Times New Roman"/>
                <w:sz w:val="24"/>
                <w:szCs w:val="24"/>
                <w:lang w:eastAsia="ru-RU"/>
              </w:rPr>
              <w:t>, хутор Красная Звезда, хутор Полтавский, хутор Прибрежный.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Территория поселения представляет собой: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границах населенных пунктов в большей части - жилая застройка;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за пределами границ – в основном земли сельскохозяйственного назначения.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По данным статистического учета на 1 января 2022 г. на территории поселения проживало 1 777 человек.</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Связь с краевым центром г. Краснодар – осуществляется по автодороге федерального значения «Кавказ» и автодороге регионального значения «</w:t>
            </w:r>
            <w:proofErr w:type="spellStart"/>
            <w:r w:rsidRPr="00945D4F">
              <w:rPr>
                <w:rFonts w:ascii="Times New Roman" w:eastAsia="Times New Roman" w:hAnsi="Times New Roman" w:cs="Times New Roman"/>
                <w:sz w:val="24"/>
                <w:szCs w:val="24"/>
                <w:lang w:eastAsia="ru-RU"/>
              </w:rPr>
              <w:t>г.Краснодар</w:t>
            </w:r>
            <w:proofErr w:type="spellEnd"/>
            <w:r w:rsidRPr="00945D4F">
              <w:rPr>
                <w:rFonts w:ascii="Times New Roman" w:eastAsia="Times New Roman" w:hAnsi="Times New Roman" w:cs="Times New Roman"/>
                <w:sz w:val="24"/>
                <w:szCs w:val="24"/>
                <w:lang w:eastAsia="ru-RU"/>
              </w:rPr>
              <w:t xml:space="preserve"> – </w:t>
            </w:r>
            <w:proofErr w:type="spellStart"/>
            <w:r w:rsidRPr="00945D4F">
              <w:rPr>
                <w:rFonts w:ascii="Times New Roman" w:eastAsia="Times New Roman" w:hAnsi="Times New Roman" w:cs="Times New Roman"/>
                <w:sz w:val="24"/>
                <w:szCs w:val="24"/>
                <w:lang w:eastAsia="ru-RU"/>
              </w:rPr>
              <w:t>г.Кропоткин</w:t>
            </w:r>
            <w:proofErr w:type="spellEnd"/>
            <w:r w:rsidRPr="00945D4F">
              <w:rPr>
                <w:rFonts w:ascii="Times New Roman" w:eastAsia="Times New Roman" w:hAnsi="Times New Roman" w:cs="Times New Roman"/>
                <w:sz w:val="24"/>
                <w:szCs w:val="24"/>
                <w:lang w:eastAsia="ru-RU"/>
              </w:rPr>
              <w:t xml:space="preserve"> – граница Ставропольского края».</w:t>
            </w:r>
          </w:p>
        </w:tc>
        <w:tc>
          <w:tcPr>
            <w:tcW w:w="1134" w:type="dxa"/>
            <w:vMerge/>
            <w:tcBorders>
              <w:left w:val="single" w:sz="4" w:space="0" w:color="auto"/>
              <w:right w:val="single" w:sz="4" w:space="0" w:color="auto"/>
            </w:tcBorders>
          </w:tcPr>
          <w:p w:rsidR="00E64A62" w:rsidRPr="00945D4F" w:rsidRDefault="00E64A62" w:rsidP="00945D4F">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Цель разработки и задачи проектов ГП и ПЗЗ</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Актуализация документа территориального планирования и приведение в соответствие с требованиями Градостроительного кодекса.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Целью подготовки внесения изменений в генеральный план является: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планирование и размещение объектов местного 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определение и уточнение назначения территорий, исходя из совокупности социальных, экономических, экологических и иных факторов, в целях обеспечения комплексного и устойчивого развития территорий, в том числе развития инженерной, транспортной и социальной инфраструктур, формирование благоприятных условий жизнедеятельности человека;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обоснование необходимости резервирования и изъятия земельных участков для размещения объектов местного 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обеспечение безопасности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 обеспечение учета интересов граждан и их объединений, Российской Федерации, Краснодарского края,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обеспечение реализации на территории муниципального образования программ комплексного социально-экономического развития;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мониторинг, актуализация и комплексный анализ градостроительного, пространственного и социально-экономического развития территорий;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Целью подготовки внесения изменений в правила землепользования и застройки является: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создания условий для устойчивого развития территории поселения, сохранения окружающей среды и объектов культурного наследия;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создания условий для планировки территории муниципального образования;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Задачами подготовки внесения изменений в генеральный план, правила землепользования и застройки являются: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1.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определение их основных характеристик и характеристик, территориальных зон и зон с особыми условиями использования территории.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2. Обеспечение условий для повышения инвестиционной привлекательности, стимулирование жилищного и инженерно-коммунального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3. Разработка предложений по повышению эффективности использования природно-экологического потенциала территории.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4. Приведение генеральных планов и правил землепользования и застройки в соответствие с нормами действующего законодательства.  </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Требования к составу и содержанию градостроительной документации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Состав и содержание текстовых и графических материалов проектов внесения изменений в генеральный план поселений разработать в соответствии с положениями статьи 23 Градостроительного кодекса Российской Федерации, Приказом </w:t>
            </w:r>
            <w:proofErr w:type="spellStart"/>
            <w:r w:rsidRPr="00945D4F">
              <w:rPr>
                <w:rFonts w:ascii="Times New Roman" w:eastAsia="Times New Roman" w:hAnsi="Times New Roman" w:cs="Times New Roman"/>
                <w:sz w:val="24"/>
                <w:szCs w:val="24"/>
                <w:lang w:eastAsia="ru-RU"/>
              </w:rPr>
              <w:t>Минрегиона</w:t>
            </w:r>
            <w:proofErr w:type="spellEnd"/>
            <w:r w:rsidRPr="00945D4F">
              <w:rPr>
                <w:rFonts w:ascii="Times New Roman" w:eastAsia="Times New Roman" w:hAnsi="Times New Roman" w:cs="Times New Roman"/>
                <w:sz w:val="24"/>
                <w:szCs w:val="24"/>
                <w:lang w:eastAsia="ru-RU"/>
              </w:rPr>
              <w:t xml:space="preserve"> России от 26.05.2011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Приказом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На основе исходных данных провести анализ существующего состояния, выявить проблемы, выполнить обоснование выбранного варианта размещения объектов местного значения, направленного на создание комфортной среды проживания.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Проектные решения предусмотреть на расчетный период 20 лет с выделением первоочередных мероприятий на 10 лет.</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Выполнить расчет перспективной численности населения на расчетный срок и первую очередь.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Предусмотреть в соответствии с расчетными показателями обеспечение территории объектами местного значения (объектами социального и коммунально-бытового назначения, объектами инженерной инфраструктуры и т.п.) с учетом роли территории в системе расселения и полномочиями по вопросам, отнесённым к ведению органов местного самоуправления.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Требования к содержанию и составу проекта генерального плана.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Проекты генеральных планов должны содержать:</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I. Положение о территориальном планировании Привольного сельского поселения Кавказского района (текстовая часть).</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Состав положения: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II. Карты (М 1:25000 или М 1:10000) (графическая часть)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Карта планируемого размещения объектов местного значения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На карте отображаются планируемые для размещения объекты местного значения, относящиеся к следующим областям: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а) электро-, тепло-, газо- и водоснабжение населения, водоотведение;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б) автомобильные дороги местного значения;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 физическая культура и массовый спорт, образование, здравоохранение;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г) иные области в связи с решением вопросов местного значения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Карта границ населенных пунктов, входящих в состав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Карта функциональных зон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границы территорий объектов культурного наследия, границы зон с особыми условиями 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III. Материалы по обоснованию внесения изменений в генеральный план Привольного сельского поселения Кавказского района (текстовая часть).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Состав материалов: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сведения о планах и программах комплексного социально-экономического развития;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оценку возможного влияния планируемых для размещения объектов местного значения поселения на комплексное развитие этих территорий;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w:t>
            </w:r>
            <w:r w:rsidRPr="00945D4F">
              <w:rPr>
                <w:rFonts w:ascii="Times New Roman" w:eastAsia="Times New Roman" w:hAnsi="Times New Roman" w:cs="Times New Roman"/>
                <w:sz w:val="24"/>
                <w:szCs w:val="24"/>
                <w:lang w:eastAsia="ru-RU"/>
              </w:rPr>
              <w:lastRenderedPageBreak/>
              <w:t>этих территорий, возможных направлений их развития и прогнозируемых ограничений их использования;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IV. Материалы по обоснованию генерального плана в виде карт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(М 1:25000 или М 1:10000) отображают: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границы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границы существующих населенных пунктов, входящих в состав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особые экономические зоны;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4) особо охраняемые природные территории федерального, регионального, местного значения;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5) территории объектов культурного наследия;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6) зоны с особыми условиями использования территорий;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7) территории, подверженные риску возникновения чрезвычайных ситуаций природного и техногенного характера;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8) границы лесничеств, лесопарков;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Требования к содержанию и составу проектов правил землепользования и застройки: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Состав проектов внесения изменений в правила землепользования и застройки сельских поселений (далее ПЗЗ) должен соответствовать требованиям статьи 30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и включать в себя: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порядок применения ПЗЗ и внесения изменений в указанные правила;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2) карту градостроительного зонирования;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3) градостроительные регламенты.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 xml:space="preserve">       1. Порядок применения ПЗЗ и внесения в них изменений должен быть приведен в соответствие с положениями действующего законодательства.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заключения, обосновывающего квалификацию соответствующих сведений как ошибочных или невозможность принятия иного проектного решения.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w:t>
            </w:r>
            <w:r w:rsidRPr="00945D4F">
              <w:rPr>
                <w:rFonts w:ascii="Times New Roman" w:eastAsia="Times New Roman" w:hAnsi="Times New Roman" w:cs="Times New Roman"/>
                <w:sz w:val="24"/>
                <w:szCs w:val="24"/>
                <w:lang w:eastAsia="ru-RU"/>
              </w:rPr>
              <w:lastRenderedPageBreak/>
              <w:t xml:space="preserve">использования земельных участков, утвержденным приказом </w:t>
            </w:r>
            <w:proofErr w:type="spellStart"/>
            <w:r w:rsidRPr="00945D4F">
              <w:rPr>
                <w:rFonts w:ascii="Times New Roman" w:eastAsia="Times New Roman" w:hAnsi="Times New Roman" w:cs="Times New Roman"/>
                <w:sz w:val="24"/>
                <w:szCs w:val="24"/>
                <w:lang w:eastAsia="ru-RU"/>
              </w:rPr>
              <w:t>Росреестра</w:t>
            </w:r>
            <w:proofErr w:type="spellEnd"/>
            <w:r w:rsidRPr="00945D4F">
              <w:rPr>
                <w:rFonts w:ascii="Times New Roman" w:eastAsia="Times New Roman" w:hAnsi="Times New Roman" w:cs="Times New Roman"/>
                <w:sz w:val="24"/>
                <w:szCs w:val="24"/>
                <w:lang w:eastAsia="ru-RU"/>
              </w:rPr>
              <w:t xml:space="preserve"> от 10.11.2020 № П/0412 «Об утверждении классификатора видов разрешенного использования земельных участков»;</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64A62" w:rsidRPr="00945D4F" w:rsidRDefault="00E64A62" w:rsidP="00945D4F">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Карты в электронном виде представить в формате JPEG и цифровой (векторной) графике в программном продукте в </w:t>
            </w:r>
            <w:proofErr w:type="spellStart"/>
            <w:r w:rsidRPr="00945D4F">
              <w:rPr>
                <w:rFonts w:ascii="Times New Roman" w:eastAsia="Times New Roman" w:hAnsi="Times New Roman" w:cs="Times New Roman"/>
                <w:sz w:val="24"/>
                <w:szCs w:val="24"/>
                <w:lang w:eastAsia="ru-RU"/>
              </w:rPr>
              <w:t>MapInfo</w:t>
            </w:r>
            <w:proofErr w:type="spellEnd"/>
            <w:r w:rsidRPr="00945D4F">
              <w:rPr>
                <w:rFonts w:ascii="Times New Roman" w:eastAsia="Times New Roman" w:hAnsi="Times New Roman" w:cs="Times New Roman"/>
                <w:sz w:val="24"/>
                <w:szCs w:val="24"/>
                <w:lang w:eastAsia="ru-RU"/>
              </w:rPr>
              <w:t xml:space="preserve">, </w:t>
            </w:r>
            <w:proofErr w:type="spellStart"/>
            <w:r w:rsidRPr="00945D4F">
              <w:rPr>
                <w:rFonts w:ascii="Times New Roman" w:eastAsia="Times New Roman" w:hAnsi="Times New Roman" w:cs="Times New Roman"/>
                <w:sz w:val="24"/>
                <w:szCs w:val="24"/>
                <w:lang w:eastAsia="ru-RU"/>
              </w:rPr>
              <w:t>AutoCad</w:t>
            </w:r>
            <w:proofErr w:type="spellEnd"/>
            <w:r w:rsidRPr="00945D4F">
              <w:rPr>
                <w:rFonts w:ascii="Times New Roman" w:eastAsia="Times New Roman" w:hAnsi="Times New Roman" w:cs="Times New Roman"/>
                <w:sz w:val="24"/>
                <w:szCs w:val="24"/>
                <w:lang w:eastAsia="ru-RU"/>
              </w:rPr>
              <w:t>.</w:t>
            </w:r>
          </w:p>
        </w:tc>
        <w:tc>
          <w:tcPr>
            <w:tcW w:w="1134" w:type="dxa"/>
            <w:vMerge/>
            <w:tcBorders>
              <w:left w:val="single" w:sz="4" w:space="0" w:color="auto"/>
              <w:right w:val="single" w:sz="4" w:space="0" w:color="auto"/>
            </w:tcBorders>
          </w:tcPr>
          <w:p w:rsidR="00E64A62" w:rsidRPr="00945D4F" w:rsidRDefault="00E64A62" w:rsidP="00945D4F">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Состав, исполнители, сроки и порядок предоставления исходной информации</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В качестве исходного документа, подлежащего внесению изменений, использовать материалы генерального плана и правил землепользования и застройки Привольного сельского поселения Кавказского района в действующей редакции.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Сбор исходных данных осуществляет Подрядчик при содействии заказчика.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Для выполнения работы Подрядчик самостоятельно подготавливает следующие исходные  материалы: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материалы топографо-геодезической подосновы соответствующих масштабов для территории муниципального образования;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проекты лесоустройства;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 прохождении трасс магистральных и местных инженерных сетей, объектов инженерной инфраструктуры;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об объектах культурного наследия;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 границах зон залегания месторождений полезных ископаемых.</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Материалы исходной информации для разработки документа территориального планирования должны содержать:</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данные о демографической ситуации и занятости населения;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 социальной, транспортной, инженерной и производственной инфраструктурах, строительной базе;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сведения об инвестиционных проектах;</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материалы государственного земельного кадастра (государственного кадастра объектов недвижимости);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иная информация, необходимая для подготовки генплана.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134" w:type="dxa"/>
            <w:vMerge/>
            <w:tcBorders>
              <w:left w:val="single" w:sz="4" w:space="0" w:color="auto"/>
              <w:right w:val="single" w:sz="4" w:space="0" w:color="auto"/>
            </w:tcBorders>
          </w:tcPr>
          <w:p w:rsidR="00E64A62" w:rsidRPr="00945D4F" w:rsidRDefault="00E64A62" w:rsidP="00945D4F">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Состав и порядок проведения (в случае необходимости) </w:t>
            </w:r>
            <w:proofErr w:type="spellStart"/>
            <w:r w:rsidRPr="00945D4F">
              <w:rPr>
                <w:rFonts w:ascii="Times New Roman" w:eastAsia="Times New Roman" w:hAnsi="Times New Roman" w:cs="Times New Roman"/>
                <w:sz w:val="24"/>
                <w:szCs w:val="24"/>
                <w:lang w:eastAsia="ru-RU"/>
              </w:rPr>
              <w:t>предпроектных</w:t>
            </w:r>
            <w:proofErr w:type="spellEnd"/>
            <w:r w:rsidRPr="00945D4F">
              <w:rPr>
                <w:rFonts w:ascii="Times New Roman" w:eastAsia="Times New Roman" w:hAnsi="Times New Roman" w:cs="Times New Roman"/>
                <w:sz w:val="24"/>
                <w:szCs w:val="24"/>
                <w:lang w:eastAsia="ru-RU"/>
              </w:rPr>
              <w:t xml:space="preserve"> научно-исследовательских работ и инженерных изысканий</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Разработка концепции (проектного предложения) территориального развития сельского поселения.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Согласование проектного предложения с Заказчиком.</w:t>
            </w:r>
          </w:p>
        </w:tc>
        <w:tc>
          <w:tcPr>
            <w:tcW w:w="1134"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Требование к исполнителю работ</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лицензия на осуществление геодезической и картографической деятельности в составе: - создание и (или) обновление государственных топографических карт или государственных топографических планов. -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 соответствии с Федеральным законом от 04.05.2011 № 99-ФЗ «О лицензировании отдельных видов деятельности» и Постановлением Правительства Российской Федерации от 28.07.2020 № 1126 «О лицензировании геодезической и картографической деятельности»); - действующая лицензия ФСБ России на осуществление работ, связанных с использованием сведений, составляющих государственную тайну, с местом осуществления деятельности на территории собственного </w:t>
            </w:r>
            <w:proofErr w:type="spellStart"/>
            <w:r w:rsidRPr="00945D4F">
              <w:rPr>
                <w:rFonts w:ascii="Times New Roman" w:eastAsia="Times New Roman" w:hAnsi="Times New Roman" w:cs="Times New Roman"/>
                <w:sz w:val="24"/>
                <w:szCs w:val="24"/>
                <w:lang w:eastAsia="ru-RU"/>
              </w:rPr>
              <w:t>режимно</w:t>
            </w:r>
            <w:proofErr w:type="spellEnd"/>
            <w:r w:rsidRPr="00945D4F">
              <w:rPr>
                <w:rFonts w:ascii="Times New Roman" w:eastAsia="Times New Roman" w:hAnsi="Times New Roman" w:cs="Times New Roman"/>
                <w:sz w:val="24"/>
                <w:szCs w:val="24"/>
                <w:lang w:eastAsia="ru-RU"/>
              </w:rPr>
              <w:t>-секретного подразделения со степенью секретности разрешенных к использованию сведений не ниже «секретно» (в соответствии с Постановление Правительства РФ от 15 апреля 1995 г.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134"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Основные требования к содержанию и форме представляемых материалов по этапам разработки градостроительной документации и последовательность  выполнения работы</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Работы выполняются в следующем порядке: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подготовка проектов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и методическими рекомендациями по разработке проектов ГП поселений и настоящим техническим заданием;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подготовка проектов ПЗЗ, включая документацию для внесения сведений о границах территориальных зон в Единый государственный реестр недвижимости.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Требования к содержанию и форме представляемых результатов.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2.1. Проекты ГП должны соответствовать требованиям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945D4F">
              <w:rPr>
                <w:rFonts w:ascii="Times New Roman" w:eastAsia="Times New Roman" w:hAnsi="Times New Roman" w:cs="Times New Roman"/>
                <w:sz w:val="24"/>
                <w:szCs w:val="24"/>
                <w:lang w:eastAsia="ru-RU"/>
              </w:rPr>
              <w:lastRenderedPageBreak/>
              <w:t>и о признании утратившим силу приказа Минэкономразвития России от 7 декабря 2016 г.  № 793», приказу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2.2. Электронная (цифровая) версия картографического материала должна соответствовать следующим требованиям: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2.2.3. Наименования файлов векторных данных должны быть корректны и соответствовать наименованиям карт.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2.2.4. Тематические цифровые векторные карты (схемы) должны иметь </w:t>
            </w:r>
            <w:proofErr w:type="spellStart"/>
            <w:r w:rsidRPr="00945D4F">
              <w:rPr>
                <w:rFonts w:ascii="Times New Roman" w:eastAsia="Times New Roman" w:hAnsi="Times New Roman" w:cs="Times New Roman"/>
                <w:sz w:val="24"/>
                <w:szCs w:val="24"/>
                <w:lang w:eastAsia="ru-RU"/>
              </w:rPr>
              <w:t>топологически</w:t>
            </w:r>
            <w:proofErr w:type="spellEnd"/>
            <w:r w:rsidRPr="00945D4F">
              <w:rPr>
                <w:rFonts w:ascii="Times New Roman" w:eastAsia="Times New Roman" w:hAnsi="Times New Roman" w:cs="Times New Roman"/>
                <w:sz w:val="24"/>
                <w:szCs w:val="24"/>
                <w:lang w:eastAsia="ru-RU"/>
              </w:rPr>
              <w:t xml:space="preserve"> корректную структуру, независимо от того, используется топологическая модель представления данных или не топологическая.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2.2.5. Атрибутивные данные должны определять свойства векторных объектов.</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2.4. Карты на всю территорию выполняются в масштабе 1:25 000 или 1:10 000, применительно к территории населенных пунктов в масштабе 1:5 000 (возможно использование других масштабов, по предварительному согласованию с Муниципальным заказчиком).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в соответствии с утвержденной XML-схемой </w:t>
            </w:r>
            <w:proofErr w:type="spellStart"/>
            <w:r w:rsidRPr="00945D4F">
              <w:rPr>
                <w:rFonts w:ascii="Times New Roman" w:eastAsia="Times New Roman" w:hAnsi="Times New Roman" w:cs="Times New Roman"/>
                <w:sz w:val="24"/>
                <w:szCs w:val="24"/>
                <w:lang w:eastAsia="ru-RU"/>
              </w:rPr>
              <w:t>Росреестра</w:t>
            </w:r>
            <w:proofErr w:type="spellEnd"/>
            <w:r w:rsidRPr="00945D4F">
              <w:rPr>
                <w:rFonts w:ascii="Times New Roman" w:eastAsia="Times New Roman" w:hAnsi="Times New Roman" w:cs="Times New Roman"/>
                <w:sz w:val="24"/>
                <w:szCs w:val="24"/>
                <w:lang w:eastAsia="ru-RU"/>
              </w:rPr>
              <w:t xml:space="preserve"> в форматах MIF, MID, TAB/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w:t>
            </w:r>
            <w:r w:rsidRPr="00945D4F">
              <w:rPr>
                <w:rFonts w:ascii="Times New Roman" w:eastAsia="Times New Roman" w:hAnsi="Times New Roman" w:cs="Times New Roman"/>
                <w:sz w:val="24"/>
                <w:szCs w:val="24"/>
                <w:lang w:eastAsia="ru-RU"/>
              </w:rPr>
              <w:lastRenderedPageBreak/>
              <w:t xml:space="preserve">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w:t>
            </w:r>
            <w:proofErr w:type="spellStart"/>
            <w:r w:rsidRPr="00945D4F">
              <w:rPr>
                <w:rFonts w:ascii="Times New Roman" w:eastAsia="Times New Roman" w:hAnsi="Times New Roman" w:cs="Times New Roman"/>
                <w:sz w:val="24"/>
                <w:szCs w:val="24"/>
                <w:lang w:eastAsia="ru-RU"/>
              </w:rPr>
              <w:t>ГрК</w:t>
            </w:r>
            <w:proofErr w:type="spellEnd"/>
            <w:r w:rsidRPr="00945D4F">
              <w:rPr>
                <w:rFonts w:ascii="Times New Roman" w:eastAsia="Times New Roman" w:hAnsi="Times New Roman" w:cs="Times New Roman"/>
                <w:sz w:val="24"/>
                <w:szCs w:val="24"/>
                <w:lang w:eastAsia="ru-RU"/>
              </w:rPr>
              <w:t xml:space="preserve"> РФ,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2.8. Подрядчик передаёт заказчику следующие материалы:</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w:t>
            </w:r>
            <w:proofErr w:type="spellStart"/>
            <w:r w:rsidRPr="00945D4F">
              <w:rPr>
                <w:rFonts w:ascii="Times New Roman" w:eastAsia="Times New Roman" w:hAnsi="Times New Roman" w:cs="Times New Roman"/>
                <w:sz w:val="24"/>
                <w:szCs w:val="24"/>
                <w:lang w:eastAsia="ru-RU"/>
              </w:rPr>
              <w:t>pdf</w:t>
            </w:r>
            <w:proofErr w:type="spellEnd"/>
            <w:r w:rsidRPr="00945D4F">
              <w:rPr>
                <w:rFonts w:ascii="Times New Roman" w:eastAsia="Times New Roman" w:hAnsi="Times New Roman" w:cs="Times New Roman"/>
                <w:sz w:val="24"/>
                <w:szCs w:val="24"/>
                <w:lang w:eastAsia="ru-RU"/>
              </w:rPr>
              <w:t>) – в 2 экземплярах, на электронном носителе в 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w:t>
            </w:r>
            <w:proofErr w:type="spellStart"/>
            <w:r w:rsidRPr="00945D4F">
              <w:rPr>
                <w:rFonts w:ascii="Times New Roman" w:eastAsia="Times New Roman" w:hAnsi="Times New Roman" w:cs="Times New Roman"/>
                <w:sz w:val="24"/>
                <w:szCs w:val="24"/>
                <w:lang w:eastAsia="ru-RU"/>
              </w:rPr>
              <w:t>MapInfo</w:t>
            </w:r>
            <w:proofErr w:type="spellEnd"/>
            <w:r w:rsidRPr="00945D4F">
              <w:rPr>
                <w:rFonts w:ascii="Times New Roman" w:eastAsia="Times New Roman" w:hAnsi="Times New Roman" w:cs="Times New Roman"/>
                <w:sz w:val="24"/>
                <w:szCs w:val="24"/>
                <w:lang w:eastAsia="ru-RU"/>
              </w:rPr>
              <w:t xml:space="preserve">  в формате «*.</w:t>
            </w:r>
            <w:proofErr w:type="spellStart"/>
            <w:r w:rsidRPr="00945D4F">
              <w:rPr>
                <w:rFonts w:ascii="Times New Roman" w:eastAsia="Times New Roman" w:hAnsi="Times New Roman" w:cs="Times New Roman"/>
                <w:sz w:val="24"/>
                <w:szCs w:val="24"/>
                <w:lang w:eastAsia="ru-RU"/>
              </w:rPr>
              <w:t>mif</w:t>
            </w:r>
            <w:proofErr w:type="spellEnd"/>
            <w:r w:rsidRPr="00945D4F">
              <w:rPr>
                <w:rFonts w:ascii="Times New Roman" w:eastAsia="Times New Roman" w:hAnsi="Times New Roman" w:cs="Times New Roman"/>
                <w:sz w:val="24"/>
                <w:szCs w:val="24"/>
                <w:lang w:eastAsia="ru-RU"/>
              </w:rPr>
              <w:t>», «*.</w:t>
            </w:r>
            <w:proofErr w:type="spellStart"/>
            <w:r w:rsidRPr="00945D4F">
              <w:rPr>
                <w:rFonts w:ascii="Times New Roman" w:eastAsia="Times New Roman" w:hAnsi="Times New Roman" w:cs="Times New Roman"/>
                <w:sz w:val="24"/>
                <w:szCs w:val="24"/>
                <w:lang w:eastAsia="ru-RU"/>
              </w:rPr>
              <w:t>mid</w:t>
            </w:r>
            <w:proofErr w:type="spellEnd"/>
            <w:r w:rsidRPr="00945D4F">
              <w:rPr>
                <w:rFonts w:ascii="Times New Roman" w:eastAsia="Times New Roman" w:hAnsi="Times New Roman" w:cs="Times New Roman"/>
                <w:sz w:val="24"/>
                <w:szCs w:val="24"/>
                <w:lang w:eastAsia="ru-RU"/>
              </w:rPr>
              <w:t>», «*.</w:t>
            </w:r>
            <w:proofErr w:type="spellStart"/>
            <w:r w:rsidRPr="00945D4F">
              <w:rPr>
                <w:rFonts w:ascii="Times New Roman" w:eastAsia="Times New Roman" w:hAnsi="Times New Roman" w:cs="Times New Roman"/>
                <w:sz w:val="24"/>
                <w:szCs w:val="24"/>
                <w:lang w:eastAsia="ru-RU"/>
              </w:rPr>
              <w:t>gml</w:t>
            </w:r>
            <w:proofErr w:type="spellEnd"/>
            <w:r w:rsidRPr="00945D4F">
              <w:rPr>
                <w:rFonts w:ascii="Times New Roman" w:eastAsia="Times New Roman" w:hAnsi="Times New Roman" w:cs="Times New Roman"/>
                <w:sz w:val="24"/>
                <w:szCs w:val="24"/>
                <w:lang w:eastAsia="ru-RU"/>
              </w:rPr>
              <w:t>» и продублированы растровыми изображениями в формате «*.</w:t>
            </w:r>
            <w:proofErr w:type="spellStart"/>
            <w:r w:rsidRPr="00945D4F">
              <w:rPr>
                <w:rFonts w:ascii="Times New Roman" w:eastAsia="Times New Roman" w:hAnsi="Times New Roman" w:cs="Times New Roman"/>
                <w:sz w:val="24"/>
                <w:szCs w:val="24"/>
                <w:lang w:eastAsia="ru-RU"/>
              </w:rPr>
              <w:t>jpg</w:t>
            </w:r>
            <w:proofErr w:type="spellEnd"/>
            <w:r w:rsidRPr="00945D4F">
              <w:rPr>
                <w:rFonts w:ascii="Times New Roman" w:eastAsia="Times New Roman" w:hAnsi="Times New Roman" w:cs="Times New Roman"/>
                <w:sz w:val="24"/>
                <w:szCs w:val="24"/>
                <w:lang w:eastAsia="ru-RU"/>
              </w:rPr>
              <w:t>» или «*.</w:t>
            </w:r>
            <w:proofErr w:type="spellStart"/>
            <w:r w:rsidRPr="00945D4F">
              <w:rPr>
                <w:rFonts w:ascii="Times New Roman" w:eastAsia="Times New Roman" w:hAnsi="Times New Roman" w:cs="Times New Roman"/>
                <w:sz w:val="24"/>
                <w:szCs w:val="24"/>
                <w:lang w:eastAsia="ru-RU"/>
              </w:rPr>
              <w:t>pdf</w:t>
            </w:r>
            <w:proofErr w:type="spellEnd"/>
            <w:r w:rsidRPr="00945D4F">
              <w:rPr>
                <w:rFonts w:ascii="Times New Roman" w:eastAsia="Times New Roman" w:hAnsi="Times New Roman" w:cs="Times New Roman"/>
                <w:sz w:val="24"/>
                <w:szCs w:val="24"/>
                <w:lang w:eastAsia="ru-RU"/>
              </w:rPr>
              <w:t xml:space="preserve">» с разрешением не менее 300 </w:t>
            </w:r>
            <w:proofErr w:type="spellStart"/>
            <w:r w:rsidRPr="00945D4F">
              <w:rPr>
                <w:rFonts w:ascii="Times New Roman" w:eastAsia="Times New Roman" w:hAnsi="Times New Roman" w:cs="Times New Roman"/>
                <w:sz w:val="24"/>
                <w:szCs w:val="24"/>
                <w:lang w:eastAsia="ru-RU"/>
              </w:rPr>
              <w:t>dpi</w:t>
            </w:r>
            <w:proofErr w:type="spellEnd"/>
            <w:r w:rsidRPr="00945D4F">
              <w:rPr>
                <w:rFonts w:ascii="Times New Roman" w:eastAsia="Times New Roman" w:hAnsi="Times New Roman" w:cs="Times New Roman"/>
                <w:sz w:val="24"/>
                <w:szCs w:val="24"/>
                <w:lang w:eastAsia="ru-RU"/>
              </w:rPr>
              <w:t xml:space="preserve"> в масштабах оригиналов, полностью соответствующим графическим материалам, представленным на бумажном носителе – 1 экз.</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2.10. Результаты работ должны соответствовать требованиям федерального и регионального законодательства.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lastRenderedPageBreak/>
              <w:t>2.11. Необходимые разделы, содержащие информацию ограниченного пользования, оформить в соответствии с действующим законодательством.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2.12. Подрядчик в составе работ осуществляет подготовку материалов для презентации Проектов в рамках публичных слушаний или общественных обсуждений.</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13"/>
              <w:jc w:val="both"/>
              <w:rPr>
                <w:rFonts w:ascii="Times New Roman" w:eastAsia="Calibri" w:hAnsi="Times New Roman" w:cs="Times New Roman"/>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13"/>
              <w:jc w:val="both"/>
              <w:rPr>
                <w:rFonts w:ascii="Times New Roman" w:eastAsia="Calibri" w:hAnsi="Times New Roman" w:cs="Times New Roman"/>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Сроки выполнения градостроительной документации и требования к качеству работ</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Срок выполнения работ с даты заключения контракта до 01 ноября 2022 года.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Подрядчик в сроки, установленные муниципальным контрактом, предоставляет Заказчику разработанную документацию, для её проверки.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В случае отсутствия замечаний, Подрядчик получает письменное согласование Заказчика.</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Гарантия на оказываемые работы</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Гарантийный срок выполнения работ составляет 24 месяца с даты подписания документа о приемке.</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Порядок согласования и утверждения Генеральных планов</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Процедуры опубликования, обсуждения, согласования и утверждения организуются и проводятся заказчиком при участии подрядчика.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РФ.</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Подрядчик в сроки, установленные муниципальным контрактом, предоставляет Заказчику разработанную документацию для ее проверки.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По завершению проверки качества в течение гарантийного срока Подрядчик осуществляет сопровождение согласования внесения изменений в  Генеральный план, в том числе: представители Подрядчика лично участвуют в согласительных процедурах на федеральном                       (</w:t>
            </w:r>
            <w:proofErr w:type="spellStart"/>
            <w:r w:rsidRPr="00945D4F">
              <w:rPr>
                <w:rFonts w:ascii="Times New Roman" w:eastAsia="Times New Roman" w:hAnsi="Times New Roman" w:cs="Times New Roman"/>
                <w:sz w:val="24"/>
                <w:szCs w:val="24"/>
                <w:lang w:eastAsia="ru-RU"/>
              </w:rPr>
              <w:t>г.Москва</w:t>
            </w:r>
            <w:proofErr w:type="spellEnd"/>
            <w:r w:rsidRPr="00945D4F">
              <w:rPr>
                <w:rFonts w:ascii="Times New Roman" w:eastAsia="Times New Roman" w:hAnsi="Times New Roman" w:cs="Times New Roman"/>
                <w:sz w:val="24"/>
                <w:szCs w:val="24"/>
                <w:lang w:eastAsia="ru-RU"/>
              </w:rPr>
              <w:t>), на региональном (</w:t>
            </w:r>
            <w:proofErr w:type="spellStart"/>
            <w:r w:rsidRPr="00945D4F">
              <w:rPr>
                <w:rFonts w:ascii="Times New Roman" w:eastAsia="Times New Roman" w:hAnsi="Times New Roman" w:cs="Times New Roman"/>
                <w:sz w:val="24"/>
                <w:szCs w:val="24"/>
                <w:lang w:eastAsia="ru-RU"/>
              </w:rPr>
              <w:t>г.Краснодар</w:t>
            </w:r>
            <w:proofErr w:type="spellEnd"/>
            <w:r w:rsidRPr="00945D4F">
              <w:rPr>
                <w:rFonts w:ascii="Times New Roman" w:eastAsia="Times New Roman" w:hAnsi="Times New Roman" w:cs="Times New Roman"/>
                <w:sz w:val="24"/>
                <w:szCs w:val="24"/>
                <w:lang w:eastAsia="ru-RU"/>
              </w:rPr>
              <w:t xml:space="preserve">), и муниципальном </w:t>
            </w:r>
            <w:r w:rsidRPr="00945D4F">
              <w:rPr>
                <w:rFonts w:ascii="Times New Roman" w:eastAsia="Times New Roman" w:hAnsi="Times New Roman" w:cs="Times New Roman"/>
                <w:sz w:val="24"/>
                <w:szCs w:val="24"/>
                <w:lang w:eastAsia="ru-RU"/>
              </w:rPr>
              <w:lastRenderedPageBreak/>
              <w:t>уровне     (</w:t>
            </w:r>
            <w:proofErr w:type="spellStart"/>
            <w:r w:rsidRPr="00945D4F">
              <w:rPr>
                <w:rFonts w:ascii="Times New Roman" w:eastAsia="Times New Roman" w:hAnsi="Times New Roman" w:cs="Times New Roman"/>
                <w:sz w:val="24"/>
                <w:szCs w:val="24"/>
                <w:lang w:eastAsia="ru-RU"/>
              </w:rPr>
              <w:t>г.Кропоткин</w:t>
            </w:r>
            <w:proofErr w:type="spellEnd"/>
            <w:r w:rsidRPr="00945D4F">
              <w:rPr>
                <w:rFonts w:ascii="Times New Roman" w:eastAsia="Times New Roman" w:hAnsi="Times New Roman" w:cs="Times New Roman"/>
                <w:sz w:val="24"/>
                <w:szCs w:val="24"/>
                <w:lang w:eastAsia="ru-RU"/>
              </w:rPr>
              <w:t>), а при наличии замечаний (предложений и пр.) осуществляет устранение обоснованных претензий согласовывающих органов и организаций.</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Организацию работ по согласованию градостроительной документации в согласовывающих органах и организациях проводит Заказчик.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 </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Проекты внесения изменений в генеральный план утверждаются соответствующим представительным органом Кавказского района после согласования в установленном законодательством  порядке.</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Согласование и утверждение проектов внесения изменений в генеральный план не входит в сроки выполнения работ по внесению изменений в генеральный план.</w:t>
            </w:r>
          </w:p>
        </w:tc>
        <w:tc>
          <w:tcPr>
            <w:tcW w:w="1134"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1098" w:type="dxa"/>
            <w:vMerge/>
            <w:tcBorders>
              <w:left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945D4F" w:rsidTr="00945D4F">
        <w:trPr>
          <w:trHeight w:val="716"/>
          <w:jc w:val="center"/>
        </w:trPr>
        <w:tc>
          <w:tcPr>
            <w:tcW w:w="0" w:type="auto"/>
            <w:vMerge/>
            <w:tcBorders>
              <w:left w:val="single" w:sz="4" w:space="0" w:color="auto"/>
              <w:bottom w:val="single" w:sz="4" w:space="0" w:color="auto"/>
              <w:right w:val="single" w:sz="4" w:space="0" w:color="auto"/>
            </w:tcBorders>
            <w:vAlign w:val="center"/>
            <w:hideMark/>
          </w:tcPr>
          <w:p w:rsidR="00E64A62" w:rsidRPr="00945D4F" w:rsidRDefault="00E64A62" w:rsidP="00945D4F">
            <w:pPr>
              <w:autoSpaceDE w:val="0"/>
              <w:autoSpaceDN w:val="0"/>
              <w:spacing w:after="0" w:line="240" w:lineRule="auto"/>
              <w:jc w:val="both"/>
              <w:rPr>
                <w:rFonts w:ascii="Times New Roman" w:eastAsia="Times New Roman" w:hAnsi="Times New Roman" w:cs="Times New Roman"/>
                <w:sz w:val="24"/>
                <w:szCs w:val="24"/>
                <w:lang w:eastAsia="ru-RU"/>
              </w:rPr>
            </w:pPr>
          </w:p>
        </w:tc>
        <w:tc>
          <w:tcPr>
            <w:tcW w:w="2962"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Иные требования и условия</w:t>
            </w:r>
          </w:p>
        </w:tc>
        <w:tc>
          <w:tcPr>
            <w:tcW w:w="9249" w:type="dxa"/>
            <w:tcBorders>
              <w:top w:val="single" w:sz="4" w:space="0" w:color="auto"/>
              <w:left w:val="single" w:sz="4" w:space="0" w:color="auto"/>
              <w:bottom w:val="single" w:sz="4" w:space="0" w:color="auto"/>
              <w:right w:val="single" w:sz="4" w:space="0" w:color="auto"/>
            </w:tcBorders>
            <w:hideMark/>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2. Для обеспечения работы со сведениями, составляющими государственную тайну, Исполнитель должен иметь у себя режимное 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4. Генеральный план сельского поселения выполнить в соответствии: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со стратегией социально-экономического развития региона;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xml:space="preserve">-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w:t>
            </w:r>
            <w:r w:rsidRPr="00945D4F">
              <w:rPr>
                <w:rFonts w:ascii="Times New Roman" w:eastAsia="Times New Roman" w:hAnsi="Times New Roman" w:cs="Times New Roman"/>
                <w:sz w:val="24"/>
                <w:szCs w:val="24"/>
                <w:lang w:eastAsia="ru-RU"/>
              </w:rPr>
              <w:lastRenderedPageBreak/>
              <w:t>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5. При выполнении функционального зонирования генеральных планов учесть предложения по размещению инвестиционных проектов в соответствие со Стратегией социально-экономического развития.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6. Максимально использовать природный и производственный потенциал территории.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7. Принять в качестве приоритетных видов деятельности:</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жилищное строительство;</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сохранение земель сельхозугодий на землях сельскохозяйственного назначения;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производственную деятельность;</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 обеспечение паркингом.</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8. Внесение Подрядчиком изменений в проект ГП не согласованных с Заказчиком не допускается.</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9.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10. Подрядчик оказывает содействие Заказчику в размещении проекта на ФГИС ТП.</w:t>
            </w:r>
          </w:p>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lang w:eastAsia="ru-RU"/>
              </w:rPr>
              <w:t>11. В настоящее Задание по согласованию сторон могут быть внесены дополнения и изменения.</w:t>
            </w:r>
          </w:p>
        </w:tc>
        <w:tc>
          <w:tcPr>
            <w:tcW w:w="1134" w:type="dxa"/>
            <w:vMerge/>
            <w:tcBorders>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1098" w:type="dxa"/>
            <w:vMerge/>
            <w:tcBorders>
              <w:left w:val="single" w:sz="4" w:space="0" w:color="auto"/>
              <w:bottom w:val="single" w:sz="4" w:space="0" w:color="auto"/>
              <w:right w:val="single" w:sz="4" w:space="0" w:color="auto"/>
            </w:tcBorders>
          </w:tcPr>
          <w:p w:rsidR="00E64A62" w:rsidRPr="00945D4F" w:rsidRDefault="00E64A62" w:rsidP="00945D4F">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bl>
    <w:p w:rsidR="00E64A62" w:rsidRPr="00E64A62" w:rsidRDefault="00E64A62" w:rsidP="00E64A62">
      <w:pPr>
        <w:autoSpaceDE w:val="0"/>
        <w:autoSpaceDN w:val="0"/>
        <w:spacing w:after="0" w:line="240" w:lineRule="auto"/>
        <w:rPr>
          <w:rFonts w:ascii="Times New Roman" w:eastAsia="Times New Roman" w:hAnsi="Times New Roman" w:cs="Times New Roman"/>
          <w:b/>
          <w:kern w:val="1"/>
          <w:sz w:val="24"/>
          <w:szCs w:val="24"/>
          <w:lang w:eastAsia="ar-SA"/>
        </w:rPr>
      </w:pPr>
      <w:r w:rsidRPr="00E64A62">
        <w:rPr>
          <w:rFonts w:ascii="Times New Roman" w:eastAsia="Times New Roman" w:hAnsi="Times New Roman" w:cs="Times New Roman"/>
          <w:b/>
          <w:kern w:val="1"/>
          <w:sz w:val="24"/>
          <w:szCs w:val="24"/>
          <w:lang w:eastAsia="ar-SA"/>
        </w:rPr>
        <w:lastRenderedPageBreak/>
        <w:t xml:space="preserve">                          </w:t>
      </w:r>
    </w:p>
    <w:sectPr w:rsidR="00E64A62" w:rsidRPr="00E64A62" w:rsidSect="00945D4F">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D59" w:rsidRDefault="00070D59" w:rsidP="00AA0FB4">
      <w:pPr>
        <w:spacing w:after="0" w:line="240" w:lineRule="auto"/>
      </w:pPr>
      <w:r>
        <w:separator/>
      </w:r>
    </w:p>
  </w:endnote>
  <w:endnote w:type="continuationSeparator" w:id="0">
    <w:p w:rsidR="00070D59" w:rsidRDefault="00070D59" w:rsidP="00AA0FB4">
      <w:pPr>
        <w:spacing w:after="0" w:line="240" w:lineRule="auto"/>
      </w:pPr>
      <w:r>
        <w:continuationSeparator/>
      </w:r>
    </w:p>
  </w:endnote>
  <w:endnote w:id="1">
    <w:p w:rsidR="00186564" w:rsidRDefault="00186564"/>
    <w:p w:rsidR="00186564" w:rsidRPr="00316504" w:rsidRDefault="00186564" w:rsidP="00316504">
      <w:pPr>
        <w:pStyle w:val="afff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talic">
    <w:panose1 w:val="00000400000000000000"/>
    <w:charset w:val="CC"/>
    <w:family w:val="auto"/>
    <w:pitch w:val="variable"/>
    <w:sig w:usb0="20002A87" w:usb1="00000000" w:usb2="00000000" w:usb3="00000000" w:csb0="000001FF" w:csb1="00000000"/>
  </w:font>
  <w:font w:name="Swis721 BlkEx BT">
    <w:panose1 w:val="020B0907040502030204"/>
    <w:charset w:val="00"/>
    <w:family w:val="swiss"/>
    <w:pitch w:val="variable"/>
    <w:sig w:usb0="00000087" w:usb1="00000000" w:usb2="00000000" w:usb3="00000000" w:csb0="0000001B" w:csb1="00000000"/>
  </w:font>
  <w:font w:name="Swis721 Blk BT">
    <w:panose1 w:val="020B0904030502020204"/>
    <w:charset w:val="00"/>
    <w:family w:val="swiss"/>
    <w:pitch w:val="variable"/>
    <w:sig w:usb0="800000AF" w:usb1="1000204A"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TextBook">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StarSymbol">
    <w:altName w:val="Arial Unicode MS"/>
    <w:charset w:val="02"/>
    <w:family w:val="auto"/>
    <w:pitch w:val="default"/>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564" w:rsidRDefault="00186564" w:rsidP="00D24F4C">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30</w:t>
    </w:r>
    <w:r>
      <w:rPr>
        <w:rStyle w:val="affa"/>
      </w:rPr>
      <w:fldChar w:fldCharType="end"/>
    </w:r>
  </w:p>
  <w:p w:rsidR="00186564" w:rsidRDefault="00186564" w:rsidP="00D24F4C">
    <w:pPr>
      <w:pStyle w:val="aff6"/>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826820"/>
      <w:docPartObj>
        <w:docPartGallery w:val="Page Numbers (Bottom of Page)"/>
        <w:docPartUnique/>
      </w:docPartObj>
    </w:sdtPr>
    <w:sdtContent>
      <w:p w:rsidR="00186564" w:rsidRPr="005E5D4B" w:rsidRDefault="00186564" w:rsidP="005E5D4B">
        <w:pPr>
          <w:pStyle w:val="aff6"/>
          <w:jc w:val="right"/>
        </w:pPr>
        <w:r>
          <w:fldChar w:fldCharType="begin"/>
        </w:r>
        <w:r>
          <w:instrText>PAGE   \* MERGEFORMAT</w:instrText>
        </w:r>
        <w:r>
          <w:fldChar w:fldCharType="separate"/>
        </w:r>
        <w:r w:rsidR="00CD6179" w:rsidRPr="00CD6179">
          <w:rPr>
            <w:noProof/>
            <w:lang w:val="ru-RU"/>
          </w:rPr>
          <w:t>58</w:t>
        </w:r>
        <w:r>
          <w:fldChar w:fldCharType="end"/>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74032"/>
      <w:docPartObj>
        <w:docPartGallery w:val="Page Numbers (Bottom of Page)"/>
        <w:docPartUnique/>
      </w:docPartObj>
    </w:sdtPr>
    <w:sdtContent>
      <w:p w:rsidR="00186564" w:rsidRPr="005E5D4B" w:rsidRDefault="00186564" w:rsidP="005E5D4B">
        <w:pPr>
          <w:pStyle w:val="aff6"/>
          <w:jc w:val="right"/>
        </w:pPr>
        <w:r>
          <w:fldChar w:fldCharType="begin"/>
        </w:r>
        <w:r>
          <w:instrText>PAGE   \* MERGEFORMAT</w:instrText>
        </w:r>
        <w:r>
          <w:fldChar w:fldCharType="separate"/>
        </w:r>
        <w:r w:rsidR="00CD6179" w:rsidRPr="00CD6179">
          <w:rPr>
            <w:noProof/>
            <w:lang w:val="ru-RU"/>
          </w:rPr>
          <w:t>67</w:t>
        </w:r>
        <w:r>
          <w:fldChar w:fldCharType="end"/>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564" w:rsidRPr="00141096" w:rsidRDefault="00186564" w:rsidP="00B57CFE">
    <w:pPr>
      <w:pStyle w:val="aff6"/>
      <w:jc w:val="right"/>
      <w:rPr>
        <w:lang w:val="ru-RU"/>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564" w:rsidRPr="00141096" w:rsidRDefault="00186564" w:rsidP="00B57CFE">
    <w:pPr>
      <w:pStyle w:val="aff6"/>
      <w:jc w:val="right"/>
      <w:rPr>
        <w:lang w:val="ru-RU"/>
      </w:rPr>
    </w:pPr>
    <w:r>
      <w:rPr>
        <w:lang w:val="ru-RU"/>
      </w:rPr>
      <w:t>106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532146"/>
      <w:docPartObj>
        <w:docPartGallery w:val="Page Numbers (Bottom of Page)"/>
        <w:docPartUnique/>
      </w:docPartObj>
    </w:sdtPr>
    <w:sdtContent>
      <w:p w:rsidR="00186564" w:rsidRPr="007B7211" w:rsidRDefault="00186564" w:rsidP="007B7211">
        <w:pPr>
          <w:pStyle w:val="aff6"/>
          <w:jc w:val="right"/>
        </w:pPr>
        <w:r>
          <w:fldChar w:fldCharType="begin"/>
        </w:r>
        <w:r>
          <w:instrText>PAGE   \* MERGEFORMAT</w:instrText>
        </w:r>
        <w:r>
          <w:fldChar w:fldCharType="separate"/>
        </w:r>
        <w:r w:rsidR="003D1A46" w:rsidRPr="003D1A46">
          <w:rPr>
            <w:noProof/>
            <w:lang w:val="ru-RU"/>
          </w:rPr>
          <w:t>47</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564" w:rsidRPr="00141096" w:rsidRDefault="00186564" w:rsidP="00D24F4C">
    <w:pPr>
      <w:pStyle w:val="aff6"/>
      <w:jc w:val="right"/>
      <w:rPr>
        <w:lang w:val="ru-RU"/>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564" w:rsidRDefault="00186564" w:rsidP="00B57CFE">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24</w:t>
    </w:r>
    <w:r>
      <w:rPr>
        <w:rStyle w:val="affa"/>
      </w:rPr>
      <w:fldChar w:fldCharType="end"/>
    </w:r>
  </w:p>
  <w:p w:rsidR="00186564" w:rsidRDefault="00186564" w:rsidP="00B57CFE">
    <w:pPr>
      <w:pStyle w:val="aff6"/>
      <w:ind w:right="360"/>
    </w:pPr>
  </w:p>
  <w:p w:rsidR="00186564" w:rsidRDefault="00186564"/>
  <w:p w:rsidR="00186564" w:rsidRDefault="00186564"/>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044091"/>
      <w:docPartObj>
        <w:docPartGallery w:val="Page Numbers (Bottom of Page)"/>
        <w:docPartUnique/>
      </w:docPartObj>
    </w:sdtPr>
    <w:sdtContent>
      <w:p w:rsidR="00186564" w:rsidRPr="007B7211" w:rsidRDefault="00186564" w:rsidP="007B7211">
        <w:pPr>
          <w:pStyle w:val="aff6"/>
          <w:jc w:val="right"/>
        </w:pPr>
        <w:r>
          <w:fldChar w:fldCharType="begin"/>
        </w:r>
        <w:r>
          <w:instrText>PAGE   \* MERGEFORMAT</w:instrText>
        </w:r>
        <w:r>
          <w:fldChar w:fldCharType="separate"/>
        </w:r>
        <w:r w:rsidR="003D1A46" w:rsidRPr="003D1A46">
          <w:rPr>
            <w:noProof/>
            <w:lang w:val="ru-RU"/>
          </w:rPr>
          <w:t>174</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789049"/>
      <w:docPartObj>
        <w:docPartGallery w:val="Page Numbers (Bottom of Page)"/>
        <w:docPartUnique/>
      </w:docPartObj>
    </w:sdtPr>
    <w:sdtContent>
      <w:p w:rsidR="00186564" w:rsidRPr="007B7211" w:rsidRDefault="00186564" w:rsidP="007B7211">
        <w:pPr>
          <w:pStyle w:val="aff6"/>
          <w:jc w:val="right"/>
        </w:pPr>
        <w:r>
          <w:fldChar w:fldCharType="begin"/>
        </w:r>
        <w:r>
          <w:instrText>PAGE   \* MERGEFORMAT</w:instrText>
        </w:r>
        <w:r>
          <w:fldChar w:fldCharType="separate"/>
        </w:r>
        <w:r w:rsidR="003D1A46" w:rsidRPr="003D1A46">
          <w:rPr>
            <w:noProof/>
            <w:lang w:val="ru-RU"/>
          </w:rPr>
          <w:t>48</w:t>
        </w:r>
        <w: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401608"/>
      <w:docPartObj>
        <w:docPartGallery w:val="Page Numbers (Bottom of Page)"/>
        <w:docPartUnique/>
      </w:docPartObj>
    </w:sdtPr>
    <w:sdtContent>
      <w:p w:rsidR="00186564" w:rsidRPr="009A1903" w:rsidRDefault="00186564" w:rsidP="009A1903">
        <w:pPr>
          <w:pStyle w:val="aff6"/>
          <w:jc w:val="right"/>
        </w:pPr>
        <w:r>
          <w:fldChar w:fldCharType="begin"/>
        </w:r>
        <w:r>
          <w:instrText>PAGE   \* MERGEFORMAT</w:instrText>
        </w:r>
        <w:r>
          <w:fldChar w:fldCharType="separate"/>
        </w:r>
        <w:r w:rsidR="00CD6179" w:rsidRPr="00CD6179">
          <w:rPr>
            <w:noProof/>
            <w:lang w:val="ru-RU"/>
          </w:rPr>
          <w:t>55</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709989"/>
      <w:docPartObj>
        <w:docPartGallery w:val="Page Numbers (Bottom of Page)"/>
        <w:docPartUnique/>
      </w:docPartObj>
    </w:sdtPr>
    <w:sdtContent>
      <w:p w:rsidR="00186564" w:rsidRPr="009A1903" w:rsidRDefault="00186564" w:rsidP="009A1903">
        <w:pPr>
          <w:pStyle w:val="aff6"/>
          <w:jc w:val="right"/>
        </w:pPr>
        <w:r>
          <w:fldChar w:fldCharType="begin"/>
        </w:r>
        <w:r>
          <w:instrText>PAGE   \* MERGEFORMAT</w:instrText>
        </w:r>
        <w:r>
          <w:fldChar w:fldCharType="separate"/>
        </w:r>
        <w:r w:rsidR="00CD6179" w:rsidRPr="00CD6179">
          <w:rPr>
            <w:noProof/>
            <w:lang w:val="ru-RU"/>
          </w:rPr>
          <w:t>56</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638867"/>
      <w:docPartObj>
        <w:docPartGallery w:val="Page Numbers (Bottom of Page)"/>
        <w:docPartUnique/>
      </w:docPartObj>
    </w:sdtPr>
    <w:sdtContent>
      <w:p w:rsidR="00186564" w:rsidRPr="005E5D4B" w:rsidRDefault="00186564" w:rsidP="005E5D4B">
        <w:pPr>
          <w:pStyle w:val="aff6"/>
          <w:jc w:val="right"/>
        </w:pPr>
        <w:r>
          <w:fldChar w:fldCharType="begin"/>
        </w:r>
        <w:r>
          <w:instrText>PAGE   \* MERGEFORMAT</w:instrText>
        </w:r>
        <w:r>
          <w:fldChar w:fldCharType="separate"/>
        </w:r>
        <w:r w:rsidR="00CD6179" w:rsidRPr="00CD6179">
          <w:rPr>
            <w:noProof/>
            <w:lang w:val="ru-RU"/>
          </w:rPr>
          <w:t>57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D59" w:rsidRDefault="00070D59" w:rsidP="00AA0FB4">
      <w:pPr>
        <w:spacing w:after="0" w:line="240" w:lineRule="auto"/>
      </w:pPr>
      <w:r>
        <w:separator/>
      </w:r>
    </w:p>
  </w:footnote>
  <w:footnote w:type="continuationSeparator" w:id="0">
    <w:p w:rsidR="00070D59" w:rsidRDefault="00070D59" w:rsidP="00AA0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4D0506A"/>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86504220"/>
    <w:lvl w:ilvl="0">
      <w:start w:val="1"/>
      <w:numFmt w:val="decimal"/>
      <w:pStyle w:val="2"/>
      <w:lvlText w:val="%1."/>
      <w:lvlJc w:val="left"/>
      <w:pPr>
        <w:tabs>
          <w:tab w:val="num" w:pos="643"/>
        </w:tabs>
        <w:ind w:left="643" w:hanging="360"/>
      </w:pPr>
    </w:lvl>
  </w:abstractNum>
  <w:abstractNum w:abstractNumId="2" w15:restartNumberingAfterBreak="0">
    <w:nsid w:val="FFFFFF88"/>
    <w:multiLevelType w:val="singleLevel"/>
    <w:tmpl w:val="6F48B51A"/>
    <w:lvl w:ilvl="0">
      <w:start w:val="1"/>
      <w:numFmt w:val="decimal"/>
      <w:pStyle w:val="a"/>
      <w:lvlText w:val="%1."/>
      <w:lvlJc w:val="left"/>
      <w:pPr>
        <w:tabs>
          <w:tab w:val="num" w:pos="360"/>
        </w:tabs>
        <w:ind w:left="360" w:hanging="360"/>
      </w:pPr>
      <w:rPr>
        <w:rFonts w:hint="default"/>
      </w:rPr>
    </w:lvl>
  </w:abstractNum>
  <w:abstractNum w:abstractNumId="3" w15:restartNumberingAfterBreak="0">
    <w:nsid w:val="00000001"/>
    <w:multiLevelType w:val="multilevel"/>
    <w:tmpl w:val="FA289C4A"/>
    <w:styleLink w:val="11111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3"/>
    <w:multiLevelType w:val="singleLevel"/>
    <w:tmpl w:val="07E67446"/>
    <w:lvl w:ilvl="0">
      <w:start w:val="1"/>
      <w:numFmt w:val="decimal"/>
      <w:lvlText w:val="%1."/>
      <w:lvlJc w:val="left"/>
      <w:pPr>
        <w:tabs>
          <w:tab w:val="num" w:pos="397"/>
        </w:tabs>
        <w:ind w:left="284" w:hanging="284"/>
      </w:pPr>
      <w:rPr>
        <w:b w:val="0"/>
      </w:rPr>
    </w:lvl>
  </w:abstractNum>
  <w:abstractNum w:abstractNumId="5"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6" w15:restartNumberingAfterBreak="0">
    <w:nsid w:val="00000006"/>
    <w:multiLevelType w:val="singleLevel"/>
    <w:tmpl w:val="00000006"/>
    <w:name w:val="WW8Num4"/>
    <w:lvl w:ilvl="0">
      <w:start w:val="1"/>
      <w:numFmt w:val="bullet"/>
      <w:lvlText w:val=""/>
      <w:lvlJc w:val="left"/>
      <w:pPr>
        <w:tabs>
          <w:tab w:val="num" w:pos="284"/>
        </w:tabs>
        <w:ind w:left="284" w:hanging="283"/>
      </w:pPr>
      <w:rPr>
        <w:rFonts w:ascii="Symbol" w:hAnsi="Symbol"/>
      </w:rPr>
    </w:lvl>
  </w:abstractNum>
  <w:abstractNum w:abstractNumId="7" w15:restartNumberingAfterBreak="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8" w15:restartNumberingAfterBreak="0">
    <w:nsid w:val="00000008"/>
    <w:multiLevelType w:val="singleLevel"/>
    <w:tmpl w:val="00000008"/>
    <w:name w:val="WW8Num6"/>
    <w:lvl w:ilvl="0">
      <w:start w:val="1"/>
      <w:numFmt w:val="bullet"/>
      <w:lvlText w:val=""/>
      <w:lvlJc w:val="left"/>
      <w:pPr>
        <w:tabs>
          <w:tab w:val="num" w:pos="851"/>
        </w:tabs>
        <w:ind w:left="851" w:hanging="709"/>
      </w:pPr>
      <w:rPr>
        <w:rFonts w:ascii="Symbol" w:hAnsi="Symbol"/>
      </w:rPr>
    </w:lvl>
  </w:abstractNum>
  <w:abstractNum w:abstractNumId="9" w15:restartNumberingAfterBreak="0">
    <w:nsid w:val="00000009"/>
    <w:multiLevelType w:val="singleLevel"/>
    <w:tmpl w:val="00000009"/>
    <w:name w:val="WW8Num7"/>
    <w:lvl w:ilvl="0">
      <w:start w:val="1"/>
      <w:numFmt w:val="bullet"/>
      <w:lvlText w:val=""/>
      <w:lvlJc w:val="left"/>
      <w:pPr>
        <w:tabs>
          <w:tab w:val="num" w:pos="1070"/>
        </w:tabs>
        <w:ind w:left="1070" w:hanging="360"/>
      </w:pPr>
      <w:rPr>
        <w:rFonts w:ascii="Symbol" w:hAnsi="Symbol"/>
      </w:rPr>
    </w:lvl>
  </w:abstractNum>
  <w:abstractNum w:abstractNumId="10" w15:restartNumberingAfterBreak="0">
    <w:nsid w:val="011232E1"/>
    <w:multiLevelType w:val="hybridMultilevel"/>
    <w:tmpl w:val="2ABAA664"/>
    <w:lvl w:ilvl="0" w:tplc="E116AD26">
      <w:start w:val="1"/>
      <w:numFmt w:val="decimal"/>
      <w:pStyle w:val="a0"/>
      <w:lvlText w:val="Таблица %1"/>
      <w:lvlJc w:val="right"/>
      <w:pPr>
        <w:tabs>
          <w:tab w:val="num" w:pos="7655"/>
        </w:tabs>
        <w:ind w:left="7655" w:firstLine="0"/>
      </w:pPr>
      <w:rPr>
        <w:rFonts w:hint="default"/>
        <w:i w:val="0"/>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1" w15:restartNumberingAfterBreak="0">
    <w:nsid w:val="02356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046668AF"/>
    <w:multiLevelType w:val="hybridMultilevel"/>
    <w:tmpl w:val="937EC86A"/>
    <w:lvl w:ilvl="0" w:tplc="B54A8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46E2081"/>
    <w:multiLevelType w:val="multilevel"/>
    <w:tmpl w:val="7C263466"/>
    <w:styleLink w:val="a1"/>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880CE3"/>
    <w:multiLevelType w:val="hybridMultilevel"/>
    <w:tmpl w:val="6D748246"/>
    <w:lvl w:ilvl="0" w:tplc="1D2EB854">
      <w:start w:val="1"/>
      <w:numFmt w:val="bullet"/>
      <w:pStyle w:val="-"/>
      <w:lvlText w:val="–"/>
      <w:lvlJc w:val="left"/>
      <w:pPr>
        <w:tabs>
          <w:tab w:val="num" w:pos="710"/>
        </w:tabs>
        <w:ind w:left="93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5DA3732"/>
    <w:multiLevelType w:val="hybridMultilevel"/>
    <w:tmpl w:val="86803BE8"/>
    <w:lvl w:ilvl="0" w:tplc="E2962A16">
      <w:start w:val="1"/>
      <w:numFmt w:val="bullet"/>
      <w:lvlText w:val=""/>
      <w:lvlJc w:val="left"/>
      <w:pPr>
        <w:ind w:left="720" w:hanging="360"/>
      </w:pPr>
      <w:rPr>
        <w:rFonts w:ascii="Symbol" w:hAnsi="Symbol" w:hint="default"/>
      </w:rPr>
    </w:lvl>
    <w:lvl w:ilvl="1" w:tplc="04190003">
      <w:start w:val="1"/>
      <w:numFmt w:val="bullet"/>
      <w:lvlText w:val=""/>
      <w:lvlJc w:val="left"/>
      <w:pPr>
        <w:ind w:left="644"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9" w15:restartNumberingAfterBreak="0">
    <w:nsid w:val="078E101F"/>
    <w:multiLevelType w:val="hybridMultilevel"/>
    <w:tmpl w:val="E5D49A7C"/>
    <w:lvl w:ilvl="0" w:tplc="09568A58">
      <w:start w:val="1"/>
      <w:numFmt w:val="decimal"/>
      <w:pStyle w:val="5"/>
      <w:lvlText w:val="%1."/>
      <w:lvlJc w:val="left"/>
      <w:pPr>
        <w:tabs>
          <w:tab w:val="num" w:pos="357"/>
        </w:tabs>
        <w:ind w:left="680" w:hanging="340"/>
      </w:pPr>
      <w:rPr>
        <w:rFonts w:cs="Times New Roman" w:hint="default"/>
      </w:rPr>
    </w:lvl>
    <w:lvl w:ilvl="1" w:tplc="D8E45E58">
      <w:start w:val="1"/>
      <w:numFmt w:val="bullet"/>
      <w:lvlText w:val=""/>
      <w:lvlJc w:val="left"/>
      <w:pPr>
        <w:tabs>
          <w:tab w:val="num" w:pos="1307"/>
        </w:tabs>
        <w:ind w:left="1307" w:hanging="227"/>
      </w:pPr>
      <w:rPr>
        <w:rFonts w:ascii="Wingdings" w:hAnsi="Wingdings" w:hint="default"/>
      </w:rPr>
    </w:lvl>
    <w:lvl w:ilvl="2" w:tplc="B76AF890" w:tentative="1">
      <w:start w:val="1"/>
      <w:numFmt w:val="lowerRoman"/>
      <w:lvlText w:val="%3."/>
      <w:lvlJc w:val="right"/>
      <w:pPr>
        <w:tabs>
          <w:tab w:val="num" w:pos="2160"/>
        </w:tabs>
        <w:ind w:left="2160" w:hanging="180"/>
      </w:pPr>
      <w:rPr>
        <w:rFonts w:cs="Times New Roman"/>
      </w:rPr>
    </w:lvl>
    <w:lvl w:ilvl="3" w:tplc="5700351C" w:tentative="1">
      <w:start w:val="1"/>
      <w:numFmt w:val="decimal"/>
      <w:lvlText w:val="%4."/>
      <w:lvlJc w:val="left"/>
      <w:pPr>
        <w:tabs>
          <w:tab w:val="num" w:pos="2880"/>
        </w:tabs>
        <w:ind w:left="2880" w:hanging="360"/>
      </w:pPr>
      <w:rPr>
        <w:rFonts w:cs="Times New Roman"/>
      </w:rPr>
    </w:lvl>
    <w:lvl w:ilvl="4" w:tplc="FC864BB2" w:tentative="1">
      <w:start w:val="1"/>
      <w:numFmt w:val="lowerLetter"/>
      <w:lvlText w:val="%5."/>
      <w:lvlJc w:val="left"/>
      <w:pPr>
        <w:tabs>
          <w:tab w:val="num" w:pos="3600"/>
        </w:tabs>
        <w:ind w:left="3600" w:hanging="360"/>
      </w:pPr>
      <w:rPr>
        <w:rFonts w:cs="Times New Roman"/>
      </w:rPr>
    </w:lvl>
    <w:lvl w:ilvl="5" w:tplc="53C2B9E2" w:tentative="1">
      <w:start w:val="1"/>
      <w:numFmt w:val="lowerRoman"/>
      <w:lvlText w:val="%6."/>
      <w:lvlJc w:val="right"/>
      <w:pPr>
        <w:tabs>
          <w:tab w:val="num" w:pos="4320"/>
        </w:tabs>
        <w:ind w:left="4320" w:hanging="180"/>
      </w:pPr>
      <w:rPr>
        <w:rFonts w:cs="Times New Roman"/>
      </w:rPr>
    </w:lvl>
    <w:lvl w:ilvl="6" w:tplc="865C1A82" w:tentative="1">
      <w:start w:val="1"/>
      <w:numFmt w:val="decimal"/>
      <w:lvlText w:val="%7."/>
      <w:lvlJc w:val="left"/>
      <w:pPr>
        <w:tabs>
          <w:tab w:val="num" w:pos="5040"/>
        </w:tabs>
        <w:ind w:left="5040" w:hanging="360"/>
      </w:pPr>
      <w:rPr>
        <w:rFonts w:cs="Times New Roman"/>
      </w:rPr>
    </w:lvl>
    <w:lvl w:ilvl="7" w:tplc="3BDE00DA" w:tentative="1">
      <w:start w:val="1"/>
      <w:numFmt w:val="lowerLetter"/>
      <w:lvlText w:val="%8."/>
      <w:lvlJc w:val="left"/>
      <w:pPr>
        <w:tabs>
          <w:tab w:val="num" w:pos="5760"/>
        </w:tabs>
        <w:ind w:left="5760" w:hanging="360"/>
      </w:pPr>
      <w:rPr>
        <w:rFonts w:cs="Times New Roman"/>
      </w:rPr>
    </w:lvl>
    <w:lvl w:ilvl="8" w:tplc="1A36CE3E" w:tentative="1">
      <w:start w:val="1"/>
      <w:numFmt w:val="lowerRoman"/>
      <w:lvlText w:val="%9."/>
      <w:lvlJc w:val="right"/>
      <w:pPr>
        <w:tabs>
          <w:tab w:val="num" w:pos="6480"/>
        </w:tabs>
        <w:ind w:left="6480" w:hanging="180"/>
      </w:pPr>
      <w:rPr>
        <w:rFonts w:cs="Times New Roman"/>
      </w:rPr>
    </w:lvl>
  </w:abstractNum>
  <w:abstractNum w:abstractNumId="20" w15:restartNumberingAfterBreak="0">
    <w:nsid w:val="09762174"/>
    <w:multiLevelType w:val="multilevel"/>
    <w:tmpl w:val="0419001F"/>
    <w:styleLink w:val="11111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0B5E50B8"/>
    <w:multiLevelType w:val="hybridMultilevel"/>
    <w:tmpl w:val="C9C4095E"/>
    <w:lvl w:ilvl="0" w:tplc="B54A8A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4"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5" w15:restartNumberingAfterBreak="0">
    <w:nsid w:val="0D8E29E5"/>
    <w:multiLevelType w:val="hybridMultilevel"/>
    <w:tmpl w:val="5932331A"/>
    <w:styleLink w:val="11"/>
    <w:lvl w:ilvl="0" w:tplc="FFFFFFFF">
      <w:start w:val="1"/>
      <w:numFmt w:val="bullet"/>
      <w:lvlText w:val=""/>
      <w:lvlJc w:val="left"/>
      <w:pPr>
        <w:ind w:left="2563" w:hanging="360"/>
      </w:pPr>
      <w:rPr>
        <w:rFonts w:ascii="Symbol" w:hAnsi="Symbol" w:hint="default"/>
        <w:color w:val="auto"/>
        <w:sz w:val="16"/>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6" w15:restartNumberingAfterBreak="0">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7" w15:restartNumberingAfterBreak="0">
    <w:nsid w:val="12713346"/>
    <w:multiLevelType w:val="hybridMultilevel"/>
    <w:tmpl w:val="7FF420E4"/>
    <w:styleLink w:val="1111112111"/>
    <w:lvl w:ilvl="0" w:tplc="FFFFFFFF">
      <w:start w:val="1"/>
      <w:numFmt w:val="bullet"/>
      <w:pStyle w:val="a4"/>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27A184F"/>
    <w:multiLevelType w:val="hybridMultilevel"/>
    <w:tmpl w:val="96188460"/>
    <w:lvl w:ilvl="0" w:tplc="AF8C205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140817F7"/>
    <w:multiLevelType w:val="hybridMultilevel"/>
    <w:tmpl w:val="36327B28"/>
    <w:lvl w:ilvl="0" w:tplc="545A5C8C">
      <w:start w:val="1"/>
      <w:numFmt w:val="bullet"/>
      <w:lvlText w:val=""/>
      <w:lvlJc w:val="left"/>
      <w:pPr>
        <w:tabs>
          <w:tab w:val="num" w:pos="2339"/>
        </w:tabs>
        <w:ind w:left="2339" w:hanging="360"/>
      </w:pPr>
      <w:rPr>
        <w:rFonts w:ascii="Symbol" w:hAnsi="Symbol" w:hint="default"/>
      </w:rPr>
    </w:lvl>
    <w:lvl w:ilvl="1" w:tplc="30106230"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14F77609"/>
    <w:multiLevelType w:val="hybridMultilevel"/>
    <w:tmpl w:val="2A1601D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6AF7294"/>
    <w:multiLevelType w:val="multilevel"/>
    <w:tmpl w:val="6DFCB514"/>
    <w:styleLink w:val="a5"/>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83B449C"/>
    <w:multiLevelType w:val="hybridMultilevel"/>
    <w:tmpl w:val="1FFECA38"/>
    <w:lvl w:ilvl="0" w:tplc="6D98DDC4">
      <w:start w:val="1"/>
      <w:numFmt w:val="decimal"/>
      <w:pStyle w:val="a6"/>
      <w:lvlText w:val="Таблица %1"/>
      <w:lvlJc w:val="left"/>
      <w:pPr>
        <w:tabs>
          <w:tab w:val="num" w:pos="11682"/>
        </w:tabs>
        <w:ind w:left="4878" w:firstLine="448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506EF7E6">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0"/>
        </w:tabs>
        <w:ind w:left="0" w:hanging="360"/>
      </w:pPr>
    </w:lvl>
    <w:lvl w:ilvl="5" w:tplc="0419001B" w:tentative="1">
      <w:start w:val="1"/>
      <w:numFmt w:val="lowerRoman"/>
      <w:lvlText w:val="%6."/>
      <w:lvlJc w:val="right"/>
      <w:pPr>
        <w:tabs>
          <w:tab w:val="num" w:pos="720"/>
        </w:tabs>
        <w:ind w:left="720" w:hanging="180"/>
      </w:pPr>
    </w:lvl>
    <w:lvl w:ilvl="6" w:tplc="0419000F" w:tentative="1">
      <w:start w:val="1"/>
      <w:numFmt w:val="decimal"/>
      <w:lvlText w:val="%7."/>
      <w:lvlJc w:val="left"/>
      <w:pPr>
        <w:tabs>
          <w:tab w:val="num" w:pos="1440"/>
        </w:tabs>
        <w:ind w:left="1440" w:hanging="360"/>
      </w:pPr>
    </w:lvl>
    <w:lvl w:ilvl="7" w:tplc="04190019" w:tentative="1">
      <w:start w:val="1"/>
      <w:numFmt w:val="lowerLetter"/>
      <w:lvlText w:val="%8."/>
      <w:lvlJc w:val="left"/>
      <w:pPr>
        <w:tabs>
          <w:tab w:val="num" w:pos="2160"/>
        </w:tabs>
        <w:ind w:left="2160" w:hanging="360"/>
      </w:pPr>
    </w:lvl>
    <w:lvl w:ilvl="8" w:tplc="0419001B" w:tentative="1">
      <w:start w:val="1"/>
      <w:numFmt w:val="lowerRoman"/>
      <w:lvlText w:val="%9."/>
      <w:lvlJc w:val="right"/>
      <w:pPr>
        <w:tabs>
          <w:tab w:val="num" w:pos="2880"/>
        </w:tabs>
        <w:ind w:left="2880" w:hanging="180"/>
      </w:pPr>
    </w:lvl>
  </w:abstractNum>
  <w:abstractNum w:abstractNumId="34" w15:restartNumberingAfterBreak="0">
    <w:nsid w:val="19272F5C"/>
    <w:multiLevelType w:val="hybridMultilevel"/>
    <w:tmpl w:val="6122DDD6"/>
    <w:lvl w:ilvl="0" w:tplc="C67AC104">
      <w:start w:val="1"/>
      <w:numFmt w:val="bullet"/>
      <w:pStyle w:val="a7"/>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B640EE1"/>
    <w:multiLevelType w:val="hybridMultilevel"/>
    <w:tmpl w:val="75C22BD2"/>
    <w:styleLink w:val="211"/>
    <w:lvl w:ilvl="0" w:tplc="AE403FD0">
      <w:start w:val="1"/>
      <w:numFmt w:val="bullet"/>
      <w:pStyle w:val="a8"/>
      <w:lvlText w:val=""/>
      <w:lvlJc w:val="left"/>
      <w:pPr>
        <w:tabs>
          <w:tab w:val="num" w:pos="851"/>
        </w:tabs>
        <w:ind w:left="-283"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1B832021"/>
    <w:multiLevelType w:val="hybridMultilevel"/>
    <w:tmpl w:val="6DCE09E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8" w15:restartNumberingAfterBreak="0">
    <w:nsid w:val="1CE11C23"/>
    <w:multiLevelType w:val="multilevel"/>
    <w:tmpl w:val="75F24C54"/>
    <w:lvl w:ilvl="0">
      <w:start w:val="1"/>
      <w:numFmt w:val="decimal"/>
      <w:pStyle w:val="a9"/>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1E3334AF"/>
    <w:multiLevelType w:val="hybridMultilevel"/>
    <w:tmpl w:val="3162C8F2"/>
    <w:lvl w:ilvl="0" w:tplc="FFFFFFFF">
      <w:start w:val="1"/>
      <w:numFmt w:val="bullet"/>
      <w:pStyle w:val="aa"/>
      <w:lvlText w:val=""/>
      <w:lvlJc w:val="left"/>
      <w:pPr>
        <w:tabs>
          <w:tab w:val="num" w:pos="3060"/>
        </w:tabs>
        <w:ind w:left="3060" w:hanging="360"/>
      </w:pPr>
      <w:rPr>
        <w:rFonts w:ascii="Symbol" w:hAnsi="Symbol" w:hint="default"/>
      </w:rPr>
    </w:lvl>
    <w:lvl w:ilvl="1" w:tplc="FFFFFFFF">
      <w:start w:val="1"/>
      <w:numFmt w:val="decimal"/>
      <w:lvlText w:val="%2."/>
      <w:lvlJc w:val="left"/>
      <w:pPr>
        <w:tabs>
          <w:tab w:val="num" w:pos="2007"/>
        </w:tabs>
        <w:ind w:left="2007" w:hanging="360"/>
      </w:pPr>
      <w:rPr>
        <w:rFonts w:hint="default"/>
      </w:rPr>
    </w:lvl>
    <w:lvl w:ilvl="2" w:tplc="FFFFFFFF">
      <w:start w:val="1"/>
      <w:numFmt w:val="bullet"/>
      <w:lvlText w:val=""/>
      <w:lvlJc w:val="left"/>
      <w:pPr>
        <w:tabs>
          <w:tab w:val="num" w:pos="2727"/>
        </w:tabs>
        <w:ind w:left="2727" w:hanging="360"/>
      </w:pPr>
      <w:rPr>
        <w:rFonts w:ascii="Symbol" w:hAnsi="Symbol" w:hint="default"/>
      </w:rPr>
    </w:lvl>
    <w:lvl w:ilvl="3" w:tplc="FFFFFFFF">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1F814E97"/>
    <w:multiLevelType w:val="hybridMultilevel"/>
    <w:tmpl w:val="6E1E0C02"/>
    <w:styleLink w:val="1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5470C9"/>
    <w:multiLevelType w:val="hybridMultilevel"/>
    <w:tmpl w:val="1ACE900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06B6A88"/>
    <w:multiLevelType w:val="hybridMultilevel"/>
    <w:tmpl w:val="7DBC3CBA"/>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3" w15:restartNumberingAfterBreak="0">
    <w:nsid w:val="208B1B64"/>
    <w:multiLevelType w:val="hybridMultilevel"/>
    <w:tmpl w:val="7F0C828E"/>
    <w:lvl w:ilvl="0" w:tplc="778815B4">
      <w:start w:val="1"/>
      <w:numFmt w:val="decimal"/>
      <w:pStyle w:val="30"/>
      <w:lvlText w:val="Таблица %1"/>
      <w:lvlJc w:val="left"/>
      <w:pPr>
        <w:tabs>
          <w:tab w:val="num" w:pos="7590"/>
        </w:tabs>
        <w:ind w:left="7590" w:hanging="360"/>
      </w:pPr>
      <w:rPr>
        <w:rFonts w:hint="default"/>
        <w:sz w:val="24"/>
        <w:szCs w:val="24"/>
      </w:rPr>
    </w:lvl>
    <w:lvl w:ilvl="1" w:tplc="04190003" w:tentative="1">
      <w:start w:val="1"/>
      <w:numFmt w:val="lowerLetter"/>
      <w:lvlText w:val="%2."/>
      <w:lvlJc w:val="left"/>
      <w:pPr>
        <w:tabs>
          <w:tab w:val="num" w:pos="7601"/>
        </w:tabs>
        <w:ind w:left="7601" w:hanging="360"/>
      </w:pPr>
    </w:lvl>
    <w:lvl w:ilvl="2" w:tplc="04190005" w:tentative="1">
      <w:start w:val="1"/>
      <w:numFmt w:val="lowerRoman"/>
      <w:lvlText w:val="%3."/>
      <w:lvlJc w:val="right"/>
      <w:pPr>
        <w:tabs>
          <w:tab w:val="num" w:pos="8321"/>
        </w:tabs>
        <w:ind w:left="8321" w:hanging="180"/>
      </w:pPr>
    </w:lvl>
    <w:lvl w:ilvl="3" w:tplc="04190001" w:tentative="1">
      <w:start w:val="1"/>
      <w:numFmt w:val="decimal"/>
      <w:lvlText w:val="%4."/>
      <w:lvlJc w:val="left"/>
      <w:pPr>
        <w:tabs>
          <w:tab w:val="num" w:pos="9041"/>
        </w:tabs>
        <w:ind w:left="9041" w:hanging="360"/>
      </w:pPr>
    </w:lvl>
    <w:lvl w:ilvl="4" w:tplc="04190003" w:tentative="1">
      <w:start w:val="1"/>
      <w:numFmt w:val="lowerLetter"/>
      <w:lvlText w:val="%5."/>
      <w:lvlJc w:val="left"/>
      <w:pPr>
        <w:tabs>
          <w:tab w:val="num" w:pos="9761"/>
        </w:tabs>
        <w:ind w:left="9761" w:hanging="360"/>
      </w:pPr>
    </w:lvl>
    <w:lvl w:ilvl="5" w:tplc="04190005" w:tentative="1">
      <w:start w:val="1"/>
      <w:numFmt w:val="lowerRoman"/>
      <w:lvlText w:val="%6."/>
      <w:lvlJc w:val="right"/>
      <w:pPr>
        <w:tabs>
          <w:tab w:val="num" w:pos="10481"/>
        </w:tabs>
        <w:ind w:left="10481" w:hanging="180"/>
      </w:pPr>
    </w:lvl>
    <w:lvl w:ilvl="6" w:tplc="04190001" w:tentative="1">
      <w:start w:val="1"/>
      <w:numFmt w:val="decimal"/>
      <w:lvlText w:val="%7."/>
      <w:lvlJc w:val="left"/>
      <w:pPr>
        <w:tabs>
          <w:tab w:val="num" w:pos="11201"/>
        </w:tabs>
        <w:ind w:left="11201" w:hanging="360"/>
      </w:pPr>
    </w:lvl>
    <w:lvl w:ilvl="7" w:tplc="04190003" w:tentative="1">
      <w:start w:val="1"/>
      <w:numFmt w:val="lowerLetter"/>
      <w:lvlText w:val="%8."/>
      <w:lvlJc w:val="left"/>
      <w:pPr>
        <w:tabs>
          <w:tab w:val="num" w:pos="11921"/>
        </w:tabs>
        <w:ind w:left="11921" w:hanging="360"/>
      </w:pPr>
    </w:lvl>
    <w:lvl w:ilvl="8" w:tplc="04190005" w:tentative="1">
      <w:start w:val="1"/>
      <w:numFmt w:val="lowerRoman"/>
      <w:lvlText w:val="%9."/>
      <w:lvlJc w:val="right"/>
      <w:pPr>
        <w:tabs>
          <w:tab w:val="num" w:pos="12641"/>
        </w:tabs>
        <w:ind w:left="12641" w:hanging="180"/>
      </w:pPr>
    </w:lvl>
  </w:abstractNum>
  <w:abstractNum w:abstractNumId="44" w15:restartNumberingAfterBreak="0">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281777B"/>
    <w:multiLevelType w:val="hybridMultilevel"/>
    <w:tmpl w:val="6F360C48"/>
    <w:lvl w:ilvl="0" w:tplc="E2962A16">
      <w:start w:val="1"/>
      <w:numFmt w:val="upperRoman"/>
      <w:pStyle w:val="ab"/>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46" w15:restartNumberingAfterBreak="0">
    <w:nsid w:val="22F138F1"/>
    <w:multiLevelType w:val="hybridMultilevel"/>
    <w:tmpl w:val="681EAD08"/>
    <w:lvl w:ilvl="0" w:tplc="344EF89A">
      <w:start w:val="1"/>
      <w:numFmt w:val="bullet"/>
      <w:pStyle w:val="ac"/>
      <w:lvlText w:val=""/>
      <w:lvlJc w:val="left"/>
      <w:pPr>
        <w:tabs>
          <w:tab w:val="num" w:pos="1354"/>
        </w:tabs>
        <w:ind w:left="1354" w:hanging="454"/>
      </w:pPr>
      <w:rPr>
        <w:rFonts w:ascii="Symbol" w:hAnsi="Symbol" w:hint="default"/>
      </w:rPr>
    </w:lvl>
    <w:lvl w:ilvl="1" w:tplc="F66ADF9E">
      <w:start w:val="1"/>
      <w:numFmt w:val="bullet"/>
      <w:lvlText w:val=""/>
      <w:lvlJc w:val="left"/>
      <w:pPr>
        <w:tabs>
          <w:tab w:val="num" w:pos="1440"/>
        </w:tabs>
        <w:ind w:left="1440" w:hanging="360"/>
      </w:pPr>
      <w:rPr>
        <w:rFonts w:ascii="Symbol" w:hAnsi="Symbol" w:hint="default"/>
      </w:rPr>
    </w:lvl>
    <w:lvl w:ilvl="2" w:tplc="598226C6" w:tentative="1">
      <w:start w:val="1"/>
      <w:numFmt w:val="bullet"/>
      <w:lvlText w:val=""/>
      <w:lvlJc w:val="left"/>
      <w:pPr>
        <w:tabs>
          <w:tab w:val="num" w:pos="2160"/>
        </w:tabs>
        <w:ind w:left="2160" w:hanging="360"/>
      </w:pPr>
      <w:rPr>
        <w:rFonts w:ascii="Wingdings" w:hAnsi="Wingdings" w:hint="default"/>
      </w:rPr>
    </w:lvl>
    <w:lvl w:ilvl="3" w:tplc="D6DC469C" w:tentative="1">
      <w:start w:val="1"/>
      <w:numFmt w:val="bullet"/>
      <w:lvlText w:val=""/>
      <w:lvlJc w:val="left"/>
      <w:pPr>
        <w:tabs>
          <w:tab w:val="num" w:pos="2880"/>
        </w:tabs>
        <w:ind w:left="2880" w:hanging="360"/>
      </w:pPr>
      <w:rPr>
        <w:rFonts w:ascii="Symbol" w:hAnsi="Symbol" w:hint="default"/>
      </w:rPr>
    </w:lvl>
    <w:lvl w:ilvl="4" w:tplc="2B62D776" w:tentative="1">
      <w:start w:val="1"/>
      <w:numFmt w:val="bullet"/>
      <w:lvlText w:val="o"/>
      <w:lvlJc w:val="left"/>
      <w:pPr>
        <w:tabs>
          <w:tab w:val="num" w:pos="3600"/>
        </w:tabs>
        <w:ind w:left="3600" w:hanging="360"/>
      </w:pPr>
      <w:rPr>
        <w:rFonts w:ascii="Courier New" w:hAnsi="Courier New" w:cs="Courier New" w:hint="default"/>
      </w:rPr>
    </w:lvl>
    <w:lvl w:ilvl="5" w:tplc="7D300670" w:tentative="1">
      <w:start w:val="1"/>
      <w:numFmt w:val="bullet"/>
      <w:lvlText w:val=""/>
      <w:lvlJc w:val="left"/>
      <w:pPr>
        <w:tabs>
          <w:tab w:val="num" w:pos="4320"/>
        </w:tabs>
        <w:ind w:left="4320" w:hanging="360"/>
      </w:pPr>
      <w:rPr>
        <w:rFonts w:ascii="Wingdings" w:hAnsi="Wingdings" w:hint="default"/>
      </w:rPr>
    </w:lvl>
    <w:lvl w:ilvl="6" w:tplc="5E7AE5E2" w:tentative="1">
      <w:start w:val="1"/>
      <w:numFmt w:val="bullet"/>
      <w:lvlText w:val=""/>
      <w:lvlJc w:val="left"/>
      <w:pPr>
        <w:tabs>
          <w:tab w:val="num" w:pos="5040"/>
        </w:tabs>
        <w:ind w:left="5040" w:hanging="360"/>
      </w:pPr>
      <w:rPr>
        <w:rFonts w:ascii="Symbol" w:hAnsi="Symbol" w:hint="default"/>
      </w:rPr>
    </w:lvl>
    <w:lvl w:ilvl="7" w:tplc="B34A9612" w:tentative="1">
      <w:start w:val="1"/>
      <w:numFmt w:val="bullet"/>
      <w:lvlText w:val="o"/>
      <w:lvlJc w:val="left"/>
      <w:pPr>
        <w:tabs>
          <w:tab w:val="num" w:pos="5760"/>
        </w:tabs>
        <w:ind w:left="5760" w:hanging="360"/>
      </w:pPr>
      <w:rPr>
        <w:rFonts w:ascii="Courier New" w:hAnsi="Courier New" w:cs="Courier New" w:hint="default"/>
      </w:rPr>
    </w:lvl>
    <w:lvl w:ilvl="8" w:tplc="BD0E42F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48" w15:restartNumberingAfterBreak="0">
    <w:nsid w:val="23D44723"/>
    <w:multiLevelType w:val="hybridMultilevel"/>
    <w:tmpl w:val="8F1CCA72"/>
    <w:lvl w:ilvl="0" w:tplc="C67AC104">
      <w:start w:val="1"/>
      <w:numFmt w:val="bullet"/>
      <w:lvlText w:val=""/>
      <w:lvlJc w:val="left"/>
      <w:pPr>
        <w:tabs>
          <w:tab w:val="num" w:pos="1979"/>
        </w:tabs>
        <w:ind w:left="197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24E35FA4"/>
    <w:multiLevelType w:val="hybridMultilevel"/>
    <w:tmpl w:val="C59A4098"/>
    <w:lvl w:ilvl="0" w:tplc="53E6FB4C">
      <w:start w:val="1"/>
      <w:numFmt w:val="bullet"/>
      <w:pStyle w:val="1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90C62AA"/>
    <w:multiLevelType w:val="hybridMultilevel"/>
    <w:tmpl w:val="BA3C020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52" w15:restartNumberingAfterBreak="0">
    <w:nsid w:val="2A7A421B"/>
    <w:multiLevelType w:val="hybridMultilevel"/>
    <w:tmpl w:val="A6602E16"/>
    <w:lvl w:ilvl="0" w:tplc="0D7EF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2D610B6F"/>
    <w:multiLevelType w:val="hybridMultilevel"/>
    <w:tmpl w:val="BC9AECEA"/>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1"/>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54" w15:restartNumberingAfterBreak="0">
    <w:nsid w:val="2E3F6F16"/>
    <w:multiLevelType w:val="hybridMultilevel"/>
    <w:tmpl w:val="E3E20B3E"/>
    <w:lvl w:ilvl="0" w:tplc="545A5C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0F56F22"/>
    <w:multiLevelType w:val="hybridMultilevel"/>
    <w:tmpl w:val="0BC4D380"/>
    <w:lvl w:ilvl="0" w:tplc="C67AC104">
      <w:start w:val="1"/>
      <w:numFmt w:val="decimal"/>
      <w:pStyle w:val="12"/>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56" w15:restartNumberingAfterBreak="0">
    <w:nsid w:val="32842533"/>
    <w:multiLevelType w:val="multilevel"/>
    <w:tmpl w:val="D0085888"/>
    <w:lvl w:ilvl="0">
      <w:start w:val="1"/>
      <w:numFmt w:val="decimal"/>
      <w:pStyle w:val="13"/>
      <w:suff w:val="space"/>
      <w:lvlText w:val="%1."/>
      <w:lvlJc w:val="center"/>
      <w:pPr>
        <w:ind w:left="2232" w:hanging="72"/>
      </w:pPr>
      <w:rPr>
        <w:rFonts w:ascii="Times New Roman" w:hAnsi="Times New Roman" w:hint="default"/>
        <w:b/>
        <w:i w:val="0"/>
        <w:sz w:val="28"/>
      </w:rPr>
    </w:lvl>
    <w:lvl w:ilvl="1">
      <w:start w:val="1"/>
      <w:numFmt w:val="decimal"/>
      <w:pStyle w:val="23"/>
      <w:suff w:val="space"/>
      <w:lvlText w:val="%1.%2"/>
      <w:lvlJc w:val="center"/>
      <w:pPr>
        <w:ind w:left="5472" w:hanging="432"/>
      </w:pPr>
      <w:rPr>
        <w:rFonts w:ascii="Times New Roman" w:hAnsi="Times New Roman" w:hint="default"/>
        <w:b/>
        <w:i w:val="0"/>
        <w:sz w:val="28"/>
      </w:rPr>
    </w:lvl>
    <w:lvl w:ilvl="2">
      <w:start w:val="1"/>
      <w:numFmt w:val="decimal"/>
      <w:pStyle w:val="32"/>
      <w:suff w:val="space"/>
      <w:lvlText w:val="%1.%2.%3"/>
      <w:lvlJc w:val="left"/>
      <w:pPr>
        <w:ind w:left="158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57" w15:restartNumberingAfterBreak="0">
    <w:nsid w:val="32CF7CFF"/>
    <w:multiLevelType w:val="hybridMultilevel"/>
    <w:tmpl w:val="5DD87BDA"/>
    <w:lvl w:ilvl="0" w:tplc="0419000F">
      <w:start w:val="1"/>
      <w:numFmt w:val="decimal"/>
      <w:pStyle w:val="14"/>
      <w:lvlText w:val="Таблица %1"/>
      <w:lvlJc w:val="left"/>
      <w:pPr>
        <w:tabs>
          <w:tab w:val="num" w:pos="14743"/>
        </w:tabs>
        <w:ind w:left="14743"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58" w15:restartNumberingAfterBreak="0">
    <w:nsid w:val="33120846"/>
    <w:multiLevelType w:val="multilevel"/>
    <w:tmpl w:val="D4BE1D02"/>
    <w:styleLink w:val="310"/>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320"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35996EB0"/>
    <w:multiLevelType w:val="hybridMultilevel"/>
    <w:tmpl w:val="41E2C75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1" w15:restartNumberingAfterBreak="0">
    <w:nsid w:val="383164A5"/>
    <w:multiLevelType w:val="hybridMultilevel"/>
    <w:tmpl w:val="53E843F8"/>
    <w:lvl w:ilvl="0" w:tplc="FFFFFFFF">
      <w:start w:val="1"/>
      <w:numFmt w:val="decimal"/>
      <w:pStyle w:val="ad"/>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62" w15:restartNumberingAfterBreak="0">
    <w:nsid w:val="3910612A"/>
    <w:multiLevelType w:val="hybridMultilevel"/>
    <w:tmpl w:val="82F8EE5A"/>
    <w:lvl w:ilvl="0" w:tplc="FFFFFFFF">
      <w:start w:val="1"/>
      <w:numFmt w:val="bullet"/>
      <w:pStyle w:val="ae"/>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3" w15:restartNumberingAfterBreak="0">
    <w:nsid w:val="39F10F95"/>
    <w:multiLevelType w:val="multilevel"/>
    <w:tmpl w:val="4D94A5EE"/>
    <w:lvl w:ilvl="0">
      <w:start w:val="4"/>
      <w:numFmt w:val="decimal"/>
      <w:lvlText w:val="%1."/>
      <w:lvlJc w:val="left"/>
      <w:pPr>
        <w:ind w:left="600" w:hanging="600"/>
      </w:pPr>
      <w:rPr>
        <w:rFonts w:hint="default"/>
      </w:rPr>
    </w:lvl>
    <w:lvl w:ilvl="1">
      <w:start w:val="14"/>
      <w:numFmt w:val="decimal"/>
      <w:pStyle w:val="2TimesNewRoman"/>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3A9C2FFB"/>
    <w:multiLevelType w:val="hybridMultilevel"/>
    <w:tmpl w:val="C50C038C"/>
    <w:lvl w:ilvl="0" w:tplc="FFFFFFFF">
      <w:start w:val="2"/>
      <w:numFmt w:val="decimal"/>
      <w:pStyle w:val="af"/>
      <w:lvlText w:val="Таблица %1"/>
      <w:lvlJc w:val="left"/>
      <w:pPr>
        <w:tabs>
          <w:tab w:val="num" w:pos="3617"/>
        </w:tabs>
        <w:ind w:left="3600" w:hanging="311"/>
      </w:pPr>
      <w:rPr>
        <w:rFonts w:ascii="Times New Roman" w:hAnsi="Times New Roman" w:hint="default"/>
        <w:b w:val="0"/>
        <w:i w:val="0"/>
        <w:sz w:val="28"/>
      </w:rPr>
    </w:lvl>
    <w:lvl w:ilvl="1" w:tplc="FFFFFFFF">
      <w:start w:val="1"/>
      <w:numFmt w:val="lowerLetter"/>
      <w:pStyle w:val="24"/>
      <w:lvlText w:val="%2."/>
      <w:lvlJc w:val="left"/>
      <w:pPr>
        <w:tabs>
          <w:tab w:val="num" w:pos="1440"/>
        </w:tabs>
        <w:ind w:left="1440" w:hanging="360"/>
      </w:pPr>
    </w:lvl>
    <w:lvl w:ilvl="2" w:tplc="FFFFFFFF" w:tentative="1">
      <w:start w:val="1"/>
      <w:numFmt w:val="lowerRoman"/>
      <w:pStyle w:val="33"/>
      <w:lvlText w:val="%3."/>
      <w:lvlJc w:val="right"/>
      <w:pPr>
        <w:tabs>
          <w:tab w:val="num" w:pos="2160"/>
        </w:tabs>
        <w:ind w:left="2160" w:hanging="180"/>
      </w:pPr>
    </w:lvl>
    <w:lvl w:ilvl="3" w:tplc="FFFFFFFF" w:tentative="1">
      <w:start w:val="1"/>
      <w:numFmt w:val="decimal"/>
      <w:pStyle w:val="4"/>
      <w:lvlText w:val="%4."/>
      <w:lvlJc w:val="left"/>
      <w:pPr>
        <w:tabs>
          <w:tab w:val="num" w:pos="2880"/>
        </w:tabs>
        <w:ind w:left="2880" w:hanging="360"/>
      </w:pPr>
    </w:lvl>
    <w:lvl w:ilvl="4" w:tplc="FFFFFFFF" w:tentative="1">
      <w:start w:val="1"/>
      <w:numFmt w:val="lowerLetter"/>
      <w:pStyle w:val="50"/>
      <w:lvlText w:val="%5."/>
      <w:lvlJc w:val="left"/>
      <w:pPr>
        <w:tabs>
          <w:tab w:val="num" w:pos="3600"/>
        </w:tabs>
        <w:ind w:left="3600" w:hanging="360"/>
      </w:pPr>
    </w:lvl>
    <w:lvl w:ilvl="5" w:tplc="FFFFFFFF" w:tentative="1">
      <w:start w:val="1"/>
      <w:numFmt w:val="lowerRoman"/>
      <w:pStyle w:val="6"/>
      <w:lvlText w:val="%6."/>
      <w:lvlJc w:val="right"/>
      <w:pPr>
        <w:tabs>
          <w:tab w:val="num" w:pos="4320"/>
        </w:tabs>
        <w:ind w:left="4320" w:hanging="180"/>
      </w:pPr>
    </w:lvl>
    <w:lvl w:ilvl="6" w:tplc="FFFFFFFF" w:tentative="1">
      <w:start w:val="1"/>
      <w:numFmt w:val="decimal"/>
      <w:pStyle w:val="7"/>
      <w:lvlText w:val="%7."/>
      <w:lvlJc w:val="left"/>
      <w:pPr>
        <w:tabs>
          <w:tab w:val="num" w:pos="5040"/>
        </w:tabs>
        <w:ind w:left="5040" w:hanging="360"/>
      </w:pPr>
    </w:lvl>
    <w:lvl w:ilvl="7" w:tplc="FFFFFFFF" w:tentative="1">
      <w:start w:val="1"/>
      <w:numFmt w:val="lowerLetter"/>
      <w:pStyle w:val="8"/>
      <w:lvlText w:val="%8."/>
      <w:lvlJc w:val="left"/>
      <w:pPr>
        <w:tabs>
          <w:tab w:val="num" w:pos="5760"/>
        </w:tabs>
        <w:ind w:left="5760" w:hanging="360"/>
      </w:pPr>
    </w:lvl>
    <w:lvl w:ilvl="8" w:tplc="FFFFFFFF" w:tentative="1">
      <w:start w:val="1"/>
      <w:numFmt w:val="lowerRoman"/>
      <w:pStyle w:val="9"/>
      <w:lvlText w:val="%9."/>
      <w:lvlJc w:val="right"/>
      <w:pPr>
        <w:tabs>
          <w:tab w:val="num" w:pos="6480"/>
        </w:tabs>
        <w:ind w:left="6480" w:hanging="180"/>
      </w:pPr>
    </w:lvl>
  </w:abstractNum>
  <w:abstractNum w:abstractNumId="65" w15:restartNumberingAfterBreak="0">
    <w:nsid w:val="3AE401B8"/>
    <w:multiLevelType w:val="multilevel"/>
    <w:tmpl w:val="4790AC10"/>
    <w:lvl w:ilvl="0">
      <w:start w:val="1"/>
      <w:numFmt w:val="decimal"/>
      <w:pStyle w:val="af0"/>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66" w15:restartNumberingAfterBreak="0">
    <w:nsid w:val="3AE92C4A"/>
    <w:multiLevelType w:val="hybridMultilevel"/>
    <w:tmpl w:val="A154C494"/>
    <w:lvl w:ilvl="0" w:tplc="FFFFFFFF">
      <w:start w:val="1"/>
      <w:numFmt w:val="decimal"/>
      <w:pStyle w:val="af1"/>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3C4D13E1"/>
    <w:multiLevelType w:val="hybridMultilevel"/>
    <w:tmpl w:val="8A40194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69" w15:restartNumberingAfterBreak="0">
    <w:nsid w:val="3E377A98"/>
    <w:multiLevelType w:val="hybridMultilevel"/>
    <w:tmpl w:val="C21416FC"/>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0" w15:restartNumberingAfterBreak="0">
    <w:nsid w:val="3E7A1D70"/>
    <w:multiLevelType w:val="hybridMultilevel"/>
    <w:tmpl w:val="2D86B1A2"/>
    <w:lvl w:ilvl="0" w:tplc="1D2EB854">
      <w:start w:val="1"/>
      <w:numFmt w:val="bullet"/>
      <w:lvlText w:val="–"/>
      <w:lvlJc w:val="left"/>
      <w:pPr>
        <w:ind w:left="1420" w:hanging="360"/>
      </w:pPr>
      <w:rPr>
        <w:rFonts w:ascii="Times New Roman" w:hAnsi="Times New Roman" w:cs="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1" w15:restartNumberingAfterBreak="0">
    <w:nsid w:val="40C87371"/>
    <w:multiLevelType w:val="hybridMultilevel"/>
    <w:tmpl w:val="18EEE53E"/>
    <w:lvl w:ilvl="0" w:tplc="C67AC104">
      <w:start w:val="1"/>
      <w:numFmt w:val="decimal"/>
      <w:pStyle w:val="af2"/>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72"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3" w15:restartNumberingAfterBreak="0">
    <w:nsid w:val="41CC7886"/>
    <w:multiLevelType w:val="hybridMultilevel"/>
    <w:tmpl w:val="D400BB88"/>
    <w:lvl w:ilvl="0" w:tplc="AE403FD0">
      <w:start w:val="1"/>
      <w:numFmt w:val="decimal"/>
      <w:pStyle w:val="af3"/>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41E9532F"/>
    <w:multiLevelType w:val="hybridMultilevel"/>
    <w:tmpl w:val="111A67F2"/>
    <w:styleLink w:val="1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75" w15:restartNumberingAfterBreak="0">
    <w:nsid w:val="420B560D"/>
    <w:multiLevelType w:val="multilevel"/>
    <w:tmpl w:val="D4102A26"/>
    <w:lvl w:ilvl="0">
      <w:start w:val="1"/>
      <w:numFmt w:val="decimal"/>
      <w:pStyle w:val="af4"/>
      <w:suff w:val="space"/>
      <w:lvlText w:val="Рис. %1."/>
      <w:lvlJc w:val="center"/>
      <w:pPr>
        <w:ind w:left="1773"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Restart w:val="0"/>
      <w:suff w:val="nothing"/>
      <w:lvlText w:val="%2.1"/>
      <w:lvlJc w:val="left"/>
      <w:pPr>
        <w:ind w:left="3514" w:hanging="432"/>
      </w:pPr>
      <w:rPr>
        <w:rFonts w:hint="default"/>
        <w:b/>
        <w:i w:val="0"/>
        <w:sz w:val="28"/>
      </w:rPr>
    </w:lvl>
    <w:lvl w:ilvl="2">
      <w:start w:val="1"/>
      <w:numFmt w:val="decimal"/>
      <w:lvlRestart w:val="0"/>
      <w:suff w:val="nothing"/>
      <w:lvlText w:val="%3.1.1."/>
      <w:lvlJc w:val="left"/>
      <w:pPr>
        <w:ind w:left="3946" w:hanging="504"/>
      </w:pPr>
      <w:rPr>
        <w:rFonts w:ascii="Times New Roman" w:hAnsi="Times New Roman" w:hint="default"/>
        <w:b/>
        <w:i w:val="0"/>
        <w:sz w:val="28"/>
      </w:rPr>
    </w:lvl>
    <w:lvl w:ilvl="3">
      <w:start w:val="1"/>
      <w:numFmt w:val="decimal"/>
      <w:lvlText w:val="%1.%2.%3.%4."/>
      <w:lvlJc w:val="left"/>
      <w:pPr>
        <w:tabs>
          <w:tab w:val="num" w:pos="4882"/>
        </w:tabs>
        <w:ind w:left="4450" w:hanging="648"/>
      </w:pPr>
      <w:rPr>
        <w:rFonts w:hint="default"/>
      </w:rPr>
    </w:lvl>
    <w:lvl w:ilvl="4">
      <w:start w:val="1"/>
      <w:numFmt w:val="decimal"/>
      <w:lvlRestart w:val="0"/>
      <w:lvlText w:val="%5Табл %1%2%3%4"/>
      <w:lvlJc w:val="left"/>
      <w:pPr>
        <w:tabs>
          <w:tab w:val="num" w:pos="2313"/>
        </w:tabs>
        <w:ind w:left="4954"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5962"/>
        </w:tabs>
        <w:ind w:left="5458" w:hanging="936"/>
      </w:pPr>
      <w:rPr>
        <w:rFonts w:hint="default"/>
      </w:rPr>
    </w:lvl>
    <w:lvl w:ilvl="6">
      <w:start w:val="1"/>
      <w:numFmt w:val="decimal"/>
      <w:lvlText w:val="%1.%2.%3.%4.%5.%6.%7."/>
      <w:lvlJc w:val="left"/>
      <w:pPr>
        <w:tabs>
          <w:tab w:val="num" w:pos="6682"/>
        </w:tabs>
        <w:ind w:left="5962" w:hanging="1080"/>
      </w:pPr>
      <w:rPr>
        <w:rFonts w:hint="default"/>
      </w:rPr>
    </w:lvl>
    <w:lvl w:ilvl="7">
      <w:start w:val="1"/>
      <w:numFmt w:val="decimal"/>
      <w:lvlText w:val="%1.%2.%3.%4.%5.%6.%7.%8."/>
      <w:lvlJc w:val="left"/>
      <w:pPr>
        <w:tabs>
          <w:tab w:val="num" w:pos="7042"/>
        </w:tabs>
        <w:ind w:left="6466" w:hanging="1224"/>
      </w:pPr>
      <w:rPr>
        <w:rFonts w:hint="default"/>
      </w:rPr>
    </w:lvl>
    <w:lvl w:ilvl="8">
      <w:start w:val="1"/>
      <w:numFmt w:val="decimal"/>
      <w:lvlText w:val="%1.%2.%3.%4.%5.%6.%7.%8.%9."/>
      <w:lvlJc w:val="left"/>
      <w:pPr>
        <w:tabs>
          <w:tab w:val="num" w:pos="7762"/>
        </w:tabs>
        <w:ind w:left="7042" w:hanging="1440"/>
      </w:pPr>
      <w:rPr>
        <w:rFonts w:hint="default"/>
      </w:rPr>
    </w:lvl>
  </w:abstractNum>
  <w:abstractNum w:abstractNumId="76" w15:restartNumberingAfterBreak="0">
    <w:nsid w:val="42BA0FDC"/>
    <w:multiLevelType w:val="hybridMultilevel"/>
    <w:tmpl w:val="52A4EC72"/>
    <w:lvl w:ilvl="0" w:tplc="506EF7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66019C2"/>
    <w:multiLevelType w:val="hybridMultilevel"/>
    <w:tmpl w:val="4ACA908A"/>
    <w:lvl w:ilvl="0" w:tplc="28D86B60">
      <w:start w:val="1"/>
      <w:numFmt w:val="decimal"/>
      <w:pStyle w:val="af5"/>
      <w:lvlText w:val="%1."/>
      <w:lvlJc w:val="left"/>
      <w:pPr>
        <w:tabs>
          <w:tab w:val="num" w:pos="-9"/>
        </w:tabs>
        <w:ind w:left="351"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8" w15:restartNumberingAfterBreak="0">
    <w:nsid w:val="472D483D"/>
    <w:multiLevelType w:val="multilevel"/>
    <w:tmpl w:val="7C2AE354"/>
    <w:lvl w:ilvl="0">
      <w:start w:val="1"/>
      <w:numFmt w:val="decimal"/>
      <w:lvlText w:val="%1."/>
      <w:lvlJc w:val="left"/>
      <w:pPr>
        <w:tabs>
          <w:tab w:val="num" w:pos="1211"/>
        </w:tabs>
        <w:ind w:left="1211" w:hanging="360"/>
      </w:pPr>
      <w:rPr>
        <w:rFonts w:cs="Times New Roman" w:hint="default"/>
      </w:rPr>
    </w:lvl>
    <w:lvl w:ilvl="1">
      <w:start w:val="13"/>
      <w:numFmt w:val="decimal"/>
      <w:isLgl/>
      <w:lvlText w:val="%1.%2."/>
      <w:lvlJc w:val="left"/>
      <w:pPr>
        <w:ind w:left="1496" w:hanging="645"/>
      </w:pPr>
      <w:rPr>
        <w:rFonts w:hint="default"/>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571" w:hanging="72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1931" w:hanging="1080"/>
      </w:pPr>
      <w:rPr>
        <w:rFonts w:hint="default"/>
        <w:color w:val="000000"/>
      </w:rPr>
    </w:lvl>
    <w:lvl w:ilvl="6">
      <w:start w:val="1"/>
      <w:numFmt w:val="decimal"/>
      <w:isLgl/>
      <w:lvlText w:val="%1.%2.%3.%4.%5.%6.%7."/>
      <w:lvlJc w:val="left"/>
      <w:pPr>
        <w:ind w:left="1931" w:hanging="1080"/>
      </w:pPr>
      <w:rPr>
        <w:rFonts w:hint="default"/>
        <w:color w:val="000000"/>
      </w:rPr>
    </w:lvl>
    <w:lvl w:ilvl="7">
      <w:start w:val="1"/>
      <w:numFmt w:val="decimal"/>
      <w:isLgl/>
      <w:lvlText w:val="%1.%2.%3.%4.%5.%6.%7.%8."/>
      <w:lvlJc w:val="left"/>
      <w:pPr>
        <w:ind w:left="2291" w:hanging="1440"/>
      </w:pPr>
      <w:rPr>
        <w:rFonts w:hint="default"/>
        <w:color w:val="000000"/>
      </w:rPr>
    </w:lvl>
    <w:lvl w:ilvl="8">
      <w:start w:val="1"/>
      <w:numFmt w:val="decimal"/>
      <w:isLgl/>
      <w:lvlText w:val="%1.%2.%3.%4.%5.%6.%7.%8.%9."/>
      <w:lvlJc w:val="left"/>
      <w:pPr>
        <w:ind w:left="2291" w:hanging="1440"/>
      </w:pPr>
      <w:rPr>
        <w:rFonts w:hint="default"/>
        <w:color w:val="000000"/>
      </w:rPr>
    </w:lvl>
  </w:abstractNum>
  <w:abstractNum w:abstractNumId="79" w15:restartNumberingAfterBreak="0">
    <w:nsid w:val="47DD2969"/>
    <w:multiLevelType w:val="hybridMultilevel"/>
    <w:tmpl w:val="BBB46F32"/>
    <w:lvl w:ilvl="0" w:tplc="FFFFFFFF">
      <w:start w:val="1"/>
      <w:numFmt w:val="bullet"/>
      <w:pStyle w:val="af6"/>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0" w15:restartNumberingAfterBreak="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81" w15:restartNumberingAfterBreak="0">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82" w15:restartNumberingAfterBreak="0">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4" w15:restartNumberingAfterBreak="0">
    <w:nsid w:val="4BF07DCF"/>
    <w:multiLevelType w:val="multilevel"/>
    <w:tmpl w:val="732A882A"/>
    <w:styleLink w:val="111111111"/>
    <w:lvl w:ilvl="0">
      <w:start w:val="815"/>
      <w:numFmt w:val="decimal"/>
      <w:pStyle w:val="15"/>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5" w15:restartNumberingAfterBreak="0">
    <w:nsid w:val="4CD84004"/>
    <w:multiLevelType w:val="hybridMultilevel"/>
    <w:tmpl w:val="3968D370"/>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D9F0A89"/>
    <w:multiLevelType w:val="hybridMultilevel"/>
    <w:tmpl w:val="D67A9B40"/>
    <w:lvl w:ilvl="0" w:tplc="D75A2FB6">
      <w:start w:val="1"/>
      <w:numFmt w:val="decimal"/>
      <w:lvlText w:val="%1."/>
      <w:lvlJc w:val="left"/>
      <w:pPr>
        <w:ind w:left="787"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87" w15:restartNumberingAfterBreak="0">
    <w:nsid w:val="4E206E8C"/>
    <w:multiLevelType w:val="hybridMultilevel"/>
    <w:tmpl w:val="8D1013AE"/>
    <w:lvl w:ilvl="0" w:tplc="00000008">
      <w:start w:val="1"/>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89" w15:restartNumberingAfterBreak="0">
    <w:nsid w:val="508E2603"/>
    <w:multiLevelType w:val="hybridMultilevel"/>
    <w:tmpl w:val="EEF4908E"/>
    <w:styleLink w:val="21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512A752A"/>
    <w:multiLevelType w:val="multilevel"/>
    <w:tmpl w:val="5A7EED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53970DBB"/>
    <w:multiLevelType w:val="multilevel"/>
    <w:tmpl w:val="91BAF9DC"/>
    <w:styleLink w:val="111111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93" w15:restartNumberingAfterBreak="0">
    <w:nsid w:val="539B1956"/>
    <w:multiLevelType w:val="hybridMultilevel"/>
    <w:tmpl w:val="7AFEC114"/>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543F41E0"/>
    <w:multiLevelType w:val="hybridMultilevel"/>
    <w:tmpl w:val="E19EFDD8"/>
    <w:lvl w:ilvl="0" w:tplc="A3A8ED7E">
      <w:start w:val="1"/>
      <w:numFmt w:val="bullet"/>
      <w:pStyle w:val="af7"/>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5" w15:restartNumberingAfterBreak="0">
    <w:nsid w:val="54B01B6B"/>
    <w:multiLevelType w:val="hybridMultilevel"/>
    <w:tmpl w:val="644057AE"/>
    <w:lvl w:ilvl="0" w:tplc="2534B7CE">
      <w:start w:val="1"/>
      <w:numFmt w:val="bullet"/>
      <w:pStyle w:val="af8"/>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4F80042"/>
    <w:multiLevelType w:val="hybridMultilevel"/>
    <w:tmpl w:val="100040E2"/>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55567F1A"/>
    <w:multiLevelType w:val="multilevel"/>
    <w:tmpl w:val="5E42A4AE"/>
    <w:lvl w:ilvl="0">
      <w:start w:val="1"/>
      <w:numFmt w:val="decimal"/>
      <w:pStyle w:val="af9"/>
      <w:suff w:val="nothing"/>
      <w:lvlText w:val="Таблица %1"/>
      <w:lvlJc w:val="left"/>
      <w:pPr>
        <w:ind w:left="9432" w:hanging="72"/>
      </w:pPr>
      <w:rPr>
        <w:rFonts w:ascii="Times New Roman" w:hAnsi="Times New Roman" w:cs="Times New Roman" w:hint="default"/>
        <w:b w:val="0"/>
        <w:bCs w:val="0"/>
        <w:i w:val="0"/>
        <w:iCs w:val="0"/>
        <w:caps w:val="0"/>
        <w:strike w:val="0"/>
        <w:dstrike w:val="0"/>
        <w:outline w:val="0"/>
        <w:shadow w:val="0"/>
        <w:emboss w:val="0"/>
        <w:imprint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98" w15:restartNumberingAfterBreak="0">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9" w15:restartNumberingAfterBreak="0">
    <w:nsid w:val="56E01854"/>
    <w:multiLevelType w:val="hybridMultilevel"/>
    <w:tmpl w:val="225EBA2A"/>
    <w:lvl w:ilvl="0" w:tplc="1D2EB8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86E432F"/>
    <w:multiLevelType w:val="hybridMultilevel"/>
    <w:tmpl w:val="6656808E"/>
    <w:lvl w:ilvl="0" w:tplc="1D2EB854">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1" w15:restartNumberingAfterBreak="0">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6"/>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2" w15:restartNumberingAfterBreak="0">
    <w:nsid w:val="59E6268F"/>
    <w:multiLevelType w:val="hybridMultilevel"/>
    <w:tmpl w:val="80325ADC"/>
    <w:lvl w:ilvl="0" w:tplc="61FA3E84">
      <w:start w:val="1"/>
      <w:numFmt w:val="bullet"/>
      <w:pStyle w:val="17"/>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ADC6C82"/>
    <w:multiLevelType w:val="hybridMultilevel"/>
    <w:tmpl w:val="ED5C9920"/>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5E65074C"/>
    <w:multiLevelType w:val="multilevel"/>
    <w:tmpl w:val="29FE6EDC"/>
    <w:lvl w:ilvl="0">
      <w:start w:val="1"/>
      <w:numFmt w:val="decimal"/>
      <w:pStyle w:val="afa"/>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6" w15:restartNumberingAfterBreak="0">
    <w:nsid w:val="5E7E448C"/>
    <w:multiLevelType w:val="hybridMultilevel"/>
    <w:tmpl w:val="4A308DD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5F22595E"/>
    <w:multiLevelType w:val="multilevel"/>
    <w:tmpl w:val="11880D56"/>
    <w:lvl w:ilvl="0">
      <w:start w:val="1"/>
      <w:numFmt w:val="decimal"/>
      <w:pStyle w:val="40"/>
      <w:suff w:val="nothing"/>
      <w:lvlText w:val="Таблица%1"/>
      <w:lvlJc w:val="left"/>
      <w:pPr>
        <w:ind w:left="1561" w:hanging="7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108" w15:restartNumberingAfterBreak="0">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109" w15:restartNumberingAfterBreak="0">
    <w:nsid w:val="5F911323"/>
    <w:multiLevelType w:val="hybridMultilevel"/>
    <w:tmpl w:val="B5CCC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0" w15:restartNumberingAfterBreak="0">
    <w:nsid w:val="65C34860"/>
    <w:multiLevelType w:val="multilevel"/>
    <w:tmpl w:val="B0509448"/>
    <w:lvl w:ilvl="0">
      <w:start w:val="1"/>
      <w:numFmt w:val="decimal"/>
      <w:pStyle w:val="41"/>
      <w:suff w:val="nothing"/>
      <w:lvlText w:val="Таблица %1"/>
      <w:lvlJc w:val="left"/>
      <w:pPr>
        <w:ind w:left="9866" w:hanging="533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111" w15:restartNumberingAfterBreak="0">
    <w:nsid w:val="65C513E9"/>
    <w:multiLevelType w:val="multilevel"/>
    <w:tmpl w:val="E8CC82A4"/>
    <w:lvl w:ilvl="0">
      <w:start w:val="1"/>
      <w:numFmt w:val="decimal"/>
      <w:pStyle w:val="afb"/>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2" w15:restartNumberingAfterBreak="0">
    <w:nsid w:val="67322A39"/>
    <w:multiLevelType w:val="hybridMultilevel"/>
    <w:tmpl w:val="137E43DC"/>
    <w:lvl w:ilvl="0" w:tplc="9082380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584DCC"/>
    <w:multiLevelType w:val="hybridMultilevel"/>
    <w:tmpl w:val="946EAAEE"/>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BBB267D"/>
    <w:multiLevelType w:val="hybridMultilevel"/>
    <w:tmpl w:val="E56E51AC"/>
    <w:lvl w:ilvl="0" w:tplc="8B2CA0C0">
      <w:start w:val="8"/>
      <w:numFmt w:val="decimal"/>
      <w:pStyle w:val="18"/>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5" w15:restartNumberingAfterBreak="0">
    <w:nsid w:val="6C5D047C"/>
    <w:multiLevelType w:val="hybridMultilevel"/>
    <w:tmpl w:val="7234C216"/>
    <w:name w:val="WW8Num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114"/>
        </w:tabs>
        <w:ind w:left="1114" w:hanging="360"/>
      </w:pPr>
      <w:rPr>
        <w:rFonts w:ascii="Courier New" w:hAnsi="Courier New" w:hint="default"/>
      </w:rPr>
    </w:lvl>
    <w:lvl w:ilvl="2" w:tplc="FFFFFFFF" w:tentative="1">
      <w:start w:val="1"/>
      <w:numFmt w:val="bullet"/>
      <w:pStyle w:val="311"/>
      <w:lvlText w:val=""/>
      <w:lvlJc w:val="left"/>
      <w:pPr>
        <w:tabs>
          <w:tab w:val="num" w:pos="1834"/>
        </w:tabs>
        <w:ind w:left="1834" w:hanging="360"/>
      </w:pPr>
      <w:rPr>
        <w:rFonts w:ascii="Wingdings" w:hAnsi="Wingdings" w:hint="default"/>
      </w:rPr>
    </w:lvl>
    <w:lvl w:ilvl="3" w:tplc="FFFFFFFF" w:tentative="1">
      <w:start w:val="1"/>
      <w:numFmt w:val="bullet"/>
      <w:lvlText w:val=""/>
      <w:lvlJc w:val="left"/>
      <w:pPr>
        <w:tabs>
          <w:tab w:val="num" w:pos="2554"/>
        </w:tabs>
        <w:ind w:left="2554" w:hanging="360"/>
      </w:pPr>
      <w:rPr>
        <w:rFonts w:ascii="Symbol" w:hAnsi="Symbol" w:hint="default"/>
      </w:rPr>
    </w:lvl>
    <w:lvl w:ilvl="4" w:tplc="FFFFFFFF" w:tentative="1">
      <w:start w:val="1"/>
      <w:numFmt w:val="bullet"/>
      <w:lvlText w:val="o"/>
      <w:lvlJc w:val="left"/>
      <w:pPr>
        <w:tabs>
          <w:tab w:val="num" w:pos="3274"/>
        </w:tabs>
        <w:ind w:left="3274" w:hanging="360"/>
      </w:pPr>
      <w:rPr>
        <w:rFonts w:ascii="Courier New" w:hAnsi="Courier New" w:hint="default"/>
      </w:rPr>
    </w:lvl>
    <w:lvl w:ilvl="5" w:tplc="FFFFFFFF" w:tentative="1">
      <w:start w:val="1"/>
      <w:numFmt w:val="bullet"/>
      <w:lvlText w:val=""/>
      <w:lvlJc w:val="left"/>
      <w:pPr>
        <w:tabs>
          <w:tab w:val="num" w:pos="3994"/>
        </w:tabs>
        <w:ind w:left="3994" w:hanging="360"/>
      </w:pPr>
      <w:rPr>
        <w:rFonts w:ascii="Wingdings" w:hAnsi="Wingdings" w:hint="default"/>
      </w:rPr>
    </w:lvl>
    <w:lvl w:ilvl="6" w:tplc="FFFFFFFF" w:tentative="1">
      <w:start w:val="1"/>
      <w:numFmt w:val="bullet"/>
      <w:lvlText w:val=""/>
      <w:lvlJc w:val="left"/>
      <w:pPr>
        <w:tabs>
          <w:tab w:val="num" w:pos="4714"/>
        </w:tabs>
        <w:ind w:left="4714" w:hanging="360"/>
      </w:pPr>
      <w:rPr>
        <w:rFonts w:ascii="Symbol" w:hAnsi="Symbol" w:hint="default"/>
      </w:rPr>
    </w:lvl>
    <w:lvl w:ilvl="7" w:tplc="FFFFFFFF" w:tentative="1">
      <w:start w:val="1"/>
      <w:numFmt w:val="bullet"/>
      <w:lvlText w:val="o"/>
      <w:lvlJc w:val="left"/>
      <w:pPr>
        <w:tabs>
          <w:tab w:val="num" w:pos="5434"/>
        </w:tabs>
        <w:ind w:left="5434" w:hanging="360"/>
      </w:pPr>
      <w:rPr>
        <w:rFonts w:ascii="Courier New" w:hAnsi="Courier New" w:hint="default"/>
      </w:rPr>
    </w:lvl>
    <w:lvl w:ilvl="8" w:tplc="FFFFFFFF" w:tentative="1">
      <w:start w:val="1"/>
      <w:numFmt w:val="bullet"/>
      <w:lvlText w:val=""/>
      <w:lvlJc w:val="left"/>
      <w:pPr>
        <w:tabs>
          <w:tab w:val="num" w:pos="6154"/>
        </w:tabs>
        <w:ind w:left="6154" w:hanging="360"/>
      </w:pPr>
      <w:rPr>
        <w:rFonts w:ascii="Wingdings" w:hAnsi="Wingdings" w:hint="default"/>
      </w:rPr>
    </w:lvl>
  </w:abstractNum>
  <w:abstractNum w:abstractNumId="116" w15:restartNumberingAfterBreak="0">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7" w15:restartNumberingAfterBreak="0">
    <w:nsid w:val="6EA21577"/>
    <w:multiLevelType w:val="multilevel"/>
    <w:tmpl w:val="29FE52A4"/>
    <w:lvl w:ilvl="0">
      <w:start w:val="1"/>
      <w:numFmt w:val="decimal"/>
      <w:pStyle w:val="afc"/>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118" w15:restartNumberingAfterBreak="0">
    <w:nsid w:val="6FCE6E65"/>
    <w:multiLevelType w:val="hybridMultilevel"/>
    <w:tmpl w:val="CCD229F4"/>
    <w:lvl w:ilvl="0" w:tplc="77E89BCE">
      <w:start w:val="1"/>
      <w:numFmt w:val="bullet"/>
      <w:pStyle w:val="afd"/>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0" w15:restartNumberingAfterBreak="0">
    <w:nsid w:val="73AC632F"/>
    <w:multiLevelType w:val="hybridMultilevel"/>
    <w:tmpl w:val="85CA150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755C2236"/>
    <w:multiLevelType w:val="hybridMultilevel"/>
    <w:tmpl w:val="351CC508"/>
    <w:lvl w:ilvl="0" w:tplc="28D86B60">
      <w:start w:val="1"/>
      <w:numFmt w:val="decimal"/>
      <w:lvlText w:val="%1."/>
      <w:lvlJc w:val="left"/>
      <w:pPr>
        <w:tabs>
          <w:tab w:val="num" w:pos="-283"/>
        </w:tabs>
        <w:ind w:left="77" w:firstLine="349"/>
      </w:pPr>
      <w:rPr>
        <w:rFonts w:hint="default"/>
      </w:rPr>
    </w:lvl>
    <w:lvl w:ilvl="1" w:tplc="04190019" w:tentative="1">
      <w:start w:val="1"/>
      <w:numFmt w:val="lowerLetter"/>
      <w:lvlText w:val="%2."/>
      <w:lvlJc w:val="left"/>
      <w:pPr>
        <w:tabs>
          <w:tab w:val="num" w:pos="1157"/>
        </w:tabs>
        <w:ind w:left="1157" w:hanging="360"/>
      </w:pPr>
    </w:lvl>
    <w:lvl w:ilvl="2" w:tplc="0419001B" w:tentative="1">
      <w:start w:val="1"/>
      <w:numFmt w:val="lowerRoman"/>
      <w:lvlText w:val="%3."/>
      <w:lvlJc w:val="right"/>
      <w:pPr>
        <w:tabs>
          <w:tab w:val="num" w:pos="1877"/>
        </w:tabs>
        <w:ind w:left="1877" w:hanging="180"/>
      </w:pPr>
    </w:lvl>
    <w:lvl w:ilvl="3" w:tplc="0419000F" w:tentative="1">
      <w:start w:val="1"/>
      <w:numFmt w:val="decimal"/>
      <w:lvlText w:val="%4."/>
      <w:lvlJc w:val="left"/>
      <w:pPr>
        <w:tabs>
          <w:tab w:val="num" w:pos="2597"/>
        </w:tabs>
        <w:ind w:left="2597" w:hanging="360"/>
      </w:pPr>
    </w:lvl>
    <w:lvl w:ilvl="4" w:tplc="04190019" w:tentative="1">
      <w:start w:val="1"/>
      <w:numFmt w:val="lowerLetter"/>
      <w:lvlText w:val="%5."/>
      <w:lvlJc w:val="left"/>
      <w:pPr>
        <w:tabs>
          <w:tab w:val="num" w:pos="3317"/>
        </w:tabs>
        <w:ind w:left="3317" w:hanging="360"/>
      </w:pPr>
    </w:lvl>
    <w:lvl w:ilvl="5" w:tplc="0419001B" w:tentative="1">
      <w:start w:val="1"/>
      <w:numFmt w:val="lowerRoman"/>
      <w:lvlText w:val="%6."/>
      <w:lvlJc w:val="right"/>
      <w:pPr>
        <w:tabs>
          <w:tab w:val="num" w:pos="4037"/>
        </w:tabs>
        <w:ind w:left="4037" w:hanging="180"/>
      </w:pPr>
    </w:lvl>
    <w:lvl w:ilvl="6" w:tplc="0419000F" w:tentative="1">
      <w:start w:val="1"/>
      <w:numFmt w:val="decimal"/>
      <w:lvlText w:val="%7."/>
      <w:lvlJc w:val="left"/>
      <w:pPr>
        <w:tabs>
          <w:tab w:val="num" w:pos="4757"/>
        </w:tabs>
        <w:ind w:left="4757" w:hanging="360"/>
      </w:pPr>
    </w:lvl>
    <w:lvl w:ilvl="7" w:tplc="04190019" w:tentative="1">
      <w:start w:val="1"/>
      <w:numFmt w:val="lowerLetter"/>
      <w:lvlText w:val="%8."/>
      <w:lvlJc w:val="left"/>
      <w:pPr>
        <w:tabs>
          <w:tab w:val="num" w:pos="5477"/>
        </w:tabs>
        <w:ind w:left="5477" w:hanging="360"/>
      </w:pPr>
    </w:lvl>
    <w:lvl w:ilvl="8" w:tplc="0419001B" w:tentative="1">
      <w:start w:val="1"/>
      <w:numFmt w:val="lowerRoman"/>
      <w:lvlText w:val="%9."/>
      <w:lvlJc w:val="right"/>
      <w:pPr>
        <w:tabs>
          <w:tab w:val="num" w:pos="6197"/>
        </w:tabs>
        <w:ind w:left="6197" w:hanging="180"/>
      </w:pPr>
    </w:lvl>
  </w:abstractNum>
  <w:abstractNum w:abstractNumId="122" w15:restartNumberingAfterBreak="0">
    <w:nsid w:val="76C541EE"/>
    <w:multiLevelType w:val="hybridMultilevel"/>
    <w:tmpl w:val="DF64C174"/>
    <w:lvl w:ilvl="0" w:tplc="FFFFFFFF">
      <w:start w:val="1"/>
      <w:numFmt w:val="decimal"/>
      <w:pStyle w:val="19"/>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15:restartNumberingAfterBreak="0">
    <w:nsid w:val="77C81045"/>
    <w:multiLevelType w:val="hybridMultilevel"/>
    <w:tmpl w:val="4AF88834"/>
    <w:styleLink w:val="34"/>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24" w15:restartNumberingAfterBreak="0">
    <w:nsid w:val="781A4905"/>
    <w:multiLevelType w:val="multilevel"/>
    <w:tmpl w:val="00FC332A"/>
    <w:styleLink w:val="1ai31"/>
    <w:lvl w:ilvl="0">
      <w:start w:val="1"/>
      <w:numFmt w:val="decimal"/>
      <w:suff w:val="space"/>
      <w:lvlText w:val="%1."/>
      <w:lvlJc w:val="center"/>
      <w:pPr>
        <w:ind w:left="788" w:hanging="72"/>
      </w:pPr>
      <w:rPr>
        <w:rFonts w:ascii="Times New Roman" w:hAnsi="Times New Roman" w:cs="Times New Roman" w:hint="default"/>
        <w:b/>
        <w:i w:val="0"/>
        <w:sz w:val="28"/>
      </w:rPr>
    </w:lvl>
    <w:lvl w:ilvl="1">
      <w:start w:val="1"/>
      <w:numFmt w:val="decimal"/>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5" w15:restartNumberingAfterBreak="0">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126" w15:restartNumberingAfterBreak="0">
    <w:nsid w:val="7AFA27E2"/>
    <w:multiLevelType w:val="hybridMultilevel"/>
    <w:tmpl w:val="774C3E56"/>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7" w15:restartNumberingAfterBreak="0">
    <w:nsid w:val="7B5D7CBC"/>
    <w:multiLevelType w:val="hybridMultilevel"/>
    <w:tmpl w:val="D66A4DCA"/>
    <w:lvl w:ilvl="0" w:tplc="FFFFFFFF">
      <w:start w:val="1"/>
      <w:numFmt w:val="bullet"/>
      <w:pStyle w:val="afe"/>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B6D571F"/>
    <w:multiLevelType w:val="hybridMultilevel"/>
    <w:tmpl w:val="2FFC464A"/>
    <w:lvl w:ilvl="0" w:tplc="FFFFFFFF">
      <w:start w:val="1"/>
      <w:numFmt w:val="bullet"/>
      <w:pStyle w:val="aff"/>
      <w:lvlText w:val=""/>
      <w:lvlJc w:val="left"/>
      <w:pPr>
        <w:tabs>
          <w:tab w:val="num" w:pos="0"/>
        </w:tabs>
        <w:ind w:left="851"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BAF4466"/>
    <w:multiLevelType w:val="hybridMultilevel"/>
    <w:tmpl w:val="74D6ABDC"/>
    <w:lvl w:ilvl="0" w:tplc="51F81EE6">
      <w:start w:val="1"/>
      <w:numFmt w:val="decimal"/>
      <w:pStyle w:val="aff0"/>
      <w:lvlText w:val="%1."/>
      <w:lvlJc w:val="left"/>
      <w:pPr>
        <w:tabs>
          <w:tab w:val="num" w:pos="1429"/>
        </w:tabs>
        <w:ind w:left="142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0" w15:restartNumberingAfterBreak="0">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1" w15:restartNumberingAfterBreak="0">
    <w:nsid w:val="7D3D6CD9"/>
    <w:multiLevelType w:val="multilevel"/>
    <w:tmpl w:val="91BAF9DC"/>
    <w:lvl w:ilvl="0">
      <w:start w:val="1"/>
      <w:numFmt w:val="decimal"/>
      <w:lvlText w:val="%1."/>
      <w:lvlJc w:val="left"/>
      <w:pPr>
        <w:tabs>
          <w:tab w:val="num" w:pos="1920"/>
        </w:tabs>
        <w:ind w:left="192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3132"/>
        </w:tabs>
        <w:ind w:left="3132" w:hanging="720"/>
      </w:pPr>
      <w:rPr>
        <w:rFonts w:hint="default"/>
      </w:rPr>
    </w:lvl>
    <w:lvl w:ilvl="3">
      <w:start w:val="1"/>
      <w:numFmt w:val="decimal"/>
      <w:lvlText w:val="%1.%2.%3.%4."/>
      <w:lvlJc w:val="left"/>
      <w:pPr>
        <w:tabs>
          <w:tab w:val="num" w:pos="3842"/>
        </w:tabs>
        <w:ind w:left="3842" w:hanging="720"/>
      </w:pPr>
      <w:rPr>
        <w:rFonts w:hint="default"/>
      </w:rPr>
    </w:lvl>
    <w:lvl w:ilvl="4">
      <w:start w:val="1"/>
      <w:numFmt w:val="decimal"/>
      <w:lvlText w:val="%1.%2.%3.%4.%5."/>
      <w:lvlJc w:val="left"/>
      <w:pPr>
        <w:tabs>
          <w:tab w:val="num" w:pos="4912"/>
        </w:tabs>
        <w:ind w:left="4912" w:hanging="1080"/>
      </w:pPr>
      <w:rPr>
        <w:rFonts w:hint="default"/>
      </w:rPr>
    </w:lvl>
    <w:lvl w:ilvl="5">
      <w:start w:val="1"/>
      <w:numFmt w:val="decimal"/>
      <w:lvlText w:val="%1.%2.%3.%4.%5.%6."/>
      <w:lvlJc w:val="left"/>
      <w:pPr>
        <w:tabs>
          <w:tab w:val="num" w:pos="5622"/>
        </w:tabs>
        <w:ind w:left="5622" w:hanging="1080"/>
      </w:pPr>
      <w:rPr>
        <w:rFonts w:hint="default"/>
      </w:rPr>
    </w:lvl>
    <w:lvl w:ilvl="6">
      <w:start w:val="1"/>
      <w:numFmt w:val="decimal"/>
      <w:lvlText w:val="%1.%2.%3.%4.%5.%6.%7."/>
      <w:lvlJc w:val="left"/>
      <w:pPr>
        <w:tabs>
          <w:tab w:val="num" w:pos="6692"/>
        </w:tabs>
        <w:ind w:left="6692" w:hanging="1440"/>
      </w:pPr>
      <w:rPr>
        <w:rFonts w:hint="default"/>
      </w:rPr>
    </w:lvl>
    <w:lvl w:ilvl="7">
      <w:start w:val="1"/>
      <w:numFmt w:val="decimal"/>
      <w:lvlText w:val="%1.%2.%3.%4.%5.%6.%7.%8."/>
      <w:lvlJc w:val="left"/>
      <w:pPr>
        <w:tabs>
          <w:tab w:val="num" w:pos="7402"/>
        </w:tabs>
        <w:ind w:left="7402" w:hanging="1440"/>
      </w:pPr>
      <w:rPr>
        <w:rFonts w:hint="default"/>
      </w:rPr>
    </w:lvl>
    <w:lvl w:ilvl="8">
      <w:start w:val="1"/>
      <w:numFmt w:val="decimal"/>
      <w:lvlText w:val="%1.%2.%3.%4.%5.%6.%7.%8.%9."/>
      <w:lvlJc w:val="left"/>
      <w:pPr>
        <w:tabs>
          <w:tab w:val="num" w:pos="8472"/>
        </w:tabs>
        <w:ind w:left="8472" w:hanging="1800"/>
      </w:pPr>
      <w:rPr>
        <w:rFonts w:hint="default"/>
      </w:rPr>
    </w:lvl>
  </w:abstractNum>
  <w:abstractNum w:abstractNumId="132" w15:restartNumberingAfterBreak="0">
    <w:nsid w:val="7F97273E"/>
    <w:multiLevelType w:val="multilevel"/>
    <w:tmpl w:val="55FC2698"/>
    <w:styleLink w:val="1a"/>
    <w:lvl w:ilvl="0">
      <w:start w:val="1"/>
      <w:numFmt w:val="decimal"/>
      <w:pStyle w:val="Title1"/>
      <w:lvlText w:val="%1."/>
      <w:lvlJc w:val="left"/>
      <w:pPr>
        <w:tabs>
          <w:tab w:val="num" w:pos="1367"/>
        </w:tabs>
        <w:ind w:left="800" w:firstLine="0"/>
      </w:pPr>
      <w:rPr>
        <w:rFonts w:ascii="Times New Roman" w:hAnsi="Times New Roman" w:hint="default"/>
        <w:b/>
        <w:i w:val="0"/>
        <w:caps/>
        <w:strike w:val="0"/>
        <w:dstrike w:val="0"/>
        <w:vanish w:val="0"/>
        <w:color w:val="auto"/>
        <w:sz w:val="24"/>
        <w:u w:val="none"/>
        <w:vertAlign w:val="baseline"/>
      </w:rPr>
    </w:lvl>
    <w:lvl w:ilvl="1">
      <w:start w:val="1"/>
      <w:numFmt w:val="decimal"/>
      <w:pStyle w:val="Title2"/>
      <w:lvlText w:val="%1.%2."/>
      <w:lvlJc w:val="left"/>
      <w:pPr>
        <w:tabs>
          <w:tab w:val="num" w:pos="567"/>
        </w:tabs>
        <w:ind w:left="0" w:firstLine="0"/>
      </w:pPr>
      <w:rPr>
        <w:rFonts w:ascii="Times New Roman" w:hAnsi="Times New Roman" w:cs="Times New Roman" w:hint="default"/>
        <w:b/>
        <w:bCs w:val="0"/>
        <w:i w:val="0"/>
        <w:iCs w:val="0"/>
        <w:caps w:val="0"/>
        <w:smallCaps w:val="0"/>
        <w:strike w:val="0"/>
        <w:dstrike w:val="0"/>
        <w:noProof w:val="0"/>
        <w:snapToGrid w:val="0"/>
        <w:vanish w:val="0"/>
        <w:color w:val="FFFFFF"/>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pStyle w:val="Table0"/>
      <w:suff w:val="nothing"/>
      <w:lvlText w:val="Таблица %1.%2.%3"/>
      <w:lvlJc w:val="left"/>
      <w:pPr>
        <w:ind w:left="11356" w:hanging="114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Restart w:val="2"/>
      <w:pStyle w:val="Picture0"/>
      <w:suff w:val="space"/>
      <w:lvlText w:val="Рисунок %1.%2.%4."/>
      <w:lvlJc w:val="left"/>
      <w:pPr>
        <w:ind w:left="1783"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91"/>
  </w:num>
  <w:num w:numId="2">
    <w:abstractNumId w:val="113"/>
  </w:num>
  <w:num w:numId="3">
    <w:abstractNumId w:val="13"/>
  </w:num>
  <w:num w:numId="4">
    <w:abstractNumId w:val="21"/>
  </w:num>
  <w:num w:numId="5">
    <w:abstractNumId w:val="52"/>
  </w:num>
  <w:num w:numId="6">
    <w:abstractNumId w:val="67"/>
  </w:num>
  <w:num w:numId="7">
    <w:abstractNumId w:val="69"/>
  </w:num>
  <w:num w:numId="8">
    <w:abstractNumId w:val="42"/>
  </w:num>
  <w:num w:numId="9">
    <w:abstractNumId w:val="4"/>
  </w:num>
  <w:num w:numId="10">
    <w:abstractNumId w:val="39"/>
  </w:num>
  <w:num w:numId="11">
    <w:abstractNumId w:val="112"/>
  </w:num>
  <w:num w:numId="12">
    <w:abstractNumId w:val="29"/>
  </w:num>
  <w:num w:numId="13">
    <w:abstractNumId w:val="48"/>
  </w:num>
  <w:num w:numId="14">
    <w:abstractNumId w:val="114"/>
  </w:num>
  <w:num w:numId="15">
    <w:abstractNumId w:val="30"/>
  </w:num>
  <w:num w:numId="16">
    <w:abstractNumId w:val="109"/>
  </w:num>
  <w:num w:numId="17">
    <w:abstractNumId w:val="85"/>
  </w:num>
  <w:num w:numId="18">
    <w:abstractNumId w:val="96"/>
  </w:num>
  <w:num w:numId="19">
    <w:abstractNumId w:val="103"/>
  </w:num>
  <w:num w:numId="20">
    <w:abstractNumId w:val="105"/>
  </w:num>
  <w:num w:numId="21">
    <w:abstractNumId w:val="15"/>
  </w:num>
  <w:num w:numId="22">
    <w:abstractNumId w:val="35"/>
  </w:num>
  <w:num w:numId="23">
    <w:abstractNumId w:val="1"/>
  </w:num>
  <w:num w:numId="24">
    <w:abstractNumId w:val="0"/>
  </w:num>
  <w:num w:numId="25">
    <w:abstractNumId w:val="77"/>
    <w:lvlOverride w:ilvl="0">
      <w:startOverride w:val="1"/>
    </w:lvlOverride>
  </w:num>
  <w:num w:numId="26">
    <w:abstractNumId w:val="127"/>
  </w:num>
  <w:num w:numId="27">
    <w:abstractNumId w:val="61"/>
  </w:num>
  <w:num w:numId="28">
    <w:abstractNumId w:val="2"/>
  </w:num>
  <w:num w:numId="29">
    <w:abstractNumId w:val="38"/>
  </w:num>
  <w:num w:numId="30">
    <w:abstractNumId w:val="20"/>
  </w:num>
  <w:num w:numId="31">
    <w:abstractNumId w:val="64"/>
  </w:num>
  <w:num w:numId="32">
    <w:abstractNumId w:val="107"/>
  </w:num>
  <w:num w:numId="33">
    <w:abstractNumId w:val="117"/>
  </w:num>
  <w:num w:numId="34">
    <w:abstractNumId w:val="56"/>
  </w:num>
  <w:num w:numId="35">
    <w:abstractNumId w:val="110"/>
  </w:num>
  <w:num w:numId="36">
    <w:abstractNumId w:val="75"/>
  </w:num>
  <w:num w:numId="37">
    <w:abstractNumId w:val="53"/>
  </w:num>
  <w:num w:numId="38">
    <w:abstractNumId w:val="115"/>
  </w:num>
  <w:num w:numId="39">
    <w:abstractNumId w:val="33"/>
  </w:num>
  <w:num w:numId="40">
    <w:abstractNumId w:val="97"/>
  </w:num>
  <w:num w:numId="41">
    <w:abstractNumId w:val="128"/>
  </w:num>
  <w:num w:numId="42">
    <w:abstractNumId w:val="57"/>
  </w:num>
  <w:num w:numId="43">
    <w:abstractNumId w:val="102"/>
  </w:num>
  <w:num w:numId="44">
    <w:abstractNumId w:val="19"/>
  </w:num>
  <w:num w:numId="45">
    <w:abstractNumId w:val="23"/>
  </w:num>
  <w:num w:numId="46">
    <w:abstractNumId w:val="51"/>
  </w:num>
  <w:num w:numId="47">
    <w:abstractNumId w:val="129"/>
  </w:num>
  <w:num w:numId="48">
    <w:abstractNumId w:val="10"/>
  </w:num>
  <w:num w:numId="49">
    <w:abstractNumId w:val="43"/>
  </w:num>
  <w:num w:numId="50">
    <w:abstractNumId w:val="58"/>
  </w:num>
  <w:num w:numId="51">
    <w:abstractNumId w:val="25"/>
  </w:num>
  <w:num w:numId="52">
    <w:abstractNumId w:val="123"/>
  </w:num>
  <w:num w:numId="53">
    <w:abstractNumId w:val="132"/>
  </w:num>
  <w:num w:numId="54">
    <w:abstractNumId w:val="34"/>
  </w:num>
  <w:num w:numId="55">
    <w:abstractNumId w:val="32"/>
  </w:num>
  <w:num w:numId="56">
    <w:abstractNumId w:val="71"/>
  </w:num>
  <w:num w:numId="57">
    <w:abstractNumId w:val="73"/>
  </w:num>
  <w:num w:numId="58">
    <w:abstractNumId w:val="80"/>
  </w:num>
  <w:num w:numId="59">
    <w:abstractNumId w:val="82"/>
  </w:num>
  <w:num w:numId="60">
    <w:abstractNumId w:val="101"/>
  </w:num>
  <w:num w:numId="61">
    <w:abstractNumId w:val="83"/>
  </w:num>
  <w:num w:numId="62">
    <w:abstractNumId w:val="16"/>
  </w:num>
  <w:num w:numId="63">
    <w:abstractNumId w:val="37"/>
  </w:num>
  <w:num w:numId="64">
    <w:abstractNumId w:val="74"/>
  </w:num>
  <w:num w:numId="65">
    <w:abstractNumId w:val="68"/>
  </w:num>
  <w:num w:numId="66">
    <w:abstractNumId w:val="55"/>
  </w:num>
  <w:num w:numId="67">
    <w:abstractNumId w:val="122"/>
  </w:num>
  <w:num w:numId="68">
    <w:abstractNumId w:val="81"/>
  </w:num>
  <w:num w:numId="69">
    <w:abstractNumId w:val="18"/>
  </w:num>
  <w:num w:numId="70">
    <w:abstractNumId w:val="60"/>
  </w:num>
  <w:num w:numId="71">
    <w:abstractNumId w:val="88"/>
  </w:num>
  <w:num w:numId="72">
    <w:abstractNumId w:val="22"/>
  </w:num>
  <w:num w:numId="73">
    <w:abstractNumId w:val="118"/>
  </w:num>
  <w:num w:numId="74">
    <w:abstractNumId w:val="14"/>
  </w:num>
  <w:num w:numId="75">
    <w:abstractNumId w:val="124"/>
  </w:num>
  <w:num w:numId="76">
    <w:abstractNumId w:val="84"/>
  </w:num>
  <w:num w:numId="77">
    <w:abstractNumId w:val="27"/>
  </w:num>
  <w:num w:numId="78">
    <w:abstractNumId w:val="125"/>
  </w:num>
  <w:num w:numId="79">
    <w:abstractNumId w:val="108"/>
  </w:num>
  <w:num w:numId="80">
    <w:abstractNumId w:val="89"/>
  </w:num>
  <w:num w:numId="81">
    <w:abstractNumId w:val="5"/>
  </w:num>
  <w:num w:numId="82">
    <w:abstractNumId w:val="40"/>
  </w:num>
  <w:num w:numId="83">
    <w:abstractNumId w:val="79"/>
  </w:num>
  <w:num w:numId="84">
    <w:abstractNumId w:val="45"/>
  </w:num>
  <w:num w:numId="85">
    <w:abstractNumId w:val="44"/>
  </w:num>
  <w:num w:numId="86">
    <w:abstractNumId w:val="111"/>
    <w:lvlOverride w:ilvl="0">
      <w:lvl w:ilvl="0">
        <w:start w:val="1"/>
        <w:numFmt w:val="decimal"/>
        <w:pStyle w:val="afb"/>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87">
    <w:abstractNumId w:val="104"/>
  </w:num>
  <w:num w:numId="88">
    <w:abstractNumId w:val="66"/>
  </w:num>
  <w:num w:numId="89">
    <w:abstractNumId w:val="95"/>
  </w:num>
  <w:num w:numId="90">
    <w:abstractNumId w:val="90"/>
  </w:num>
  <w:num w:numId="91">
    <w:abstractNumId w:val="65"/>
  </w:num>
  <w:num w:numId="92">
    <w:abstractNumId w:val="12"/>
  </w:num>
  <w:num w:numId="93">
    <w:abstractNumId w:val="119"/>
  </w:num>
  <w:num w:numId="94">
    <w:abstractNumId w:val="24"/>
  </w:num>
  <w:num w:numId="95">
    <w:abstractNumId w:val="72"/>
  </w:num>
  <w:num w:numId="96">
    <w:abstractNumId w:val="62"/>
  </w:num>
  <w:num w:numId="97">
    <w:abstractNumId w:val="47"/>
  </w:num>
  <w:num w:numId="98">
    <w:abstractNumId w:val="26"/>
  </w:num>
  <w:num w:numId="99">
    <w:abstractNumId w:val="92"/>
  </w:num>
  <w:num w:numId="100">
    <w:abstractNumId w:val="116"/>
  </w:num>
  <w:num w:numId="101">
    <w:abstractNumId w:val="98"/>
  </w:num>
  <w:num w:numId="102">
    <w:abstractNumId w:val="17"/>
  </w:num>
  <w:num w:numId="103">
    <w:abstractNumId w:val="76"/>
  </w:num>
  <w:num w:numId="104">
    <w:abstractNumId w:val="78"/>
  </w:num>
  <w:num w:numId="105">
    <w:abstractNumId w:val="94"/>
  </w:num>
  <w:num w:numId="106">
    <w:abstractNumId w:val="63"/>
  </w:num>
  <w:num w:numId="107">
    <w:abstractNumId w:val="100"/>
  </w:num>
  <w:num w:numId="108">
    <w:abstractNumId w:val="46"/>
  </w:num>
  <w:num w:numId="109">
    <w:abstractNumId w:val="31"/>
  </w:num>
  <w:num w:numId="110">
    <w:abstractNumId w:val="130"/>
  </w:num>
  <w:num w:numId="111">
    <w:abstractNumId w:val="87"/>
  </w:num>
  <w:num w:numId="112">
    <w:abstractNumId w:val="70"/>
  </w:num>
  <w:num w:numId="113">
    <w:abstractNumId w:val="49"/>
  </w:num>
  <w:num w:numId="114">
    <w:abstractNumId w:val="28"/>
  </w:num>
  <w:num w:numId="115">
    <w:abstractNumId w:val="3"/>
  </w:num>
  <w:num w:numId="116">
    <w:abstractNumId w:val="54"/>
  </w:num>
  <w:num w:numId="117">
    <w:abstractNumId w:val="106"/>
  </w:num>
  <w:num w:numId="118">
    <w:abstractNumId w:val="59"/>
  </w:num>
  <w:num w:numId="119">
    <w:abstractNumId w:val="41"/>
  </w:num>
  <w:num w:numId="120">
    <w:abstractNumId w:val="131"/>
  </w:num>
  <w:num w:numId="121">
    <w:abstractNumId w:val="121"/>
  </w:num>
  <w:num w:numId="122">
    <w:abstractNumId w:val="11"/>
  </w:num>
  <w:num w:numId="123">
    <w:abstractNumId w:val="50"/>
  </w:num>
  <w:num w:numId="124">
    <w:abstractNumId w:val="36"/>
  </w:num>
  <w:num w:numId="125">
    <w:abstractNumId w:val="99"/>
  </w:num>
  <w:num w:numId="126">
    <w:abstractNumId w:val="120"/>
  </w:num>
  <w:num w:numId="127">
    <w:abstractNumId w:val="93"/>
  </w:num>
  <w:num w:numId="128">
    <w:abstractNumId w:val="86"/>
  </w:num>
  <w:num w:numId="129">
    <w:abstractNumId w:val="12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DD"/>
    <w:rsid w:val="000030D7"/>
    <w:rsid w:val="0000412E"/>
    <w:rsid w:val="0002457C"/>
    <w:rsid w:val="00024679"/>
    <w:rsid w:val="00027BF5"/>
    <w:rsid w:val="00031869"/>
    <w:rsid w:val="00036959"/>
    <w:rsid w:val="0003750E"/>
    <w:rsid w:val="0003762E"/>
    <w:rsid w:val="000532DE"/>
    <w:rsid w:val="000609A0"/>
    <w:rsid w:val="00060D03"/>
    <w:rsid w:val="00061726"/>
    <w:rsid w:val="00061DAA"/>
    <w:rsid w:val="000636E8"/>
    <w:rsid w:val="00067AC5"/>
    <w:rsid w:val="00067D4A"/>
    <w:rsid w:val="00070D59"/>
    <w:rsid w:val="0007194B"/>
    <w:rsid w:val="00082F26"/>
    <w:rsid w:val="000B0620"/>
    <w:rsid w:val="000B67E5"/>
    <w:rsid w:val="000B6A79"/>
    <w:rsid w:val="000C428F"/>
    <w:rsid w:val="000D57DD"/>
    <w:rsid w:val="000D7375"/>
    <w:rsid w:val="000D7939"/>
    <w:rsid w:val="000F254F"/>
    <w:rsid w:val="001076EA"/>
    <w:rsid w:val="0011144B"/>
    <w:rsid w:val="001156D9"/>
    <w:rsid w:val="00117F4A"/>
    <w:rsid w:val="00121A82"/>
    <w:rsid w:val="00124419"/>
    <w:rsid w:val="00124CAB"/>
    <w:rsid w:val="0012745D"/>
    <w:rsid w:val="00127E07"/>
    <w:rsid w:val="00130F5D"/>
    <w:rsid w:val="001378D8"/>
    <w:rsid w:val="00141AC0"/>
    <w:rsid w:val="00142427"/>
    <w:rsid w:val="0014712C"/>
    <w:rsid w:val="00152B31"/>
    <w:rsid w:val="00154A91"/>
    <w:rsid w:val="00161250"/>
    <w:rsid w:val="0016430A"/>
    <w:rsid w:val="00167911"/>
    <w:rsid w:val="0017596B"/>
    <w:rsid w:val="00182527"/>
    <w:rsid w:val="00185E63"/>
    <w:rsid w:val="00186564"/>
    <w:rsid w:val="00186DA9"/>
    <w:rsid w:val="001959BA"/>
    <w:rsid w:val="00195E9C"/>
    <w:rsid w:val="001A35DD"/>
    <w:rsid w:val="001A5A45"/>
    <w:rsid w:val="001C04FE"/>
    <w:rsid w:val="001E04C8"/>
    <w:rsid w:val="001E175A"/>
    <w:rsid w:val="001F2819"/>
    <w:rsid w:val="001F3168"/>
    <w:rsid w:val="001F6264"/>
    <w:rsid w:val="00205D63"/>
    <w:rsid w:val="00211923"/>
    <w:rsid w:val="00212CD0"/>
    <w:rsid w:val="00213D3C"/>
    <w:rsid w:val="0021552F"/>
    <w:rsid w:val="0022401D"/>
    <w:rsid w:val="002343B8"/>
    <w:rsid w:val="002360BA"/>
    <w:rsid w:val="00236A2D"/>
    <w:rsid w:val="00251EB1"/>
    <w:rsid w:val="00274512"/>
    <w:rsid w:val="002909EC"/>
    <w:rsid w:val="002C21C6"/>
    <w:rsid w:val="002C4ED7"/>
    <w:rsid w:val="002D05A9"/>
    <w:rsid w:val="002D2EA2"/>
    <w:rsid w:val="002D7408"/>
    <w:rsid w:val="002E0D92"/>
    <w:rsid w:val="00306618"/>
    <w:rsid w:val="003068B2"/>
    <w:rsid w:val="00307D00"/>
    <w:rsid w:val="003135B8"/>
    <w:rsid w:val="00316504"/>
    <w:rsid w:val="0032351F"/>
    <w:rsid w:val="00323653"/>
    <w:rsid w:val="00325A80"/>
    <w:rsid w:val="00336970"/>
    <w:rsid w:val="00336A9E"/>
    <w:rsid w:val="00337DFF"/>
    <w:rsid w:val="00342959"/>
    <w:rsid w:val="00345478"/>
    <w:rsid w:val="0034661D"/>
    <w:rsid w:val="00353E27"/>
    <w:rsid w:val="00366EDA"/>
    <w:rsid w:val="0037184C"/>
    <w:rsid w:val="003739D1"/>
    <w:rsid w:val="003949AA"/>
    <w:rsid w:val="003A46D7"/>
    <w:rsid w:val="003A6FD0"/>
    <w:rsid w:val="003B1522"/>
    <w:rsid w:val="003B61CD"/>
    <w:rsid w:val="003B62C9"/>
    <w:rsid w:val="003C32E2"/>
    <w:rsid w:val="003C7327"/>
    <w:rsid w:val="003D1655"/>
    <w:rsid w:val="003D1A46"/>
    <w:rsid w:val="003D2B49"/>
    <w:rsid w:val="003D4F2D"/>
    <w:rsid w:val="003F0B5A"/>
    <w:rsid w:val="003F2543"/>
    <w:rsid w:val="003F42D9"/>
    <w:rsid w:val="004039F5"/>
    <w:rsid w:val="00407AF2"/>
    <w:rsid w:val="00412D99"/>
    <w:rsid w:val="004141DD"/>
    <w:rsid w:val="00415F05"/>
    <w:rsid w:val="00427649"/>
    <w:rsid w:val="004277DD"/>
    <w:rsid w:val="004329B0"/>
    <w:rsid w:val="0044239E"/>
    <w:rsid w:val="00454C81"/>
    <w:rsid w:val="00457B13"/>
    <w:rsid w:val="004620DA"/>
    <w:rsid w:val="00465CD3"/>
    <w:rsid w:val="0047100C"/>
    <w:rsid w:val="0049097E"/>
    <w:rsid w:val="004978FC"/>
    <w:rsid w:val="004A2DA3"/>
    <w:rsid w:val="004B3F97"/>
    <w:rsid w:val="004B4FCB"/>
    <w:rsid w:val="004C0D05"/>
    <w:rsid w:val="004C6103"/>
    <w:rsid w:val="004D1441"/>
    <w:rsid w:val="004D6C2D"/>
    <w:rsid w:val="004E1A3F"/>
    <w:rsid w:val="004E1BC2"/>
    <w:rsid w:val="004E2A19"/>
    <w:rsid w:val="004E72A2"/>
    <w:rsid w:val="00500638"/>
    <w:rsid w:val="00501ACE"/>
    <w:rsid w:val="00505A1B"/>
    <w:rsid w:val="00507375"/>
    <w:rsid w:val="00512E8C"/>
    <w:rsid w:val="005133EC"/>
    <w:rsid w:val="0052112B"/>
    <w:rsid w:val="005235E1"/>
    <w:rsid w:val="00524D8A"/>
    <w:rsid w:val="00525FC5"/>
    <w:rsid w:val="00532AA8"/>
    <w:rsid w:val="00543F33"/>
    <w:rsid w:val="00572212"/>
    <w:rsid w:val="00585F78"/>
    <w:rsid w:val="005A29AE"/>
    <w:rsid w:val="005A3DE2"/>
    <w:rsid w:val="005A4228"/>
    <w:rsid w:val="005A571C"/>
    <w:rsid w:val="005B6DB9"/>
    <w:rsid w:val="005B6F7E"/>
    <w:rsid w:val="005C6F46"/>
    <w:rsid w:val="005D1779"/>
    <w:rsid w:val="005D79DC"/>
    <w:rsid w:val="005E5D4B"/>
    <w:rsid w:val="005F6183"/>
    <w:rsid w:val="00600BF4"/>
    <w:rsid w:val="00602E1D"/>
    <w:rsid w:val="006216A2"/>
    <w:rsid w:val="0062448D"/>
    <w:rsid w:val="00625A21"/>
    <w:rsid w:val="006270E2"/>
    <w:rsid w:val="006326F6"/>
    <w:rsid w:val="006348E6"/>
    <w:rsid w:val="0063652D"/>
    <w:rsid w:val="00640538"/>
    <w:rsid w:val="00640935"/>
    <w:rsid w:val="00642B6A"/>
    <w:rsid w:val="00651297"/>
    <w:rsid w:val="00653A6B"/>
    <w:rsid w:val="00653F90"/>
    <w:rsid w:val="00657999"/>
    <w:rsid w:val="00665ED4"/>
    <w:rsid w:val="0066679D"/>
    <w:rsid w:val="00672832"/>
    <w:rsid w:val="00676F11"/>
    <w:rsid w:val="0068629B"/>
    <w:rsid w:val="00686735"/>
    <w:rsid w:val="00690128"/>
    <w:rsid w:val="006A2D73"/>
    <w:rsid w:val="006A5630"/>
    <w:rsid w:val="006B2234"/>
    <w:rsid w:val="006B6BE8"/>
    <w:rsid w:val="006C34FA"/>
    <w:rsid w:val="006D34B5"/>
    <w:rsid w:val="006D36EA"/>
    <w:rsid w:val="006D3875"/>
    <w:rsid w:val="006D412A"/>
    <w:rsid w:val="006E1E5C"/>
    <w:rsid w:val="006E6E1B"/>
    <w:rsid w:val="006F481E"/>
    <w:rsid w:val="0070434D"/>
    <w:rsid w:val="007065C8"/>
    <w:rsid w:val="00710850"/>
    <w:rsid w:val="007155B5"/>
    <w:rsid w:val="00717488"/>
    <w:rsid w:val="00720015"/>
    <w:rsid w:val="00732FE9"/>
    <w:rsid w:val="007406E2"/>
    <w:rsid w:val="00745B25"/>
    <w:rsid w:val="007467FB"/>
    <w:rsid w:val="00747030"/>
    <w:rsid w:val="00755CDE"/>
    <w:rsid w:val="00757E0B"/>
    <w:rsid w:val="00765316"/>
    <w:rsid w:val="0076766B"/>
    <w:rsid w:val="00767A0E"/>
    <w:rsid w:val="007805A8"/>
    <w:rsid w:val="00787B11"/>
    <w:rsid w:val="007A0509"/>
    <w:rsid w:val="007A2A61"/>
    <w:rsid w:val="007B03FD"/>
    <w:rsid w:val="007B7211"/>
    <w:rsid w:val="007D2606"/>
    <w:rsid w:val="007D5209"/>
    <w:rsid w:val="007E0C83"/>
    <w:rsid w:val="007F1D17"/>
    <w:rsid w:val="007F49F9"/>
    <w:rsid w:val="008007B5"/>
    <w:rsid w:val="00802289"/>
    <w:rsid w:val="00802B82"/>
    <w:rsid w:val="0080577E"/>
    <w:rsid w:val="00811020"/>
    <w:rsid w:val="008154E6"/>
    <w:rsid w:val="0081722A"/>
    <w:rsid w:val="008232D3"/>
    <w:rsid w:val="0083219D"/>
    <w:rsid w:val="00835F8E"/>
    <w:rsid w:val="00843610"/>
    <w:rsid w:val="008477BE"/>
    <w:rsid w:val="00852149"/>
    <w:rsid w:val="0085391F"/>
    <w:rsid w:val="00854B7A"/>
    <w:rsid w:val="00867B04"/>
    <w:rsid w:val="00874181"/>
    <w:rsid w:val="008832DD"/>
    <w:rsid w:val="0089212E"/>
    <w:rsid w:val="008A5EC3"/>
    <w:rsid w:val="008A7FE7"/>
    <w:rsid w:val="008B46DF"/>
    <w:rsid w:val="008B5297"/>
    <w:rsid w:val="008C11E4"/>
    <w:rsid w:val="008D1EE0"/>
    <w:rsid w:val="008D56C5"/>
    <w:rsid w:val="008F0EBF"/>
    <w:rsid w:val="008F4DA0"/>
    <w:rsid w:val="008F556B"/>
    <w:rsid w:val="00902124"/>
    <w:rsid w:val="00902C92"/>
    <w:rsid w:val="00903194"/>
    <w:rsid w:val="00904056"/>
    <w:rsid w:val="0090591B"/>
    <w:rsid w:val="009071C4"/>
    <w:rsid w:val="00941B3C"/>
    <w:rsid w:val="009453C4"/>
    <w:rsid w:val="0094575B"/>
    <w:rsid w:val="00945D4F"/>
    <w:rsid w:val="009633CF"/>
    <w:rsid w:val="009672F3"/>
    <w:rsid w:val="0098184B"/>
    <w:rsid w:val="00984903"/>
    <w:rsid w:val="009946A2"/>
    <w:rsid w:val="00994D0A"/>
    <w:rsid w:val="009A1903"/>
    <w:rsid w:val="009A2553"/>
    <w:rsid w:val="009A3245"/>
    <w:rsid w:val="009A6B09"/>
    <w:rsid w:val="009B6E91"/>
    <w:rsid w:val="009C25BB"/>
    <w:rsid w:val="009C3A0D"/>
    <w:rsid w:val="009E7E27"/>
    <w:rsid w:val="00A03531"/>
    <w:rsid w:val="00A141F3"/>
    <w:rsid w:val="00A14242"/>
    <w:rsid w:val="00A22108"/>
    <w:rsid w:val="00A2639B"/>
    <w:rsid w:val="00A27366"/>
    <w:rsid w:val="00A27D0A"/>
    <w:rsid w:val="00A34179"/>
    <w:rsid w:val="00A35438"/>
    <w:rsid w:val="00A36BB8"/>
    <w:rsid w:val="00A37D00"/>
    <w:rsid w:val="00A51F09"/>
    <w:rsid w:val="00A52EDC"/>
    <w:rsid w:val="00A73380"/>
    <w:rsid w:val="00A74923"/>
    <w:rsid w:val="00A83E18"/>
    <w:rsid w:val="00A93AA9"/>
    <w:rsid w:val="00A96438"/>
    <w:rsid w:val="00AA0FB4"/>
    <w:rsid w:val="00AA2189"/>
    <w:rsid w:val="00AB21BA"/>
    <w:rsid w:val="00AC19EE"/>
    <w:rsid w:val="00AD3A45"/>
    <w:rsid w:val="00AD6C08"/>
    <w:rsid w:val="00AE1B24"/>
    <w:rsid w:val="00AE1F6F"/>
    <w:rsid w:val="00AE6E86"/>
    <w:rsid w:val="00AF74E5"/>
    <w:rsid w:val="00B00B3F"/>
    <w:rsid w:val="00B03574"/>
    <w:rsid w:val="00B039BB"/>
    <w:rsid w:val="00B03C4C"/>
    <w:rsid w:val="00B201FF"/>
    <w:rsid w:val="00B21FFB"/>
    <w:rsid w:val="00B363BE"/>
    <w:rsid w:val="00B5266F"/>
    <w:rsid w:val="00B55428"/>
    <w:rsid w:val="00B57CFE"/>
    <w:rsid w:val="00B6607F"/>
    <w:rsid w:val="00B8072D"/>
    <w:rsid w:val="00B842B1"/>
    <w:rsid w:val="00B842C3"/>
    <w:rsid w:val="00B96EBE"/>
    <w:rsid w:val="00BA1070"/>
    <w:rsid w:val="00BB5A60"/>
    <w:rsid w:val="00BB7430"/>
    <w:rsid w:val="00BC4627"/>
    <w:rsid w:val="00BD1483"/>
    <w:rsid w:val="00BE0F98"/>
    <w:rsid w:val="00BE6F1F"/>
    <w:rsid w:val="00BF4130"/>
    <w:rsid w:val="00C12159"/>
    <w:rsid w:val="00C16271"/>
    <w:rsid w:val="00C24E52"/>
    <w:rsid w:val="00C27920"/>
    <w:rsid w:val="00C30BB0"/>
    <w:rsid w:val="00C352A0"/>
    <w:rsid w:val="00C40295"/>
    <w:rsid w:val="00C620C1"/>
    <w:rsid w:val="00C62D51"/>
    <w:rsid w:val="00C7459A"/>
    <w:rsid w:val="00C801A4"/>
    <w:rsid w:val="00C83F1C"/>
    <w:rsid w:val="00CA1EB3"/>
    <w:rsid w:val="00CA3696"/>
    <w:rsid w:val="00CB5EA3"/>
    <w:rsid w:val="00CD4403"/>
    <w:rsid w:val="00CD5EB5"/>
    <w:rsid w:val="00CD6179"/>
    <w:rsid w:val="00CE2A2D"/>
    <w:rsid w:val="00CE4185"/>
    <w:rsid w:val="00CF0C07"/>
    <w:rsid w:val="00CF1D90"/>
    <w:rsid w:val="00CF47DE"/>
    <w:rsid w:val="00CF5AC8"/>
    <w:rsid w:val="00CF68E9"/>
    <w:rsid w:val="00D07E90"/>
    <w:rsid w:val="00D16C26"/>
    <w:rsid w:val="00D21111"/>
    <w:rsid w:val="00D24F4C"/>
    <w:rsid w:val="00D25E03"/>
    <w:rsid w:val="00D31CEA"/>
    <w:rsid w:val="00D408BA"/>
    <w:rsid w:val="00D4316B"/>
    <w:rsid w:val="00D47753"/>
    <w:rsid w:val="00D5145F"/>
    <w:rsid w:val="00D60C40"/>
    <w:rsid w:val="00D6463E"/>
    <w:rsid w:val="00D66EC3"/>
    <w:rsid w:val="00D7052A"/>
    <w:rsid w:val="00D70F64"/>
    <w:rsid w:val="00D7424E"/>
    <w:rsid w:val="00D90495"/>
    <w:rsid w:val="00D918D5"/>
    <w:rsid w:val="00DA35C7"/>
    <w:rsid w:val="00DB10CC"/>
    <w:rsid w:val="00DB24F0"/>
    <w:rsid w:val="00DB5FBD"/>
    <w:rsid w:val="00DC45FB"/>
    <w:rsid w:val="00DC74CD"/>
    <w:rsid w:val="00DD138C"/>
    <w:rsid w:val="00DD3D64"/>
    <w:rsid w:val="00DD688A"/>
    <w:rsid w:val="00DE39D2"/>
    <w:rsid w:val="00DE75F4"/>
    <w:rsid w:val="00DF5C64"/>
    <w:rsid w:val="00DF675C"/>
    <w:rsid w:val="00DF7CC4"/>
    <w:rsid w:val="00E25043"/>
    <w:rsid w:val="00E345DB"/>
    <w:rsid w:val="00E51F91"/>
    <w:rsid w:val="00E52855"/>
    <w:rsid w:val="00E5570D"/>
    <w:rsid w:val="00E62C75"/>
    <w:rsid w:val="00E64A62"/>
    <w:rsid w:val="00E96027"/>
    <w:rsid w:val="00EA4E79"/>
    <w:rsid w:val="00EA635F"/>
    <w:rsid w:val="00EB4650"/>
    <w:rsid w:val="00EB78E7"/>
    <w:rsid w:val="00EC237F"/>
    <w:rsid w:val="00ED3F39"/>
    <w:rsid w:val="00ED561C"/>
    <w:rsid w:val="00ED6658"/>
    <w:rsid w:val="00ED6AF2"/>
    <w:rsid w:val="00EE5156"/>
    <w:rsid w:val="00EE7EEF"/>
    <w:rsid w:val="00EF489F"/>
    <w:rsid w:val="00F13FB4"/>
    <w:rsid w:val="00F145EF"/>
    <w:rsid w:val="00F3509B"/>
    <w:rsid w:val="00F36900"/>
    <w:rsid w:val="00F37748"/>
    <w:rsid w:val="00F61273"/>
    <w:rsid w:val="00F6286C"/>
    <w:rsid w:val="00F71788"/>
    <w:rsid w:val="00F76125"/>
    <w:rsid w:val="00F80B73"/>
    <w:rsid w:val="00F8691C"/>
    <w:rsid w:val="00F949EB"/>
    <w:rsid w:val="00F9719F"/>
    <w:rsid w:val="00FA28B3"/>
    <w:rsid w:val="00FA6936"/>
    <w:rsid w:val="00FA7780"/>
    <w:rsid w:val="00FB35BB"/>
    <w:rsid w:val="00FB4B76"/>
    <w:rsid w:val="00FC02E7"/>
    <w:rsid w:val="00FD3450"/>
    <w:rsid w:val="00FE19F4"/>
    <w:rsid w:val="00FE263D"/>
    <w:rsid w:val="00FE5C1C"/>
    <w:rsid w:val="00FE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9979F31"/>
  <w15:chartTrackingRefBased/>
  <w15:docId w15:val="{B358A7C2-F9E0-4E04-835B-E62538BC0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qFormat/>
    <w:rsid w:val="00CE4185"/>
  </w:style>
  <w:style w:type="paragraph" w:styleId="1b">
    <w:name w:val="heading 1"/>
    <w:aliases w:val="УРОВЕНЬ 2,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H1,Заголов,ch,Глава,(раздел)"/>
    <w:basedOn w:val="aff1"/>
    <w:next w:val="aff1"/>
    <w:link w:val="1c"/>
    <w:qFormat/>
    <w:rsid w:val="001A35DD"/>
    <w:pPr>
      <w:keepNext/>
      <w:keepLines/>
      <w:tabs>
        <w:tab w:val="num" w:pos="3617"/>
      </w:tabs>
      <w:spacing w:before="240" w:after="0"/>
      <w:ind w:left="3600" w:hanging="311"/>
      <w:outlineLvl w:val="0"/>
    </w:pPr>
    <w:rPr>
      <w:rFonts w:asciiTheme="majorHAnsi" w:eastAsiaTheme="majorEastAsia" w:hAnsiTheme="majorHAnsi" w:cstheme="majorBidi"/>
      <w:color w:val="2E74B5" w:themeColor="accent1" w:themeShade="BF"/>
      <w:sz w:val="32"/>
      <w:szCs w:val="32"/>
    </w:rPr>
  </w:style>
  <w:style w:type="paragraph" w:styleId="24">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
    <w:basedOn w:val="aff1"/>
    <w:next w:val="aff1"/>
    <w:link w:val="25"/>
    <w:unhideWhenUsed/>
    <w:qFormat/>
    <w:rsid w:val="001A35DD"/>
    <w:pPr>
      <w:keepNext/>
      <w:keepLines/>
      <w:numPr>
        <w:ilvl w:val="1"/>
        <w:numId w:val="3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3">
    <w:name w:val="heading 3"/>
    <w:aliases w:val="ПодЗаголовок,Знак3,Знак3 Знак,Заголовок 3 пункт УГТП,Подпункт"/>
    <w:basedOn w:val="aff1"/>
    <w:next w:val="aff1"/>
    <w:link w:val="35"/>
    <w:unhideWhenUsed/>
    <w:qFormat/>
    <w:rsid w:val="00524D8A"/>
    <w:pPr>
      <w:keepNext/>
      <w:keepLines/>
      <w:numPr>
        <w:ilvl w:val="2"/>
        <w:numId w:val="31"/>
      </w:numPr>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aliases w:val="Заголовок 4 подпункт УГТП"/>
    <w:basedOn w:val="aff1"/>
    <w:next w:val="aff1"/>
    <w:link w:val="42"/>
    <w:unhideWhenUsed/>
    <w:qFormat/>
    <w:rsid w:val="00524D8A"/>
    <w:pPr>
      <w:keepNext/>
      <w:numPr>
        <w:ilvl w:val="3"/>
        <w:numId w:val="31"/>
      </w:numPr>
      <w:tabs>
        <w:tab w:val="num" w:pos="864"/>
      </w:tabs>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aliases w:val="Заголовок 5_табл"/>
    <w:basedOn w:val="aff1"/>
    <w:next w:val="aff1"/>
    <w:link w:val="51"/>
    <w:qFormat/>
    <w:rsid w:val="00B57CFE"/>
    <w:pPr>
      <w:keepNext/>
      <w:keepLines/>
      <w:numPr>
        <w:ilvl w:val="4"/>
        <w:numId w:val="31"/>
      </w:numPr>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aliases w:val="Заголовок 6_назв_табл"/>
    <w:basedOn w:val="aff1"/>
    <w:next w:val="aff1"/>
    <w:link w:val="60"/>
    <w:unhideWhenUsed/>
    <w:qFormat/>
    <w:rsid w:val="00524D8A"/>
    <w:pPr>
      <w:numPr>
        <w:ilvl w:val="5"/>
        <w:numId w:val="31"/>
      </w:numPr>
      <w:tabs>
        <w:tab w:val="num" w:pos="2004"/>
      </w:tabs>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basedOn w:val="aff1"/>
    <w:next w:val="aff1"/>
    <w:link w:val="70"/>
    <w:unhideWhenUsed/>
    <w:qFormat/>
    <w:rsid w:val="00524D8A"/>
    <w:pPr>
      <w:keepNext/>
      <w:keepLines/>
      <w:numPr>
        <w:ilvl w:val="6"/>
        <w:numId w:val="31"/>
      </w:numPr>
      <w:spacing w:before="40" w:after="0" w:line="240" w:lineRule="auto"/>
      <w:outlineLvl w:val="6"/>
    </w:pPr>
    <w:rPr>
      <w:rFonts w:asciiTheme="majorHAnsi" w:eastAsiaTheme="majorEastAsia" w:hAnsiTheme="majorHAnsi" w:cstheme="majorBidi"/>
      <w:i/>
      <w:iCs/>
      <w:color w:val="1F4D78" w:themeColor="accent1" w:themeShade="7F"/>
      <w:sz w:val="20"/>
      <w:szCs w:val="20"/>
      <w:lang w:eastAsia="ru-RU"/>
    </w:rPr>
  </w:style>
  <w:style w:type="paragraph" w:styleId="8">
    <w:name w:val="heading 8"/>
    <w:basedOn w:val="aff1"/>
    <w:next w:val="aff1"/>
    <w:link w:val="80"/>
    <w:qFormat/>
    <w:rsid w:val="00B57CFE"/>
    <w:pPr>
      <w:keepNext/>
      <w:keepLines/>
      <w:numPr>
        <w:ilvl w:val="7"/>
        <w:numId w:val="31"/>
      </w:numPr>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ff1"/>
    <w:next w:val="aff1"/>
    <w:link w:val="90"/>
    <w:qFormat/>
    <w:rsid w:val="00B57CFE"/>
    <w:pPr>
      <w:keepNext/>
      <w:keepLines/>
      <w:numPr>
        <w:ilvl w:val="8"/>
        <w:numId w:val="31"/>
      </w:numPr>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Normal (Web)"/>
    <w:aliases w:val="Обычный (Интернет),Обычный (Web),Обычный (веб)1,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ff1"/>
    <w:link w:val="26"/>
    <w:uiPriority w:val="99"/>
    <w:qFormat/>
    <w:rsid w:val="001A35DD"/>
    <w:pPr>
      <w:spacing w:before="100" w:after="100" w:line="240" w:lineRule="auto"/>
    </w:pPr>
    <w:rPr>
      <w:rFonts w:ascii="Arial" w:eastAsia="Times New Roman" w:hAnsi="Arial" w:cs="Times New Roman"/>
      <w:sz w:val="18"/>
      <w:szCs w:val="20"/>
      <w:lang w:val="x-none" w:eastAsia="x-none"/>
    </w:rPr>
  </w:style>
  <w:style w:type="paragraph" w:styleId="aff6">
    <w:name w:val="footer"/>
    <w:aliases w:val="Знак1"/>
    <w:basedOn w:val="aff1"/>
    <w:link w:val="aff7"/>
    <w:uiPriority w:val="99"/>
    <w:rsid w:val="001A35D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f7">
    <w:name w:val="Нижний колонтитул Знак"/>
    <w:aliases w:val="Знак1 Знак1"/>
    <w:basedOn w:val="aff2"/>
    <w:link w:val="aff6"/>
    <w:uiPriority w:val="99"/>
    <w:rsid w:val="001A35DD"/>
    <w:rPr>
      <w:rFonts w:ascii="Times New Roman" w:eastAsia="Times New Roman" w:hAnsi="Times New Roman" w:cs="Times New Roman"/>
      <w:sz w:val="24"/>
      <w:szCs w:val="24"/>
      <w:lang w:val="x-none" w:eastAsia="x-none"/>
    </w:rPr>
  </w:style>
  <w:style w:type="paragraph" w:styleId="aff8">
    <w:name w:val="No Spacing"/>
    <w:link w:val="aff9"/>
    <w:qFormat/>
    <w:rsid w:val="001A35DD"/>
    <w:pPr>
      <w:spacing w:after="0" w:line="240" w:lineRule="auto"/>
    </w:pPr>
    <w:rPr>
      <w:rFonts w:ascii="Calibri" w:eastAsia="Times New Roman" w:hAnsi="Calibri" w:cs="Times New Roman"/>
    </w:rPr>
  </w:style>
  <w:style w:type="character" w:styleId="affa">
    <w:name w:val="page number"/>
    <w:basedOn w:val="aff2"/>
    <w:rsid w:val="001A35DD"/>
  </w:style>
  <w:style w:type="character" w:customStyle="1" w:styleId="aff9">
    <w:name w:val="Без интервала Знак"/>
    <w:link w:val="aff8"/>
    <w:rsid w:val="001A35DD"/>
    <w:rPr>
      <w:rFonts w:ascii="Calibri" w:eastAsia="Times New Roman" w:hAnsi="Calibri" w:cs="Times New Roman"/>
    </w:rPr>
  </w:style>
  <w:style w:type="character" w:customStyle="1" w:styleId="26">
    <w:name w:val="Обычный (веб) Знак2"/>
    <w:aliases w:val="Обычный (Интернет) Знак1,Обычный (Web) Знак1,Обычный (веб)1 Знак1,Обычный (веб) Знак1 Знак Знак2,Обычный (веб) Знак Знак Знак Знак2,Обычный (веб) Знак1 Знак Знак Знак1,Обычный (веб) Знак Знак Знак Знак Знак1,Обычный (веб) Знак1 Знак2"/>
    <w:link w:val="aff5"/>
    <w:uiPriority w:val="99"/>
    <w:rsid w:val="001A35DD"/>
    <w:rPr>
      <w:rFonts w:ascii="Arial" w:eastAsia="Times New Roman" w:hAnsi="Arial" w:cs="Times New Roman"/>
      <w:sz w:val="18"/>
      <w:szCs w:val="20"/>
      <w:lang w:val="x-none" w:eastAsia="x-none"/>
    </w:rPr>
  </w:style>
  <w:style w:type="paragraph" w:customStyle="1" w:styleId="Style7">
    <w:name w:val="Style7"/>
    <w:basedOn w:val="aff1"/>
    <w:qFormat/>
    <w:rsid w:val="001A35D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1c">
    <w:name w:val="Заголовок 1 Знак"/>
    <w:aliases w:val="УРОВЕНЬ 2 Знак,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но Знак1,H1 Знак2"/>
    <w:basedOn w:val="aff2"/>
    <w:link w:val="1b"/>
    <w:rsid w:val="001A35DD"/>
    <w:rPr>
      <w:rFonts w:asciiTheme="majorHAnsi" w:eastAsiaTheme="majorEastAsia" w:hAnsiTheme="majorHAnsi" w:cstheme="majorBidi"/>
      <w:color w:val="2E74B5" w:themeColor="accent1" w:themeShade="BF"/>
      <w:sz w:val="32"/>
      <w:szCs w:val="32"/>
    </w:rPr>
  </w:style>
  <w:style w:type="paragraph" w:styleId="affb">
    <w:name w:val="TOC Heading"/>
    <w:basedOn w:val="1b"/>
    <w:next w:val="aff1"/>
    <w:uiPriority w:val="39"/>
    <w:unhideWhenUsed/>
    <w:qFormat/>
    <w:rsid w:val="001A35DD"/>
    <w:pPr>
      <w:outlineLvl w:val="9"/>
    </w:pPr>
    <w:rPr>
      <w:lang w:eastAsia="ru-RU"/>
    </w:rPr>
  </w:style>
  <w:style w:type="paragraph" w:styleId="1d">
    <w:name w:val="toc 1"/>
    <w:basedOn w:val="aff1"/>
    <w:next w:val="aff1"/>
    <w:link w:val="1e"/>
    <w:autoRedefine/>
    <w:uiPriority w:val="39"/>
    <w:unhideWhenUsed/>
    <w:qFormat/>
    <w:rsid w:val="001A35DD"/>
    <w:pPr>
      <w:spacing w:after="100"/>
    </w:pPr>
  </w:style>
  <w:style w:type="character" w:styleId="affc">
    <w:name w:val="Hyperlink"/>
    <w:basedOn w:val="aff2"/>
    <w:uiPriority w:val="99"/>
    <w:unhideWhenUsed/>
    <w:rsid w:val="001A35DD"/>
    <w:rPr>
      <w:color w:val="0563C1" w:themeColor="hyperlink"/>
      <w:u w:val="single"/>
    </w:rPr>
  </w:style>
  <w:style w:type="paragraph" w:styleId="27">
    <w:name w:val="toc 2"/>
    <w:basedOn w:val="aff1"/>
    <w:next w:val="aff1"/>
    <w:link w:val="28"/>
    <w:autoRedefine/>
    <w:uiPriority w:val="39"/>
    <w:unhideWhenUsed/>
    <w:qFormat/>
    <w:rsid w:val="001A35DD"/>
    <w:pPr>
      <w:spacing w:after="100"/>
      <w:ind w:left="220"/>
    </w:pPr>
  </w:style>
  <w:style w:type="character" w:customStyle="1" w:styleId="25">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basedOn w:val="aff2"/>
    <w:link w:val="24"/>
    <w:rsid w:val="001A35DD"/>
    <w:rPr>
      <w:rFonts w:asciiTheme="majorHAnsi" w:eastAsiaTheme="majorEastAsia" w:hAnsiTheme="majorHAnsi" w:cstheme="majorBidi"/>
      <w:color w:val="2E74B5" w:themeColor="accent1" w:themeShade="BF"/>
      <w:sz w:val="26"/>
      <w:szCs w:val="26"/>
    </w:rPr>
  </w:style>
  <w:style w:type="paragraph" w:customStyle="1" w:styleId="ConsNonformat">
    <w:name w:val="ConsNonformat"/>
    <w:link w:val="ConsNonformat0"/>
    <w:qFormat/>
    <w:rsid w:val="00D25E03"/>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ConsNonformat0">
    <w:name w:val="ConsNonformat Знак"/>
    <w:link w:val="ConsNonformat"/>
    <w:locked/>
    <w:rsid w:val="00D25E03"/>
    <w:rPr>
      <w:rFonts w:ascii="Courier New" w:eastAsia="Times New Roman" w:hAnsi="Courier New" w:cs="Courier New"/>
      <w:sz w:val="20"/>
      <w:szCs w:val="20"/>
      <w:lang w:eastAsia="ar-SA"/>
    </w:rPr>
  </w:style>
  <w:style w:type="paragraph" w:styleId="affd">
    <w:name w:val="List Paragraph"/>
    <w:aliases w:val="Ненумерованный список,it_List1,Заголовок_3,ПАРАГРАФ,List Paragraph"/>
    <w:basedOn w:val="aff1"/>
    <w:link w:val="affe"/>
    <w:uiPriority w:val="99"/>
    <w:qFormat/>
    <w:rsid w:val="00747030"/>
    <w:pPr>
      <w:ind w:left="720"/>
      <w:contextualSpacing/>
    </w:pPr>
  </w:style>
  <w:style w:type="paragraph" w:styleId="afff">
    <w:name w:val="Body Text"/>
    <w:aliases w:val="Знак1 Знак,Основной текст Знак Знак,Основной текст Зн,Основной РПС, Знак1 Знак"/>
    <w:basedOn w:val="aff1"/>
    <w:link w:val="afff0"/>
    <w:unhideWhenUsed/>
    <w:qFormat/>
    <w:rsid w:val="006C34FA"/>
    <w:pPr>
      <w:spacing w:after="120"/>
    </w:pPr>
  </w:style>
  <w:style w:type="character" w:customStyle="1" w:styleId="afff0">
    <w:name w:val="Основной текст Знак"/>
    <w:aliases w:val="Знак1 Знак Знак,Основной текст Знак Знак Знак,Основной текст Зн Знак,Основной РПС Знак, Знак1 Знак Знак"/>
    <w:basedOn w:val="aff2"/>
    <w:link w:val="afff"/>
    <w:rsid w:val="006C34FA"/>
  </w:style>
  <w:style w:type="paragraph" w:styleId="afff1">
    <w:name w:val="Body Text First Indent"/>
    <w:basedOn w:val="afff"/>
    <w:link w:val="afff2"/>
    <w:rsid w:val="006C34FA"/>
    <w:pPr>
      <w:spacing w:line="240" w:lineRule="auto"/>
      <w:ind w:firstLine="210"/>
    </w:pPr>
    <w:rPr>
      <w:rFonts w:ascii="Times New Roman" w:eastAsia="Times New Roman" w:hAnsi="Times New Roman" w:cs="Times New Roman"/>
      <w:sz w:val="20"/>
      <w:szCs w:val="20"/>
      <w:lang w:eastAsia="ru-RU"/>
    </w:rPr>
  </w:style>
  <w:style w:type="character" w:customStyle="1" w:styleId="afff2">
    <w:name w:val="Красная строка Знак"/>
    <w:basedOn w:val="afff0"/>
    <w:link w:val="afff1"/>
    <w:rsid w:val="006C34FA"/>
    <w:rPr>
      <w:rFonts w:ascii="Times New Roman" w:eastAsia="Times New Roman" w:hAnsi="Times New Roman" w:cs="Times New Roman"/>
      <w:sz w:val="20"/>
      <w:szCs w:val="20"/>
      <w:lang w:eastAsia="ru-RU"/>
    </w:rPr>
  </w:style>
  <w:style w:type="character" w:customStyle="1" w:styleId="affe">
    <w:name w:val="Абзац списка Знак"/>
    <w:aliases w:val="Ненумерованный список Знак,it_List1 Знак,Заголовок_3 Знак,ПАРАГРАФ Знак,List Paragraph Знак"/>
    <w:link w:val="affd"/>
    <w:uiPriority w:val="34"/>
    <w:qFormat/>
    <w:rsid w:val="006C34FA"/>
  </w:style>
  <w:style w:type="paragraph" w:customStyle="1" w:styleId="S1">
    <w:name w:val="S_Обычный в таблице"/>
    <w:basedOn w:val="aff1"/>
    <w:link w:val="S2"/>
    <w:qFormat/>
    <w:rsid w:val="006C34FA"/>
    <w:pPr>
      <w:spacing w:after="0" w:line="360" w:lineRule="auto"/>
      <w:jc w:val="center"/>
    </w:pPr>
    <w:rPr>
      <w:rFonts w:ascii="Times New Roman" w:eastAsia="Times New Roman" w:hAnsi="Times New Roman" w:cs="Times New Roman"/>
      <w:sz w:val="24"/>
      <w:szCs w:val="20"/>
      <w:lang w:eastAsia="ru-RU"/>
    </w:rPr>
  </w:style>
  <w:style w:type="character" w:customStyle="1" w:styleId="S2">
    <w:name w:val="S_Обычный в таблице Знак"/>
    <w:link w:val="S1"/>
    <w:locked/>
    <w:rsid w:val="006C34FA"/>
    <w:rPr>
      <w:rFonts w:ascii="Times New Roman" w:eastAsia="Times New Roman" w:hAnsi="Times New Roman" w:cs="Times New Roman"/>
      <w:sz w:val="24"/>
      <w:szCs w:val="20"/>
      <w:lang w:eastAsia="ru-RU"/>
    </w:rPr>
  </w:style>
  <w:style w:type="paragraph" w:customStyle="1" w:styleId="afff3">
    <w:name w:val="Шапка таблицы"/>
    <w:basedOn w:val="aff1"/>
    <w:link w:val="afff4"/>
    <w:qFormat/>
    <w:rsid w:val="0032351F"/>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4">
    <w:name w:val="Шапка таблицы Знак"/>
    <w:link w:val="afff3"/>
    <w:rsid w:val="0032351F"/>
    <w:rPr>
      <w:rFonts w:ascii="Times New Roman" w:eastAsia="Times New Roman" w:hAnsi="Times New Roman" w:cs="Times New Roman"/>
      <w:sz w:val="24"/>
      <w:szCs w:val="24"/>
      <w:lang w:val="x-none" w:eastAsia="x-none"/>
    </w:rPr>
  </w:style>
  <w:style w:type="paragraph" w:customStyle="1" w:styleId="Default">
    <w:name w:val="Default"/>
    <w:qFormat/>
    <w:rsid w:val="003235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5">
    <w:name w:val="endnote text"/>
    <w:basedOn w:val="aff1"/>
    <w:link w:val="afff6"/>
    <w:rsid w:val="00AA0FB4"/>
    <w:pPr>
      <w:spacing w:after="0" w:line="240" w:lineRule="auto"/>
      <w:jc w:val="both"/>
    </w:pPr>
    <w:rPr>
      <w:rFonts w:ascii="SchoolBook" w:eastAsia="Times New Roman" w:hAnsi="SchoolBook" w:cs="Times New Roman"/>
      <w:sz w:val="20"/>
      <w:szCs w:val="20"/>
      <w:lang w:val="x-none" w:eastAsia="x-none"/>
    </w:rPr>
  </w:style>
  <w:style w:type="character" w:customStyle="1" w:styleId="afff6">
    <w:name w:val="Текст концевой сноски Знак"/>
    <w:basedOn w:val="aff2"/>
    <w:link w:val="afff5"/>
    <w:rsid w:val="00AA0FB4"/>
    <w:rPr>
      <w:rFonts w:ascii="SchoolBook" w:eastAsia="Times New Roman" w:hAnsi="SchoolBook" w:cs="Times New Roman"/>
      <w:sz w:val="20"/>
      <w:szCs w:val="20"/>
      <w:lang w:val="x-none" w:eastAsia="x-none"/>
    </w:rPr>
  </w:style>
  <w:style w:type="character" w:styleId="afff7">
    <w:name w:val="endnote reference"/>
    <w:rsid w:val="00AA0FB4"/>
    <w:rPr>
      <w:vertAlign w:val="superscript"/>
    </w:rPr>
  </w:style>
  <w:style w:type="paragraph" w:styleId="afff8">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
    <w:basedOn w:val="aff1"/>
    <w:link w:val="afff9"/>
    <w:unhideWhenUsed/>
    <w:qFormat/>
    <w:rsid w:val="00524D8A"/>
    <w:pPr>
      <w:spacing w:after="120"/>
      <w:ind w:left="283"/>
    </w:pPr>
  </w:style>
  <w:style w:type="character" w:customStyle="1" w:styleId="afff9">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basedOn w:val="aff2"/>
    <w:link w:val="afff8"/>
    <w:rsid w:val="00524D8A"/>
  </w:style>
  <w:style w:type="paragraph" w:styleId="36">
    <w:name w:val="Body Text Indent 3"/>
    <w:aliases w:val="дисер"/>
    <w:basedOn w:val="aff1"/>
    <w:link w:val="37"/>
    <w:unhideWhenUsed/>
    <w:qFormat/>
    <w:rsid w:val="00524D8A"/>
    <w:pPr>
      <w:spacing w:after="120"/>
      <w:ind w:left="283"/>
    </w:pPr>
    <w:rPr>
      <w:sz w:val="16"/>
      <w:szCs w:val="16"/>
    </w:rPr>
  </w:style>
  <w:style w:type="character" w:customStyle="1" w:styleId="37">
    <w:name w:val="Основной текст с отступом 3 Знак"/>
    <w:aliases w:val="дисер Знак"/>
    <w:basedOn w:val="aff2"/>
    <w:link w:val="36"/>
    <w:rsid w:val="00524D8A"/>
    <w:rPr>
      <w:sz w:val="16"/>
      <w:szCs w:val="16"/>
    </w:rPr>
  </w:style>
  <w:style w:type="character" w:customStyle="1" w:styleId="35">
    <w:name w:val="Заголовок 3 Знак"/>
    <w:aliases w:val="ПодЗаголовок Знак,Знак3 Знак1,Знак3 Знак Знак,Заголовок 3 пункт УГТП Знак,Подпункт Знак"/>
    <w:basedOn w:val="aff2"/>
    <w:link w:val="33"/>
    <w:rsid w:val="00524D8A"/>
    <w:rPr>
      <w:rFonts w:asciiTheme="majorHAnsi" w:eastAsiaTheme="majorEastAsia" w:hAnsiTheme="majorHAnsi" w:cstheme="majorBidi"/>
      <w:color w:val="1F4D78" w:themeColor="accent1" w:themeShade="7F"/>
      <w:sz w:val="24"/>
      <w:szCs w:val="24"/>
      <w:lang w:eastAsia="ru-RU"/>
    </w:rPr>
  </w:style>
  <w:style w:type="character" w:customStyle="1" w:styleId="42">
    <w:name w:val="Заголовок 4 Знак"/>
    <w:aliases w:val="Заголовок 4 подпункт УГТП Знак"/>
    <w:basedOn w:val="aff2"/>
    <w:link w:val="4"/>
    <w:rsid w:val="00524D8A"/>
    <w:rPr>
      <w:rFonts w:ascii="Times New Roman" w:eastAsia="Times New Roman" w:hAnsi="Times New Roman" w:cs="Times New Roman"/>
      <w:b/>
      <w:bCs/>
      <w:sz w:val="28"/>
      <w:szCs w:val="28"/>
      <w:lang w:val="x-none" w:eastAsia="x-none"/>
    </w:rPr>
  </w:style>
  <w:style w:type="character" w:customStyle="1" w:styleId="60">
    <w:name w:val="Заголовок 6 Знак"/>
    <w:aliases w:val="Заголовок 6_назв_табл Знак"/>
    <w:basedOn w:val="aff2"/>
    <w:link w:val="6"/>
    <w:rsid w:val="00524D8A"/>
    <w:rPr>
      <w:rFonts w:ascii="Times New Roman" w:eastAsia="Times New Roman" w:hAnsi="Times New Roman" w:cs="Times New Roman"/>
      <w:b/>
      <w:bCs/>
      <w:lang w:val="x-none" w:eastAsia="x-none"/>
    </w:rPr>
  </w:style>
  <w:style w:type="character" w:customStyle="1" w:styleId="70">
    <w:name w:val="Заголовок 7 Знак"/>
    <w:basedOn w:val="aff2"/>
    <w:link w:val="7"/>
    <w:rsid w:val="00524D8A"/>
    <w:rPr>
      <w:rFonts w:asciiTheme="majorHAnsi" w:eastAsiaTheme="majorEastAsia" w:hAnsiTheme="majorHAnsi" w:cstheme="majorBidi"/>
      <w:i/>
      <w:iCs/>
      <w:color w:val="1F4D78" w:themeColor="accent1" w:themeShade="7F"/>
      <w:sz w:val="20"/>
      <w:szCs w:val="20"/>
      <w:lang w:eastAsia="ru-RU"/>
    </w:rPr>
  </w:style>
  <w:style w:type="numbering" w:customStyle="1" w:styleId="1f">
    <w:name w:val="Нет списка1"/>
    <w:next w:val="aff4"/>
    <w:uiPriority w:val="99"/>
    <w:semiHidden/>
    <w:unhideWhenUsed/>
    <w:rsid w:val="00524D8A"/>
  </w:style>
  <w:style w:type="character" w:customStyle="1" w:styleId="afffa">
    <w:name w:val="Обычный (веб) Знак"/>
    <w:aliases w:val="Обычный (Интернет) Знак,Обычный (Web) Знак,Обычный (веб)1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uiPriority w:val="99"/>
    <w:locked/>
    <w:rsid w:val="00524D8A"/>
    <w:rPr>
      <w:rFonts w:ascii="Arial" w:hAnsi="Arial" w:cs="Arial"/>
      <w:sz w:val="18"/>
      <w:lang w:val="x-none" w:eastAsia="x-none"/>
    </w:rPr>
  </w:style>
  <w:style w:type="character" w:customStyle="1" w:styleId="1f0">
    <w:name w:val="Основной текст с отступом Знак1"/>
    <w:aliases w:val="Основной текст 1 Знак1,Нумерованный список !! Знак1,Надин стиль Знак1,Исторические события Знак1,Ист события с точкой Знак1,Основной текст с отступом Знак Знак Знак1,Body Text Indent Знак1,Основной текст с отступом1 Знак1"/>
    <w:basedOn w:val="aff2"/>
    <w:semiHidden/>
    <w:rsid w:val="00524D8A"/>
    <w:rPr>
      <w:rFonts w:ascii="Times New Roman" w:eastAsia="Times New Roman" w:hAnsi="Times New Roman" w:cs="Times New Roman"/>
      <w:sz w:val="20"/>
      <w:szCs w:val="20"/>
      <w:lang w:eastAsia="ru-RU"/>
    </w:rPr>
  </w:style>
  <w:style w:type="character" w:customStyle="1" w:styleId="afffb">
    <w:name w:val="Заголовок таблицы Знак"/>
    <w:link w:val="afffc"/>
    <w:locked/>
    <w:rsid w:val="00524D8A"/>
    <w:rPr>
      <w:i/>
      <w:sz w:val="28"/>
      <w:szCs w:val="24"/>
    </w:rPr>
  </w:style>
  <w:style w:type="paragraph" w:customStyle="1" w:styleId="afffc">
    <w:name w:val="Заголовок таблицы"/>
    <w:basedOn w:val="aff1"/>
    <w:link w:val="afffb"/>
    <w:qFormat/>
    <w:rsid w:val="00524D8A"/>
    <w:pPr>
      <w:spacing w:after="0" w:line="240" w:lineRule="auto"/>
      <w:ind w:firstLine="709"/>
      <w:jc w:val="center"/>
    </w:pPr>
    <w:rPr>
      <w:i/>
      <w:sz w:val="28"/>
      <w:szCs w:val="24"/>
    </w:rPr>
  </w:style>
  <w:style w:type="character" w:customStyle="1" w:styleId="afffd">
    <w:name w:val="Номер таблицы Знак"/>
    <w:link w:val="afffe"/>
    <w:locked/>
    <w:rsid w:val="00524D8A"/>
    <w:rPr>
      <w:sz w:val="28"/>
      <w:szCs w:val="24"/>
      <w:lang w:val="x-none" w:eastAsia="x-none"/>
    </w:rPr>
  </w:style>
  <w:style w:type="paragraph" w:customStyle="1" w:styleId="afffe">
    <w:name w:val="Номер таблицы"/>
    <w:basedOn w:val="aff1"/>
    <w:next w:val="afffc"/>
    <w:link w:val="afffd"/>
    <w:qFormat/>
    <w:rsid w:val="00524D8A"/>
    <w:pPr>
      <w:spacing w:after="0" w:line="240" w:lineRule="auto"/>
      <w:ind w:firstLine="709"/>
      <w:jc w:val="right"/>
    </w:pPr>
    <w:rPr>
      <w:sz w:val="28"/>
      <w:szCs w:val="24"/>
      <w:lang w:val="x-none" w:eastAsia="x-none"/>
    </w:rPr>
  </w:style>
  <w:style w:type="paragraph" w:styleId="affff">
    <w:name w:val="table of figures"/>
    <w:basedOn w:val="aff1"/>
    <w:next w:val="aff1"/>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1f1">
    <w:name w:val="обычный 1 Знак"/>
    <w:link w:val="1f2"/>
    <w:locked/>
    <w:rsid w:val="00524D8A"/>
    <w:rPr>
      <w:color w:val="000000"/>
      <w:sz w:val="28"/>
      <w:lang w:val="x-none" w:eastAsia="x-none"/>
    </w:rPr>
  </w:style>
  <w:style w:type="paragraph" w:customStyle="1" w:styleId="1f2">
    <w:name w:val="обычный 1"/>
    <w:basedOn w:val="affff"/>
    <w:link w:val="1f1"/>
    <w:qFormat/>
    <w:rsid w:val="00524D8A"/>
    <w:pPr>
      <w:spacing w:line="360" w:lineRule="auto"/>
      <w:ind w:firstLine="680"/>
      <w:jc w:val="both"/>
    </w:pPr>
    <w:rPr>
      <w:rFonts w:asciiTheme="minorHAnsi" w:eastAsiaTheme="minorHAnsi" w:hAnsiTheme="minorHAnsi" w:cstheme="minorBidi"/>
      <w:color w:val="000000"/>
      <w:sz w:val="28"/>
      <w:szCs w:val="22"/>
      <w:lang w:val="x-none" w:eastAsia="x-none"/>
    </w:rPr>
  </w:style>
  <w:style w:type="table" w:styleId="affff0">
    <w:name w:val="Table Grid"/>
    <w:basedOn w:val="aff3"/>
    <w:rsid w:val="00524D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header"/>
    <w:aliases w:val="ВерхКолонтитул"/>
    <w:basedOn w:val="aff1"/>
    <w:link w:val="affff2"/>
    <w:uiPriority w:val="99"/>
    <w:unhideWhenUsed/>
    <w:qFormat/>
    <w:rsid w:val="00524D8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ff2">
    <w:name w:val="Верхний колонтитул Знак"/>
    <w:aliases w:val="ВерхКолонтитул Знак"/>
    <w:basedOn w:val="aff2"/>
    <w:link w:val="affff1"/>
    <w:uiPriority w:val="99"/>
    <w:rsid w:val="00524D8A"/>
    <w:rPr>
      <w:rFonts w:ascii="Times New Roman" w:eastAsia="Times New Roman" w:hAnsi="Times New Roman" w:cs="Times New Roman"/>
      <w:sz w:val="20"/>
      <w:szCs w:val="20"/>
      <w:lang w:eastAsia="ru-RU"/>
    </w:rPr>
  </w:style>
  <w:style w:type="character" w:customStyle="1" w:styleId="affff3">
    <w:name w:val="Название Знак"/>
    <w:aliases w:val="Название таблицы Знак1,Заголовок Знак1,Название14 Знак"/>
    <w:rsid w:val="00524D8A"/>
    <w:rPr>
      <w:rFonts w:ascii="Arial" w:hAnsi="Arial"/>
      <w:sz w:val="18"/>
    </w:rPr>
  </w:style>
  <w:style w:type="paragraph" w:customStyle="1" w:styleId="18">
    <w:name w:val="Стиль Заголовок 1а + не полужирный"/>
    <w:basedOn w:val="aff1"/>
    <w:autoRedefine/>
    <w:qFormat/>
    <w:rsid w:val="00524D8A"/>
    <w:pPr>
      <w:pageBreakBefore/>
      <w:numPr>
        <w:numId w:val="14"/>
      </w:numPr>
      <w:spacing w:after="0" w:line="240" w:lineRule="auto"/>
      <w:ind w:left="0" w:firstLine="0"/>
      <w:jc w:val="center"/>
      <w:outlineLvl w:val="0"/>
    </w:pPr>
    <w:rPr>
      <w:rFonts w:ascii="Times New Roman" w:eastAsia="Times New Roman" w:hAnsi="Times New Roman" w:cs="Times New Roman"/>
      <w:b/>
      <w:sz w:val="28"/>
      <w:szCs w:val="28"/>
      <w:lang w:eastAsia="ru-RU"/>
    </w:rPr>
  </w:style>
  <w:style w:type="paragraph" w:customStyle="1" w:styleId="affff4">
    <w:name w:val="Осн_текст"/>
    <w:basedOn w:val="aff1"/>
    <w:link w:val="affff5"/>
    <w:qFormat/>
    <w:rsid w:val="00524D8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ff5">
    <w:name w:val="Осн_текст Знак"/>
    <w:basedOn w:val="aff2"/>
    <w:link w:val="affff4"/>
    <w:rsid w:val="00524D8A"/>
    <w:rPr>
      <w:rFonts w:ascii="Times New Roman" w:eastAsia="Times New Roman" w:hAnsi="Times New Roman" w:cs="Times New Roman"/>
      <w:sz w:val="28"/>
      <w:szCs w:val="24"/>
      <w:lang w:eastAsia="ru-RU"/>
    </w:rPr>
  </w:style>
  <w:style w:type="character" w:styleId="affff6">
    <w:name w:val="annotation reference"/>
    <w:basedOn w:val="aff2"/>
    <w:unhideWhenUsed/>
    <w:rsid w:val="00524D8A"/>
    <w:rPr>
      <w:sz w:val="16"/>
      <w:szCs w:val="16"/>
    </w:rPr>
  </w:style>
  <w:style w:type="paragraph" w:styleId="affff7">
    <w:name w:val="annotation text"/>
    <w:basedOn w:val="aff1"/>
    <w:link w:val="affff8"/>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affff8">
    <w:name w:val="Текст примечания Знак"/>
    <w:basedOn w:val="aff2"/>
    <w:link w:val="affff7"/>
    <w:rsid w:val="00524D8A"/>
    <w:rPr>
      <w:rFonts w:ascii="Times New Roman" w:eastAsia="Times New Roman" w:hAnsi="Times New Roman" w:cs="Times New Roman"/>
      <w:sz w:val="20"/>
      <w:szCs w:val="20"/>
      <w:lang w:eastAsia="ru-RU"/>
    </w:rPr>
  </w:style>
  <w:style w:type="paragraph" w:styleId="affff9">
    <w:name w:val="annotation subject"/>
    <w:basedOn w:val="affff7"/>
    <w:next w:val="affff7"/>
    <w:link w:val="affffa"/>
    <w:unhideWhenUsed/>
    <w:rsid w:val="00524D8A"/>
    <w:rPr>
      <w:b/>
      <w:bCs/>
    </w:rPr>
  </w:style>
  <w:style w:type="character" w:customStyle="1" w:styleId="affffa">
    <w:name w:val="Тема примечания Знак"/>
    <w:basedOn w:val="affff8"/>
    <w:link w:val="affff9"/>
    <w:rsid w:val="00524D8A"/>
    <w:rPr>
      <w:rFonts w:ascii="Times New Roman" w:eastAsia="Times New Roman" w:hAnsi="Times New Roman" w:cs="Times New Roman"/>
      <w:b/>
      <w:bCs/>
      <w:sz w:val="20"/>
      <w:szCs w:val="20"/>
      <w:lang w:eastAsia="ru-RU"/>
    </w:rPr>
  </w:style>
  <w:style w:type="paragraph" w:styleId="affffb">
    <w:name w:val="Balloon Text"/>
    <w:basedOn w:val="aff1"/>
    <w:link w:val="affffc"/>
    <w:uiPriority w:val="99"/>
    <w:unhideWhenUsed/>
    <w:rsid w:val="00524D8A"/>
    <w:pPr>
      <w:spacing w:after="0" w:line="240" w:lineRule="auto"/>
    </w:pPr>
    <w:rPr>
      <w:rFonts w:ascii="Segoe UI" w:eastAsia="Times New Roman" w:hAnsi="Segoe UI" w:cs="Segoe UI"/>
      <w:sz w:val="18"/>
      <w:szCs w:val="18"/>
      <w:lang w:eastAsia="ru-RU"/>
    </w:rPr>
  </w:style>
  <w:style w:type="character" w:customStyle="1" w:styleId="affffc">
    <w:name w:val="Текст выноски Знак"/>
    <w:basedOn w:val="aff2"/>
    <w:link w:val="affffb"/>
    <w:uiPriority w:val="99"/>
    <w:rsid w:val="00524D8A"/>
    <w:rPr>
      <w:rFonts w:ascii="Segoe UI" w:eastAsia="Times New Roman" w:hAnsi="Segoe UI" w:cs="Segoe UI"/>
      <w:sz w:val="18"/>
      <w:szCs w:val="18"/>
      <w:lang w:eastAsia="ru-RU"/>
    </w:rPr>
  </w:style>
  <w:style w:type="paragraph" w:customStyle="1" w:styleId="Normal0">
    <w:name w:val="Normal 0"/>
    <w:basedOn w:val="aff1"/>
    <w:link w:val="Normal00"/>
    <w:qFormat/>
    <w:rsid w:val="00524D8A"/>
    <w:pPr>
      <w:spacing w:after="0" w:line="240" w:lineRule="auto"/>
      <w:ind w:firstLine="567"/>
      <w:jc w:val="both"/>
    </w:pPr>
    <w:rPr>
      <w:rFonts w:ascii="Times New Roman" w:eastAsia="Times New Roman" w:hAnsi="Times New Roman" w:cs="Times New Roman"/>
      <w:sz w:val="28"/>
      <w:szCs w:val="28"/>
      <w:lang w:eastAsia="ru-RU"/>
    </w:rPr>
  </w:style>
  <w:style w:type="character" w:customStyle="1" w:styleId="Normal00">
    <w:name w:val="Normal 0 Знак"/>
    <w:link w:val="Normal0"/>
    <w:rsid w:val="00524D8A"/>
    <w:rPr>
      <w:rFonts w:ascii="Times New Roman" w:eastAsia="Times New Roman" w:hAnsi="Times New Roman" w:cs="Times New Roman"/>
      <w:sz w:val="28"/>
      <w:szCs w:val="28"/>
      <w:lang w:eastAsia="ru-RU"/>
    </w:rPr>
  </w:style>
  <w:style w:type="paragraph" w:customStyle="1" w:styleId="Style37">
    <w:name w:val="Style37"/>
    <w:basedOn w:val="aff1"/>
    <w:qFormat/>
    <w:rsid w:val="00524D8A"/>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styleId="29">
    <w:name w:val="Body Text 2"/>
    <w:aliases w:val="об1,Основной текст с отступом Знак Знак Знак Знак"/>
    <w:basedOn w:val="aff1"/>
    <w:link w:val="2a"/>
    <w:unhideWhenUsed/>
    <w:qFormat/>
    <w:rsid w:val="00524D8A"/>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aliases w:val="об1 Знак,Основной текст с отступом Знак Знак Знак Знак Знак"/>
    <w:basedOn w:val="aff2"/>
    <w:link w:val="29"/>
    <w:rsid w:val="00524D8A"/>
    <w:rPr>
      <w:rFonts w:ascii="Times New Roman" w:eastAsia="Times New Roman" w:hAnsi="Times New Roman" w:cs="Times New Roman"/>
      <w:sz w:val="20"/>
      <w:szCs w:val="20"/>
      <w:lang w:eastAsia="ru-RU"/>
    </w:rPr>
  </w:style>
  <w:style w:type="paragraph" w:customStyle="1" w:styleId="aa">
    <w:name w:val="маркер"/>
    <w:basedOn w:val="affff4"/>
    <w:link w:val="affffd"/>
    <w:qFormat/>
    <w:rsid w:val="00524D8A"/>
    <w:pPr>
      <w:numPr>
        <w:numId w:val="10"/>
      </w:numPr>
      <w:tabs>
        <w:tab w:val="clear" w:pos="3060"/>
      </w:tabs>
      <w:ind w:left="720"/>
    </w:pPr>
    <w:rPr>
      <w:szCs w:val="28"/>
    </w:rPr>
  </w:style>
  <w:style w:type="paragraph" w:customStyle="1" w:styleId="ConsPlusNormal">
    <w:name w:val="ConsPlusNormal"/>
    <w:link w:val="ConsPlusNormal0"/>
    <w:qFormat/>
    <w:rsid w:val="00524D8A"/>
    <w:pPr>
      <w:widowControl w:val="0"/>
      <w:autoSpaceDE w:val="0"/>
      <w:autoSpaceDN w:val="0"/>
      <w:spacing w:after="0" w:line="240" w:lineRule="auto"/>
    </w:pPr>
    <w:rPr>
      <w:rFonts w:ascii="Calibri" w:eastAsia="Times New Roman" w:hAnsi="Calibri" w:cs="Calibri"/>
      <w:szCs w:val="20"/>
      <w:lang w:eastAsia="ru-RU"/>
    </w:rPr>
  </w:style>
  <w:style w:type="paragraph" w:styleId="affffe">
    <w:name w:val="Title"/>
    <w:aliases w:val="Название14"/>
    <w:basedOn w:val="aff1"/>
    <w:next w:val="aff1"/>
    <w:link w:val="2b"/>
    <w:qFormat/>
    <w:rsid w:val="00524D8A"/>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2b">
    <w:name w:val="Заголовок Знак2"/>
    <w:aliases w:val="Название14 Знак1"/>
    <w:basedOn w:val="aff2"/>
    <w:link w:val="affffe"/>
    <w:rsid w:val="00524D8A"/>
    <w:rPr>
      <w:rFonts w:asciiTheme="majorHAnsi" w:eastAsiaTheme="majorEastAsia" w:hAnsiTheme="majorHAnsi" w:cstheme="majorBidi"/>
      <w:spacing w:val="-10"/>
      <w:kern w:val="28"/>
      <w:sz w:val="56"/>
      <w:szCs w:val="56"/>
      <w:lang w:eastAsia="ru-RU"/>
    </w:rPr>
  </w:style>
  <w:style w:type="paragraph" w:styleId="afffff">
    <w:name w:val="Subtitle"/>
    <w:basedOn w:val="aff1"/>
    <w:next w:val="aff1"/>
    <w:link w:val="afffff0"/>
    <w:qFormat/>
    <w:rsid w:val="00524D8A"/>
    <w:pPr>
      <w:numPr>
        <w:ilvl w:val="1"/>
      </w:numPr>
      <w:spacing w:line="240" w:lineRule="auto"/>
    </w:pPr>
    <w:rPr>
      <w:rFonts w:eastAsiaTheme="minorEastAsia"/>
      <w:color w:val="5A5A5A" w:themeColor="text1" w:themeTint="A5"/>
      <w:spacing w:val="15"/>
      <w:lang w:eastAsia="ru-RU"/>
    </w:rPr>
  </w:style>
  <w:style w:type="character" w:customStyle="1" w:styleId="afffff0">
    <w:name w:val="Подзаголовок Знак"/>
    <w:basedOn w:val="aff2"/>
    <w:link w:val="afffff"/>
    <w:rsid w:val="00524D8A"/>
    <w:rPr>
      <w:rFonts w:eastAsiaTheme="minorEastAsia"/>
      <w:color w:val="5A5A5A" w:themeColor="text1" w:themeTint="A5"/>
      <w:spacing w:val="15"/>
      <w:lang w:eastAsia="ru-RU"/>
    </w:rPr>
  </w:style>
  <w:style w:type="character" w:styleId="afffff1">
    <w:name w:val="Subtle Emphasis"/>
    <w:basedOn w:val="aff2"/>
    <w:uiPriority w:val="19"/>
    <w:qFormat/>
    <w:rsid w:val="00524D8A"/>
    <w:rPr>
      <w:i/>
      <w:iCs/>
      <w:color w:val="404040" w:themeColor="text1" w:themeTint="BF"/>
    </w:rPr>
  </w:style>
  <w:style w:type="character" w:styleId="afffff2">
    <w:name w:val="Emphasis"/>
    <w:basedOn w:val="aff2"/>
    <w:qFormat/>
    <w:rsid w:val="00524D8A"/>
    <w:rPr>
      <w:i/>
      <w:iCs/>
    </w:rPr>
  </w:style>
  <w:style w:type="character" w:styleId="afffff3">
    <w:name w:val="Intense Emphasis"/>
    <w:basedOn w:val="aff2"/>
    <w:qFormat/>
    <w:rsid w:val="00524D8A"/>
    <w:rPr>
      <w:i/>
      <w:iCs/>
      <w:color w:val="5B9BD5" w:themeColor="accent1"/>
    </w:rPr>
  </w:style>
  <w:style w:type="character" w:styleId="afffff4">
    <w:name w:val="Strong"/>
    <w:basedOn w:val="aff2"/>
    <w:qFormat/>
    <w:rsid w:val="00524D8A"/>
    <w:rPr>
      <w:b/>
      <w:bCs/>
    </w:rPr>
  </w:style>
  <w:style w:type="paragraph" w:styleId="2c">
    <w:name w:val="Quote"/>
    <w:basedOn w:val="aff1"/>
    <w:next w:val="aff1"/>
    <w:link w:val="2d"/>
    <w:uiPriority w:val="29"/>
    <w:qFormat/>
    <w:rsid w:val="00524D8A"/>
    <w:pPr>
      <w:spacing w:before="200" w:line="240" w:lineRule="auto"/>
      <w:ind w:left="864" w:right="864"/>
      <w:jc w:val="center"/>
    </w:pPr>
    <w:rPr>
      <w:rFonts w:ascii="Times New Roman" w:eastAsia="Times New Roman" w:hAnsi="Times New Roman" w:cs="Times New Roman"/>
      <w:i/>
      <w:iCs/>
      <w:color w:val="404040" w:themeColor="text1" w:themeTint="BF"/>
      <w:sz w:val="20"/>
      <w:szCs w:val="20"/>
      <w:lang w:eastAsia="ru-RU"/>
    </w:rPr>
  </w:style>
  <w:style w:type="character" w:customStyle="1" w:styleId="2d">
    <w:name w:val="Цитата 2 Знак"/>
    <w:basedOn w:val="aff2"/>
    <w:link w:val="2c"/>
    <w:uiPriority w:val="29"/>
    <w:rsid w:val="00524D8A"/>
    <w:rPr>
      <w:rFonts w:ascii="Times New Roman" w:eastAsia="Times New Roman" w:hAnsi="Times New Roman" w:cs="Times New Roman"/>
      <w:i/>
      <w:iCs/>
      <w:color w:val="404040" w:themeColor="text1" w:themeTint="BF"/>
      <w:sz w:val="20"/>
      <w:szCs w:val="20"/>
      <w:lang w:eastAsia="ru-RU"/>
    </w:rPr>
  </w:style>
  <w:style w:type="character" w:styleId="afffff5">
    <w:name w:val="Subtle Reference"/>
    <w:basedOn w:val="aff2"/>
    <w:uiPriority w:val="31"/>
    <w:qFormat/>
    <w:rsid w:val="00524D8A"/>
    <w:rPr>
      <w:smallCaps/>
      <w:color w:val="5A5A5A" w:themeColor="text1" w:themeTint="A5"/>
    </w:rPr>
  </w:style>
  <w:style w:type="character" w:styleId="afffff6">
    <w:name w:val="Intense Reference"/>
    <w:basedOn w:val="aff2"/>
    <w:uiPriority w:val="32"/>
    <w:qFormat/>
    <w:rsid w:val="00524D8A"/>
    <w:rPr>
      <w:b/>
      <w:bCs/>
      <w:smallCaps/>
      <w:color w:val="5B9BD5" w:themeColor="accent1"/>
      <w:spacing w:val="5"/>
    </w:rPr>
  </w:style>
  <w:style w:type="paragraph" w:styleId="2e">
    <w:name w:val="Body Text Indent 2"/>
    <w:aliases w:val="Основной текст с отступом 1"/>
    <w:basedOn w:val="aff1"/>
    <w:link w:val="2f"/>
    <w:unhideWhenUsed/>
    <w:rsid w:val="00B57CFE"/>
    <w:pPr>
      <w:spacing w:after="120" w:line="480" w:lineRule="auto"/>
      <w:ind w:left="283"/>
    </w:pPr>
  </w:style>
  <w:style w:type="character" w:customStyle="1" w:styleId="2f">
    <w:name w:val="Основной текст с отступом 2 Знак"/>
    <w:aliases w:val="Основной текст с отступом 1 Знак"/>
    <w:basedOn w:val="aff2"/>
    <w:link w:val="2e"/>
    <w:rsid w:val="00B57CFE"/>
  </w:style>
  <w:style w:type="character" w:customStyle="1" w:styleId="51">
    <w:name w:val="Заголовок 5 Знак"/>
    <w:aliases w:val="Заголовок 5_табл Знак"/>
    <w:basedOn w:val="aff2"/>
    <w:link w:val="50"/>
    <w:rsid w:val="00B57CFE"/>
    <w:rPr>
      <w:rFonts w:asciiTheme="majorHAnsi" w:eastAsiaTheme="majorEastAsia" w:hAnsiTheme="majorHAnsi" w:cstheme="majorBidi"/>
      <w:color w:val="2E74B5" w:themeColor="accent1" w:themeShade="BF"/>
    </w:rPr>
  </w:style>
  <w:style w:type="character" w:customStyle="1" w:styleId="80">
    <w:name w:val="Заголовок 8 Знак"/>
    <w:basedOn w:val="aff2"/>
    <w:link w:val="8"/>
    <w:rsid w:val="00B57CF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ff2"/>
    <w:link w:val="9"/>
    <w:rsid w:val="00B57CFE"/>
    <w:rPr>
      <w:rFonts w:asciiTheme="majorHAnsi" w:eastAsiaTheme="majorEastAsia" w:hAnsiTheme="majorHAnsi" w:cstheme="majorBidi"/>
      <w:i/>
      <w:iCs/>
      <w:color w:val="272727" w:themeColor="text1" w:themeTint="D8"/>
      <w:sz w:val="21"/>
      <w:szCs w:val="21"/>
    </w:rPr>
  </w:style>
  <w:style w:type="paragraph" w:styleId="afffff7">
    <w:name w:val="Plain Text"/>
    <w:basedOn w:val="aff1"/>
    <w:link w:val="afffff8"/>
    <w:rsid w:val="00B57CFE"/>
    <w:pPr>
      <w:autoSpaceDE w:val="0"/>
      <w:autoSpaceDN w:val="0"/>
      <w:spacing w:after="0" w:line="360" w:lineRule="auto"/>
      <w:ind w:firstLine="851"/>
      <w:jc w:val="both"/>
    </w:pPr>
    <w:rPr>
      <w:rFonts w:ascii="Times New Roman" w:eastAsia="Times New Roman" w:hAnsi="Times New Roman" w:cs="Times New Roman"/>
      <w:sz w:val="28"/>
      <w:szCs w:val="28"/>
      <w:lang w:val="x-none" w:eastAsia="x-none"/>
    </w:rPr>
  </w:style>
  <w:style w:type="character" w:customStyle="1" w:styleId="afffff8">
    <w:name w:val="Текст Знак"/>
    <w:basedOn w:val="aff2"/>
    <w:link w:val="afffff7"/>
    <w:rsid w:val="00B57CFE"/>
    <w:rPr>
      <w:rFonts w:ascii="Times New Roman" w:eastAsia="Times New Roman" w:hAnsi="Times New Roman" w:cs="Times New Roman"/>
      <w:sz w:val="28"/>
      <w:szCs w:val="28"/>
      <w:lang w:val="x-none" w:eastAsia="x-none"/>
    </w:rPr>
  </w:style>
  <w:style w:type="paragraph" w:customStyle="1" w:styleId="1f3">
    <w:name w:val="Обычный 1"/>
    <w:basedOn w:val="aff1"/>
    <w:link w:val="1f4"/>
    <w:qFormat/>
    <w:rsid w:val="00B57CFE"/>
    <w:pPr>
      <w:spacing w:after="0" w:line="360" w:lineRule="auto"/>
      <w:ind w:firstLine="720"/>
      <w:jc w:val="both"/>
    </w:pPr>
    <w:rPr>
      <w:rFonts w:ascii="Times New Roman" w:eastAsia="Times New Roman" w:hAnsi="Times New Roman" w:cs="Times New Roman"/>
      <w:sz w:val="20"/>
      <w:szCs w:val="20"/>
      <w:lang w:eastAsia="ru-RU"/>
    </w:rPr>
  </w:style>
  <w:style w:type="paragraph" w:customStyle="1" w:styleId="1f5">
    <w:name w:val="таб1"/>
    <w:basedOn w:val="aff1"/>
    <w:next w:val="afffff9"/>
    <w:autoRedefine/>
    <w:qFormat/>
    <w:rsid w:val="00B57CFE"/>
    <w:pPr>
      <w:spacing w:after="0" w:line="240" w:lineRule="auto"/>
      <w:jc w:val="right"/>
    </w:pPr>
    <w:rPr>
      <w:rFonts w:ascii="Times New Roman" w:eastAsia="Times New Roman" w:hAnsi="Times New Roman" w:cs="Times New Roman"/>
      <w:sz w:val="28"/>
      <w:szCs w:val="28"/>
      <w:lang w:eastAsia="ru-RU"/>
    </w:rPr>
  </w:style>
  <w:style w:type="paragraph" w:styleId="afffff9">
    <w:name w:val="caption"/>
    <w:basedOn w:val="aff1"/>
    <w:next w:val="aff1"/>
    <w:link w:val="afffffa"/>
    <w:qFormat/>
    <w:rsid w:val="00B57CFE"/>
    <w:pPr>
      <w:spacing w:after="0" w:line="240" w:lineRule="auto"/>
    </w:pPr>
    <w:rPr>
      <w:rFonts w:ascii="Times New Roman" w:eastAsia="Times New Roman" w:hAnsi="Times New Roman" w:cs="Times New Roman"/>
      <w:b/>
      <w:bCs/>
      <w:sz w:val="20"/>
      <w:szCs w:val="20"/>
      <w:lang w:val="x-none" w:eastAsia="x-none"/>
    </w:rPr>
  </w:style>
  <w:style w:type="paragraph" w:customStyle="1" w:styleId="312">
    <w:name w:val="Основной текст с отступом 31"/>
    <w:basedOn w:val="aff1"/>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b">
    <w:name w:val="Текст в таблицах"/>
    <w:basedOn w:val="aff1"/>
    <w:link w:val="afffffc"/>
    <w:qFormat/>
    <w:rsid w:val="00B57CFE"/>
    <w:pPr>
      <w:spacing w:after="0" w:line="240" w:lineRule="auto"/>
    </w:pPr>
    <w:rPr>
      <w:rFonts w:ascii="Times New Roman" w:eastAsia="Times New Roman" w:hAnsi="Times New Roman" w:cs="Times New Roman"/>
      <w:sz w:val="24"/>
      <w:szCs w:val="24"/>
      <w:lang w:val="x-none" w:eastAsia="x-none"/>
    </w:rPr>
  </w:style>
  <w:style w:type="paragraph" w:styleId="38">
    <w:name w:val="toc 3"/>
    <w:basedOn w:val="aff1"/>
    <w:next w:val="aff1"/>
    <w:autoRedefine/>
    <w:uiPriority w:val="39"/>
    <w:qFormat/>
    <w:rsid w:val="00B57CFE"/>
    <w:pPr>
      <w:spacing w:after="0" w:line="240" w:lineRule="auto"/>
      <w:ind w:left="400"/>
    </w:pPr>
    <w:rPr>
      <w:rFonts w:ascii="Times New Roman" w:eastAsia="Times New Roman" w:hAnsi="Times New Roman" w:cs="Times New Roman"/>
      <w:i/>
      <w:iCs/>
      <w:sz w:val="20"/>
      <w:szCs w:val="20"/>
      <w:lang w:eastAsia="ru-RU"/>
    </w:rPr>
  </w:style>
  <w:style w:type="paragraph" w:styleId="43">
    <w:name w:val="toc 4"/>
    <w:basedOn w:val="aff1"/>
    <w:next w:val="aff1"/>
    <w:autoRedefine/>
    <w:uiPriority w:val="99"/>
    <w:rsid w:val="00B57CFE"/>
    <w:pPr>
      <w:spacing w:after="0" w:line="240" w:lineRule="auto"/>
      <w:ind w:left="600"/>
    </w:pPr>
    <w:rPr>
      <w:rFonts w:ascii="Times New Roman" w:eastAsia="Times New Roman" w:hAnsi="Times New Roman" w:cs="Times New Roman"/>
      <w:sz w:val="18"/>
      <w:szCs w:val="18"/>
      <w:lang w:eastAsia="ru-RU"/>
    </w:rPr>
  </w:style>
  <w:style w:type="paragraph" w:styleId="39">
    <w:name w:val="Body Text 3"/>
    <w:aliases w:val="Основной текст 3 Знак Знак Знак Знак"/>
    <w:basedOn w:val="aff1"/>
    <w:link w:val="3a"/>
    <w:qFormat/>
    <w:rsid w:val="00B57CFE"/>
    <w:pPr>
      <w:spacing w:after="120" w:line="360" w:lineRule="auto"/>
      <w:ind w:firstLine="720"/>
      <w:jc w:val="both"/>
    </w:pPr>
    <w:rPr>
      <w:rFonts w:ascii="Times New Roman" w:eastAsia="Times New Roman" w:hAnsi="Times New Roman" w:cs="Times New Roman"/>
      <w:sz w:val="16"/>
      <w:szCs w:val="16"/>
      <w:lang w:eastAsia="ru-RU"/>
    </w:rPr>
  </w:style>
  <w:style w:type="character" w:customStyle="1" w:styleId="3a">
    <w:name w:val="Основной текст 3 Знак"/>
    <w:aliases w:val="Основной текст 3 Знак Знак Знак Знак Знак"/>
    <w:basedOn w:val="aff2"/>
    <w:link w:val="39"/>
    <w:rsid w:val="00B57CFE"/>
    <w:rPr>
      <w:rFonts w:ascii="Times New Roman" w:eastAsia="Times New Roman" w:hAnsi="Times New Roman" w:cs="Times New Roman"/>
      <w:sz w:val="16"/>
      <w:szCs w:val="16"/>
      <w:lang w:eastAsia="ru-RU"/>
    </w:rPr>
  </w:style>
  <w:style w:type="paragraph" w:customStyle="1" w:styleId="1f6">
    <w:name w:val="Цитата1"/>
    <w:basedOn w:val="aff1"/>
    <w:rsid w:val="00B57CFE"/>
    <w:pPr>
      <w:spacing w:after="0" w:line="240" w:lineRule="auto"/>
    </w:pPr>
    <w:rPr>
      <w:rFonts w:ascii="Times New Roman" w:eastAsia="Times New Roman" w:hAnsi="Times New Roman" w:cs="Times New Roman"/>
      <w:sz w:val="28"/>
      <w:szCs w:val="20"/>
      <w:lang w:eastAsia="ru-RU"/>
    </w:rPr>
  </w:style>
  <w:style w:type="paragraph" w:customStyle="1" w:styleId="213">
    <w:name w:val="Основной текст 2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afa">
    <w:name w:val="Список с номерами"/>
    <w:basedOn w:val="aff1"/>
    <w:qFormat/>
    <w:rsid w:val="00B57CFE"/>
    <w:pPr>
      <w:numPr>
        <w:numId w:val="20"/>
      </w:numPr>
      <w:tabs>
        <w:tab w:val="num" w:pos="1276"/>
      </w:tabs>
      <w:spacing w:before="120" w:after="0" w:line="240" w:lineRule="auto"/>
      <w:ind w:left="0" w:firstLine="851"/>
      <w:jc w:val="both"/>
    </w:pPr>
    <w:rPr>
      <w:rFonts w:ascii="Times New Roman" w:eastAsia="Times New Roman" w:hAnsi="Times New Roman" w:cs="Times New Roman"/>
      <w:sz w:val="16"/>
      <w:szCs w:val="20"/>
      <w:lang w:eastAsia="ru-RU"/>
    </w:rPr>
  </w:style>
  <w:style w:type="paragraph" w:customStyle="1" w:styleId="afffffd">
    <w:name w:val="Абзац"/>
    <w:basedOn w:val="aff1"/>
    <w:uiPriority w:val="99"/>
    <w:qFormat/>
    <w:rsid w:val="00B57CFE"/>
    <w:pPr>
      <w:spacing w:after="0" w:line="240" w:lineRule="auto"/>
      <w:ind w:firstLine="709"/>
      <w:jc w:val="both"/>
    </w:pPr>
    <w:rPr>
      <w:rFonts w:ascii="Times New Roman" w:eastAsia="Times New Roman" w:hAnsi="Times New Roman" w:cs="Times New Roman"/>
      <w:spacing w:val="6"/>
      <w:sz w:val="30"/>
      <w:szCs w:val="20"/>
      <w:lang w:eastAsia="ru-RU"/>
    </w:rPr>
  </w:style>
  <w:style w:type="paragraph" w:customStyle="1" w:styleId="221">
    <w:name w:val="Основной текст 22"/>
    <w:basedOn w:val="aff1"/>
    <w:rsid w:val="00B57CFE"/>
    <w:pPr>
      <w:spacing w:after="0" w:line="240" w:lineRule="auto"/>
      <w:jc w:val="both"/>
    </w:pPr>
    <w:rPr>
      <w:rFonts w:ascii="Times New Roman" w:eastAsia="Times New Roman" w:hAnsi="Times New Roman" w:cs="Times New Roman"/>
      <w:szCs w:val="20"/>
      <w:lang w:eastAsia="ru-RU"/>
    </w:rPr>
  </w:style>
  <w:style w:type="paragraph" w:customStyle="1" w:styleId="afffffe">
    <w:name w:val="Знак"/>
    <w:basedOn w:val="aff1"/>
    <w:rsid w:val="00B57CFE"/>
    <w:pPr>
      <w:spacing w:after="0" w:line="240" w:lineRule="auto"/>
    </w:pPr>
    <w:rPr>
      <w:rFonts w:ascii="Verdana" w:eastAsia="Times New Roman" w:hAnsi="Verdana" w:cs="Verdana"/>
      <w:sz w:val="20"/>
      <w:szCs w:val="20"/>
      <w:lang w:val="en-US"/>
    </w:rPr>
  </w:style>
  <w:style w:type="paragraph" w:styleId="affffff">
    <w:name w:val="Block Text"/>
    <w:basedOn w:val="aff1"/>
    <w:rsid w:val="00B57CFE"/>
    <w:pPr>
      <w:spacing w:after="0" w:line="240" w:lineRule="auto"/>
      <w:ind w:left="284" w:right="284"/>
      <w:jc w:val="center"/>
    </w:pPr>
    <w:rPr>
      <w:rFonts w:ascii="Times New Roman" w:eastAsia="Times New Roman" w:hAnsi="Times New Roman" w:cs="Times New Roman"/>
      <w:b/>
      <w:bCs/>
      <w:spacing w:val="30"/>
      <w:sz w:val="28"/>
      <w:szCs w:val="20"/>
      <w:lang w:eastAsia="ru-RU"/>
    </w:rPr>
  </w:style>
  <w:style w:type="paragraph" w:customStyle="1" w:styleId="1f7">
    <w:name w:val="Основной текст1"/>
    <w:basedOn w:val="aff1"/>
    <w:rsid w:val="00B57CFE"/>
    <w:pPr>
      <w:spacing w:after="120" w:line="240" w:lineRule="auto"/>
    </w:pPr>
    <w:rPr>
      <w:rFonts w:ascii="Times New Roman" w:eastAsia="Times New Roman" w:hAnsi="Times New Roman" w:cs="Times New Roman"/>
      <w:snapToGrid w:val="0"/>
      <w:sz w:val="20"/>
      <w:szCs w:val="20"/>
      <w:lang w:eastAsia="ru-RU"/>
    </w:rPr>
  </w:style>
  <w:style w:type="paragraph" w:customStyle="1" w:styleId="3b">
    <w:name w:val="заголовок 3"/>
    <w:basedOn w:val="aff1"/>
    <w:next w:val="aff1"/>
    <w:qFormat/>
    <w:rsid w:val="00B57CFE"/>
    <w:pPr>
      <w:keepNext/>
      <w:spacing w:after="0" w:line="240" w:lineRule="exact"/>
      <w:jc w:val="center"/>
    </w:pPr>
    <w:rPr>
      <w:rFonts w:ascii="Times New Roman" w:eastAsia="Times New Roman" w:hAnsi="Times New Roman" w:cs="Times New Roman"/>
      <w:b/>
      <w:sz w:val="16"/>
      <w:szCs w:val="20"/>
      <w:lang w:eastAsia="ru-RU"/>
    </w:rPr>
  </w:style>
  <w:style w:type="paragraph" w:customStyle="1" w:styleId="ConsTitle">
    <w:name w:val="ConsTitle"/>
    <w:qFormat/>
    <w:rsid w:val="00B57CFE"/>
    <w:pPr>
      <w:widowControl w:val="0"/>
      <w:spacing w:after="0" w:line="240" w:lineRule="auto"/>
    </w:pPr>
    <w:rPr>
      <w:rFonts w:ascii="Arial" w:eastAsia="Times New Roman" w:hAnsi="Arial" w:cs="Times New Roman"/>
      <w:b/>
      <w:sz w:val="16"/>
      <w:szCs w:val="20"/>
      <w:lang w:eastAsia="ru-RU"/>
    </w:rPr>
  </w:style>
  <w:style w:type="paragraph" w:styleId="affffff0">
    <w:name w:val="Document Map"/>
    <w:basedOn w:val="aff1"/>
    <w:link w:val="affffff1"/>
    <w:rsid w:val="00B57CFE"/>
    <w:pPr>
      <w:spacing w:after="0" w:line="240" w:lineRule="auto"/>
    </w:pPr>
    <w:rPr>
      <w:rFonts w:ascii="Tahoma" w:eastAsia="Times New Roman" w:hAnsi="Tahoma" w:cs="Times New Roman"/>
      <w:sz w:val="16"/>
      <w:szCs w:val="16"/>
      <w:lang w:val="x-none" w:eastAsia="x-none"/>
    </w:rPr>
  </w:style>
  <w:style w:type="character" w:customStyle="1" w:styleId="affffff1">
    <w:name w:val="Схема документа Знак"/>
    <w:basedOn w:val="aff2"/>
    <w:link w:val="affffff0"/>
    <w:rsid w:val="00B57CFE"/>
    <w:rPr>
      <w:rFonts w:ascii="Tahoma" w:eastAsia="Times New Roman" w:hAnsi="Tahoma" w:cs="Times New Roman"/>
      <w:sz w:val="16"/>
      <w:szCs w:val="16"/>
      <w:lang w:val="x-none" w:eastAsia="x-none"/>
    </w:rPr>
  </w:style>
  <w:style w:type="character" w:styleId="affffff2">
    <w:name w:val="FollowedHyperlink"/>
    <w:uiPriority w:val="99"/>
    <w:rsid w:val="00B57CFE"/>
    <w:rPr>
      <w:color w:val="800080"/>
      <w:u w:val="single"/>
    </w:rPr>
  </w:style>
  <w:style w:type="paragraph" w:customStyle="1" w:styleId="font5">
    <w:name w:val="font5"/>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4">
    <w:name w:val="xl2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25">
    <w:name w:val="xl25"/>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6">
    <w:name w:val="xl26"/>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7">
    <w:name w:val="xl27"/>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8">
    <w:name w:val="xl28"/>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9">
    <w:name w:val="xl2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0">
    <w:name w:val="xl3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1">
    <w:name w:val="xl31"/>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2">
    <w:name w:val="xl32"/>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3">
    <w:name w:val="xl3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4">
    <w:name w:val="xl3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5">
    <w:name w:val="xl3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6">
    <w:name w:val="xl3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7">
    <w:name w:val="xl37"/>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8">
    <w:name w:val="xl38"/>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9">
    <w:name w:val="xl39"/>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0">
    <w:name w:val="xl40"/>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1">
    <w:name w:val="xl41"/>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2">
    <w:name w:val="xl42"/>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3">
    <w:name w:val="xl43"/>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4">
    <w:name w:val="xl4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5">
    <w:name w:val="xl45"/>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6">
    <w:name w:val="xl4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7">
    <w:name w:val="xl47"/>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8">
    <w:name w:val="xl4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9">
    <w:name w:val="xl49"/>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0">
    <w:name w:val="xl5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1">
    <w:name w:val="xl5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2">
    <w:name w:val="xl52"/>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3">
    <w:name w:val="xl53"/>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4">
    <w:name w:val="xl54"/>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5">
    <w:name w:val="xl5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6">
    <w:name w:val="xl5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7">
    <w:name w:val="xl5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8">
    <w:name w:val="xl58"/>
    <w:basedOn w:val="aff1"/>
    <w:qFormat/>
    <w:rsid w:val="00B57CF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9">
    <w:name w:val="xl5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0">
    <w:name w:val="xl6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1">
    <w:name w:val="xl6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2">
    <w:name w:val="xl62"/>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3">
    <w:name w:val="xl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4">
    <w:name w:val="xl64"/>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5">
    <w:name w:val="xl6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6">
    <w:name w:val="xl6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67">
    <w:name w:val="xl6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8">
    <w:name w:val="xl68"/>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9">
    <w:name w:val="xl69"/>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0">
    <w:name w:val="xl70"/>
    <w:basedOn w:val="aff1"/>
    <w:qFormat/>
    <w:rsid w:val="00B57CF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1">
    <w:name w:val="xl71"/>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2">
    <w:name w:val="xl72"/>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4">
    <w:name w:val="xl74"/>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5">
    <w:name w:val="xl75"/>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6">
    <w:name w:val="xl76"/>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7">
    <w:name w:val="xl77"/>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8">
    <w:name w:val="xl78"/>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0">
    <w:name w:val="xl80"/>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1">
    <w:name w:val="xl81"/>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2">
    <w:name w:val="xl82"/>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4">
    <w:name w:val="xl84"/>
    <w:basedOn w:val="aff1"/>
    <w:qFormat/>
    <w:rsid w:val="00B57CF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5">
    <w:name w:val="xl8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6">
    <w:name w:val="xl86"/>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7">
    <w:name w:val="xl87"/>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8">
    <w:name w:val="xl8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89">
    <w:name w:val="xl89"/>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
    <w:name w:val="xl90"/>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1">
    <w:name w:val="xl91"/>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2">
    <w:name w:val="xl9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3">
    <w:name w:val="xl93"/>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4">
    <w:name w:val="xl94"/>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5">
    <w:name w:val="xl9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6">
    <w:name w:val="xl9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7">
    <w:name w:val="xl9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8">
    <w:name w:val="xl9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9">
    <w:name w:val="xl99"/>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1">
    <w:name w:val="xl101"/>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2">
    <w:name w:val="xl102"/>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3">
    <w:name w:val="xl10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4">
    <w:name w:val="xl10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5">
    <w:name w:val="xl10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6">
    <w:name w:val="xl10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7">
    <w:name w:val="xl10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8">
    <w:name w:val="xl108"/>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9">
    <w:name w:val="xl109"/>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0">
    <w:name w:val="xl11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1">
    <w:name w:val="xl111"/>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2">
    <w:name w:val="xl112"/>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3">
    <w:name w:val="xl113"/>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5">
    <w:name w:val="xl115"/>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6">
    <w:name w:val="xl116"/>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7">
    <w:name w:val="xl11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8">
    <w:name w:val="xl118"/>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9">
    <w:name w:val="xl119"/>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0">
    <w:name w:val="xl120"/>
    <w:basedOn w:val="aff1"/>
    <w:qFormat/>
    <w:rsid w:val="00B57CFE"/>
    <w:pPr>
      <w:pBdr>
        <w:left w:val="single" w:sz="8"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1">
    <w:name w:val="xl121"/>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2">
    <w:name w:val="xl122"/>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3">
    <w:name w:val="xl123"/>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4">
    <w:name w:val="xl124"/>
    <w:basedOn w:val="aff1"/>
    <w:qFormat/>
    <w:rsid w:val="00B57CFE"/>
    <w:pPr>
      <w:pBdr>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5">
    <w:name w:val="xl125"/>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6">
    <w:name w:val="xl126"/>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7">
    <w:name w:val="xl127"/>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8">
    <w:name w:val="xl12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9">
    <w:name w:val="xl12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0">
    <w:name w:val="xl130"/>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1">
    <w:name w:val="xl131"/>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2">
    <w:name w:val="xl132"/>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3">
    <w:name w:val="xl133"/>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4">
    <w:name w:val="xl13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5">
    <w:name w:val="xl13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6">
    <w:name w:val="xl136"/>
    <w:basedOn w:val="aff1"/>
    <w:qFormat/>
    <w:rsid w:val="00B57CFE"/>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7">
    <w:name w:val="xl137"/>
    <w:basedOn w:val="aff1"/>
    <w:qFormat/>
    <w:rsid w:val="00B57CFE"/>
    <w:pPr>
      <w:pBdr>
        <w:top w:val="single" w:sz="4" w:space="0" w:color="auto"/>
        <w:left w:val="single" w:sz="4" w:space="0" w:color="auto"/>
        <w:bottom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8">
    <w:name w:val="xl13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9">
    <w:name w:val="xl13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0">
    <w:name w:val="xl14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1">
    <w:name w:val="xl141"/>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2">
    <w:name w:val="xl142"/>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3">
    <w:name w:val="xl143"/>
    <w:basedOn w:val="aff1"/>
    <w:qFormat/>
    <w:rsid w:val="00B57CF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4">
    <w:name w:val="xl14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5">
    <w:name w:val="xl145"/>
    <w:basedOn w:val="aff1"/>
    <w:qFormat/>
    <w:rsid w:val="00B57CF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6">
    <w:name w:val="xl146"/>
    <w:basedOn w:val="aff1"/>
    <w:qFormat/>
    <w:rsid w:val="00B57C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7">
    <w:name w:val="xl147"/>
    <w:basedOn w:val="aff1"/>
    <w:qFormat/>
    <w:rsid w:val="00B57CF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8">
    <w:name w:val="xl14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9">
    <w:name w:val="xl14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0">
    <w:name w:val="xl15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1">
    <w:name w:val="xl15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2">
    <w:name w:val="xl152"/>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3">
    <w:name w:val="xl153"/>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4">
    <w:name w:val="xl15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5">
    <w:name w:val="xl155"/>
    <w:basedOn w:val="aff1"/>
    <w:qFormat/>
    <w:rsid w:val="00B57CF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6">
    <w:name w:val="xl15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7">
    <w:name w:val="xl157"/>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8">
    <w:name w:val="xl15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9">
    <w:name w:val="xl159"/>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0">
    <w:name w:val="xl160"/>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1">
    <w:name w:val="xl16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2">
    <w:name w:val="xl16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3">
    <w:name w:val="xl1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
    <w:name w:val="xl16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5">
    <w:name w:val="xl165"/>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6">
    <w:name w:val="xl166"/>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7">
    <w:name w:val="xl167"/>
    <w:basedOn w:val="aff1"/>
    <w:qFormat/>
    <w:rsid w:val="00B57CF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8">
    <w:name w:val="xl168"/>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9">
    <w:name w:val="xl16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0">
    <w:name w:val="xl17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1">
    <w:name w:val="xl17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2">
    <w:name w:val="xl172"/>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73">
    <w:name w:val="xl173"/>
    <w:basedOn w:val="aff1"/>
    <w:qFormat/>
    <w:rsid w:val="00B57CFE"/>
    <w:pPr>
      <w:pBdr>
        <w:top w:val="single" w:sz="8" w:space="0" w:color="auto"/>
        <w:left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4">
    <w:name w:val="xl174"/>
    <w:basedOn w:val="aff1"/>
    <w:qFormat/>
    <w:rsid w:val="00B57CFE"/>
    <w:pPr>
      <w:pBdr>
        <w:top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5">
    <w:name w:val="xl175"/>
    <w:basedOn w:val="aff1"/>
    <w:qFormat/>
    <w:rsid w:val="00B57CFE"/>
    <w:pPr>
      <w:pBdr>
        <w:top w:val="single" w:sz="8" w:space="0" w:color="auto"/>
        <w:bottom w:val="single" w:sz="8" w:space="0" w:color="auto"/>
        <w:right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6">
    <w:name w:val="xl176"/>
    <w:basedOn w:val="aff1"/>
    <w:qFormat/>
    <w:rsid w:val="00B57CFE"/>
    <w:pPr>
      <w:pBdr>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77">
    <w:name w:val="xl177"/>
    <w:basedOn w:val="aff1"/>
    <w:qFormat/>
    <w:rsid w:val="00B57CF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8">
    <w:name w:val="xl178"/>
    <w:basedOn w:val="aff1"/>
    <w:qFormat/>
    <w:rsid w:val="00B57C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9">
    <w:name w:val="xl179"/>
    <w:basedOn w:val="aff1"/>
    <w:qFormat/>
    <w:rsid w:val="00B57CF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80">
    <w:name w:val="xl180"/>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1">
    <w:name w:val="xl181"/>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2">
    <w:name w:val="xl182"/>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3">
    <w:name w:val="xl183"/>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5">
    <w:name w:val="xl18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6">
    <w:name w:val="xl186"/>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7">
    <w:name w:val="xl187"/>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8">
    <w:name w:val="xl18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9">
    <w:name w:val="xl18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0">
    <w:name w:val="xl190"/>
    <w:basedOn w:val="aff1"/>
    <w:qFormat/>
    <w:rsid w:val="00B57CFE"/>
    <w:pPr>
      <w:pBdr>
        <w:top w:val="single" w:sz="8"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1">
    <w:name w:val="xl191"/>
    <w:basedOn w:val="aff1"/>
    <w:qFormat/>
    <w:rsid w:val="00B57CFE"/>
    <w:pPr>
      <w:pBdr>
        <w:top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92">
    <w:name w:val="xl192"/>
    <w:basedOn w:val="aff1"/>
    <w:qFormat/>
    <w:rsid w:val="00B57CFE"/>
    <w:pPr>
      <w:pBdr>
        <w:top w:val="single" w:sz="4"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3">
    <w:name w:val="xl193"/>
    <w:basedOn w:val="aff1"/>
    <w:qFormat/>
    <w:rsid w:val="00B57CFE"/>
    <w:pPr>
      <w:pBdr>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4">
    <w:name w:val="xl19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95">
    <w:name w:val="xl195"/>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affffff3">
    <w:name w:val="ОсновнойСТП"/>
    <w:basedOn w:val="afff8"/>
    <w:link w:val="affffff4"/>
    <w:qFormat/>
    <w:rsid w:val="00B57CFE"/>
    <w:pPr>
      <w:tabs>
        <w:tab w:val="num" w:pos="1219"/>
      </w:tabs>
      <w:spacing w:after="0" w:line="240" w:lineRule="auto"/>
      <w:ind w:left="0" w:firstLine="851"/>
      <w:jc w:val="both"/>
    </w:pPr>
    <w:rPr>
      <w:rFonts w:ascii="Times New Roman" w:eastAsia="Times New Roman" w:hAnsi="Times New Roman" w:cs="Times New Roman"/>
      <w:sz w:val="28"/>
      <w:szCs w:val="28"/>
      <w:lang w:val="x-none" w:eastAsia="x-none"/>
    </w:rPr>
  </w:style>
  <w:style w:type="character" w:customStyle="1" w:styleId="1f4">
    <w:name w:val="Обычный 1 Знак"/>
    <w:link w:val="1f3"/>
    <w:rsid w:val="00B57CFE"/>
    <w:rPr>
      <w:rFonts w:ascii="Times New Roman" w:eastAsia="Times New Roman" w:hAnsi="Times New Roman" w:cs="Times New Roman"/>
      <w:sz w:val="20"/>
      <w:szCs w:val="20"/>
      <w:lang w:eastAsia="ru-RU"/>
    </w:rPr>
  </w:style>
  <w:style w:type="paragraph" w:customStyle="1" w:styleId="affffff5">
    <w:name w:val="ОсновнойРПС"/>
    <w:basedOn w:val="afff8"/>
    <w:link w:val="affffff6"/>
    <w:qFormat/>
    <w:rsid w:val="00B57CFE"/>
    <w:pPr>
      <w:spacing w:after="0" w:line="360" w:lineRule="auto"/>
      <w:ind w:left="0" w:firstLine="709"/>
      <w:jc w:val="both"/>
    </w:pPr>
    <w:rPr>
      <w:rFonts w:ascii="Times New Roman" w:eastAsia="Times New Roman" w:hAnsi="Times New Roman" w:cs="Times New Roman"/>
      <w:sz w:val="28"/>
      <w:szCs w:val="28"/>
      <w:lang w:eastAsia="ru-RU"/>
    </w:rPr>
  </w:style>
  <w:style w:type="paragraph" w:customStyle="1" w:styleId="1f8">
    <w:name w:val="Знак Знак Знак Знак Знак Знак1 Знак"/>
    <w:basedOn w:val="aff1"/>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7">
    <w:name w:val="Доклад"/>
    <w:basedOn w:val="aff1"/>
    <w:qFormat/>
    <w:rsid w:val="00B57CFE"/>
    <w:pPr>
      <w:spacing w:after="0" w:line="240" w:lineRule="auto"/>
      <w:ind w:firstLine="709"/>
      <w:jc w:val="both"/>
    </w:pPr>
    <w:rPr>
      <w:rFonts w:ascii="Times New Roman" w:eastAsia="Times New Roman" w:hAnsi="Times New Roman" w:cs="Times New Roman"/>
      <w:sz w:val="24"/>
      <w:szCs w:val="20"/>
      <w:lang w:eastAsia="ru-RU"/>
    </w:rPr>
  </w:style>
  <w:style w:type="paragraph" w:styleId="affffff8">
    <w:name w:val="List Bullet"/>
    <w:basedOn w:val="aff1"/>
    <w:autoRedefine/>
    <w:rsid w:val="00B57CFE"/>
    <w:pPr>
      <w:tabs>
        <w:tab w:val="left" w:pos="1100"/>
      </w:tabs>
      <w:spacing w:after="0" w:line="240" w:lineRule="auto"/>
      <w:ind w:right="-2"/>
      <w:jc w:val="both"/>
    </w:pPr>
    <w:rPr>
      <w:rFonts w:ascii="Times New Roman" w:eastAsia="Times New Roman" w:hAnsi="Times New Roman" w:cs="Times New Roman"/>
      <w:sz w:val="28"/>
      <w:szCs w:val="28"/>
      <w:lang w:eastAsia="ru-RU"/>
    </w:rPr>
  </w:style>
  <w:style w:type="paragraph" w:customStyle="1" w:styleId="affffff9">
    <w:name w:val="Основной текст с отступом.Нумерованный список !!"/>
    <w:basedOn w:val="aff1"/>
    <w:qFormat/>
    <w:rsid w:val="00B57CFE"/>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3c">
    <w:name w:val="Оглавление3"/>
    <w:basedOn w:val="aff1"/>
    <w:link w:val="3d"/>
    <w:qFormat/>
    <w:rsid w:val="00B57CFE"/>
    <w:pPr>
      <w:spacing w:after="0" w:line="240" w:lineRule="auto"/>
      <w:ind w:left="709"/>
    </w:pPr>
    <w:rPr>
      <w:rFonts w:ascii="Times New Roman" w:eastAsia="Times New Roman" w:hAnsi="Times New Roman" w:cs="Times New Roman"/>
      <w:b/>
      <w:i/>
      <w:sz w:val="28"/>
      <w:szCs w:val="20"/>
      <w:lang w:val="x-none" w:eastAsia="x-none"/>
    </w:rPr>
  </w:style>
  <w:style w:type="paragraph" w:customStyle="1" w:styleId="ConsPlusTitle">
    <w:name w:val="ConsPlusTitle"/>
    <w:qFormat/>
    <w:rsid w:val="00B57CF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fffff6">
    <w:name w:val="ОсновнойРПС Знак"/>
    <w:link w:val="affffff5"/>
    <w:rsid w:val="00B57CFE"/>
    <w:rPr>
      <w:rFonts w:ascii="Times New Roman" w:eastAsia="Times New Roman" w:hAnsi="Times New Roman" w:cs="Times New Roman"/>
      <w:sz w:val="28"/>
      <w:szCs w:val="28"/>
      <w:lang w:eastAsia="ru-RU"/>
    </w:rPr>
  </w:style>
  <w:style w:type="paragraph" w:styleId="affffffa">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f1"/>
    <w:link w:val="affffffb"/>
    <w:uiPriority w:val="99"/>
    <w:qFormat/>
    <w:rsid w:val="00B57CFE"/>
    <w:pPr>
      <w:spacing w:after="0" w:line="240" w:lineRule="auto"/>
    </w:pPr>
    <w:rPr>
      <w:rFonts w:ascii="Times New Roman" w:eastAsia="Times New Roman" w:hAnsi="Times New Roman" w:cs="Times New Roman"/>
      <w:sz w:val="20"/>
      <w:szCs w:val="20"/>
      <w:lang w:eastAsia="ru-RU"/>
    </w:rPr>
  </w:style>
  <w:style w:type="character" w:customStyle="1" w:styleId="affffffb">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ff2"/>
    <w:link w:val="affffffa"/>
    <w:uiPriority w:val="99"/>
    <w:rsid w:val="00B57CFE"/>
    <w:rPr>
      <w:rFonts w:ascii="Times New Roman" w:eastAsia="Times New Roman" w:hAnsi="Times New Roman" w:cs="Times New Roman"/>
      <w:sz w:val="20"/>
      <w:szCs w:val="20"/>
      <w:lang w:eastAsia="ru-RU"/>
    </w:rPr>
  </w:style>
  <w:style w:type="character" w:styleId="affffffc">
    <w:name w:val="footnote reference"/>
    <w:aliases w:val="Знак сноски-FN,Знак сноски 1"/>
    <w:uiPriority w:val="99"/>
    <w:qFormat/>
    <w:rsid w:val="00B57CFE"/>
    <w:rPr>
      <w:vertAlign w:val="superscript"/>
    </w:rPr>
  </w:style>
  <w:style w:type="character" w:customStyle="1" w:styleId="fts-hit">
    <w:name w:val="fts-hit"/>
    <w:basedOn w:val="aff2"/>
    <w:rsid w:val="00B57CFE"/>
  </w:style>
  <w:style w:type="table" w:customStyle="1" w:styleId="affffffd">
    <w:name w:val="Таблицы"/>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ffe">
    <w:name w:val="Текст в таблицах+полужирный"/>
    <w:basedOn w:val="afffffb"/>
    <w:link w:val="afffffff"/>
    <w:qFormat/>
    <w:rsid w:val="00B57CFE"/>
    <w:rPr>
      <w:b/>
    </w:rPr>
  </w:style>
  <w:style w:type="paragraph" w:customStyle="1" w:styleId="112">
    <w:name w:val="Шапка таблицы + 11 пт"/>
    <w:basedOn w:val="afff3"/>
    <w:qFormat/>
    <w:rsid w:val="00B57CFE"/>
    <w:rPr>
      <w:sz w:val="22"/>
    </w:rPr>
  </w:style>
  <w:style w:type="paragraph" w:customStyle="1" w:styleId="afffffff0">
    <w:name w:val="Курсив"/>
    <w:basedOn w:val="aff1"/>
    <w:next w:val="aff1"/>
    <w:link w:val="afffffff1"/>
    <w:qFormat/>
    <w:rsid w:val="00B57CFE"/>
    <w:pPr>
      <w:spacing w:after="0" w:line="240" w:lineRule="auto"/>
      <w:ind w:firstLine="709"/>
      <w:jc w:val="both"/>
    </w:pPr>
    <w:rPr>
      <w:rFonts w:ascii="Times New Roman" w:eastAsia="Times New Roman" w:hAnsi="Times New Roman" w:cs="Times New Roman"/>
      <w:i/>
      <w:sz w:val="28"/>
      <w:szCs w:val="24"/>
      <w:lang w:eastAsia="ru-RU"/>
    </w:rPr>
  </w:style>
  <w:style w:type="character" w:customStyle="1" w:styleId="highlighthighlightactive">
    <w:name w:val="highlight highlight_active"/>
    <w:basedOn w:val="aff2"/>
    <w:rsid w:val="00B57CFE"/>
  </w:style>
  <w:style w:type="paragraph" w:customStyle="1" w:styleId="afffffff2">
    <w:name w:val="Внутренний адрес"/>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3">
    <w:name w:val="Оглавл"/>
    <w:basedOn w:val="afff8"/>
    <w:qFormat/>
    <w:rsid w:val="00B57CFE"/>
    <w:pPr>
      <w:spacing w:after="0" w:line="240" w:lineRule="auto"/>
      <w:ind w:left="0"/>
      <w:jc w:val="center"/>
    </w:pPr>
    <w:rPr>
      <w:rFonts w:ascii="Times New Roman" w:eastAsia="Times New Roman" w:hAnsi="Times New Roman" w:cs="Times New Roman"/>
      <w:b/>
      <w:bCs/>
      <w:sz w:val="28"/>
      <w:szCs w:val="20"/>
      <w:lang w:val="x-none" w:eastAsia="x-none"/>
    </w:rPr>
  </w:style>
  <w:style w:type="paragraph" w:customStyle="1" w:styleId="a8">
    <w:name w:val="Маркированный"/>
    <w:basedOn w:val="aff1"/>
    <w:link w:val="afffffff4"/>
    <w:qFormat/>
    <w:rsid w:val="00B57CFE"/>
    <w:pPr>
      <w:numPr>
        <w:numId w:val="22"/>
      </w:numPr>
      <w:spacing w:after="0" w:line="240" w:lineRule="auto"/>
      <w:jc w:val="both"/>
    </w:pPr>
    <w:rPr>
      <w:rFonts w:ascii="Times New Roman" w:eastAsia="Times New Roman" w:hAnsi="Times New Roman" w:cs="Times New Roman"/>
      <w:sz w:val="28"/>
      <w:szCs w:val="24"/>
      <w:lang w:val="x-none" w:eastAsia="x-none"/>
    </w:rPr>
  </w:style>
  <w:style w:type="character" w:customStyle="1" w:styleId="afffffff4">
    <w:name w:val="Маркированный Знак"/>
    <w:link w:val="a8"/>
    <w:rsid w:val="00B57CFE"/>
    <w:rPr>
      <w:rFonts w:ascii="Times New Roman" w:eastAsia="Times New Roman" w:hAnsi="Times New Roman" w:cs="Times New Roman"/>
      <w:sz w:val="28"/>
      <w:szCs w:val="24"/>
      <w:lang w:val="x-none" w:eastAsia="x-none"/>
    </w:rPr>
  </w:style>
  <w:style w:type="paragraph" w:styleId="2">
    <w:name w:val="List Number 2"/>
    <w:basedOn w:val="aff1"/>
    <w:rsid w:val="00B57CFE"/>
    <w:pPr>
      <w:numPr>
        <w:numId w:val="23"/>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ff1"/>
    <w:rsid w:val="00B57CFE"/>
    <w:pPr>
      <w:numPr>
        <w:numId w:val="24"/>
      </w:numPr>
      <w:spacing w:after="0" w:line="240" w:lineRule="auto"/>
    </w:pPr>
    <w:rPr>
      <w:rFonts w:ascii="Times New Roman" w:eastAsia="Times New Roman" w:hAnsi="Times New Roman" w:cs="Times New Roman"/>
      <w:sz w:val="24"/>
      <w:szCs w:val="20"/>
      <w:lang w:eastAsia="ru-RU"/>
    </w:rPr>
  </w:style>
  <w:style w:type="character" w:customStyle="1" w:styleId="afffffff5">
    <w:name w:val="Маркированный Знак Знак"/>
    <w:rsid w:val="00B57CFE"/>
    <w:rPr>
      <w:sz w:val="28"/>
      <w:szCs w:val="24"/>
    </w:rPr>
  </w:style>
  <w:style w:type="character" w:customStyle="1" w:styleId="afffffc">
    <w:name w:val="Текст в таблицах Знак"/>
    <w:link w:val="afffffb"/>
    <w:rsid w:val="00B57CFE"/>
    <w:rPr>
      <w:rFonts w:ascii="Times New Roman" w:eastAsia="Times New Roman" w:hAnsi="Times New Roman" w:cs="Times New Roman"/>
      <w:sz w:val="24"/>
      <w:szCs w:val="24"/>
      <w:lang w:val="x-none" w:eastAsia="x-none"/>
    </w:rPr>
  </w:style>
  <w:style w:type="paragraph" w:customStyle="1" w:styleId="afffffff6">
    <w:name w:val="содерание_введение"/>
    <w:basedOn w:val="1b"/>
    <w:next w:val="aff1"/>
    <w:qFormat/>
    <w:rsid w:val="00B57CFE"/>
    <w:pPr>
      <w:keepLines w:val="0"/>
      <w:pageBreakBefore/>
      <w:tabs>
        <w:tab w:val="clear" w:pos="3617"/>
      </w:tabs>
      <w:spacing w:before="120" w:after="100" w:afterAutospacing="1" w:line="240" w:lineRule="auto"/>
      <w:ind w:left="0" w:firstLine="0"/>
      <w:jc w:val="center"/>
    </w:pPr>
    <w:rPr>
      <w:rFonts w:ascii="Times New Roman" w:eastAsia="Times New Roman" w:hAnsi="Times New Roman" w:cs="Times New Roman"/>
      <w:b/>
      <w:bCs/>
      <w:color w:val="auto"/>
      <w:kern w:val="32"/>
      <w:sz w:val="28"/>
      <w:lang w:val="x-none" w:eastAsia="x-none"/>
    </w:rPr>
  </w:style>
  <w:style w:type="paragraph" w:customStyle="1" w:styleId="afffffff7">
    <w:name w:val="Номер"/>
    <w:basedOn w:val="aff1"/>
    <w:link w:val="afffffff8"/>
    <w:qFormat/>
    <w:rsid w:val="00B57CFE"/>
    <w:pPr>
      <w:tabs>
        <w:tab w:val="num" w:pos="2699"/>
      </w:tabs>
      <w:spacing w:after="0" w:line="240" w:lineRule="auto"/>
      <w:ind w:left="2699" w:hanging="360"/>
      <w:jc w:val="both"/>
    </w:pPr>
    <w:rPr>
      <w:rFonts w:ascii="Times New Roman" w:eastAsia="Times New Roman" w:hAnsi="Times New Roman" w:cs="Times New Roman"/>
      <w:sz w:val="28"/>
      <w:szCs w:val="20"/>
      <w:lang w:val="x-none" w:eastAsia="x-none"/>
    </w:rPr>
  </w:style>
  <w:style w:type="character" w:customStyle="1" w:styleId="afffffff9">
    <w:name w:val="Обычный + номер Знак"/>
    <w:link w:val="af5"/>
    <w:rsid w:val="00B57CFE"/>
    <w:rPr>
      <w:sz w:val="28"/>
      <w:lang w:val="x-none" w:eastAsia="x-none"/>
    </w:rPr>
  </w:style>
  <w:style w:type="paragraph" w:customStyle="1" w:styleId="af5">
    <w:name w:val="Обычный + номер"/>
    <w:basedOn w:val="aff1"/>
    <w:link w:val="afffffff9"/>
    <w:qFormat/>
    <w:rsid w:val="00B57CFE"/>
    <w:pPr>
      <w:numPr>
        <w:numId w:val="25"/>
      </w:numPr>
      <w:tabs>
        <w:tab w:val="left" w:pos="1134"/>
      </w:tabs>
      <w:spacing w:after="0" w:line="240" w:lineRule="auto"/>
      <w:jc w:val="both"/>
    </w:pPr>
    <w:rPr>
      <w:sz w:val="28"/>
      <w:lang w:val="x-none" w:eastAsia="x-none"/>
    </w:rPr>
  </w:style>
  <w:style w:type="character" w:customStyle="1" w:styleId="afffffff8">
    <w:name w:val="Номер Знак"/>
    <w:link w:val="afffffff7"/>
    <w:rsid w:val="00B57CFE"/>
    <w:rPr>
      <w:rFonts w:ascii="Times New Roman" w:eastAsia="Times New Roman" w:hAnsi="Times New Roman" w:cs="Times New Roman"/>
      <w:sz w:val="28"/>
      <w:szCs w:val="20"/>
      <w:lang w:val="x-none" w:eastAsia="x-none"/>
    </w:rPr>
  </w:style>
  <w:style w:type="character" w:customStyle="1" w:styleId="afffffffa">
    <w:name w:val="Гипертекстовая ссылка"/>
    <w:uiPriority w:val="99"/>
    <w:rsid w:val="00B57CFE"/>
    <w:rPr>
      <w:color w:val="008000"/>
    </w:rPr>
  </w:style>
  <w:style w:type="paragraph" w:styleId="52">
    <w:name w:val="toc 5"/>
    <w:basedOn w:val="aff1"/>
    <w:next w:val="aff1"/>
    <w:autoRedefine/>
    <w:uiPriority w:val="99"/>
    <w:rsid w:val="00B57CFE"/>
    <w:pPr>
      <w:spacing w:after="0" w:line="240" w:lineRule="auto"/>
      <w:ind w:left="800"/>
    </w:pPr>
    <w:rPr>
      <w:rFonts w:ascii="Times New Roman" w:eastAsia="Times New Roman" w:hAnsi="Times New Roman" w:cs="Times New Roman"/>
      <w:sz w:val="18"/>
      <w:szCs w:val="18"/>
      <w:lang w:eastAsia="ru-RU"/>
    </w:rPr>
  </w:style>
  <w:style w:type="paragraph" w:styleId="61">
    <w:name w:val="toc 6"/>
    <w:basedOn w:val="aff1"/>
    <w:next w:val="aff1"/>
    <w:autoRedefine/>
    <w:uiPriority w:val="99"/>
    <w:rsid w:val="00B57CFE"/>
    <w:pPr>
      <w:spacing w:after="0" w:line="240" w:lineRule="auto"/>
      <w:ind w:left="1000"/>
    </w:pPr>
    <w:rPr>
      <w:rFonts w:ascii="Times New Roman" w:eastAsia="Times New Roman" w:hAnsi="Times New Roman" w:cs="Times New Roman"/>
      <w:sz w:val="18"/>
      <w:szCs w:val="18"/>
      <w:lang w:eastAsia="ru-RU"/>
    </w:rPr>
  </w:style>
  <w:style w:type="paragraph" w:styleId="71">
    <w:name w:val="toc 7"/>
    <w:basedOn w:val="aff1"/>
    <w:next w:val="aff1"/>
    <w:autoRedefine/>
    <w:uiPriority w:val="99"/>
    <w:rsid w:val="00B57CFE"/>
    <w:pPr>
      <w:spacing w:after="0" w:line="240" w:lineRule="auto"/>
      <w:ind w:left="1200"/>
    </w:pPr>
    <w:rPr>
      <w:rFonts w:ascii="Times New Roman" w:eastAsia="Times New Roman" w:hAnsi="Times New Roman" w:cs="Times New Roman"/>
      <w:sz w:val="18"/>
      <w:szCs w:val="18"/>
      <w:lang w:eastAsia="ru-RU"/>
    </w:rPr>
  </w:style>
  <w:style w:type="paragraph" w:styleId="81">
    <w:name w:val="toc 8"/>
    <w:basedOn w:val="aff1"/>
    <w:next w:val="aff1"/>
    <w:autoRedefine/>
    <w:uiPriority w:val="99"/>
    <w:rsid w:val="00B57CFE"/>
    <w:pPr>
      <w:spacing w:after="0" w:line="240" w:lineRule="auto"/>
      <w:ind w:left="1400"/>
    </w:pPr>
    <w:rPr>
      <w:rFonts w:ascii="Times New Roman" w:eastAsia="Times New Roman" w:hAnsi="Times New Roman" w:cs="Times New Roman"/>
      <w:sz w:val="18"/>
      <w:szCs w:val="18"/>
      <w:lang w:eastAsia="ru-RU"/>
    </w:rPr>
  </w:style>
  <w:style w:type="paragraph" w:styleId="91">
    <w:name w:val="toc 9"/>
    <w:basedOn w:val="aff1"/>
    <w:next w:val="aff1"/>
    <w:autoRedefine/>
    <w:uiPriority w:val="99"/>
    <w:rsid w:val="00B57CFE"/>
    <w:pPr>
      <w:spacing w:after="0" w:line="240" w:lineRule="auto"/>
      <w:ind w:left="1600"/>
    </w:pPr>
    <w:rPr>
      <w:rFonts w:ascii="Times New Roman" w:eastAsia="Times New Roman" w:hAnsi="Times New Roman" w:cs="Times New Roman"/>
      <w:sz w:val="18"/>
      <w:szCs w:val="18"/>
      <w:lang w:eastAsia="ru-RU"/>
    </w:rPr>
  </w:style>
  <w:style w:type="paragraph" w:customStyle="1" w:styleId="2f0">
    <w:name w:val="Стиль2"/>
    <w:basedOn w:val="afff"/>
    <w:qFormat/>
    <w:rsid w:val="00B57CFE"/>
    <w:pPr>
      <w:tabs>
        <w:tab w:val="num" w:pos="1568"/>
      </w:tabs>
      <w:spacing w:before="120" w:line="240" w:lineRule="auto"/>
      <w:jc w:val="center"/>
    </w:pPr>
    <w:rPr>
      <w:rFonts w:ascii="Times New Roman" w:eastAsia="Times New Roman" w:hAnsi="Times New Roman" w:cs="Times New Roman"/>
      <w:sz w:val="28"/>
      <w:szCs w:val="20"/>
      <w:lang w:eastAsia="ru-RU"/>
    </w:rPr>
  </w:style>
  <w:style w:type="character" w:customStyle="1" w:styleId="blk">
    <w:name w:val="blk"/>
    <w:rsid w:val="00B57CFE"/>
    <w:rPr>
      <w:rFonts w:cs="Times New Roman"/>
    </w:rPr>
  </w:style>
  <w:style w:type="character" w:customStyle="1" w:styleId="apple-style-span">
    <w:name w:val="apple-style-span"/>
    <w:rsid w:val="00B57CFE"/>
  </w:style>
  <w:style w:type="paragraph" w:customStyle="1" w:styleId="afffffffb">
    <w:name w:val="введе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noProof/>
      <w:color w:val="auto"/>
      <w:kern w:val="32"/>
      <w:sz w:val="28"/>
      <w:lang w:val="x-none" w:eastAsia="x-none"/>
    </w:rPr>
  </w:style>
  <w:style w:type="table" w:customStyle="1" w:styleId="1f9">
    <w:name w:val="Сетка таблицы1"/>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qFormat/>
    <w:rsid w:val="00B57CF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s4">
    <w:name w:val="s4"/>
    <w:rsid w:val="00B57CFE"/>
  </w:style>
  <w:style w:type="paragraph" w:customStyle="1" w:styleId="114">
    <w:name w:val="Знак Знак Знак Знак Знак Знак1 Знак1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c">
    <w:name w:val="внутри  таблиц"/>
    <w:basedOn w:val="aff1"/>
    <w:link w:val="afffffffd"/>
    <w:autoRedefine/>
    <w:qFormat/>
    <w:rsid w:val="00B57CFE"/>
    <w:pPr>
      <w:widowControl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character" w:customStyle="1" w:styleId="afffffffd">
    <w:name w:val="внутри  таблиц Знак"/>
    <w:link w:val="afffffffc"/>
    <w:locked/>
    <w:rsid w:val="00B57CFE"/>
    <w:rPr>
      <w:rFonts w:ascii="Times New Roman" w:eastAsia="Times New Roman" w:hAnsi="Times New Roman" w:cs="Times New Roman"/>
      <w:sz w:val="20"/>
      <w:szCs w:val="20"/>
      <w:lang w:eastAsia="ru-RU"/>
    </w:rPr>
  </w:style>
  <w:style w:type="paragraph" w:customStyle="1" w:styleId="113">
    <w:name w:val="Основной текст с отступом.об11"/>
    <w:basedOn w:val="aff1"/>
    <w:link w:val="115"/>
    <w:qFormat/>
    <w:rsid w:val="00B57CFE"/>
    <w:pPr>
      <w:spacing w:after="0" w:line="240" w:lineRule="atLeast"/>
      <w:ind w:firstLine="720"/>
      <w:jc w:val="both"/>
    </w:pPr>
    <w:rPr>
      <w:rFonts w:ascii="Times New Roman" w:eastAsia="Times New Roman" w:hAnsi="Times New Roman" w:cs="Times New Roman"/>
      <w:snapToGrid w:val="0"/>
      <w:sz w:val="28"/>
      <w:szCs w:val="20"/>
      <w:lang w:eastAsia="ru-RU"/>
    </w:rPr>
  </w:style>
  <w:style w:type="paragraph" w:styleId="HTML">
    <w:name w:val="HTML Preformatted"/>
    <w:basedOn w:val="aff1"/>
    <w:link w:val="HTML0"/>
    <w:rsid w:val="00B5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ff2"/>
    <w:link w:val="HTML"/>
    <w:rsid w:val="00B57CFE"/>
    <w:rPr>
      <w:rFonts w:ascii="Courier New" w:eastAsia="Times New Roman" w:hAnsi="Courier New" w:cs="Times New Roman"/>
      <w:sz w:val="20"/>
      <w:szCs w:val="20"/>
      <w:lang w:val="x-none" w:eastAsia="x-none"/>
    </w:rPr>
  </w:style>
  <w:style w:type="paragraph" w:customStyle="1" w:styleId="1fa">
    <w:name w:val="Основной текст с отступом.об1"/>
    <w:basedOn w:val="aff1"/>
    <w:link w:val="1fb"/>
    <w:qFormat/>
    <w:rsid w:val="00B57CFE"/>
    <w:pPr>
      <w:spacing w:after="0" w:line="240" w:lineRule="atLeast"/>
      <w:jc w:val="right"/>
      <w:outlineLvl w:val="0"/>
    </w:pPr>
    <w:rPr>
      <w:rFonts w:ascii="Times New Roman" w:eastAsia="Times New Roman" w:hAnsi="Times New Roman" w:cs="Times New Roman"/>
      <w:snapToGrid w:val="0"/>
      <w:sz w:val="28"/>
      <w:szCs w:val="20"/>
      <w:lang w:val="x-none" w:eastAsia="x-none"/>
    </w:rPr>
  </w:style>
  <w:style w:type="character" w:customStyle="1" w:styleId="1fb">
    <w:name w:val="Основной текст с отступом.об1 Знак"/>
    <w:link w:val="1fa"/>
    <w:rsid w:val="00B57CFE"/>
    <w:rPr>
      <w:rFonts w:ascii="Times New Roman" w:eastAsia="Times New Roman" w:hAnsi="Times New Roman" w:cs="Times New Roman"/>
      <w:snapToGrid w:val="0"/>
      <w:sz w:val="28"/>
      <w:szCs w:val="20"/>
      <w:lang w:val="x-none" w:eastAsia="x-none"/>
    </w:rPr>
  </w:style>
  <w:style w:type="paragraph" w:customStyle="1" w:styleId="Table1">
    <w:name w:val="Table 1"/>
    <w:basedOn w:val="aff1"/>
    <w:link w:val="Table10"/>
    <w:qFormat/>
    <w:rsid w:val="00B57CFE"/>
    <w:pPr>
      <w:widowControl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Table10">
    <w:name w:val="Table 1 Знак"/>
    <w:link w:val="Table1"/>
    <w:rsid w:val="00B57CFE"/>
    <w:rPr>
      <w:rFonts w:ascii="Times New Roman" w:eastAsia="Times New Roman" w:hAnsi="Times New Roman" w:cs="Times New Roman"/>
      <w:sz w:val="20"/>
      <w:szCs w:val="20"/>
      <w:lang w:eastAsia="ru-RU"/>
    </w:rPr>
  </w:style>
  <w:style w:type="character" w:customStyle="1" w:styleId="affffff4">
    <w:name w:val="ОсновнойСТП Знак"/>
    <w:link w:val="affffff3"/>
    <w:rsid w:val="00B57CFE"/>
    <w:rPr>
      <w:rFonts w:ascii="Times New Roman" w:eastAsia="Times New Roman" w:hAnsi="Times New Roman" w:cs="Times New Roman"/>
      <w:sz w:val="28"/>
      <w:szCs w:val="28"/>
      <w:lang w:val="x-none" w:eastAsia="x-none"/>
    </w:rPr>
  </w:style>
  <w:style w:type="character" w:customStyle="1" w:styleId="afffffa">
    <w:name w:val="Название объекта Знак"/>
    <w:link w:val="afffff9"/>
    <w:locked/>
    <w:rsid w:val="00B57CFE"/>
    <w:rPr>
      <w:rFonts w:ascii="Times New Roman" w:eastAsia="Times New Roman" w:hAnsi="Times New Roman" w:cs="Times New Roman"/>
      <w:b/>
      <w:bCs/>
      <w:sz w:val="20"/>
      <w:szCs w:val="20"/>
      <w:lang w:val="x-none" w:eastAsia="x-none"/>
    </w:rPr>
  </w:style>
  <w:style w:type="character" w:customStyle="1" w:styleId="2f1">
    <w:name w:val="Основной текст (2) + Полужирный"/>
    <w:rsid w:val="00B57CF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numbering" w:customStyle="1" w:styleId="2f2">
    <w:name w:val="Нет списка2"/>
    <w:next w:val="aff4"/>
    <w:uiPriority w:val="99"/>
    <w:semiHidden/>
    <w:unhideWhenUsed/>
    <w:rsid w:val="00B57CFE"/>
  </w:style>
  <w:style w:type="numbering" w:customStyle="1" w:styleId="116">
    <w:name w:val="Нет списка11"/>
    <w:next w:val="aff4"/>
    <w:uiPriority w:val="99"/>
    <w:semiHidden/>
    <w:unhideWhenUsed/>
    <w:rsid w:val="00B57CFE"/>
  </w:style>
  <w:style w:type="paragraph" w:customStyle="1" w:styleId="afffffffe">
    <w:name w:val="Нумерация рисунков"/>
    <w:basedOn w:val="aff1"/>
    <w:link w:val="affffffff"/>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0">
    <w:name w:val="Подчеркивание"/>
    <w:basedOn w:val="aff1"/>
    <w:next w:val="aff1"/>
    <w:link w:val="affffffff1"/>
    <w:qFormat/>
    <w:rsid w:val="00B57CFE"/>
    <w:pPr>
      <w:spacing w:after="0" w:line="240" w:lineRule="auto"/>
      <w:ind w:firstLine="709"/>
      <w:jc w:val="both"/>
    </w:pPr>
    <w:rPr>
      <w:rFonts w:ascii="Times New Roman" w:eastAsia="Times New Roman" w:hAnsi="Times New Roman" w:cs="Times New Roman"/>
      <w:sz w:val="28"/>
      <w:szCs w:val="24"/>
      <w:u w:val="single"/>
      <w:lang w:val="x-none" w:eastAsia="x-none"/>
    </w:rPr>
  </w:style>
  <w:style w:type="character" w:customStyle="1" w:styleId="affffffff1">
    <w:name w:val="Подчеркивание Знак"/>
    <w:link w:val="affffffff0"/>
    <w:rsid w:val="00B57CFE"/>
    <w:rPr>
      <w:rFonts w:ascii="Times New Roman" w:eastAsia="Times New Roman" w:hAnsi="Times New Roman" w:cs="Times New Roman"/>
      <w:sz w:val="28"/>
      <w:szCs w:val="24"/>
      <w:u w:val="single"/>
      <w:lang w:val="x-none" w:eastAsia="x-none"/>
    </w:rPr>
  </w:style>
  <w:style w:type="paragraph" w:customStyle="1" w:styleId="affffffff2">
    <w:name w:val="Полужирный"/>
    <w:basedOn w:val="aff1"/>
    <w:link w:val="affffffff3"/>
    <w:qFormat/>
    <w:rsid w:val="00B57CFE"/>
    <w:pPr>
      <w:spacing w:after="0" w:line="240" w:lineRule="auto"/>
      <w:ind w:firstLine="709"/>
      <w:jc w:val="both"/>
    </w:pPr>
    <w:rPr>
      <w:rFonts w:ascii="Times New Roman" w:eastAsia="Times New Roman" w:hAnsi="Times New Roman" w:cs="Times New Roman"/>
      <w:b/>
      <w:sz w:val="28"/>
      <w:szCs w:val="24"/>
      <w:lang w:val="x-none" w:eastAsia="x-none"/>
    </w:rPr>
  </w:style>
  <w:style w:type="character" w:customStyle="1" w:styleId="affffffff3">
    <w:name w:val="Полужирный Знак"/>
    <w:link w:val="affffffff2"/>
    <w:rsid w:val="00B57CFE"/>
    <w:rPr>
      <w:rFonts w:ascii="Times New Roman" w:eastAsia="Times New Roman" w:hAnsi="Times New Roman" w:cs="Times New Roman"/>
      <w:b/>
      <w:sz w:val="28"/>
      <w:szCs w:val="24"/>
      <w:lang w:val="x-none" w:eastAsia="x-none"/>
    </w:rPr>
  </w:style>
  <w:style w:type="paragraph" w:customStyle="1" w:styleId="affffffff4">
    <w:name w:val="Примечания_наш стиль"/>
    <w:basedOn w:val="aff1"/>
    <w:link w:val="affffffff5"/>
    <w:qFormat/>
    <w:rsid w:val="00B57CFE"/>
    <w:pPr>
      <w:spacing w:after="0" w:line="240" w:lineRule="auto"/>
      <w:jc w:val="both"/>
    </w:pPr>
    <w:rPr>
      <w:rFonts w:ascii="Times New Roman" w:eastAsia="Times New Roman" w:hAnsi="Times New Roman" w:cs="Times New Roman"/>
      <w:szCs w:val="24"/>
      <w:lang w:val="x-none" w:eastAsia="x-none"/>
    </w:rPr>
  </w:style>
  <w:style w:type="paragraph" w:styleId="affffffff6">
    <w:name w:val="Revision"/>
    <w:hidden/>
    <w:uiPriority w:val="99"/>
    <w:semiHidden/>
    <w:rsid w:val="00B57CFE"/>
    <w:pPr>
      <w:spacing w:after="0" w:line="240" w:lineRule="auto"/>
    </w:pPr>
    <w:rPr>
      <w:rFonts w:ascii="Times New Roman" w:eastAsia="Times New Roman" w:hAnsi="Times New Roman" w:cs="Times New Roman"/>
      <w:sz w:val="20"/>
      <w:szCs w:val="20"/>
      <w:lang w:eastAsia="ru-RU"/>
    </w:rPr>
  </w:style>
  <w:style w:type="character" w:customStyle="1" w:styleId="afffffff">
    <w:name w:val="Текст в таблицах+полужирный Знак"/>
    <w:link w:val="affffffe"/>
    <w:rsid w:val="00B57CFE"/>
    <w:rPr>
      <w:rFonts w:ascii="Times New Roman" w:eastAsia="Times New Roman" w:hAnsi="Times New Roman" w:cs="Times New Roman"/>
      <w:b/>
      <w:sz w:val="24"/>
      <w:szCs w:val="24"/>
      <w:lang w:val="x-none" w:eastAsia="x-none"/>
    </w:rPr>
  </w:style>
  <w:style w:type="paragraph" w:customStyle="1" w:styleId="affffffff7">
    <w:name w:val="Полужирный+по ширине"/>
    <w:basedOn w:val="affffffff2"/>
    <w:qFormat/>
    <w:rsid w:val="00B57CFE"/>
    <w:pPr>
      <w:ind w:firstLine="0"/>
      <w:jc w:val="center"/>
    </w:pPr>
  </w:style>
  <w:style w:type="paragraph" w:customStyle="1" w:styleId="-">
    <w:name w:val="- Маркированный + для таблицы"/>
    <w:basedOn w:val="a8"/>
    <w:qFormat/>
    <w:rsid w:val="00B57CFE"/>
    <w:pPr>
      <w:numPr>
        <w:numId w:val="21"/>
      </w:numPr>
      <w:tabs>
        <w:tab w:val="clear" w:pos="710"/>
        <w:tab w:val="left" w:pos="253"/>
        <w:tab w:val="left" w:pos="953"/>
      </w:tabs>
      <w:ind w:left="720" w:firstLine="0"/>
    </w:pPr>
    <w:rPr>
      <w:sz w:val="24"/>
    </w:rPr>
  </w:style>
  <w:style w:type="paragraph" w:customStyle="1" w:styleId="313">
    <w:name w:val="Основной текст с отступом 313"/>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8">
    <w:name w:val="Номер табл."/>
    <w:basedOn w:val="aff1"/>
    <w:qFormat/>
    <w:rsid w:val="00B57CFE"/>
    <w:pPr>
      <w:spacing w:after="0" w:line="240" w:lineRule="auto"/>
      <w:ind w:firstLine="709"/>
      <w:jc w:val="right"/>
    </w:pPr>
    <w:rPr>
      <w:rFonts w:ascii="Times New Roman" w:eastAsia="Times New Roman" w:hAnsi="Times New Roman" w:cs="Times New Roman"/>
      <w:sz w:val="28"/>
      <w:szCs w:val="24"/>
      <w:lang w:eastAsia="ru-RU"/>
    </w:rPr>
  </w:style>
  <w:style w:type="paragraph" w:customStyle="1" w:styleId="BodyTextIndent31">
    <w:name w:val="Body Text Indent 3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affffffff9">
    <w:name w:val="обычный"/>
    <w:basedOn w:val="aff1"/>
    <w:link w:val="affffffffa"/>
    <w:qFormat/>
    <w:rsid w:val="00B57CFE"/>
    <w:pPr>
      <w:widowControl w:val="0"/>
      <w:spacing w:after="60" w:line="240" w:lineRule="auto"/>
      <w:ind w:firstLine="567"/>
      <w:jc w:val="both"/>
    </w:pPr>
    <w:rPr>
      <w:rFonts w:ascii="Times New Roman" w:eastAsia="Times New Roman" w:hAnsi="Times New Roman" w:cs="Times New Roman"/>
      <w:sz w:val="20"/>
      <w:szCs w:val="20"/>
      <w:lang w:eastAsia="ru-RU"/>
    </w:rPr>
  </w:style>
  <w:style w:type="character" w:customStyle="1" w:styleId="affffffffa">
    <w:name w:val="обычный Знак"/>
    <w:link w:val="affffffff9"/>
    <w:locked/>
    <w:rsid w:val="00B57CFE"/>
    <w:rPr>
      <w:rFonts w:ascii="Times New Roman" w:eastAsia="Times New Roman" w:hAnsi="Times New Roman" w:cs="Times New Roman"/>
      <w:sz w:val="20"/>
      <w:szCs w:val="20"/>
      <w:lang w:eastAsia="ru-RU"/>
    </w:rPr>
  </w:style>
  <w:style w:type="paragraph" w:customStyle="1" w:styleId="affffffffb">
    <w:name w:val="Текст_тела"/>
    <w:basedOn w:val="aff1"/>
    <w:link w:val="affffffffc"/>
    <w:qFormat/>
    <w:rsid w:val="00B57CFE"/>
    <w:pPr>
      <w:widowControl w:val="0"/>
      <w:autoSpaceDE w:val="0"/>
      <w:autoSpaceDN w:val="0"/>
      <w:adjustRightInd w:val="0"/>
      <w:spacing w:after="0" w:line="240" w:lineRule="auto"/>
      <w:ind w:firstLine="902"/>
      <w:jc w:val="both"/>
    </w:pPr>
    <w:rPr>
      <w:rFonts w:ascii="Times New Roman" w:eastAsia="Times New Roman" w:hAnsi="Times New Roman" w:cs="Times New Roman"/>
      <w:sz w:val="24"/>
      <w:szCs w:val="20"/>
      <w:lang w:val="x-none" w:eastAsia="x-none"/>
    </w:rPr>
  </w:style>
  <w:style w:type="character" w:customStyle="1" w:styleId="affffffffc">
    <w:name w:val="Текст_тела Знак"/>
    <w:link w:val="affffffffb"/>
    <w:locked/>
    <w:rsid w:val="00B57CFE"/>
    <w:rPr>
      <w:rFonts w:ascii="Times New Roman" w:eastAsia="Times New Roman" w:hAnsi="Times New Roman" w:cs="Times New Roman"/>
      <w:sz w:val="24"/>
      <w:szCs w:val="20"/>
      <w:lang w:val="x-none" w:eastAsia="x-none"/>
    </w:rPr>
  </w:style>
  <w:style w:type="paragraph" w:customStyle="1" w:styleId="afe">
    <w:name w:val="Мал_маркер"/>
    <w:basedOn w:val="aff1"/>
    <w:link w:val="affffffffd"/>
    <w:uiPriority w:val="99"/>
    <w:qFormat/>
    <w:rsid w:val="00B57CFE"/>
    <w:pPr>
      <w:numPr>
        <w:numId w:val="26"/>
      </w:numPr>
      <w:spacing w:after="0" w:line="240" w:lineRule="auto"/>
    </w:pPr>
    <w:rPr>
      <w:rFonts w:ascii="Times New Roman" w:eastAsia="Calibri" w:hAnsi="Times New Roman" w:cs="Times New Roman"/>
      <w:sz w:val="24"/>
      <w:szCs w:val="24"/>
      <w:lang w:eastAsia="ru-RU"/>
    </w:rPr>
  </w:style>
  <w:style w:type="paragraph" w:customStyle="1" w:styleId="affffffffe">
    <w:name w:val="Маркер"/>
    <w:basedOn w:val="aff1"/>
    <w:link w:val="afffffffff"/>
    <w:qFormat/>
    <w:rsid w:val="00B57CFE"/>
    <w:pPr>
      <w:spacing w:after="0" w:line="240" w:lineRule="auto"/>
      <w:jc w:val="both"/>
    </w:pPr>
    <w:rPr>
      <w:rFonts w:ascii="Times New Roman" w:eastAsia="Times New Roman" w:hAnsi="Times New Roman" w:cs="Times New Roman"/>
      <w:sz w:val="28"/>
      <w:szCs w:val="28"/>
      <w:lang w:val="x-none" w:eastAsia="x-none"/>
    </w:rPr>
  </w:style>
  <w:style w:type="character" w:customStyle="1" w:styleId="afffffffff">
    <w:name w:val="Маркер Знак Знак"/>
    <w:link w:val="affffffffe"/>
    <w:locked/>
    <w:rsid w:val="00B57CFE"/>
    <w:rPr>
      <w:rFonts w:ascii="Times New Roman" w:eastAsia="Times New Roman" w:hAnsi="Times New Roman" w:cs="Times New Roman"/>
      <w:sz w:val="28"/>
      <w:szCs w:val="28"/>
      <w:lang w:val="x-none" w:eastAsia="x-none"/>
    </w:rPr>
  </w:style>
  <w:style w:type="paragraph" w:customStyle="1" w:styleId="ad">
    <w:name w:val="Название рисунка"/>
    <w:basedOn w:val="aff1"/>
    <w:next w:val="aff1"/>
    <w:uiPriority w:val="99"/>
    <w:qFormat/>
    <w:rsid w:val="00B57CFE"/>
    <w:pPr>
      <w:numPr>
        <w:numId w:val="27"/>
      </w:numPr>
      <w:spacing w:after="0" w:line="240" w:lineRule="auto"/>
      <w:ind w:left="0" w:firstLine="0"/>
      <w:jc w:val="center"/>
    </w:pPr>
    <w:rPr>
      <w:rFonts w:ascii="Arial" w:eastAsia="Times New Roman" w:hAnsi="Arial" w:cs="Times New Roman"/>
      <w:b/>
      <w:sz w:val="20"/>
      <w:szCs w:val="24"/>
      <w:lang w:eastAsia="ru-RU"/>
    </w:rPr>
  </w:style>
  <w:style w:type="paragraph" w:customStyle="1" w:styleId="afffffffff0">
    <w:name w:val="Шапка таблицы+курсив"/>
    <w:basedOn w:val="afff3"/>
    <w:link w:val="afffffffff1"/>
    <w:qFormat/>
    <w:rsid w:val="00B57CFE"/>
    <w:rPr>
      <w:i/>
    </w:rPr>
  </w:style>
  <w:style w:type="character" w:customStyle="1" w:styleId="afffffffff1">
    <w:name w:val="Шапка таблицы+курсив Знак"/>
    <w:link w:val="afffffffff0"/>
    <w:rsid w:val="00B57CFE"/>
    <w:rPr>
      <w:rFonts w:ascii="Times New Roman" w:eastAsia="Times New Roman" w:hAnsi="Times New Roman" w:cs="Times New Roman"/>
      <w:i/>
      <w:sz w:val="24"/>
      <w:szCs w:val="24"/>
      <w:lang w:val="x-none" w:eastAsia="x-none"/>
    </w:rPr>
  </w:style>
  <w:style w:type="character" w:customStyle="1" w:styleId="1fc">
    <w:name w:val="Маркированный Знак Знак1"/>
    <w:rsid w:val="00B57CFE"/>
    <w:rPr>
      <w:sz w:val="28"/>
      <w:szCs w:val="24"/>
    </w:rPr>
  </w:style>
  <w:style w:type="paragraph" w:customStyle="1" w:styleId="afffffffff2">
    <w:name w:val="РПС"/>
    <w:basedOn w:val="aff1"/>
    <w:link w:val="afffffffff3"/>
    <w:uiPriority w:val="99"/>
    <w:qFormat/>
    <w:rsid w:val="00B57CFE"/>
    <w:pPr>
      <w:tabs>
        <w:tab w:val="num" w:pos="360"/>
      </w:tabs>
      <w:spacing w:after="0" w:line="360" w:lineRule="auto"/>
      <w:ind w:left="360" w:hanging="360"/>
      <w:jc w:val="both"/>
    </w:pPr>
    <w:rPr>
      <w:rFonts w:ascii="Times New Roman" w:eastAsia="Times New Roman" w:hAnsi="Times New Roman" w:cs="Times New Roman"/>
      <w:sz w:val="28"/>
      <w:szCs w:val="24"/>
      <w:lang w:val="x-none" w:eastAsia="x-none"/>
    </w:rPr>
  </w:style>
  <w:style w:type="paragraph" w:customStyle="1" w:styleId="1fd">
    <w:name w:val="Обычный1"/>
    <w:link w:val="Normal"/>
    <w:qFormat/>
    <w:rsid w:val="00B57CFE"/>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1TimesNewRoman141">
    <w:name w:val="Стиль Заголовок 1 + Times New Roman 14 пт1"/>
    <w:basedOn w:val="1b"/>
    <w:qFormat/>
    <w:rsid w:val="00B57CFE"/>
    <w:pPr>
      <w:keepLines w:val="0"/>
      <w:pageBreakBefore/>
      <w:tabs>
        <w:tab w:val="clear" w:pos="3617"/>
      </w:tabs>
      <w:spacing w:after="60" w:line="240" w:lineRule="auto"/>
      <w:ind w:left="432" w:hanging="432"/>
      <w:jc w:val="center"/>
    </w:pPr>
    <w:rPr>
      <w:rFonts w:ascii="Times New Roman" w:eastAsia="Times New Roman" w:hAnsi="Times New Roman" w:cs="Times New Roman"/>
      <w:b/>
      <w:bCs/>
      <w:color w:val="auto"/>
      <w:kern w:val="32"/>
      <w:sz w:val="28"/>
      <w:lang w:val="x-none" w:eastAsia="x-none"/>
    </w:rPr>
  </w:style>
  <w:style w:type="paragraph" w:customStyle="1" w:styleId="2TimesNewRoman0">
    <w:name w:val="Стиль Заголовок 2 + (латиница) Times New Roman не курсив По центру"/>
    <w:basedOn w:val="24"/>
    <w:qFormat/>
    <w:rsid w:val="00B57CFE"/>
    <w:pPr>
      <w:keepLines w:val="0"/>
      <w:numPr>
        <w:ilvl w:val="0"/>
        <w:numId w:val="0"/>
      </w:numPr>
      <w:spacing w:before="0" w:line="360" w:lineRule="auto"/>
      <w:jc w:val="center"/>
    </w:pPr>
    <w:rPr>
      <w:rFonts w:ascii="Times New Roman" w:eastAsia="Times New Roman" w:hAnsi="Times New Roman" w:cs="Times New Roman"/>
      <w:b/>
      <w:bCs/>
      <w:color w:val="auto"/>
      <w:sz w:val="28"/>
      <w:szCs w:val="20"/>
      <w:lang w:val="x-none" w:eastAsia="x-none"/>
    </w:rPr>
  </w:style>
  <w:style w:type="paragraph" w:customStyle="1" w:styleId="2f3">
    <w:name w:val="Заголовок 2 + не курсив"/>
    <w:basedOn w:val="24"/>
    <w:uiPriority w:val="99"/>
    <w:qFormat/>
    <w:rsid w:val="00B57CFE"/>
    <w:pPr>
      <w:keepLines w:val="0"/>
      <w:numPr>
        <w:ilvl w:val="0"/>
        <w:numId w:val="0"/>
      </w:numPr>
      <w:spacing w:before="240" w:after="120" w:line="240" w:lineRule="auto"/>
      <w:jc w:val="center"/>
    </w:pPr>
    <w:rPr>
      <w:rFonts w:ascii="Times New Roman" w:eastAsia="Times New Roman" w:hAnsi="Times New Roman" w:cs="Times New Roman"/>
      <w:b/>
      <w:bCs/>
      <w:color w:val="auto"/>
      <w:sz w:val="28"/>
      <w:szCs w:val="28"/>
      <w:lang w:val="x-none" w:eastAsia="x-none"/>
    </w:rPr>
  </w:style>
  <w:style w:type="paragraph" w:customStyle="1" w:styleId="TimesNewRoman">
    <w:name w:val="Стиль Название + (латиница) Times New Roman"/>
    <w:basedOn w:val="affffe"/>
    <w:qFormat/>
    <w:rsid w:val="00B57CFE"/>
    <w:pPr>
      <w:spacing w:before="240" w:after="120"/>
      <w:contextualSpacing w:val="0"/>
      <w:jc w:val="center"/>
      <w:outlineLvl w:val="0"/>
    </w:pPr>
    <w:rPr>
      <w:rFonts w:ascii="Times New Roman" w:eastAsia="Times New Roman" w:hAnsi="Times New Roman" w:cs="Arial"/>
      <w:b/>
      <w:bCs/>
      <w:spacing w:val="0"/>
      <w:sz w:val="32"/>
      <w:szCs w:val="32"/>
      <w:lang w:val="x-none" w:eastAsia="x-none"/>
    </w:rPr>
  </w:style>
  <w:style w:type="paragraph" w:styleId="a">
    <w:name w:val="List Number"/>
    <w:basedOn w:val="aff1"/>
    <w:rsid w:val="00B57CFE"/>
    <w:pPr>
      <w:numPr>
        <w:numId w:val="28"/>
      </w:numPr>
      <w:spacing w:after="0" w:line="240" w:lineRule="auto"/>
      <w:jc w:val="both"/>
    </w:pPr>
    <w:rPr>
      <w:rFonts w:ascii="Times New Roman" w:eastAsia="Times New Roman" w:hAnsi="Times New Roman" w:cs="Times New Roman"/>
      <w:sz w:val="28"/>
      <w:szCs w:val="24"/>
      <w:lang w:eastAsia="ru-RU"/>
    </w:rPr>
  </w:style>
  <w:style w:type="table" w:styleId="2f4">
    <w:name w:val="Table Columns 2"/>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тиль1"/>
    <w:basedOn w:val="aff3"/>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f4">
    <w:name w:val="Table Theme"/>
    <w:basedOn w:val="aff3"/>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0">
    <w:name w:val="Стиль Название + 10 пт"/>
    <w:basedOn w:val="affffe"/>
    <w:link w:val="101"/>
    <w:qFormat/>
    <w:rsid w:val="00B57CFE"/>
    <w:pPr>
      <w:spacing w:before="120" w:after="120"/>
      <w:ind w:firstLine="720"/>
      <w:contextualSpacing w:val="0"/>
      <w:jc w:val="center"/>
    </w:pPr>
    <w:rPr>
      <w:rFonts w:ascii="Times New Roman" w:eastAsia="Times New Roman" w:hAnsi="Times New Roman" w:cs="Times New Roman"/>
      <w:b/>
      <w:spacing w:val="0"/>
      <w:kern w:val="0"/>
      <w:sz w:val="32"/>
      <w:szCs w:val="20"/>
      <w:lang w:val="en-US" w:eastAsia="x-none"/>
    </w:rPr>
  </w:style>
  <w:style w:type="paragraph" w:customStyle="1" w:styleId="1ff">
    <w:name w:val="Стиль Заголовок 1 + По центру"/>
    <w:basedOn w:val="1b"/>
    <w:qFormat/>
    <w:rsid w:val="00B57CFE"/>
    <w:pPr>
      <w:keepLines w:val="0"/>
      <w:pageBreakBefore/>
      <w:tabs>
        <w:tab w:val="clear" w:pos="3617"/>
        <w:tab w:val="num" w:pos="1800"/>
      </w:tabs>
      <w:spacing w:after="6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numbering" w:styleId="111111">
    <w:name w:val="Outline List 2"/>
    <w:basedOn w:val="aff4"/>
    <w:rsid w:val="00B57CFE"/>
    <w:pPr>
      <w:numPr>
        <w:numId w:val="30"/>
      </w:numPr>
    </w:pPr>
  </w:style>
  <w:style w:type="paragraph" w:styleId="af">
    <w:name w:val="Note Heading"/>
    <w:basedOn w:val="aff1"/>
    <w:next w:val="aff1"/>
    <w:link w:val="afffffffff5"/>
    <w:rsid w:val="00B57CFE"/>
    <w:pPr>
      <w:numPr>
        <w:numId w:val="31"/>
      </w:numPr>
      <w:spacing w:after="0" w:line="240" w:lineRule="auto"/>
      <w:jc w:val="right"/>
    </w:pPr>
    <w:rPr>
      <w:rFonts w:ascii="Times New Roman" w:eastAsia="Times New Roman" w:hAnsi="Times New Roman" w:cs="Times New Roman"/>
      <w:sz w:val="28"/>
      <w:szCs w:val="24"/>
      <w:lang w:val="x-none" w:eastAsia="x-none"/>
    </w:rPr>
  </w:style>
  <w:style w:type="character" w:customStyle="1" w:styleId="afffffffff5">
    <w:name w:val="Заголовок записки Знак"/>
    <w:basedOn w:val="aff2"/>
    <w:link w:val="af"/>
    <w:rsid w:val="00B57CFE"/>
    <w:rPr>
      <w:rFonts w:ascii="Times New Roman" w:eastAsia="Times New Roman" w:hAnsi="Times New Roman" w:cs="Times New Roman"/>
      <w:sz w:val="28"/>
      <w:szCs w:val="24"/>
      <w:lang w:val="x-none" w:eastAsia="x-none"/>
    </w:rPr>
  </w:style>
  <w:style w:type="paragraph" w:customStyle="1" w:styleId="1000">
    <w:name w:val="Стиль 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1001">
    <w:name w:val="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2063076">
    <w:name w:val="Стиль Заголовок 2 + курсив Слева:  063 см Выступ:  076 см"/>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2f5">
    <w:name w:val="Стиль Заголовок 2"/>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13">
    <w:name w:val="Заголовок 1а"/>
    <w:basedOn w:val="1b"/>
    <w:link w:val="1ff0"/>
    <w:qFormat/>
    <w:rsid w:val="00B57CFE"/>
    <w:pPr>
      <w:keepLines w:val="0"/>
      <w:pageBreakBefore/>
      <w:numPr>
        <w:numId w:val="34"/>
      </w:numPr>
      <w:spacing w:before="0" w:after="120" w:line="240" w:lineRule="auto"/>
      <w:ind w:left="74" w:hanging="74"/>
      <w:jc w:val="center"/>
    </w:pPr>
    <w:rPr>
      <w:rFonts w:ascii="Times New Roman" w:eastAsia="Times New Roman" w:hAnsi="Times New Roman" w:cs="Times New Roman"/>
      <w:b/>
      <w:bCs/>
      <w:color w:val="auto"/>
      <w:kern w:val="28"/>
      <w:sz w:val="28"/>
      <w:szCs w:val="28"/>
      <w:lang w:val="x-none" w:eastAsia="x-none"/>
    </w:rPr>
  </w:style>
  <w:style w:type="paragraph" w:customStyle="1" w:styleId="23">
    <w:name w:val="Заголовок 2а"/>
    <w:basedOn w:val="aff1"/>
    <w:link w:val="2f6"/>
    <w:qFormat/>
    <w:rsid w:val="00B57CFE"/>
    <w:pPr>
      <w:numPr>
        <w:ilvl w:val="1"/>
        <w:numId w:val="34"/>
      </w:numPr>
      <w:spacing w:before="240" w:after="120" w:line="240" w:lineRule="auto"/>
      <w:ind w:left="1219" w:hanging="431"/>
      <w:jc w:val="center"/>
      <w:outlineLvl w:val="1"/>
    </w:pPr>
    <w:rPr>
      <w:rFonts w:ascii="Times New Roman" w:eastAsia="Times New Roman" w:hAnsi="Times New Roman" w:cs="Times New Roman"/>
      <w:b/>
      <w:sz w:val="28"/>
      <w:szCs w:val="24"/>
      <w:lang w:val="x-none" w:eastAsia="x-none"/>
    </w:rPr>
  </w:style>
  <w:style w:type="paragraph" w:customStyle="1" w:styleId="32">
    <w:name w:val="Заголовок 3а"/>
    <w:basedOn w:val="aff1"/>
    <w:link w:val="3e"/>
    <w:qFormat/>
    <w:rsid w:val="00B57CFE"/>
    <w:pPr>
      <w:numPr>
        <w:ilvl w:val="2"/>
        <w:numId w:val="34"/>
      </w:numPr>
      <w:spacing w:after="0" w:line="240" w:lineRule="auto"/>
    </w:pPr>
    <w:rPr>
      <w:rFonts w:ascii="Times New Roman" w:eastAsia="Times New Roman" w:hAnsi="Times New Roman" w:cs="Times New Roman"/>
      <w:b/>
      <w:sz w:val="28"/>
      <w:szCs w:val="24"/>
      <w:lang w:eastAsia="ru-RU"/>
    </w:rPr>
  </w:style>
  <w:style w:type="paragraph" w:customStyle="1" w:styleId="40">
    <w:name w:val="Заголовок 4 а"/>
    <w:basedOn w:val="aff1"/>
    <w:qFormat/>
    <w:rsid w:val="00B57CFE"/>
    <w:pPr>
      <w:numPr>
        <w:numId w:val="32"/>
      </w:numPr>
      <w:spacing w:after="0" w:line="240" w:lineRule="auto"/>
      <w:jc w:val="right"/>
      <w:outlineLvl w:val="4"/>
    </w:pPr>
    <w:rPr>
      <w:rFonts w:ascii="Times New Roman" w:eastAsia="Times New Roman" w:hAnsi="Times New Roman" w:cs="Times New Roman"/>
      <w:sz w:val="28"/>
      <w:szCs w:val="28"/>
      <w:lang w:eastAsia="ru-RU"/>
    </w:rPr>
  </w:style>
  <w:style w:type="character" w:customStyle="1" w:styleId="1ff1">
    <w:name w:val="Заголовок 1знак"/>
    <w:rsid w:val="00B57CFE"/>
    <w:rPr>
      <w:rFonts w:ascii="Times New Roman" w:hAnsi="Times New Roman"/>
      <w:b/>
      <w:kern w:val="28"/>
      <w:sz w:val="28"/>
      <w:szCs w:val="28"/>
      <w:lang w:val="ru-RU" w:eastAsia="ru-RU" w:bidi="ar-SA"/>
    </w:rPr>
  </w:style>
  <w:style w:type="paragraph" w:customStyle="1" w:styleId="af4">
    <w:name w:val="рис."/>
    <w:basedOn w:val="aff1"/>
    <w:link w:val="afffffffff6"/>
    <w:qFormat/>
    <w:rsid w:val="00B57CFE"/>
    <w:pPr>
      <w:numPr>
        <w:numId w:val="36"/>
      </w:numPr>
      <w:spacing w:after="0" w:line="240" w:lineRule="auto"/>
      <w:ind w:right="-1"/>
      <w:jc w:val="center"/>
    </w:pPr>
    <w:rPr>
      <w:rFonts w:ascii="Times New Roman" w:eastAsia="Times New Roman" w:hAnsi="Times New Roman" w:cs="Times New Roman"/>
      <w:i/>
      <w:sz w:val="28"/>
      <w:szCs w:val="24"/>
      <w:lang w:val="x-none" w:eastAsia="x-none"/>
    </w:rPr>
  </w:style>
  <w:style w:type="paragraph" w:customStyle="1" w:styleId="afffffffff7">
    <w:name w:val="Обычный курсив"/>
    <w:basedOn w:val="aff1"/>
    <w:qFormat/>
    <w:rsid w:val="00B57CFE"/>
    <w:pPr>
      <w:widowControl w:val="0"/>
      <w:spacing w:after="60" w:line="240" w:lineRule="auto"/>
      <w:ind w:firstLine="567"/>
      <w:jc w:val="center"/>
    </w:pPr>
    <w:rPr>
      <w:rFonts w:ascii="Times New Roman" w:eastAsia="Times New Roman" w:hAnsi="Times New Roman" w:cs="Times New Roman"/>
      <w:i/>
      <w:iCs/>
      <w:sz w:val="28"/>
      <w:szCs w:val="20"/>
      <w:lang w:eastAsia="ru-RU"/>
    </w:rPr>
  </w:style>
  <w:style w:type="paragraph" w:customStyle="1" w:styleId="afffffffff8">
    <w:name w:val="Стиль Обычный курсив + полужирный"/>
    <w:basedOn w:val="afffffffff7"/>
    <w:qFormat/>
    <w:rsid w:val="00B57CFE"/>
    <w:rPr>
      <w:bCs/>
    </w:rPr>
  </w:style>
  <w:style w:type="paragraph" w:customStyle="1" w:styleId="afc">
    <w:name w:val="таб."/>
    <w:basedOn w:val="aff1"/>
    <w:qFormat/>
    <w:rsid w:val="00B57CFE"/>
    <w:pPr>
      <w:numPr>
        <w:numId w:val="33"/>
      </w:numPr>
      <w:spacing w:after="0" w:line="240" w:lineRule="auto"/>
      <w:jc w:val="both"/>
    </w:pPr>
    <w:rPr>
      <w:rFonts w:ascii="Times New Roman" w:eastAsia="Times New Roman" w:hAnsi="Times New Roman" w:cs="Times New Roman"/>
      <w:sz w:val="28"/>
      <w:szCs w:val="28"/>
      <w:lang w:eastAsia="ru-RU"/>
    </w:rPr>
  </w:style>
  <w:style w:type="paragraph" w:customStyle="1" w:styleId="41">
    <w:name w:val="заголовок 4а"/>
    <w:basedOn w:val="aff1"/>
    <w:qFormat/>
    <w:rsid w:val="00B57CFE"/>
    <w:pPr>
      <w:numPr>
        <w:numId w:val="35"/>
      </w:numPr>
      <w:spacing w:after="0" w:line="240" w:lineRule="auto"/>
      <w:jc w:val="right"/>
    </w:pPr>
    <w:rPr>
      <w:rFonts w:ascii="Times New Roman" w:eastAsia="Times New Roman" w:hAnsi="Times New Roman" w:cs="Times New Roman"/>
      <w:sz w:val="28"/>
      <w:szCs w:val="28"/>
      <w:lang w:eastAsia="ru-RU"/>
    </w:rPr>
  </w:style>
  <w:style w:type="paragraph" w:customStyle="1" w:styleId="afffffffff9">
    <w:name w:val="Стиль рис. + По центру"/>
    <w:basedOn w:val="af4"/>
    <w:qFormat/>
    <w:rsid w:val="00B57CFE"/>
    <w:pPr>
      <w:numPr>
        <w:numId w:val="0"/>
      </w:numPr>
    </w:pPr>
    <w:rPr>
      <w:iCs/>
      <w:szCs w:val="20"/>
    </w:rPr>
  </w:style>
  <w:style w:type="paragraph" w:customStyle="1" w:styleId="400">
    <w:name w:val="Стиль заголовок 4а + Справа:  0 см"/>
    <w:basedOn w:val="41"/>
    <w:qFormat/>
    <w:rsid w:val="00B57CFE"/>
    <w:pPr>
      <w:numPr>
        <w:numId w:val="0"/>
      </w:numPr>
    </w:pPr>
    <w:rPr>
      <w:szCs w:val="20"/>
    </w:rPr>
  </w:style>
  <w:style w:type="paragraph" w:customStyle="1" w:styleId="3f">
    <w:name w:val="Стиль Заголовок 3а"/>
    <w:basedOn w:val="32"/>
    <w:qFormat/>
    <w:rsid w:val="00B57CFE"/>
    <w:pPr>
      <w:numPr>
        <w:ilvl w:val="0"/>
        <w:numId w:val="0"/>
      </w:numPr>
      <w:jc w:val="center"/>
    </w:pPr>
  </w:style>
  <w:style w:type="character" w:customStyle="1" w:styleId="2f6">
    <w:name w:val="Заголовок 2а Знак Знак"/>
    <w:link w:val="23"/>
    <w:rsid w:val="00B57CFE"/>
    <w:rPr>
      <w:rFonts w:ascii="Times New Roman" w:eastAsia="Times New Roman" w:hAnsi="Times New Roman" w:cs="Times New Roman"/>
      <w:b/>
      <w:sz w:val="28"/>
      <w:szCs w:val="24"/>
      <w:lang w:val="x-none" w:eastAsia="x-none"/>
    </w:rPr>
  </w:style>
  <w:style w:type="table" w:customStyle="1" w:styleId="2f7">
    <w:name w:val="Сетка таблицы2"/>
    <w:basedOn w:val="aff3"/>
    <w:next w:val="affff0"/>
    <w:uiPriority w:val="59"/>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Цитата1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21">
    <w:name w:val="Body Text 21"/>
    <w:aliases w:val="îá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ff2">
    <w:name w:val="Основной текст с отступом.Основной текст 1.Нумерованный список !!.Надин стиль"/>
    <w:basedOn w:val="aff1"/>
    <w:qFormat/>
    <w:rsid w:val="00B57CFE"/>
    <w:pPr>
      <w:spacing w:after="0" w:line="240" w:lineRule="auto"/>
      <w:ind w:firstLine="426"/>
    </w:pPr>
    <w:rPr>
      <w:rFonts w:ascii="Times New Roman" w:eastAsia="Times New Roman" w:hAnsi="Times New Roman" w:cs="Times New Roman"/>
      <w:sz w:val="20"/>
      <w:szCs w:val="20"/>
      <w:lang w:eastAsia="ru-RU"/>
    </w:rPr>
  </w:style>
  <w:style w:type="character" w:customStyle="1" w:styleId="verdana1">
    <w:name w:val="verdana1"/>
    <w:rsid w:val="00B57CFE"/>
    <w:rPr>
      <w:rFonts w:ascii="Verdana" w:hAnsi="Verdana" w:hint="default"/>
      <w:b/>
      <w:bCs/>
      <w:i w:val="0"/>
      <w:iCs w:val="0"/>
      <w:strike w:val="0"/>
      <w:dstrike w:val="0"/>
      <w:color w:val="000000"/>
      <w:sz w:val="16"/>
      <w:szCs w:val="16"/>
      <w:u w:val="none"/>
      <w:effect w:val="none"/>
    </w:rPr>
  </w:style>
  <w:style w:type="character" w:customStyle="1" w:styleId="101">
    <w:name w:val="Стиль Название + 10 пт Знак"/>
    <w:link w:val="100"/>
    <w:rsid w:val="00B57CFE"/>
    <w:rPr>
      <w:rFonts w:ascii="Times New Roman" w:eastAsia="Times New Roman" w:hAnsi="Times New Roman" w:cs="Times New Roman"/>
      <w:b/>
      <w:sz w:val="32"/>
      <w:szCs w:val="20"/>
      <w:lang w:val="en-US" w:eastAsia="x-none"/>
    </w:rPr>
  </w:style>
  <w:style w:type="paragraph" w:customStyle="1" w:styleId="Heading">
    <w:name w:val="Heading"/>
    <w:qFormat/>
    <w:rsid w:val="00B57CFE"/>
    <w:pPr>
      <w:autoSpaceDE w:val="0"/>
      <w:autoSpaceDN w:val="0"/>
      <w:adjustRightInd w:val="0"/>
      <w:spacing w:after="0" w:line="240" w:lineRule="auto"/>
    </w:pPr>
    <w:rPr>
      <w:rFonts w:ascii="Arial" w:eastAsia="Times New Roman" w:hAnsi="Arial" w:cs="Arial"/>
      <w:b/>
      <w:bCs/>
      <w:lang w:eastAsia="ru-RU"/>
    </w:rPr>
  </w:style>
  <w:style w:type="paragraph" w:customStyle="1" w:styleId="afffffffffa">
    <w:name w:val="Основной"/>
    <w:basedOn w:val="aff1"/>
    <w:link w:val="afffffffffb"/>
    <w:qFormat/>
    <w:rsid w:val="00B57CFE"/>
    <w:pPr>
      <w:spacing w:after="0" w:line="240" w:lineRule="auto"/>
      <w:ind w:firstLine="540"/>
      <w:jc w:val="both"/>
    </w:pPr>
    <w:rPr>
      <w:rFonts w:ascii="Times New Roman" w:eastAsia="Times New Roman" w:hAnsi="Times New Roman" w:cs="Times New Roman"/>
      <w:sz w:val="28"/>
      <w:szCs w:val="20"/>
      <w:lang w:val="x-none" w:eastAsia="x-none"/>
    </w:rPr>
  </w:style>
  <w:style w:type="character" w:customStyle="1" w:styleId="afffffffffb">
    <w:name w:val="Основной Знак"/>
    <w:link w:val="afffffffffa"/>
    <w:rsid w:val="00B57CFE"/>
    <w:rPr>
      <w:rFonts w:ascii="Times New Roman" w:eastAsia="Times New Roman" w:hAnsi="Times New Roman" w:cs="Times New Roman"/>
      <w:sz w:val="28"/>
      <w:szCs w:val="20"/>
      <w:lang w:val="x-none" w:eastAsia="x-none"/>
    </w:rPr>
  </w:style>
  <w:style w:type="paragraph" w:customStyle="1" w:styleId="31">
    <w:name w:val="Стиль Заголовок 3а + По центру"/>
    <w:basedOn w:val="32"/>
    <w:qFormat/>
    <w:rsid w:val="00B57CFE"/>
    <w:pPr>
      <w:numPr>
        <w:numId w:val="37"/>
      </w:numPr>
      <w:tabs>
        <w:tab w:val="clear" w:pos="1834"/>
      </w:tabs>
      <w:spacing w:before="120" w:after="120"/>
      <w:ind w:left="505" w:hanging="505"/>
      <w:jc w:val="center"/>
      <w:outlineLvl w:val="2"/>
    </w:pPr>
    <w:rPr>
      <w:bCs/>
      <w:szCs w:val="20"/>
    </w:rPr>
  </w:style>
  <w:style w:type="paragraph" w:customStyle="1" w:styleId="311">
    <w:name w:val="Стиль Заголовок 3а + По центру1"/>
    <w:basedOn w:val="32"/>
    <w:qFormat/>
    <w:rsid w:val="00B57CFE"/>
    <w:pPr>
      <w:numPr>
        <w:numId w:val="38"/>
      </w:numPr>
      <w:tabs>
        <w:tab w:val="clear" w:pos="1834"/>
      </w:tabs>
      <w:spacing w:before="120" w:after="120"/>
      <w:ind w:left="505" w:hanging="505"/>
      <w:jc w:val="center"/>
    </w:pPr>
    <w:rPr>
      <w:bCs/>
      <w:szCs w:val="20"/>
    </w:rPr>
  </w:style>
  <w:style w:type="paragraph" w:customStyle="1" w:styleId="afffffffffc">
    <w:name w:val="Назв"/>
    <w:basedOn w:val="affff4"/>
    <w:link w:val="afffffffffd"/>
    <w:autoRedefine/>
    <w:qFormat/>
    <w:rsid w:val="00B57CFE"/>
    <w:pPr>
      <w:spacing w:after="120"/>
      <w:ind w:firstLine="0"/>
      <w:contextualSpacing/>
      <w:jc w:val="center"/>
    </w:pPr>
    <w:rPr>
      <w:b/>
      <w:szCs w:val="28"/>
      <w:lang w:val="x-none" w:eastAsia="x-none"/>
    </w:rPr>
  </w:style>
  <w:style w:type="character" w:customStyle="1" w:styleId="afffffffffd">
    <w:name w:val="Назв Знак"/>
    <w:link w:val="afffffffffc"/>
    <w:rsid w:val="00B57CFE"/>
    <w:rPr>
      <w:rFonts w:ascii="Times New Roman" w:eastAsia="Times New Roman" w:hAnsi="Times New Roman" w:cs="Times New Roman"/>
      <w:b/>
      <w:sz w:val="28"/>
      <w:szCs w:val="28"/>
      <w:lang w:val="x-none" w:eastAsia="x-none"/>
    </w:rPr>
  </w:style>
  <w:style w:type="paragraph" w:customStyle="1" w:styleId="a6">
    <w:name w:val="таб"/>
    <w:basedOn w:val="aff1"/>
    <w:link w:val="afffffffffe"/>
    <w:autoRedefine/>
    <w:qFormat/>
    <w:rsid w:val="00B57CFE"/>
    <w:pPr>
      <w:numPr>
        <w:numId w:val="39"/>
      </w:numPr>
      <w:tabs>
        <w:tab w:val="clear" w:pos="11682"/>
        <w:tab w:val="num" w:pos="8460"/>
      </w:tabs>
      <w:spacing w:before="60" w:after="0" w:line="240" w:lineRule="auto"/>
      <w:ind w:left="8460" w:firstLine="0"/>
      <w:contextualSpacing/>
      <w:jc w:val="right"/>
    </w:pPr>
    <w:rPr>
      <w:rFonts w:ascii="Times New Roman" w:eastAsia="Times New Roman" w:hAnsi="Times New Roman" w:cs="Times New Roman"/>
      <w:snapToGrid w:val="0"/>
      <w:sz w:val="28"/>
      <w:szCs w:val="20"/>
      <w:lang w:val="x-none" w:eastAsia="x-none"/>
    </w:rPr>
  </w:style>
  <w:style w:type="character" w:customStyle="1" w:styleId="afffffffffe">
    <w:name w:val="таб Знак Знак"/>
    <w:link w:val="a6"/>
    <w:rsid w:val="00B57CFE"/>
    <w:rPr>
      <w:rFonts w:ascii="Times New Roman" w:eastAsia="Times New Roman" w:hAnsi="Times New Roman" w:cs="Times New Roman"/>
      <w:snapToGrid w:val="0"/>
      <w:sz w:val="28"/>
      <w:szCs w:val="20"/>
      <w:lang w:val="x-none" w:eastAsia="x-none"/>
    </w:rPr>
  </w:style>
  <w:style w:type="paragraph" w:customStyle="1" w:styleId="af9">
    <w:name w:val="таблица"/>
    <w:basedOn w:val="aff1"/>
    <w:link w:val="affffffffff"/>
    <w:qFormat/>
    <w:rsid w:val="00B57CFE"/>
    <w:pPr>
      <w:numPr>
        <w:numId w:val="40"/>
      </w:numPr>
      <w:spacing w:after="0" w:line="240" w:lineRule="auto"/>
      <w:jc w:val="right"/>
    </w:pPr>
    <w:rPr>
      <w:rFonts w:ascii="Times New Roman" w:eastAsia="Times New Roman" w:hAnsi="Times New Roman" w:cs="Times New Roman"/>
      <w:sz w:val="28"/>
      <w:szCs w:val="28"/>
      <w:lang w:val="x-none" w:eastAsia="x-none"/>
    </w:rPr>
  </w:style>
  <w:style w:type="character" w:customStyle="1" w:styleId="affffffffff">
    <w:name w:val="таблица Знак"/>
    <w:link w:val="af9"/>
    <w:rsid w:val="00B57CFE"/>
    <w:rPr>
      <w:rFonts w:ascii="Times New Roman" w:eastAsia="Times New Roman" w:hAnsi="Times New Roman" w:cs="Times New Roman"/>
      <w:sz w:val="28"/>
      <w:szCs w:val="28"/>
      <w:lang w:val="x-none" w:eastAsia="x-none"/>
    </w:rPr>
  </w:style>
  <w:style w:type="paragraph" w:customStyle="1" w:styleId="affffffffff0">
    <w:name w:val="Таблицы (моноширинный)"/>
    <w:basedOn w:val="aff1"/>
    <w:next w:val="aff1"/>
    <w:uiPriority w:val="99"/>
    <w:qFormat/>
    <w:rsid w:val="00B57CF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fffff6">
    <w:name w:val="рис. Знак"/>
    <w:link w:val="af4"/>
    <w:rsid w:val="00B57CFE"/>
    <w:rPr>
      <w:rFonts w:ascii="Times New Roman" w:eastAsia="Times New Roman" w:hAnsi="Times New Roman" w:cs="Times New Roman"/>
      <w:i/>
      <w:sz w:val="28"/>
      <w:szCs w:val="24"/>
      <w:lang w:val="x-none" w:eastAsia="x-none"/>
    </w:rPr>
  </w:style>
  <w:style w:type="paragraph" w:customStyle="1" w:styleId="aff">
    <w:name w:val="рис"/>
    <w:basedOn w:val="afff"/>
    <w:link w:val="affffffffff1"/>
    <w:qFormat/>
    <w:rsid w:val="00B57CFE"/>
    <w:pPr>
      <w:numPr>
        <w:numId w:val="41"/>
      </w:numPr>
      <w:tabs>
        <w:tab w:val="clear" w:pos="0"/>
        <w:tab w:val="num" w:pos="1637"/>
      </w:tabs>
      <w:spacing w:before="120" w:line="240" w:lineRule="auto"/>
      <w:ind w:left="1565" w:hanging="357"/>
      <w:jc w:val="center"/>
    </w:pPr>
    <w:rPr>
      <w:rFonts w:ascii="Times New Roman" w:eastAsia="Times New Roman" w:hAnsi="Times New Roman" w:cs="Times New Roman"/>
      <w:sz w:val="28"/>
      <w:szCs w:val="20"/>
      <w:lang w:val="x-none" w:eastAsia="x-none"/>
    </w:rPr>
  </w:style>
  <w:style w:type="paragraph" w:customStyle="1" w:styleId="140">
    <w:name w:val="14 пт курсив заг.таб"/>
    <w:basedOn w:val="aff1"/>
    <w:qFormat/>
    <w:rsid w:val="00B57CFE"/>
    <w:pPr>
      <w:spacing w:after="0" w:line="240" w:lineRule="auto"/>
      <w:jc w:val="center"/>
    </w:pPr>
    <w:rPr>
      <w:rFonts w:ascii="Times New Roman" w:eastAsia="Times New Roman" w:hAnsi="Times New Roman" w:cs="Times New Roman"/>
      <w:i/>
      <w:iCs/>
      <w:sz w:val="28"/>
      <w:szCs w:val="20"/>
      <w:lang w:eastAsia="ru-RU"/>
    </w:rPr>
  </w:style>
  <w:style w:type="paragraph" w:customStyle="1" w:styleId="14">
    <w:name w:val="Таблица 1"/>
    <w:basedOn w:val="aff1"/>
    <w:qFormat/>
    <w:rsid w:val="00B57CFE"/>
    <w:pPr>
      <w:numPr>
        <w:numId w:val="42"/>
      </w:numPr>
      <w:spacing w:before="120" w:after="120" w:line="240" w:lineRule="auto"/>
      <w:ind w:left="8505"/>
      <w:jc w:val="right"/>
    </w:pPr>
    <w:rPr>
      <w:rFonts w:ascii="Times New Roman" w:eastAsia="Times New Roman" w:hAnsi="Times New Roman" w:cs="Times New Roman"/>
      <w:sz w:val="28"/>
      <w:szCs w:val="28"/>
      <w:lang w:eastAsia="ru-RU"/>
    </w:rPr>
  </w:style>
  <w:style w:type="paragraph" w:customStyle="1" w:styleId="affffffffff2">
    <w:name w:val="внутри таблиц"/>
    <w:basedOn w:val="afff"/>
    <w:link w:val="affffffffff3"/>
    <w:qFormat/>
    <w:rsid w:val="00B57CFE"/>
    <w:pPr>
      <w:spacing w:after="0" w:line="240" w:lineRule="auto"/>
      <w:ind w:left="-57" w:right="-57"/>
      <w:jc w:val="center"/>
    </w:pPr>
    <w:rPr>
      <w:rFonts w:ascii="Times New Roman" w:eastAsia="Times New Roman" w:hAnsi="Times New Roman" w:cs="Times New Roman"/>
      <w:sz w:val="20"/>
      <w:szCs w:val="28"/>
      <w:lang w:val="x-none" w:eastAsia="x-none"/>
    </w:rPr>
  </w:style>
  <w:style w:type="character" w:customStyle="1" w:styleId="affffffffff3">
    <w:name w:val="внутри таблиц Знак"/>
    <w:link w:val="affffffffff2"/>
    <w:rsid w:val="00B57CFE"/>
    <w:rPr>
      <w:rFonts w:ascii="Times New Roman" w:eastAsia="Times New Roman" w:hAnsi="Times New Roman" w:cs="Times New Roman"/>
      <w:sz w:val="20"/>
      <w:szCs w:val="28"/>
      <w:lang w:val="x-none" w:eastAsia="x-none"/>
    </w:rPr>
  </w:style>
  <w:style w:type="paragraph" w:customStyle="1" w:styleId="Style5">
    <w:name w:val="Style5"/>
    <w:basedOn w:val="aff1"/>
    <w:qFormat/>
    <w:rsid w:val="00B57CFE"/>
    <w:pPr>
      <w:widowControl w:val="0"/>
      <w:autoSpaceDE w:val="0"/>
      <w:autoSpaceDN w:val="0"/>
      <w:adjustRightInd w:val="0"/>
      <w:spacing w:after="0" w:line="324" w:lineRule="exact"/>
      <w:ind w:firstLine="634"/>
      <w:jc w:val="both"/>
    </w:pPr>
    <w:rPr>
      <w:rFonts w:ascii="Lucida Sans Unicode" w:eastAsia="Times New Roman" w:hAnsi="Lucida Sans Unicode" w:cs="Times New Roman"/>
      <w:sz w:val="24"/>
      <w:szCs w:val="24"/>
      <w:lang w:eastAsia="ru-RU"/>
    </w:rPr>
  </w:style>
  <w:style w:type="character" w:customStyle="1" w:styleId="FontStyle20">
    <w:name w:val="Font Style20"/>
    <w:rsid w:val="00B57CFE"/>
    <w:rPr>
      <w:rFonts w:ascii="Lucida Sans Unicode" w:hAnsi="Lucida Sans Unicode" w:cs="Lucida Sans Unicode"/>
      <w:sz w:val="24"/>
      <w:szCs w:val="24"/>
    </w:rPr>
  </w:style>
  <w:style w:type="character" w:customStyle="1" w:styleId="117">
    <w:name w:val="Обычный 1 Знак1"/>
    <w:rsid w:val="00B57CFE"/>
    <w:rPr>
      <w:sz w:val="28"/>
      <w:lang w:val="ru-RU" w:eastAsia="ru-RU" w:bidi="ar-SA"/>
    </w:rPr>
  </w:style>
  <w:style w:type="character" w:customStyle="1" w:styleId="2f8">
    <w:name w:val="Знак Знак2"/>
    <w:rsid w:val="00B57CFE"/>
    <w:rPr>
      <w:sz w:val="28"/>
      <w:szCs w:val="28"/>
      <w:lang w:val="ru-RU" w:eastAsia="ru-RU" w:bidi="ar-SA"/>
    </w:rPr>
  </w:style>
  <w:style w:type="character" w:customStyle="1" w:styleId="affffffffff1">
    <w:name w:val="рис Знак"/>
    <w:link w:val="aff"/>
    <w:rsid w:val="00B57CFE"/>
    <w:rPr>
      <w:rFonts w:ascii="Times New Roman" w:eastAsia="Times New Roman" w:hAnsi="Times New Roman" w:cs="Times New Roman"/>
      <w:sz w:val="28"/>
      <w:szCs w:val="20"/>
      <w:lang w:val="x-none" w:eastAsia="x-none"/>
    </w:rPr>
  </w:style>
  <w:style w:type="paragraph" w:customStyle="1" w:styleId="Ob">
    <w:name w:val="Ob"/>
    <w:basedOn w:val="aff1"/>
    <w:qFormat/>
    <w:rsid w:val="00B57CFE"/>
    <w:pPr>
      <w:widowControl w:val="0"/>
      <w:autoSpaceDE w:val="0"/>
      <w:autoSpaceDN w:val="0"/>
      <w:adjustRightInd w:val="0"/>
      <w:spacing w:after="0" w:line="312" w:lineRule="auto"/>
      <w:ind w:firstLine="709"/>
      <w:jc w:val="both"/>
    </w:pPr>
    <w:rPr>
      <w:rFonts w:ascii="Times New Roman" w:eastAsia="Times New Roman" w:hAnsi="Times New Roman" w:cs="Times New Roman"/>
      <w:sz w:val="26"/>
      <w:szCs w:val="20"/>
      <w:lang w:eastAsia="ru-RU"/>
    </w:rPr>
  </w:style>
  <w:style w:type="character" w:customStyle="1" w:styleId="214">
    <w:name w:val="Основной текст 2 Знак1"/>
    <w:uiPriority w:val="99"/>
    <w:rsid w:val="00B57CFE"/>
    <w:rPr>
      <w:rFonts w:ascii="Courier New" w:hAnsi="Courier New"/>
      <w:lang w:val="ru-RU" w:eastAsia="ru-RU" w:bidi="ar-SA"/>
    </w:rPr>
  </w:style>
  <w:style w:type="paragraph" w:customStyle="1" w:styleId="1ff3">
    <w:name w:val="Оглавление1"/>
    <w:basedOn w:val="aff1"/>
    <w:link w:val="1ff4"/>
    <w:qFormat/>
    <w:rsid w:val="00B57CFE"/>
    <w:pPr>
      <w:spacing w:after="0" w:line="240" w:lineRule="auto"/>
      <w:ind w:left="680"/>
    </w:pPr>
    <w:rPr>
      <w:rFonts w:ascii="Times New Roman" w:eastAsia="Times New Roman" w:hAnsi="Times New Roman" w:cs="Times New Roman"/>
      <w:b/>
      <w:smallCaps/>
      <w:color w:val="000000"/>
      <w:sz w:val="28"/>
      <w:szCs w:val="28"/>
      <w:lang w:val="x-none" w:eastAsia="x-none"/>
    </w:rPr>
  </w:style>
  <w:style w:type="paragraph" w:customStyle="1" w:styleId="141">
    <w:name w:val="Обычный + 14 пт"/>
    <w:aliases w:val="По ширине,Первая строка:  1,27 см,После:  0 пт,Обычный + 10 пт,После:  0 пт Знак Знак,Обычный + Черный,Первая строка:  0,11 см,курсив,95 см,По ширине Знак Знак,По правому краю"/>
    <w:basedOn w:val="affff4"/>
    <w:link w:val="14127"/>
    <w:qFormat/>
    <w:rsid w:val="00B57CFE"/>
    <w:pPr>
      <w:ind w:firstLine="567"/>
    </w:pPr>
    <w:rPr>
      <w:lang w:val="x-none" w:eastAsia="x-none"/>
    </w:rPr>
  </w:style>
  <w:style w:type="character" w:customStyle="1" w:styleId="14127">
    <w:name w:val="Обычный + 14 пт;По ширине;Первая строка:  1;27 см Знак Знак"/>
    <w:link w:val="141"/>
    <w:rsid w:val="00B57CFE"/>
    <w:rPr>
      <w:rFonts w:ascii="Times New Roman" w:eastAsia="Times New Roman" w:hAnsi="Times New Roman" w:cs="Times New Roman"/>
      <w:sz w:val="28"/>
      <w:szCs w:val="24"/>
      <w:lang w:val="x-none" w:eastAsia="x-none"/>
    </w:rPr>
  </w:style>
  <w:style w:type="paragraph" w:customStyle="1" w:styleId="affffffffff4">
    <w:name w:val="Стиль внутри  таблиц + По ширине"/>
    <w:basedOn w:val="afffffffc"/>
    <w:qFormat/>
    <w:rsid w:val="00B57CFE"/>
    <w:pPr>
      <w:widowControl/>
      <w:adjustRightInd/>
      <w:spacing w:line="240" w:lineRule="auto"/>
      <w:ind w:left="-57" w:right="-57"/>
      <w:textAlignment w:val="auto"/>
    </w:pPr>
    <w:rPr>
      <w:snapToGrid w:val="0"/>
    </w:rPr>
  </w:style>
  <w:style w:type="paragraph" w:customStyle="1" w:styleId="17">
    <w:name w:val="Текст выноски1"/>
    <w:basedOn w:val="aff1"/>
    <w:qFormat/>
    <w:rsid w:val="00B57CFE"/>
    <w:pPr>
      <w:numPr>
        <w:numId w:val="43"/>
      </w:numPr>
      <w:tabs>
        <w:tab w:val="clear" w:pos="1260"/>
      </w:tabs>
      <w:spacing w:after="0" w:line="240" w:lineRule="auto"/>
      <w:ind w:left="0" w:firstLine="0"/>
    </w:pPr>
    <w:rPr>
      <w:rFonts w:ascii="Tahoma" w:eastAsia="Times New Roman" w:hAnsi="Tahoma" w:cs="Times New Roman"/>
      <w:sz w:val="16"/>
      <w:szCs w:val="20"/>
      <w:lang w:eastAsia="ru-RU"/>
    </w:rPr>
  </w:style>
  <w:style w:type="paragraph" w:styleId="1ff5">
    <w:name w:val="index 1"/>
    <w:basedOn w:val="aff1"/>
    <w:next w:val="aff1"/>
    <w:autoRedefine/>
    <w:rsid w:val="00B57CFE"/>
    <w:pPr>
      <w:spacing w:after="0" w:line="240" w:lineRule="auto"/>
      <w:ind w:left="240" w:hanging="240"/>
    </w:pPr>
    <w:rPr>
      <w:rFonts w:ascii="Times New Roman" w:eastAsia="Times New Roman" w:hAnsi="Times New Roman" w:cs="Times New Roman"/>
      <w:sz w:val="28"/>
      <w:szCs w:val="24"/>
      <w:lang w:eastAsia="ru-RU"/>
    </w:rPr>
  </w:style>
  <w:style w:type="paragraph" w:styleId="2f9">
    <w:name w:val="index 2"/>
    <w:basedOn w:val="aff1"/>
    <w:next w:val="aff1"/>
    <w:autoRedefine/>
    <w:rsid w:val="00B57CFE"/>
    <w:pPr>
      <w:spacing w:after="0" w:line="240" w:lineRule="auto"/>
      <w:ind w:left="480" w:hanging="240"/>
    </w:pPr>
    <w:rPr>
      <w:rFonts w:ascii="Times New Roman" w:eastAsia="Times New Roman" w:hAnsi="Times New Roman" w:cs="Times New Roman"/>
      <w:sz w:val="28"/>
      <w:szCs w:val="24"/>
      <w:lang w:eastAsia="ru-RU"/>
    </w:rPr>
  </w:style>
  <w:style w:type="paragraph" w:customStyle="1" w:styleId="a9">
    <w:name w:val="нумер"/>
    <w:basedOn w:val="afff"/>
    <w:link w:val="affffffffff5"/>
    <w:qFormat/>
    <w:rsid w:val="00B57CFE"/>
    <w:pPr>
      <w:numPr>
        <w:numId w:val="29"/>
      </w:numPr>
      <w:spacing w:after="0" w:line="240" w:lineRule="auto"/>
      <w:jc w:val="both"/>
    </w:pPr>
    <w:rPr>
      <w:rFonts w:ascii="Times New Roman" w:eastAsia="Times New Roman" w:hAnsi="Times New Roman" w:cs="Times New Roman"/>
      <w:sz w:val="28"/>
      <w:szCs w:val="20"/>
      <w:lang w:val="x-none" w:eastAsia="x-none"/>
    </w:rPr>
  </w:style>
  <w:style w:type="character" w:customStyle="1" w:styleId="affffffffff5">
    <w:name w:val="нумер Знак Знак"/>
    <w:link w:val="a9"/>
    <w:rsid w:val="00B57CFE"/>
    <w:rPr>
      <w:rFonts w:ascii="Times New Roman" w:eastAsia="Times New Roman" w:hAnsi="Times New Roman" w:cs="Times New Roman"/>
      <w:sz w:val="28"/>
      <w:szCs w:val="20"/>
      <w:lang w:val="x-none" w:eastAsia="x-none"/>
    </w:rPr>
  </w:style>
  <w:style w:type="paragraph" w:styleId="3f0">
    <w:name w:val="index 3"/>
    <w:basedOn w:val="aff1"/>
    <w:next w:val="aff1"/>
    <w:autoRedefine/>
    <w:rsid w:val="00B57CFE"/>
    <w:pPr>
      <w:spacing w:after="0" w:line="240" w:lineRule="auto"/>
      <w:ind w:left="720" w:hanging="240"/>
    </w:pPr>
    <w:rPr>
      <w:rFonts w:ascii="Times New Roman" w:eastAsia="Times New Roman" w:hAnsi="Times New Roman" w:cs="Times New Roman"/>
      <w:sz w:val="28"/>
      <w:szCs w:val="24"/>
      <w:lang w:eastAsia="ru-RU"/>
    </w:rPr>
  </w:style>
  <w:style w:type="character" w:customStyle="1" w:styleId="3d">
    <w:name w:val="Оглавление3 Знак"/>
    <w:link w:val="3c"/>
    <w:rsid w:val="00B57CFE"/>
    <w:rPr>
      <w:rFonts w:ascii="Times New Roman" w:eastAsia="Times New Roman" w:hAnsi="Times New Roman" w:cs="Times New Roman"/>
      <w:b/>
      <w:i/>
      <w:sz w:val="28"/>
      <w:szCs w:val="20"/>
      <w:lang w:val="x-none" w:eastAsia="x-none"/>
    </w:rPr>
  </w:style>
  <w:style w:type="paragraph" w:customStyle="1" w:styleId="1ff6">
    <w:name w:val="Заголовок1"/>
    <w:basedOn w:val="aff1"/>
    <w:uiPriority w:val="99"/>
    <w:qFormat/>
    <w:rsid w:val="00B57CFE"/>
    <w:pPr>
      <w:spacing w:after="0" w:line="240" w:lineRule="auto"/>
      <w:ind w:firstLine="709"/>
    </w:pPr>
    <w:rPr>
      <w:rFonts w:ascii="Times New Roman" w:eastAsia="Times New Roman" w:hAnsi="Times New Roman" w:cs="Times New Roman"/>
      <w:b/>
      <w:sz w:val="28"/>
      <w:szCs w:val="28"/>
      <w:lang w:eastAsia="ru-RU"/>
    </w:rPr>
  </w:style>
  <w:style w:type="character" w:customStyle="1" w:styleId="1ff4">
    <w:name w:val="Оглавление1 Знак"/>
    <w:link w:val="1ff3"/>
    <w:rsid w:val="00B57CFE"/>
    <w:rPr>
      <w:rFonts w:ascii="Times New Roman" w:eastAsia="Times New Roman" w:hAnsi="Times New Roman" w:cs="Times New Roman"/>
      <w:b/>
      <w:smallCaps/>
      <w:color w:val="000000"/>
      <w:sz w:val="28"/>
      <w:szCs w:val="28"/>
      <w:lang w:val="x-none" w:eastAsia="x-none"/>
    </w:rPr>
  </w:style>
  <w:style w:type="paragraph" w:customStyle="1" w:styleId="Style3">
    <w:name w:val="Style3"/>
    <w:basedOn w:val="aff1"/>
    <w:qFormat/>
    <w:rsid w:val="00B57CFE"/>
    <w:pPr>
      <w:widowControl w:val="0"/>
      <w:autoSpaceDE w:val="0"/>
      <w:autoSpaceDN w:val="0"/>
      <w:adjustRightInd w:val="0"/>
      <w:spacing w:after="0" w:line="324" w:lineRule="exact"/>
      <w:ind w:firstLine="641"/>
      <w:jc w:val="both"/>
    </w:pPr>
    <w:rPr>
      <w:rFonts w:ascii="Lucida Sans Unicode" w:eastAsia="Times New Roman" w:hAnsi="Lucida Sans Unicode" w:cs="Times New Roman"/>
      <w:sz w:val="24"/>
      <w:szCs w:val="24"/>
      <w:lang w:eastAsia="ru-RU"/>
    </w:rPr>
  </w:style>
  <w:style w:type="character" w:customStyle="1" w:styleId="FontStyle22">
    <w:name w:val="Font Style22"/>
    <w:rsid w:val="00B57CFE"/>
    <w:rPr>
      <w:rFonts w:ascii="Lucida Sans Unicode" w:hAnsi="Lucida Sans Unicode" w:cs="Lucida Sans Unicode"/>
      <w:sz w:val="22"/>
      <w:szCs w:val="22"/>
    </w:rPr>
  </w:style>
  <w:style w:type="character" w:customStyle="1" w:styleId="2fa">
    <w:name w:val="Заголовок 2а Знак"/>
    <w:rsid w:val="00B57CFE"/>
    <w:rPr>
      <w:b/>
      <w:sz w:val="28"/>
      <w:szCs w:val="24"/>
      <w:lang w:val="ru-RU" w:eastAsia="ru-RU" w:bidi="ar-SA"/>
    </w:rPr>
  </w:style>
  <w:style w:type="paragraph" w:customStyle="1" w:styleId="102">
    <w:name w:val="Стиль 10 пт полужирный По центру"/>
    <w:basedOn w:val="aff1"/>
    <w:qFormat/>
    <w:rsid w:val="00B57CFE"/>
    <w:pPr>
      <w:spacing w:after="0" w:line="240" w:lineRule="auto"/>
      <w:jc w:val="center"/>
    </w:pPr>
    <w:rPr>
      <w:rFonts w:ascii="Times New Roman" w:eastAsia="Times New Roman" w:hAnsi="Times New Roman" w:cs="Times New Roman"/>
      <w:bCs/>
      <w:kern w:val="28"/>
      <w:sz w:val="24"/>
      <w:szCs w:val="20"/>
      <w:lang w:eastAsia="ru-RU"/>
    </w:rPr>
  </w:style>
  <w:style w:type="paragraph" w:styleId="5">
    <w:name w:val="List Number 5"/>
    <w:basedOn w:val="aff1"/>
    <w:rsid w:val="00B57CFE"/>
    <w:pPr>
      <w:numPr>
        <w:numId w:val="44"/>
      </w:numPr>
      <w:tabs>
        <w:tab w:val="clear" w:pos="357"/>
        <w:tab w:val="num" w:pos="1492"/>
      </w:tabs>
      <w:spacing w:after="0" w:line="240" w:lineRule="auto"/>
      <w:ind w:left="1492" w:hanging="360"/>
    </w:pPr>
    <w:rPr>
      <w:rFonts w:ascii="Times New Roman" w:eastAsia="Times New Roman" w:hAnsi="Times New Roman" w:cs="Times New Roman"/>
      <w:sz w:val="24"/>
      <w:szCs w:val="20"/>
      <w:lang w:eastAsia="ru-RU"/>
    </w:rPr>
  </w:style>
  <w:style w:type="paragraph" w:customStyle="1" w:styleId="1">
    <w:name w:val="Стиль Назание_объекта + Слева:  1 см"/>
    <w:basedOn w:val="aff1"/>
    <w:qFormat/>
    <w:rsid w:val="00B57CFE"/>
    <w:pPr>
      <w:numPr>
        <w:numId w:val="45"/>
      </w:numPr>
      <w:tabs>
        <w:tab w:val="num" w:pos="720"/>
        <w:tab w:val="num" w:pos="2017"/>
      </w:tabs>
      <w:spacing w:after="120" w:line="240" w:lineRule="auto"/>
      <w:ind w:hanging="227"/>
      <w:contextualSpacing/>
      <w:jc w:val="center"/>
    </w:pPr>
    <w:rPr>
      <w:rFonts w:ascii="Times New Roman" w:eastAsia="Times New Roman" w:hAnsi="Times New Roman" w:cs="Times New Roman"/>
      <w:sz w:val="24"/>
      <w:szCs w:val="20"/>
      <w:lang w:eastAsia="ru-RU"/>
    </w:rPr>
  </w:style>
  <w:style w:type="character" w:customStyle="1" w:styleId="1ff7">
    <w:name w:val="Текст примечания Знак1"/>
    <w:uiPriority w:val="99"/>
    <w:rsid w:val="00B57CFE"/>
    <w:rPr>
      <w:rFonts w:ascii="Arial" w:eastAsia="Times New Roman" w:hAnsi="Arial" w:cs="Times New Roman"/>
      <w:sz w:val="14"/>
      <w:szCs w:val="20"/>
      <w:vertAlign w:val="superscript"/>
      <w:lang w:val="x-none" w:eastAsia="x-none"/>
    </w:rPr>
  </w:style>
  <w:style w:type="paragraph" w:customStyle="1" w:styleId="1ff8">
    <w:name w:val="Обычный + Первая строка:  1"/>
    <w:aliases w:val="25 см,Основной текст с отступом.об1 + По ширине"/>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B57CFE"/>
    <w:rPr>
      <w:rFonts w:ascii="Calibri" w:eastAsia="Times New Roman" w:hAnsi="Calibri" w:cs="Calibri"/>
      <w:szCs w:val="20"/>
      <w:lang w:eastAsia="ru-RU"/>
    </w:rPr>
  </w:style>
  <w:style w:type="paragraph" w:customStyle="1" w:styleId="3f1">
    <w:name w:val="Заголовок_3_уровень"/>
    <w:basedOn w:val="aff1"/>
    <w:link w:val="3f2"/>
    <w:qFormat/>
    <w:rsid w:val="00B57CFE"/>
    <w:pPr>
      <w:widowControl w:val="0"/>
      <w:autoSpaceDE w:val="0"/>
      <w:autoSpaceDN w:val="0"/>
      <w:adjustRightInd w:val="0"/>
      <w:spacing w:before="120" w:after="0" w:line="240" w:lineRule="auto"/>
      <w:ind w:left="720" w:hanging="720"/>
      <w:jc w:val="both"/>
    </w:pPr>
    <w:rPr>
      <w:rFonts w:ascii="Times New Roman" w:eastAsia="Times New Roman" w:hAnsi="Times New Roman" w:cs="Times New Roman"/>
      <w:b/>
      <w:sz w:val="24"/>
      <w:szCs w:val="24"/>
      <w:lang w:val="x-none" w:eastAsia="x-none"/>
    </w:rPr>
  </w:style>
  <w:style w:type="character" w:customStyle="1" w:styleId="3f2">
    <w:name w:val="Заголовок_3_уровень Знак"/>
    <w:link w:val="3f1"/>
    <w:locked/>
    <w:rsid w:val="00B57CFE"/>
    <w:rPr>
      <w:rFonts w:ascii="Times New Roman" w:eastAsia="Times New Roman" w:hAnsi="Times New Roman" w:cs="Times New Roman"/>
      <w:b/>
      <w:sz w:val="24"/>
      <w:szCs w:val="24"/>
      <w:lang w:val="x-none" w:eastAsia="x-none"/>
    </w:rPr>
  </w:style>
  <w:style w:type="paragraph" w:customStyle="1" w:styleId="1ff9">
    <w:name w:val="абзац1"/>
    <w:basedOn w:val="aff1"/>
    <w:link w:val="1ffa"/>
    <w:uiPriority w:val="99"/>
    <w:qFormat/>
    <w:rsid w:val="00B57CFE"/>
    <w:pPr>
      <w:keepNext/>
      <w:spacing w:after="0" w:line="360" w:lineRule="auto"/>
      <w:ind w:firstLine="720"/>
      <w:jc w:val="both"/>
      <w:outlineLvl w:val="0"/>
    </w:pPr>
    <w:rPr>
      <w:rFonts w:ascii="Times New Roman" w:eastAsia="Times New Roman" w:hAnsi="Times New Roman" w:cs="Times New Roman"/>
      <w:kern w:val="28"/>
      <w:sz w:val="28"/>
      <w:szCs w:val="28"/>
      <w:lang w:val="x-none" w:eastAsia="x-none"/>
    </w:rPr>
  </w:style>
  <w:style w:type="character" w:customStyle="1" w:styleId="1ffa">
    <w:name w:val="абзац1 Знак"/>
    <w:link w:val="1ff9"/>
    <w:uiPriority w:val="99"/>
    <w:locked/>
    <w:rsid w:val="00B57CFE"/>
    <w:rPr>
      <w:rFonts w:ascii="Times New Roman" w:eastAsia="Times New Roman" w:hAnsi="Times New Roman" w:cs="Times New Roman"/>
      <w:kern w:val="28"/>
      <w:sz w:val="28"/>
      <w:szCs w:val="28"/>
      <w:lang w:val="x-none" w:eastAsia="x-none"/>
    </w:rPr>
  </w:style>
  <w:style w:type="paragraph" w:customStyle="1" w:styleId="22">
    <w:name w:val="Абзац2"/>
    <w:basedOn w:val="aff1"/>
    <w:uiPriority w:val="99"/>
    <w:qFormat/>
    <w:rsid w:val="00B57CFE"/>
    <w:pPr>
      <w:widowControl w:val="0"/>
      <w:numPr>
        <w:numId w:val="46"/>
      </w:numPr>
      <w:spacing w:after="0" w:line="360" w:lineRule="auto"/>
      <w:jc w:val="both"/>
    </w:pPr>
    <w:rPr>
      <w:rFonts w:ascii="Times New Roman" w:eastAsia="Times New Roman" w:hAnsi="Times New Roman" w:cs="Times New Roman"/>
      <w:sz w:val="28"/>
      <w:szCs w:val="28"/>
      <w:lang w:eastAsia="ru-RU"/>
    </w:rPr>
  </w:style>
  <w:style w:type="paragraph" w:customStyle="1" w:styleId="44">
    <w:name w:val="Заголовок 4лит"/>
    <w:basedOn w:val="4"/>
    <w:uiPriority w:val="99"/>
    <w:qFormat/>
    <w:rsid w:val="00B57CFE"/>
    <w:pPr>
      <w:numPr>
        <w:ilvl w:val="0"/>
        <w:numId w:val="0"/>
      </w:numPr>
      <w:jc w:val="center"/>
    </w:pPr>
    <w:rPr>
      <w:rFonts w:ascii="Garamond" w:hAnsi="Garamond"/>
      <w:szCs w:val="20"/>
    </w:rPr>
  </w:style>
  <w:style w:type="paragraph" w:customStyle="1" w:styleId="1ffb">
    <w:name w:val="Îáû÷íûé 1"/>
    <w:basedOn w:val="aff1"/>
    <w:uiPriority w:val="99"/>
    <w:qFormat/>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affffffffff6">
    <w:name w:val="название"/>
    <w:basedOn w:val="afff"/>
    <w:link w:val="affffffffff7"/>
    <w:uiPriority w:val="99"/>
    <w:qFormat/>
    <w:rsid w:val="00B57CFE"/>
    <w:pPr>
      <w:spacing w:before="120" w:line="240" w:lineRule="auto"/>
      <w:jc w:val="center"/>
    </w:pPr>
    <w:rPr>
      <w:rFonts w:ascii="Times New Roman" w:eastAsia="Times New Roman" w:hAnsi="Times New Roman" w:cs="Times New Roman"/>
      <w:i/>
      <w:sz w:val="28"/>
      <w:szCs w:val="20"/>
      <w:lang w:val="x-none" w:eastAsia="x-none"/>
    </w:rPr>
  </w:style>
  <w:style w:type="character" w:customStyle="1" w:styleId="affffffffff7">
    <w:name w:val="название Знак"/>
    <w:link w:val="affffffffff6"/>
    <w:uiPriority w:val="99"/>
    <w:locked/>
    <w:rsid w:val="00B57CFE"/>
    <w:rPr>
      <w:rFonts w:ascii="Times New Roman" w:eastAsia="Times New Roman" w:hAnsi="Times New Roman" w:cs="Times New Roman"/>
      <w:i/>
      <w:sz w:val="28"/>
      <w:szCs w:val="20"/>
      <w:lang w:val="x-none" w:eastAsia="x-none"/>
    </w:rPr>
  </w:style>
  <w:style w:type="paragraph" w:customStyle="1" w:styleId="82">
    <w:name w:val="Знак8"/>
    <w:basedOn w:val="aff1"/>
    <w:uiPriority w:val="99"/>
    <w:rsid w:val="00B57CFE"/>
    <w:pPr>
      <w:spacing w:before="100" w:beforeAutospacing="1" w:after="100" w:afterAutospacing="1" w:line="240" w:lineRule="auto"/>
      <w:jc w:val="both"/>
    </w:pPr>
    <w:rPr>
      <w:rFonts w:ascii="Times New Roman" w:eastAsia="Times New Roman" w:hAnsi="Times New Roman" w:cs="Times New Roman"/>
      <w:sz w:val="24"/>
      <w:szCs w:val="20"/>
      <w:lang w:val="en-US"/>
    </w:rPr>
  </w:style>
  <w:style w:type="character" w:customStyle="1" w:styleId="affffffffff8">
    <w:name w:val="Основной шрифт"/>
    <w:uiPriority w:val="99"/>
    <w:rsid w:val="00B57CFE"/>
  </w:style>
  <w:style w:type="paragraph" w:customStyle="1" w:styleId="affffffffff9">
    <w:name w:val="Заголовок_табл"/>
    <w:basedOn w:val="aff1"/>
    <w:link w:val="affffffffffa"/>
    <w:uiPriority w:val="99"/>
    <w:qFormat/>
    <w:rsid w:val="00B57CFE"/>
    <w:pPr>
      <w:autoSpaceDE w:val="0"/>
      <w:autoSpaceDN w:val="0"/>
      <w:spacing w:after="0" w:line="240" w:lineRule="auto"/>
      <w:jc w:val="center"/>
      <w:outlineLvl w:val="4"/>
    </w:pPr>
    <w:rPr>
      <w:rFonts w:ascii="Calibri" w:eastAsia="Times New Roman" w:hAnsi="Calibri" w:cs="Times New Roman"/>
      <w:i/>
      <w:iCs/>
      <w:sz w:val="28"/>
      <w:szCs w:val="28"/>
      <w:lang w:val="x-none" w:eastAsia="x-none"/>
    </w:rPr>
  </w:style>
  <w:style w:type="character" w:customStyle="1" w:styleId="affffffffffa">
    <w:name w:val="Заголовок_табл Знак"/>
    <w:link w:val="affffffffff9"/>
    <w:uiPriority w:val="99"/>
    <w:locked/>
    <w:rsid w:val="00B57CFE"/>
    <w:rPr>
      <w:rFonts w:ascii="Calibri" w:eastAsia="Times New Roman" w:hAnsi="Calibri" w:cs="Times New Roman"/>
      <w:i/>
      <w:iCs/>
      <w:sz w:val="28"/>
      <w:szCs w:val="28"/>
      <w:lang w:val="x-none" w:eastAsia="x-none"/>
    </w:rPr>
  </w:style>
  <w:style w:type="paragraph" w:customStyle="1" w:styleId="affffffffffb">
    <w:name w:val="таблица_номер"/>
    <w:basedOn w:val="24"/>
    <w:uiPriority w:val="99"/>
    <w:qFormat/>
    <w:rsid w:val="00B57CFE"/>
    <w:pPr>
      <w:keepLines w:val="0"/>
      <w:numPr>
        <w:ilvl w:val="0"/>
        <w:numId w:val="0"/>
      </w:numPr>
      <w:autoSpaceDE w:val="0"/>
      <w:autoSpaceDN w:val="0"/>
      <w:spacing w:before="0" w:line="240" w:lineRule="auto"/>
      <w:jc w:val="right"/>
    </w:pPr>
    <w:rPr>
      <w:rFonts w:ascii="Calibri" w:eastAsia="Times New Roman" w:hAnsi="Calibri" w:cs="Calibri"/>
      <w:i/>
      <w:iCs/>
      <w:color w:val="auto"/>
      <w:sz w:val="32"/>
      <w:szCs w:val="32"/>
      <w:lang w:val="x-none" w:eastAsia="x-none"/>
    </w:rPr>
  </w:style>
  <w:style w:type="paragraph" w:customStyle="1" w:styleId="3f3">
    <w:name w:val="оглавление 3"/>
    <w:basedOn w:val="aff1"/>
    <w:next w:val="aff1"/>
    <w:autoRedefine/>
    <w:uiPriority w:val="99"/>
    <w:qFormat/>
    <w:rsid w:val="00B57CFE"/>
    <w:pPr>
      <w:tabs>
        <w:tab w:val="right" w:leader="dot" w:pos="9345"/>
      </w:tabs>
      <w:autoSpaceDE w:val="0"/>
      <w:autoSpaceDN w:val="0"/>
      <w:spacing w:after="0" w:line="240" w:lineRule="auto"/>
      <w:ind w:left="360"/>
      <w:jc w:val="center"/>
    </w:pPr>
    <w:rPr>
      <w:rFonts w:ascii="Calibri" w:eastAsia="Times New Roman" w:hAnsi="Calibri" w:cs="Calibri"/>
      <w:b/>
      <w:bCs/>
      <w:caps/>
      <w:noProof/>
      <w:sz w:val="28"/>
      <w:szCs w:val="28"/>
      <w:lang w:val="en-US" w:eastAsia="ru-RU"/>
    </w:rPr>
  </w:style>
  <w:style w:type="paragraph" w:customStyle="1" w:styleId="ConsPlusCell">
    <w:name w:val="ConsPlusCell"/>
    <w:uiPriority w:val="99"/>
    <w:qFormat/>
    <w:rsid w:val="00B57CF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fff3">
    <w:name w:val="РПС Знак"/>
    <w:link w:val="afffffffff2"/>
    <w:uiPriority w:val="99"/>
    <w:locked/>
    <w:rsid w:val="00B57CFE"/>
    <w:rPr>
      <w:rFonts w:ascii="Times New Roman" w:eastAsia="Times New Roman" w:hAnsi="Times New Roman" w:cs="Times New Roman"/>
      <w:sz w:val="28"/>
      <w:szCs w:val="24"/>
      <w:lang w:val="x-none" w:eastAsia="x-none"/>
    </w:rPr>
  </w:style>
  <w:style w:type="paragraph" w:customStyle="1" w:styleId="215">
    <w:name w:val="Основной текст с отступом 21"/>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222">
    <w:name w:val="Основной текст с отступом 22"/>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3f4">
    <w:name w:val="Стиль Заголовок 3"/>
    <w:aliases w:val="ПодЗаголовок + 14 пт По центру Перед:  0 пт По...,ПодЗаголовок + Перед:  6 пт"/>
    <w:autoRedefine/>
    <w:uiPriority w:val="99"/>
    <w:qFormat/>
    <w:rsid w:val="00B57CFE"/>
    <w:pPr>
      <w:spacing w:after="0" w:line="240" w:lineRule="auto"/>
      <w:jc w:val="center"/>
    </w:pPr>
    <w:rPr>
      <w:rFonts w:ascii="Arial" w:eastAsia="Times New Roman" w:hAnsi="Arial" w:cs="Times New Roman"/>
      <w:b/>
      <w:bCs/>
      <w:sz w:val="28"/>
      <w:szCs w:val="20"/>
      <w:lang w:eastAsia="ru-RU"/>
    </w:rPr>
  </w:style>
  <w:style w:type="paragraph" w:customStyle="1" w:styleId="1ffc">
    <w:name w:val="Сновной текст_1"/>
    <w:basedOn w:val="afff"/>
    <w:uiPriority w:val="99"/>
    <w:qFormat/>
    <w:rsid w:val="00B57CFE"/>
    <w:pPr>
      <w:spacing w:after="0" w:line="360" w:lineRule="auto"/>
      <w:ind w:firstLine="720"/>
    </w:pPr>
    <w:rPr>
      <w:rFonts w:ascii="Times New Roman" w:eastAsia="Times New Roman" w:hAnsi="Times New Roman" w:cs="Times New Roman"/>
      <w:sz w:val="28"/>
      <w:szCs w:val="28"/>
      <w:lang w:eastAsia="ru-RU"/>
    </w:rPr>
  </w:style>
  <w:style w:type="paragraph" w:customStyle="1" w:styleId="2110">
    <w:name w:val="Основной текст 211"/>
    <w:basedOn w:val="aff1"/>
    <w:uiPriority w:val="99"/>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e2">
    <w:name w:val="мeсновной текст с отступом 2"/>
    <w:basedOn w:val="aff1"/>
    <w:uiPriority w:val="99"/>
    <w:qFormat/>
    <w:rsid w:val="00B57CFE"/>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c">
    <w:name w:val="Стиль Обычный +"/>
    <w:basedOn w:val="33"/>
    <w:next w:val="29"/>
    <w:link w:val="affffffffffd"/>
    <w:uiPriority w:val="99"/>
    <w:qFormat/>
    <w:rsid w:val="00B57CFE"/>
    <w:pPr>
      <w:keepLines w:val="0"/>
      <w:numPr>
        <w:numId w:val="0"/>
      </w:numPr>
      <w:spacing w:before="0"/>
      <w:ind w:firstLine="709"/>
      <w:jc w:val="both"/>
    </w:pPr>
    <w:rPr>
      <w:rFonts w:ascii="Times New Roman" w:eastAsia="Times New Roman" w:hAnsi="Times New Roman" w:cs="Times New Roman"/>
      <w:b/>
      <w:bCs/>
      <w:i/>
      <w:color w:val="auto"/>
      <w:sz w:val="28"/>
      <w:szCs w:val="28"/>
      <w:lang w:val="x-none" w:eastAsia="x-none"/>
    </w:rPr>
  </w:style>
  <w:style w:type="character" w:customStyle="1" w:styleId="affffffffffd">
    <w:name w:val="Стиль Обычный + Знак"/>
    <w:link w:val="affffffffffc"/>
    <w:uiPriority w:val="99"/>
    <w:locked/>
    <w:rsid w:val="00B57CFE"/>
    <w:rPr>
      <w:rFonts w:ascii="Times New Roman" w:eastAsia="Times New Roman" w:hAnsi="Times New Roman" w:cs="Times New Roman"/>
      <w:b/>
      <w:bCs/>
      <w:i/>
      <w:sz w:val="28"/>
      <w:szCs w:val="28"/>
      <w:lang w:val="x-none" w:eastAsia="x-none"/>
    </w:rPr>
  </w:style>
  <w:style w:type="paragraph" w:customStyle="1" w:styleId="affffffffffe">
    <w:name w:val="Таблица"/>
    <w:basedOn w:val="aff1"/>
    <w:link w:val="afffffffffff"/>
    <w:qFormat/>
    <w:rsid w:val="00B57CFE"/>
    <w:pPr>
      <w:widowControl w:val="0"/>
      <w:shd w:val="clear" w:color="auto" w:fill="FFFFFF"/>
      <w:spacing w:after="0" w:line="240" w:lineRule="atLeast"/>
      <w:ind w:firstLine="709"/>
      <w:jc w:val="right"/>
    </w:pPr>
    <w:rPr>
      <w:rFonts w:ascii="Times New Roman" w:eastAsia="Times New Roman" w:hAnsi="Times New Roman" w:cs="Times New Roman"/>
      <w:sz w:val="28"/>
      <w:szCs w:val="28"/>
      <w:lang w:val="x-none" w:eastAsia="x-none"/>
    </w:rPr>
  </w:style>
  <w:style w:type="character" w:customStyle="1" w:styleId="afffffffffff">
    <w:name w:val="Таблица Знак"/>
    <w:link w:val="affffffffffe"/>
    <w:rsid w:val="00B57CFE"/>
    <w:rPr>
      <w:rFonts w:ascii="Times New Roman" w:eastAsia="Times New Roman" w:hAnsi="Times New Roman" w:cs="Times New Roman"/>
      <w:sz w:val="28"/>
      <w:szCs w:val="28"/>
      <w:shd w:val="clear" w:color="auto" w:fill="FFFFFF"/>
      <w:lang w:val="x-none" w:eastAsia="x-none"/>
    </w:rPr>
  </w:style>
  <w:style w:type="paragraph" w:customStyle="1" w:styleId="1ffd">
    <w:name w:val="УРОВЕНЬ 1"/>
    <w:basedOn w:val="1b"/>
    <w:qFormat/>
    <w:rsid w:val="00B57CFE"/>
    <w:pPr>
      <w:keepLines w:val="0"/>
      <w:pageBreakBefore/>
      <w:tabs>
        <w:tab w:val="clear" w:pos="3617"/>
      </w:tabs>
      <w:spacing w:before="0" w:line="240" w:lineRule="auto"/>
      <w:ind w:left="432" w:hanging="432"/>
      <w:jc w:val="both"/>
    </w:pPr>
    <w:rPr>
      <w:rFonts w:ascii="Times New Roman" w:eastAsia="Times New Roman" w:hAnsi="Times New Roman" w:cs="Times New Roman"/>
      <w:b/>
      <w:bCs/>
      <w:color w:val="auto"/>
      <w:kern w:val="32"/>
      <w:szCs w:val="20"/>
      <w:lang w:val="x-none" w:eastAsia="x-none"/>
    </w:rPr>
  </w:style>
  <w:style w:type="paragraph" w:customStyle="1" w:styleId="1ffe">
    <w:name w:val="УРОВЕНЬ1"/>
    <w:basedOn w:val="1b"/>
    <w:autoRedefine/>
    <w:qFormat/>
    <w:rsid w:val="00B57CFE"/>
    <w:pPr>
      <w:keepLines w:val="0"/>
      <w:pageBreakBefore/>
      <w:tabs>
        <w:tab w:val="clear" w:pos="3617"/>
      </w:tabs>
      <w:spacing w:before="0" w:line="240" w:lineRule="auto"/>
      <w:ind w:left="369" w:firstLine="0"/>
      <w:jc w:val="center"/>
      <w:outlineLvl w:val="1"/>
    </w:pPr>
    <w:rPr>
      <w:rFonts w:ascii="Times New Roman" w:eastAsia="Times New Roman" w:hAnsi="Times New Roman" w:cs="Times New Roman"/>
      <w:b/>
      <w:bCs/>
      <w:color w:val="auto"/>
      <w:kern w:val="32"/>
      <w:szCs w:val="20"/>
      <w:lang w:val="x-none" w:eastAsia="x-none"/>
    </w:rPr>
  </w:style>
  <w:style w:type="paragraph" w:customStyle="1" w:styleId="2fb">
    <w:name w:val="Подзаголовок 2"/>
    <w:basedOn w:val="afffff"/>
    <w:link w:val="2fc"/>
    <w:qFormat/>
    <w:rsid w:val="00B57CFE"/>
    <w:pPr>
      <w:numPr>
        <w:ilvl w:val="0"/>
      </w:numPr>
      <w:spacing w:after="60"/>
      <w:jc w:val="center"/>
      <w:outlineLvl w:val="1"/>
    </w:pPr>
    <w:rPr>
      <w:rFonts w:ascii="Cambria" w:eastAsia="Times New Roman" w:hAnsi="Cambria" w:cs="Times New Roman"/>
      <w:b/>
      <w:color w:val="auto"/>
      <w:spacing w:val="0"/>
      <w:sz w:val="28"/>
      <w:szCs w:val="28"/>
      <w:lang w:val="x-none" w:eastAsia="x-none"/>
    </w:rPr>
  </w:style>
  <w:style w:type="paragraph" w:customStyle="1" w:styleId="3f5">
    <w:name w:val="Подзаголовок3"/>
    <w:basedOn w:val="27"/>
    <w:link w:val="3f6"/>
    <w:qFormat/>
    <w:rsid w:val="00B57CFE"/>
    <w:pPr>
      <w:tabs>
        <w:tab w:val="left" w:pos="851"/>
        <w:tab w:val="right" w:leader="dot" w:pos="9923"/>
        <w:tab w:val="right" w:leader="dot" w:pos="10206"/>
      </w:tabs>
      <w:spacing w:after="0" w:line="240" w:lineRule="auto"/>
      <w:ind w:left="426" w:right="-2" w:firstLine="283"/>
      <w:jc w:val="center"/>
      <w:outlineLvl w:val="3"/>
    </w:pPr>
    <w:rPr>
      <w:rFonts w:ascii="Times New Roman" w:eastAsia="Times New Roman" w:hAnsi="Times New Roman" w:cs="Times New Roman"/>
      <w:i/>
      <w:smallCaps/>
      <w:noProof/>
      <w:sz w:val="28"/>
      <w:szCs w:val="28"/>
      <w:lang w:val="x-none" w:eastAsia="x-none"/>
    </w:rPr>
  </w:style>
  <w:style w:type="character" w:customStyle="1" w:styleId="2fc">
    <w:name w:val="Подзаголовок 2 Знак"/>
    <w:link w:val="2fb"/>
    <w:rsid w:val="00B57CFE"/>
    <w:rPr>
      <w:rFonts w:ascii="Cambria" w:eastAsia="Times New Roman" w:hAnsi="Cambria" w:cs="Times New Roman"/>
      <w:b/>
      <w:sz w:val="28"/>
      <w:szCs w:val="28"/>
      <w:lang w:val="x-none" w:eastAsia="x-none"/>
    </w:rPr>
  </w:style>
  <w:style w:type="character" w:styleId="afffffffffff0">
    <w:name w:val="Book Title"/>
    <w:uiPriority w:val="33"/>
    <w:qFormat/>
    <w:rsid w:val="00B57CFE"/>
    <w:rPr>
      <w:b/>
      <w:bCs/>
      <w:smallCaps/>
      <w:spacing w:val="5"/>
    </w:rPr>
  </w:style>
  <w:style w:type="character" w:customStyle="1" w:styleId="28">
    <w:name w:val="Оглавление 2 Знак"/>
    <w:link w:val="27"/>
    <w:uiPriority w:val="39"/>
    <w:rsid w:val="00B57CFE"/>
  </w:style>
  <w:style w:type="character" w:customStyle="1" w:styleId="3f6">
    <w:name w:val="Подзаголовок3 Знак"/>
    <w:link w:val="3f5"/>
    <w:rsid w:val="00B57CFE"/>
    <w:rPr>
      <w:rFonts w:ascii="Times New Roman" w:eastAsia="Times New Roman" w:hAnsi="Times New Roman" w:cs="Times New Roman"/>
      <w:i/>
      <w:smallCaps/>
      <w:noProof/>
      <w:sz w:val="28"/>
      <w:szCs w:val="28"/>
      <w:lang w:val="x-none" w:eastAsia="x-none"/>
    </w:rPr>
  </w:style>
  <w:style w:type="paragraph" w:customStyle="1" w:styleId="aff0">
    <w:name w:val="Нумерованный"/>
    <w:basedOn w:val="aff1"/>
    <w:link w:val="afffffffffff1"/>
    <w:qFormat/>
    <w:rsid w:val="00B57CFE"/>
    <w:pPr>
      <w:numPr>
        <w:numId w:val="47"/>
      </w:numPr>
      <w:spacing w:after="0" w:line="240" w:lineRule="auto"/>
      <w:jc w:val="both"/>
    </w:pPr>
    <w:rPr>
      <w:rFonts w:ascii="Times New Roman" w:eastAsia="Times New Roman" w:hAnsi="Times New Roman" w:cs="Times New Roman"/>
      <w:sz w:val="28"/>
      <w:szCs w:val="24"/>
      <w:lang w:eastAsia="ru-RU"/>
    </w:rPr>
  </w:style>
  <w:style w:type="character" w:customStyle="1" w:styleId="affffffff5">
    <w:name w:val="Примечания_наш стиль Знак"/>
    <w:link w:val="affffffff4"/>
    <w:rsid w:val="00B57CFE"/>
    <w:rPr>
      <w:rFonts w:ascii="Times New Roman" w:eastAsia="Times New Roman" w:hAnsi="Times New Roman" w:cs="Times New Roman"/>
      <w:szCs w:val="24"/>
      <w:lang w:val="x-none" w:eastAsia="x-none"/>
    </w:rPr>
  </w:style>
  <w:style w:type="paragraph" w:customStyle="1" w:styleId="afffffffffff2">
    <w:name w:val="Осн"/>
    <w:basedOn w:val="aff1"/>
    <w:qFormat/>
    <w:rsid w:val="00B57CFE"/>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53">
    <w:name w:val="ЗАГОЛОВОК 5"/>
    <w:basedOn w:val="aff1"/>
    <w:qFormat/>
    <w:rsid w:val="00B57CFE"/>
    <w:pPr>
      <w:tabs>
        <w:tab w:val="num" w:pos="1260"/>
      </w:tabs>
      <w:spacing w:before="120" w:after="120" w:line="240" w:lineRule="auto"/>
      <w:ind w:left="1260" w:hanging="360"/>
      <w:jc w:val="center"/>
      <w:outlineLvl w:val="4"/>
    </w:pPr>
    <w:rPr>
      <w:rFonts w:ascii="Times New Roman" w:eastAsia="Times New Roman" w:hAnsi="Times New Roman" w:cs="Times New Roman"/>
      <w:b/>
      <w:i/>
      <w:sz w:val="28"/>
      <w:szCs w:val="28"/>
      <w:lang w:eastAsia="ru-RU"/>
    </w:rPr>
  </w:style>
  <w:style w:type="character" w:customStyle="1" w:styleId="highlight">
    <w:name w:val="highlight"/>
    <w:rsid w:val="00B57CFE"/>
  </w:style>
  <w:style w:type="paragraph" w:customStyle="1" w:styleId="1fff">
    <w:name w:val="Заголовок_1_уровень"/>
    <w:basedOn w:val="aff1"/>
    <w:qFormat/>
    <w:rsid w:val="00B57CFE"/>
    <w:pPr>
      <w:spacing w:before="120" w:after="120" w:line="240" w:lineRule="auto"/>
    </w:pPr>
    <w:rPr>
      <w:rFonts w:ascii="Times New Roman" w:eastAsia="Times New Roman" w:hAnsi="Times New Roman" w:cs="Times New Roman"/>
      <w:b/>
      <w:color w:val="000000"/>
      <w:sz w:val="28"/>
      <w:szCs w:val="28"/>
      <w:lang w:eastAsia="ru-RU"/>
    </w:rPr>
  </w:style>
  <w:style w:type="paragraph" w:customStyle="1" w:styleId="a0">
    <w:name w:val="Таб"/>
    <w:basedOn w:val="affff4"/>
    <w:qFormat/>
    <w:rsid w:val="00B57CFE"/>
    <w:pPr>
      <w:numPr>
        <w:numId w:val="48"/>
      </w:numPr>
      <w:jc w:val="right"/>
    </w:pPr>
  </w:style>
  <w:style w:type="paragraph" w:customStyle="1" w:styleId="30">
    <w:name w:val="Абзац3"/>
    <w:basedOn w:val="aff1"/>
    <w:link w:val="3f7"/>
    <w:qFormat/>
    <w:rsid w:val="00B57CFE"/>
    <w:pPr>
      <w:numPr>
        <w:numId w:val="49"/>
      </w:numPr>
      <w:tabs>
        <w:tab w:val="clear" w:pos="7590"/>
      </w:tabs>
      <w:spacing w:after="0" w:line="240" w:lineRule="auto"/>
      <w:ind w:left="0" w:firstLine="567"/>
      <w:jc w:val="both"/>
    </w:pPr>
    <w:rPr>
      <w:rFonts w:ascii="Times New Roman" w:eastAsia="Times New Roman" w:hAnsi="Times New Roman" w:cs="Times New Roman"/>
      <w:sz w:val="24"/>
      <w:szCs w:val="20"/>
      <w:lang w:eastAsia="ru-RU"/>
    </w:rPr>
  </w:style>
  <w:style w:type="paragraph" w:customStyle="1" w:styleId="2fd">
    <w:name w:val="Заголовок2"/>
    <w:basedOn w:val="aff1"/>
    <w:next w:val="aff1"/>
    <w:link w:val="afffffffffff3"/>
    <w:qFormat/>
    <w:rsid w:val="00B57CFE"/>
    <w:pPr>
      <w:spacing w:after="0" w:line="240" w:lineRule="auto"/>
      <w:ind w:firstLine="709"/>
      <w:contextualSpacing/>
      <w:jc w:val="both"/>
    </w:pPr>
    <w:rPr>
      <w:rFonts w:ascii="Calibri Light" w:eastAsia="Times New Roman" w:hAnsi="Calibri Light" w:cs="Times New Roman"/>
      <w:spacing w:val="-10"/>
      <w:kern w:val="28"/>
      <w:sz w:val="56"/>
      <w:szCs w:val="56"/>
      <w:lang w:val="x-none"/>
    </w:rPr>
  </w:style>
  <w:style w:type="character" w:customStyle="1" w:styleId="afffffffffff3">
    <w:name w:val="Заголовок Знак"/>
    <w:link w:val="2fd"/>
    <w:rsid w:val="00B57CFE"/>
    <w:rPr>
      <w:rFonts w:ascii="Calibri Light" w:eastAsia="Times New Roman" w:hAnsi="Calibri Light" w:cs="Times New Roman"/>
      <w:spacing w:val="-10"/>
      <w:kern w:val="28"/>
      <w:sz w:val="56"/>
      <w:szCs w:val="56"/>
      <w:lang w:val="x-none"/>
    </w:rPr>
  </w:style>
  <w:style w:type="paragraph" w:customStyle="1" w:styleId="118">
    <w:name w:val="Табличный_боковик_11"/>
    <w:link w:val="119"/>
    <w:qFormat/>
    <w:rsid w:val="00B57CFE"/>
    <w:pPr>
      <w:spacing w:after="0" w:line="240" w:lineRule="auto"/>
    </w:pPr>
    <w:rPr>
      <w:rFonts w:ascii="Times New Roman" w:eastAsia="Times New Roman" w:hAnsi="Times New Roman" w:cs="Times New Roman"/>
      <w:szCs w:val="24"/>
      <w:lang w:eastAsia="ru-RU"/>
    </w:rPr>
  </w:style>
  <w:style w:type="character" w:customStyle="1" w:styleId="119">
    <w:name w:val="Табличный_боковик_11 Знак"/>
    <w:link w:val="118"/>
    <w:rsid w:val="00B57CFE"/>
    <w:rPr>
      <w:rFonts w:ascii="Times New Roman" w:eastAsia="Times New Roman" w:hAnsi="Times New Roman" w:cs="Times New Roman"/>
      <w:szCs w:val="24"/>
      <w:lang w:eastAsia="ru-RU"/>
    </w:rPr>
  </w:style>
  <w:style w:type="character" w:customStyle="1" w:styleId="135pt">
    <w:name w:val="Основной текст + 13.5 pt"/>
    <w:rsid w:val="00B57CFE"/>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Title1">
    <w:name w:val="Title 1"/>
    <w:basedOn w:val="aff1"/>
    <w:link w:val="Title10"/>
    <w:qFormat/>
    <w:rsid w:val="00B57CFE"/>
    <w:pPr>
      <w:pageBreakBefore/>
      <w:widowControl w:val="0"/>
      <w:numPr>
        <w:numId w:val="53"/>
      </w:numPr>
      <w:tabs>
        <w:tab w:val="num" w:pos="284"/>
      </w:tabs>
      <w:adjustRightInd w:val="0"/>
      <w:spacing w:after="180" w:line="240" w:lineRule="auto"/>
      <w:ind w:left="0"/>
      <w:jc w:val="center"/>
      <w:textAlignment w:val="baseline"/>
      <w:outlineLvl w:val="0"/>
    </w:pPr>
    <w:rPr>
      <w:rFonts w:ascii="Times New Roman" w:eastAsia="Times New Roman" w:hAnsi="Times New Roman" w:cs="Times New Roman"/>
      <w:b/>
      <w:bCs/>
      <w:caps/>
      <w:sz w:val="28"/>
      <w:szCs w:val="28"/>
      <w:lang w:eastAsia="ru-RU"/>
    </w:rPr>
  </w:style>
  <w:style w:type="paragraph" w:customStyle="1" w:styleId="Title2">
    <w:name w:val="Title 2"/>
    <w:basedOn w:val="24"/>
    <w:qFormat/>
    <w:rsid w:val="00B57CFE"/>
    <w:pPr>
      <w:keepLines w:val="0"/>
      <w:widowControl w:val="0"/>
      <w:numPr>
        <w:numId w:val="53"/>
      </w:numPr>
      <w:tabs>
        <w:tab w:val="num" w:pos="360"/>
      </w:tabs>
      <w:adjustRightInd w:val="0"/>
      <w:spacing w:before="180" w:after="120" w:line="240" w:lineRule="auto"/>
      <w:jc w:val="center"/>
      <w:textAlignment w:val="baseline"/>
    </w:pPr>
    <w:rPr>
      <w:rFonts w:ascii="Times New Roman" w:eastAsia="Times New Roman" w:hAnsi="Times New Roman" w:cs="Times New Roman"/>
      <w:b/>
      <w:iCs/>
      <w:color w:val="auto"/>
      <w:sz w:val="28"/>
      <w:szCs w:val="20"/>
      <w:lang w:eastAsia="ru-RU"/>
    </w:rPr>
  </w:style>
  <w:style w:type="paragraph" w:customStyle="1" w:styleId="Table0">
    <w:name w:val="Table 0"/>
    <w:basedOn w:val="aff1"/>
    <w:link w:val="Table00"/>
    <w:qFormat/>
    <w:rsid w:val="00B57CFE"/>
    <w:pPr>
      <w:keepNext/>
      <w:widowControl w:val="0"/>
      <w:numPr>
        <w:ilvl w:val="2"/>
        <w:numId w:val="53"/>
      </w:numPr>
      <w:tabs>
        <w:tab w:val="num" w:pos="360"/>
      </w:tabs>
      <w:adjustRightInd w:val="0"/>
      <w:spacing w:before="120" w:after="0" w:line="240" w:lineRule="auto"/>
      <w:ind w:left="0" w:firstLine="0"/>
      <w:jc w:val="right"/>
      <w:textAlignment w:val="baseline"/>
    </w:pPr>
    <w:rPr>
      <w:rFonts w:ascii="Times New Roman" w:eastAsia="Times New Roman" w:hAnsi="Times New Roman" w:cs="Times New Roman"/>
      <w:sz w:val="28"/>
      <w:szCs w:val="28"/>
      <w:lang w:eastAsia="ru-RU"/>
    </w:rPr>
  </w:style>
  <w:style w:type="paragraph" w:customStyle="1" w:styleId="Picture0">
    <w:name w:val="Picture 0"/>
    <w:basedOn w:val="Table0"/>
    <w:link w:val="Picture00"/>
    <w:qFormat/>
    <w:rsid w:val="00B57CFE"/>
    <w:pPr>
      <w:numPr>
        <w:ilvl w:val="3"/>
      </w:numPr>
      <w:tabs>
        <w:tab w:val="num" w:pos="3589"/>
      </w:tabs>
      <w:spacing w:before="0" w:after="120"/>
      <w:ind w:left="0" w:firstLine="0"/>
      <w:jc w:val="center"/>
    </w:pPr>
    <w:rPr>
      <w:i/>
    </w:rPr>
  </w:style>
  <w:style w:type="paragraph" w:customStyle="1" w:styleId="45">
    <w:name w:val="Основной текст4"/>
    <w:basedOn w:val="aff1"/>
    <w:rsid w:val="00B57CFE"/>
    <w:pPr>
      <w:widowControl w:val="0"/>
      <w:shd w:val="clear" w:color="auto" w:fill="FFFFFF"/>
      <w:spacing w:after="0" w:line="283" w:lineRule="exact"/>
      <w:ind w:hanging="360"/>
      <w:jc w:val="both"/>
    </w:pPr>
    <w:rPr>
      <w:rFonts w:ascii="Times New Roman" w:eastAsia="Times New Roman" w:hAnsi="Times New Roman" w:cs="Times New Roman"/>
      <w:b/>
      <w:bCs/>
      <w:color w:val="000000"/>
      <w:sz w:val="21"/>
      <w:szCs w:val="21"/>
      <w:lang w:eastAsia="ru-RU" w:bidi="ru-RU"/>
    </w:rPr>
  </w:style>
  <w:style w:type="character" w:customStyle="1" w:styleId="1fff0">
    <w:name w:val="Основной шрифт абзаца1"/>
    <w:rsid w:val="00B57CFE"/>
  </w:style>
  <w:style w:type="character" w:customStyle="1" w:styleId="bookmark">
    <w:name w:val="bookmark"/>
    <w:rsid w:val="00B57CFE"/>
  </w:style>
  <w:style w:type="paragraph" w:customStyle="1" w:styleId="2TimesNewRoman">
    <w:name w:val="Заголовок 2 + Times New Roman"/>
    <w:aliases w:val="14 пт,По центру"/>
    <w:basedOn w:val="33"/>
    <w:autoRedefine/>
    <w:qFormat/>
    <w:rsid w:val="00B57CFE"/>
    <w:pPr>
      <w:keepLines w:val="0"/>
      <w:numPr>
        <w:ilvl w:val="1"/>
        <w:numId w:val="106"/>
      </w:numPr>
      <w:spacing w:before="240" w:after="240"/>
      <w:ind w:left="0" w:firstLine="0"/>
      <w:jc w:val="center"/>
      <w:outlineLvl w:val="1"/>
    </w:pPr>
    <w:rPr>
      <w:rFonts w:ascii="Times New Roman" w:eastAsia="Times New Roman" w:hAnsi="Times New Roman" w:cs="Times New Roman"/>
      <w:b/>
      <w:bCs/>
      <w:snapToGrid w:val="0"/>
      <w:color w:val="auto"/>
      <w:sz w:val="28"/>
      <w:szCs w:val="28"/>
    </w:rPr>
  </w:style>
  <w:style w:type="paragraph" w:customStyle="1" w:styleId="afffffffffff4">
    <w:name w:val="содержа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color w:val="auto"/>
      <w:kern w:val="32"/>
      <w:sz w:val="28"/>
      <w:lang w:eastAsia="ru-RU"/>
    </w:rPr>
  </w:style>
  <w:style w:type="paragraph" w:customStyle="1" w:styleId="afffffffffff5">
    <w:name w:val="Полужирный + По центру"/>
    <w:basedOn w:val="affffffff2"/>
    <w:qFormat/>
    <w:rsid w:val="00B57CFE"/>
    <w:pPr>
      <w:ind w:firstLine="0"/>
      <w:jc w:val="center"/>
    </w:pPr>
    <w:rPr>
      <w:bCs/>
      <w:szCs w:val="20"/>
      <w:lang w:val="ru-RU" w:eastAsia="ru-RU"/>
    </w:rPr>
  </w:style>
  <w:style w:type="paragraph" w:customStyle="1" w:styleId="afffffffffff6">
    <w:name w:val="Текст в таблицах+полужирный + подчеркивание По центру"/>
    <w:basedOn w:val="affffffe"/>
    <w:qFormat/>
    <w:rsid w:val="00B57CFE"/>
    <w:pPr>
      <w:jc w:val="center"/>
    </w:pPr>
    <w:rPr>
      <w:bCs/>
      <w:szCs w:val="20"/>
      <w:u w:val="single"/>
      <w:lang w:val="ru-RU" w:eastAsia="ru-RU"/>
    </w:rPr>
  </w:style>
  <w:style w:type="paragraph" w:customStyle="1" w:styleId="afffffffffff7">
    <w:name w:val="Текст в таблицах+полужирный + По центру"/>
    <w:basedOn w:val="affffffe"/>
    <w:qFormat/>
    <w:rsid w:val="00B57CFE"/>
    <w:pPr>
      <w:jc w:val="center"/>
    </w:pPr>
    <w:rPr>
      <w:bCs/>
      <w:szCs w:val="20"/>
      <w:lang w:val="ru-RU" w:eastAsia="ru-RU"/>
    </w:rPr>
  </w:style>
  <w:style w:type="paragraph" w:customStyle="1" w:styleId="afffffffffff8">
    <w:name w:val="Подчеркивание + курсив"/>
    <w:basedOn w:val="affffffff0"/>
    <w:qFormat/>
    <w:rsid w:val="00B57CFE"/>
    <w:rPr>
      <w:i/>
      <w:iCs/>
      <w:lang w:val="ru-RU" w:eastAsia="ru-RU"/>
    </w:rPr>
  </w:style>
  <w:style w:type="paragraph" w:customStyle="1" w:styleId="142">
    <w:name w:val="Шапка таблицы+курсив + 14 пт"/>
    <w:basedOn w:val="afffffffff0"/>
    <w:link w:val="143"/>
    <w:qFormat/>
    <w:rsid w:val="00B57CFE"/>
    <w:rPr>
      <w:iCs/>
      <w:sz w:val="28"/>
      <w:lang w:val="ru-RU" w:eastAsia="ru-RU"/>
    </w:rPr>
  </w:style>
  <w:style w:type="character" w:customStyle="1" w:styleId="143">
    <w:name w:val="Шапка таблицы+курсив + 14 пт Знак"/>
    <w:link w:val="142"/>
    <w:rsid w:val="00B57CFE"/>
    <w:rPr>
      <w:rFonts w:ascii="Times New Roman" w:eastAsia="Times New Roman" w:hAnsi="Times New Roman" w:cs="Times New Roman"/>
      <w:i/>
      <w:iCs/>
      <w:sz w:val="28"/>
      <w:szCs w:val="24"/>
      <w:lang w:eastAsia="ru-RU"/>
    </w:rPr>
  </w:style>
  <w:style w:type="paragraph" w:customStyle="1" w:styleId="053">
    <w:name w:val="Текст в таблицах + Слева:  053 см"/>
    <w:basedOn w:val="afffffb"/>
    <w:qFormat/>
    <w:rsid w:val="00B57CFE"/>
    <w:pPr>
      <w:ind w:left="298"/>
    </w:pPr>
    <w:rPr>
      <w:szCs w:val="20"/>
      <w:lang w:val="ru-RU" w:eastAsia="ru-RU"/>
    </w:rPr>
  </w:style>
  <w:style w:type="paragraph" w:customStyle="1" w:styleId="1fff1">
    <w:name w:val="оглавление1"/>
    <w:basedOn w:val="aff1"/>
    <w:qFormat/>
    <w:rsid w:val="00B57CFE"/>
    <w:pPr>
      <w:spacing w:after="0" w:line="240" w:lineRule="auto"/>
    </w:pPr>
    <w:rPr>
      <w:rFonts w:ascii="Times New Roman" w:eastAsia="Times New Roman" w:hAnsi="Times New Roman" w:cs="Times New Roman"/>
      <w:b/>
      <w:smallCaps/>
      <w:sz w:val="28"/>
      <w:szCs w:val="28"/>
      <w:lang w:eastAsia="ru-RU"/>
    </w:rPr>
  </w:style>
  <w:style w:type="paragraph" w:customStyle="1" w:styleId="1fff2">
    <w:name w:val="заголовок 1"/>
    <w:basedOn w:val="aff1"/>
    <w:next w:val="aff1"/>
    <w:qFormat/>
    <w:rsid w:val="00B57CFE"/>
    <w:pPr>
      <w:keepNext/>
      <w:spacing w:after="0" w:line="240" w:lineRule="auto"/>
    </w:pPr>
    <w:rPr>
      <w:rFonts w:ascii="Times New Roman" w:eastAsia="Times New Roman" w:hAnsi="Times New Roman" w:cs="Times New Roman"/>
      <w:sz w:val="24"/>
      <w:szCs w:val="20"/>
      <w:lang w:eastAsia="ru-RU"/>
    </w:rPr>
  </w:style>
  <w:style w:type="character" w:customStyle="1" w:styleId="afffffffffff9">
    <w:name w:val="_Обычный Знак"/>
    <w:link w:val="afffffffffffa"/>
    <w:uiPriority w:val="99"/>
    <w:locked/>
    <w:rsid w:val="00B57CFE"/>
    <w:rPr>
      <w:sz w:val="24"/>
    </w:rPr>
  </w:style>
  <w:style w:type="paragraph" w:customStyle="1" w:styleId="afffffffffffa">
    <w:name w:val="_Обычный"/>
    <w:basedOn w:val="aff1"/>
    <w:link w:val="afffffffffff9"/>
    <w:uiPriority w:val="99"/>
    <w:qFormat/>
    <w:rsid w:val="00B57CFE"/>
    <w:pPr>
      <w:spacing w:after="0" w:line="240" w:lineRule="auto"/>
      <w:ind w:firstLine="709"/>
      <w:jc w:val="both"/>
    </w:pPr>
    <w:rPr>
      <w:sz w:val="24"/>
    </w:rPr>
  </w:style>
  <w:style w:type="character" w:customStyle="1" w:styleId="t51">
    <w:name w:val="t51"/>
    <w:rsid w:val="00B57CFE"/>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B57CFE"/>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B57CFE"/>
    <w:rPr>
      <w:rFonts w:ascii="Times New Roman" w:hAnsi="Times New Roman"/>
      <w:sz w:val="20"/>
      <w:lang w:eastAsia="ru-RU"/>
    </w:rPr>
  </w:style>
  <w:style w:type="paragraph" w:customStyle="1" w:styleId="afffffffffffb">
    <w:name w:val="Название таблицы"/>
    <w:basedOn w:val="aff1"/>
    <w:next w:val="affffe"/>
    <w:uiPriority w:val="10"/>
    <w:qFormat/>
    <w:rsid w:val="00B57CFE"/>
    <w:pPr>
      <w:spacing w:after="0" w:line="360" w:lineRule="auto"/>
      <w:ind w:firstLine="720"/>
      <w:jc w:val="center"/>
    </w:pPr>
    <w:rPr>
      <w:rFonts w:ascii="Calibri" w:eastAsia="Calibri" w:hAnsi="Calibri" w:cs="Times New Roman"/>
      <w:b/>
      <w:sz w:val="28"/>
    </w:rPr>
  </w:style>
  <w:style w:type="paragraph" w:customStyle="1" w:styleId="223">
    <w:name w:val="Основной текст 223"/>
    <w:basedOn w:val="aff1"/>
    <w:qFormat/>
    <w:rsid w:val="00B57CFE"/>
    <w:pPr>
      <w:spacing w:after="0" w:line="240" w:lineRule="auto"/>
      <w:jc w:val="both"/>
    </w:pPr>
    <w:rPr>
      <w:rFonts w:ascii="Times New Roman" w:eastAsia="Times New Roman" w:hAnsi="Times New Roman" w:cs="Times New Roman"/>
      <w:szCs w:val="20"/>
      <w:lang w:eastAsia="ru-RU"/>
    </w:rPr>
  </w:style>
  <w:style w:type="paragraph" w:customStyle="1" w:styleId="120">
    <w:name w:val="Основной текст12"/>
    <w:basedOn w:val="aff1"/>
    <w:link w:val="afffffffffffc"/>
    <w:qFormat/>
    <w:rsid w:val="00B57CFE"/>
    <w:pPr>
      <w:spacing w:after="120" w:line="240" w:lineRule="auto"/>
    </w:pPr>
    <w:rPr>
      <w:rFonts w:ascii="Times New Roman" w:eastAsia="Times New Roman" w:hAnsi="Times New Roman" w:cs="Times New Roman"/>
      <w:sz w:val="20"/>
      <w:szCs w:val="20"/>
      <w:lang w:eastAsia="ru-RU"/>
    </w:rPr>
  </w:style>
  <w:style w:type="paragraph" w:customStyle="1" w:styleId="144">
    <w:name w:val="Обычный 14 одинарный"/>
    <w:basedOn w:val="aff1"/>
    <w:qFormat/>
    <w:rsid w:val="00B57CFE"/>
    <w:pPr>
      <w:spacing w:after="0" w:line="240" w:lineRule="auto"/>
      <w:jc w:val="both"/>
    </w:pPr>
    <w:rPr>
      <w:rFonts w:ascii="Times New Roman" w:eastAsia="Times New Roman" w:hAnsi="Times New Roman" w:cs="Times New Roman"/>
      <w:sz w:val="28"/>
      <w:szCs w:val="24"/>
      <w:lang w:eastAsia="ru-RU"/>
    </w:rPr>
  </w:style>
  <w:style w:type="paragraph" w:customStyle="1" w:styleId="afffffffffffd">
    <w:name w:val="формат"/>
    <w:basedOn w:val="aff1"/>
    <w:qFormat/>
    <w:rsid w:val="00B57CFE"/>
    <w:pPr>
      <w:tabs>
        <w:tab w:val="num" w:pos="1080"/>
      </w:tabs>
      <w:spacing w:after="0" w:line="240" w:lineRule="auto"/>
      <w:ind w:left="1080" w:hanging="1080"/>
      <w:jc w:val="both"/>
    </w:pPr>
    <w:rPr>
      <w:rFonts w:ascii="Times New Roman" w:eastAsia="Times New Roman" w:hAnsi="Times New Roman" w:cs="Times New Roman"/>
      <w:sz w:val="28"/>
      <w:szCs w:val="20"/>
      <w:lang w:eastAsia="ru-RU"/>
    </w:rPr>
  </w:style>
  <w:style w:type="paragraph" w:customStyle="1" w:styleId="S31">
    <w:name w:val="S_Нумерованный_3.1"/>
    <w:basedOn w:val="S5"/>
    <w:link w:val="S310"/>
    <w:autoRedefine/>
    <w:rsid w:val="00B57CFE"/>
    <w:rPr>
      <w:rFonts w:ascii="Times New Roman" w:eastAsia="Times New Roman" w:hAnsi="Times New Roman" w:cs="Times New Roman"/>
      <w:b/>
      <w:szCs w:val="20"/>
    </w:rPr>
  </w:style>
  <w:style w:type="character" w:customStyle="1" w:styleId="S6">
    <w:name w:val="S_Обычный Знак"/>
    <w:link w:val="S5"/>
    <w:locked/>
    <w:rsid w:val="00B57CFE"/>
    <w:rPr>
      <w:sz w:val="24"/>
    </w:rPr>
  </w:style>
  <w:style w:type="paragraph" w:customStyle="1" w:styleId="S5">
    <w:name w:val="S_Обычный"/>
    <w:basedOn w:val="aff1"/>
    <w:link w:val="S6"/>
    <w:qFormat/>
    <w:rsid w:val="00B57CFE"/>
    <w:pPr>
      <w:spacing w:after="0" w:line="360" w:lineRule="auto"/>
      <w:ind w:firstLine="709"/>
      <w:jc w:val="both"/>
    </w:pPr>
    <w:rPr>
      <w:sz w:val="24"/>
    </w:rPr>
  </w:style>
  <w:style w:type="paragraph" w:customStyle="1" w:styleId="1fff3">
    <w:name w:val="Стиль Слева:  1 см"/>
    <w:basedOn w:val="aff1"/>
    <w:qFormat/>
    <w:rsid w:val="00B57CFE"/>
    <w:pPr>
      <w:spacing w:after="0" w:line="312" w:lineRule="auto"/>
      <w:ind w:left="567" w:firstLine="709"/>
      <w:jc w:val="both"/>
    </w:pPr>
    <w:rPr>
      <w:rFonts w:ascii="Times New Roman" w:eastAsia="Times New Roman" w:hAnsi="Times New Roman" w:cs="Times New Roman"/>
      <w:sz w:val="24"/>
      <w:szCs w:val="20"/>
    </w:rPr>
  </w:style>
  <w:style w:type="paragraph" w:customStyle="1" w:styleId="0">
    <w:name w:val="Стиль Слева:  0"/>
    <w:aliases w:val="5 см"/>
    <w:basedOn w:val="aff1"/>
    <w:qFormat/>
    <w:rsid w:val="00B57CFE"/>
    <w:pPr>
      <w:spacing w:after="0" w:line="312" w:lineRule="auto"/>
      <w:ind w:left="284" w:firstLine="709"/>
      <w:jc w:val="both"/>
    </w:pPr>
    <w:rPr>
      <w:rFonts w:ascii="Times New Roman" w:eastAsia="Times New Roman" w:hAnsi="Times New Roman" w:cs="Times New Roman"/>
      <w:sz w:val="24"/>
      <w:szCs w:val="20"/>
    </w:rPr>
  </w:style>
  <w:style w:type="character" w:customStyle="1" w:styleId="121">
    <w:name w:val="Заголовок_12"/>
    <w:semiHidden/>
    <w:rsid w:val="00B57CFE"/>
    <w:rPr>
      <w:b/>
    </w:rPr>
  </w:style>
  <w:style w:type="paragraph" w:customStyle="1" w:styleId="S30">
    <w:name w:val="S_Заголовок_Текста3"/>
    <w:basedOn w:val="aff1"/>
    <w:autoRedefine/>
    <w:qFormat/>
    <w:rsid w:val="00B57CFE"/>
    <w:pPr>
      <w:tabs>
        <w:tab w:val="num" w:pos="567"/>
      </w:tabs>
      <w:spacing w:after="0" w:line="360" w:lineRule="auto"/>
      <w:ind w:firstLine="288"/>
      <w:jc w:val="center"/>
      <w:outlineLvl w:val="2"/>
    </w:pPr>
    <w:rPr>
      <w:rFonts w:ascii="Times New Roman" w:eastAsia="Times New Roman" w:hAnsi="Times New Roman" w:cs="Times New Roman"/>
      <w:sz w:val="24"/>
      <w:szCs w:val="24"/>
      <w:u w:val="single"/>
      <w:lang w:eastAsia="ru-RU"/>
    </w:rPr>
  </w:style>
  <w:style w:type="paragraph" w:customStyle="1" w:styleId="afffffffffffe">
    <w:name w:val="Четвертый уровень"/>
    <w:basedOn w:val="aff1"/>
    <w:qFormat/>
    <w:rsid w:val="00B57CFE"/>
    <w:pPr>
      <w:spacing w:before="240" w:after="120" w:line="312" w:lineRule="auto"/>
      <w:ind w:firstLine="709"/>
      <w:jc w:val="both"/>
    </w:pPr>
    <w:rPr>
      <w:rFonts w:ascii="Times New Roman" w:eastAsia="Times New Roman" w:hAnsi="Times New Roman" w:cs="Times New Roman"/>
      <w:b/>
      <w:sz w:val="24"/>
      <w:szCs w:val="24"/>
      <w:lang w:eastAsia="ru-RU"/>
    </w:rPr>
  </w:style>
  <w:style w:type="character" w:customStyle="1" w:styleId="ConsNormal">
    <w:name w:val="ConsNormal Знак"/>
    <w:link w:val="ConsNormal0"/>
    <w:locked/>
    <w:rsid w:val="00B57CFE"/>
    <w:rPr>
      <w:rFonts w:ascii="Arial" w:hAnsi="Arial"/>
    </w:rPr>
  </w:style>
  <w:style w:type="paragraph" w:customStyle="1" w:styleId="ConsNormal0">
    <w:name w:val="ConsNormal"/>
    <w:link w:val="ConsNormal"/>
    <w:qFormat/>
    <w:rsid w:val="00B57CFE"/>
    <w:pPr>
      <w:widowControl w:val="0"/>
      <w:autoSpaceDE w:val="0"/>
      <w:autoSpaceDN w:val="0"/>
      <w:adjustRightInd w:val="0"/>
      <w:spacing w:after="0" w:line="240" w:lineRule="auto"/>
      <w:ind w:firstLine="720"/>
    </w:pPr>
    <w:rPr>
      <w:rFonts w:ascii="Arial" w:hAnsi="Arial"/>
    </w:rPr>
  </w:style>
  <w:style w:type="character" w:customStyle="1" w:styleId="S7">
    <w:name w:val="S_Маркированный Знак Знак"/>
    <w:link w:val="S8"/>
    <w:locked/>
    <w:rsid w:val="00B57CFE"/>
    <w:rPr>
      <w:sz w:val="24"/>
    </w:rPr>
  </w:style>
  <w:style w:type="paragraph" w:customStyle="1" w:styleId="S8">
    <w:name w:val="S_Маркированный"/>
    <w:basedOn w:val="affffff8"/>
    <w:link w:val="S7"/>
    <w:autoRedefine/>
    <w:qFormat/>
    <w:rsid w:val="00B57CFE"/>
    <w:pPr>
      <w:tabs>
        <w:tab w:val="clear" w:pos="1100"/>
        <w:tab w:val="left" w:pos="1260"/>
      </w:tabs>
      <w:spacing w:line="360" w:lineRule="auto"/>
      <w:ind w:left="1021" w:right="0"/>
    </w:pPr>
    <w:rPr>
      <w:rFonts w:asciiTheme="minorHAnsi" w:eastAsiaTheme="minorHAnsi" w:hAnsiTheme="minorHAnsi" w:cstheme="minorBidi"/>
      <w:sz w:val="24"/>
      <w:szCs w:val="22"/>
      <w:lang w:eastAsia="en-US"/>
    </w:rPr>
  </w:style>
  <w:style w:type="paragraph" w:customStyle="1" w:styleId="S20">
    <w:name w:val="S_Заголовок 2"/>
    <w:basedOn w:val="24"/>
    <w:link w:val="S21"/>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b/>
      <w:color w:val="auto"/>
      <w:sz w:val="24"/>
      <w:szCs w:val="20"/>
      <w:lang w:eastAsia="ru-RU"/>
    </w:rPr>
  </w:style>
  <w:style w:type="character" w:customStyle="1" w:styleId="S21">
    <w:name w:val="S_Заголовок 2 Знак"/>
    <w:link w:val="S20"/>
    <w:locked/>
    <w:rsid w:val="00B57CFE"/>
    <w:rPr>
      <w:rFonts w:ascii="Times New Roman" w:eastAsia="Times New Roman" w:hAnsi="Times New Roman" w:cs="Times New Roman"/>
      <w:b/>
      <w:sz w:val="24"/>
      <w:szCs w:val="20"/>
      <w:lang w:eastAsia="ru-RU"/>
    </w:rPr>
  </w:style>
  <w:style w:type="character" w:customStyle="1" w:styleId="S9">
    <w:name w:val="S_Нумерованный Знак Знак"/>
    <w:link w:val="Sa"/>
    <w:locked/>
    <w:rsid w:val="00B57CFE"/>
    <w:rPr>
      <w:b/>
      <w:sz w:val="24"/>
      <w:szCs w:val="24"/>
    </w:rPr>
  </w:style>
  <w:style w:type="paragraph" w:customStyle="1" w:styleId="Sa">
    <w:name w:val="S_Нумерованный"/>
    <w:basedOn w:val="aff1"/>
    <w:link w:val="S9"/>
    <w:autoRedefine/>
    <w:qFormat/>
    <w:rsid w:val="00B57CFE"/>
    <w:pPr>
      <w:tabs>
        <w:tab w:val="num" w:pos="1287"/>
      </w:tabs>
      <w:spacing w:after="0" w:line="360" w:lineRule="auto"/>
      <w:ind w:left="323" w:firstLine="397"/>
      <w:jc w:val="both"/>
      <w:outlineLvl w:val="1"/>
    </w:pPr>
    <w:rPr>
      <w:b/>
      <w:sz w:val="24"/>
      <w:szCs w:val="24"/>
    </w:rPr>
  </w:style>
  <w:style w:type="paragraph" w:customStyle="1" w:styleId="S40">
    <w:name w:val="S_Заголовок 4"/>
    <w:basedOn w:val="4"/>
    <w:link w:val="S41"/>
    <w:qFormat/>
    <w:rsid w:val="00B57CFE"/>
    <w:pPr>
      <w:keepNext w:val="0"/>
      <w:numPr>
        <w:ilvl w:val="0"/>
        <w:numId w:val="0"/>
      </w:numPr>
      <w:tabs>
        <w:tab w:val="num" w:pos="3726"/>
      </w:tabs>
      <w:spacing w:before="0" w:after="0"/>
      <w:ind w:left="3726" w:hanging="720"/>
      <w:jc w:val="both"/>
    </w:pPr>
    <w:rPr>
      <w:b w:val="0"/>
      <w:bCs w:val="0"/>
      <w:i/>
      <w:sz w:val="24"/>
      <w:szCs w:val="20"/>
      <w:lang w:val="ru-RU" w:eastAsia="ru-RU"/>
    </w:rPr>
  </w:style>
  <w:style w:type="paragraph" w:customStyle="1" w:styleId="S10">
    <w:name w:val="S_Заголовок 1"/>
    <w:basedOn w:val="aff1"/>
    <w:autoRedefine/>
    <w:qFormat/>
    <w:rsid w:val="00B57CFE"/>
    <w:pPr>
      <w:tabs>
        <w:tab w:val="num" w:pos="907"/>
      </w:tabs>
      <w:spacing w:after="0" w:line="360" w:lineRule="auto"/>
      <w:ind w:left="340" w:firstLine="284"/>
      <w:jc w:val="center"/>
    </w:pPr>
    <w:rPr>
      <w:rFonts w:ascii="Times New Roman" w:eastAsia="Times New Roman" w:hAnsi="Times New Roman" w:cs="Times New Roman"/>
      <w:b/>
      <w:caps/>
      <w:sz w:val="24"/>
      <w:szCs w:val="24"/>
      <w:lang w:eastAsia="ru-RU"/>
    </w:rPr>
  </w:style>
  <w:style w:type="paragraph" w:customStyle="1" w:styleId="a7">
    <w:name w:val="Перечисление"/>
    <w:basedOn w:val="affd"/>
    <w:qFormat/>
    <w:rsid w:val="00B57CFE"/>
    <w:pPr>
      <w:numPr>
        <w:numId w:val="54"/>
      </w:numPr>
      <w:tabs>
        <w:tab w:val="num" w:pos="360"/>
      </w:tabs>
      <w:spacing w:after="0" w:line="312" w:lineRule="auto"/>
      <w:ind w:left="720" w:firstLine="709"/>
      <w:contextualSpacing w:val="0"/>
      <w:jc w:val="both"/>
    </w:pPr>
    <w:rPr>
      <w:rFonts w:ascii="Times New Roman" w:eastAsia="Times New Roman" w:hAnsi="Times New Roman" w:cs="Times New Roman"/>
      <w:sz w:val="24"/>
    </w:rPr>
  </w:style>
  <w:style w:type="paragraph" w:customStyle="1" w:styleId="affffffffffff">
    <w:name w:val="Третий уровень"/>
    <w:basedOn w:val="affd"/>
    <w:qFormat/>
    <w:rsid w:val="00B57CFE"/>
    <w:pPr>
      <w:spacing w:before="120" w:after="0" w:line="312" w:lineRule="auto"/>
      <w:ind w:left="1224" w:hanging="504"/>
      <w:contextualSpacing w:val="0"/>
      <w:jc w:val="both"/>
    </w:pPr>
    <w:rPr>
      <w:rFonts w:ascii="Times New Roman" w:eastAsia="Times New Roman" w:hAnsi="Times New Roman" w:cs="Times New Roman"/>
      <w:i/>
      <w:sz w:val="24"/>
    </w:rPr>
  </w:style>
  <w:style w:type="paragraph" w:customStyle="1" w:styleId="affffffffffff0">
    <w:name w:val="Второй уровень"/>
    <w:basedOn w:val="affd"/>
    <w:qFormat/>
    <w:rsid w:val="00B57CFE"/>
    <w:pPr>
      <w:spacing w:before="120" w:after="120" w:line="312" w:lineRule="auto"/>
      <w:ind w:left="792" w:hanging="432"/>
      <w:contextualSpacing w:val="0"/>
      <w:jc w:val="center"/>
    </w:pPr>
    <w:rPr>
      <w:rFonts w:ascii="Times New Roman" w:eastAsia="Times New Roman" w:hAnsi="Times New Roman" w:cs="Times New Roman"/>
      <w:b/>
      <w:sz w:val="24"/>
    </w:rPr>
  </w:style>
  <w:style w:type="paragraph" w:customStyle="1" w:styleId="affffffffffff1">
    <w:name w:val="Первый уровень"/>
    <w:basedOn w:val="affd"/>
    <w:next w:val="aff1"/>
    <w:qFormat/>
    <w:rsid w:val="00B57CFE"/>
    <w:pPr>
      <w:pageBreakBefore/>
      <w:spacing w:after="240" w:line="312" w:lineRule="auto"/>
      <w:ind w:left="360" w:hanging="360"/>
      <w:contextualSpacing w:val="0"/>
      <w:jc w:val="center"/>
    </w:pPr>
    <w:rPr>
      <w:rFonts w:ascii="Times New Roman" w:eastAsia="Times New Roman" w:hAnsi="Times New Roman" w:cs="Times New Roman"/>
      <w:b/>
      <w:sz w:val="28"/>
    </w:rPr>
  </w:style>
  <w:style w:type="character" w:customStyle="1" w:styleId="S310">
    <w:name w:val="S_Нумерованный_3.1 Знак Знак"/>
    <w:link w:val="S31"/>
    <w:locked/>
    <w:rsid w:val="00B57CFE"/>
    <w:rPr>
      <w:rFonts w:ascii="Times New Roman" w:eastAsia="Times New Roman" w:hAnsi="Times New Roman" w:cs="Times New Roman"/>
      <w:b/>
      <w:sz w:val="24"/>
      <w:szCs w:val="20"/>
    </w:rPr>
  </w:style>
  <w:style w:type="paragraph" w:customStyle="1" w:styleId="S3">
    <w:name w:val="S_Нумерованный_3"/>
    <w:basedOn w:val="ConsNormal0"/>
    <w:link w:val="S32"/>
    <w:autoRedefine/>
    <w:qFormat/>
    <w:rsid w:val="00B57CFE"/>
    <w:pPr>
      <w:widowControl/>
      <w:numPr>
        <w:numId w:val="55"/>
      </w:numPr>
      <w:spacing w:line="360" w:lineRule="auto"/>
      <w:jc w:val="both"/>
    </w:pPr>
    <w:rPr>
      <w:rFonts w:eastAsia="Calibri"/>
      <w:sz w:val="24"/>
      <w:szCs w:val="24"/>
    </w:rPr>
  </w:style>
  <w:style w:type="character" w:customStyle="1" w:styleId="S32">
    <w:name w:val="S_Нумерованный_3 Знак Знак"/>
    <w:link w:val="S3"/>
    <w:locked/>
    <w:rsid w:val="00B57CFE"/>
    <w:rPr>
      <w:rFonts w:ascii="Arial" w:eastAsia="Calibri" w:hAnsi="Arial"/>
      <w:sz w:val="24"/>
      <w:szCs w:val="24"/>
    </w:rPr>
  </w:style>
  <w:style w:type="paragraph" w:customStyle="1" w:styleId="af2">
    <w:name w:val="Перечисление цифр."/>
    <w:basedOn w:val="aff1"/>
    <w:qFormat/>
    <w:rsid w:val="00B57CFE"/>
    <w:pPr>
      <w:numPr>
        <w:numId w:val="56"/>
      </w:numPr>
      <w:spacing w:after="0" w:line="312" w:lineRule="auto"/>
      <w:jc w:val="both"/>
    </w:pPr>
    <w:rPr>
      <w:rFonts w:ascii="Times New Roman" w:eastAsia="Times New Roman" w:hAnsi="Times New Roman" w:cs="Times New Roman"/>
      <w:sz w:val="24"/>
    </w:rPr>
  </w:style>
  <w:style w:type="paragraph" w:styleId="af3">
    <w:name w:val="Bibliography"/>
    <w:basedOn w:val="aff1"/>
    <w:autoRedefine/>
    <w:rsid w:val="00B57CFE"/>
    <w:pPr>
      <w:numPr>
        <w:numId w:val="57"/>
      </w:numPr>
      <w:spacing w:after="0" w:line="312" w:lineRule="auto"/>
      <w:jc w:val="both"/>
    </w:pPr>
    <w:rPr>
      <w:rFonts w:ascii="Times New Roman" w:eastAsia="Times New Roman" w:hAnsi="Times New Roman" w:cs="Arial"/>
      <w:sz w:val="24"/>
    </w:rPr>
  </w:style>
  <w:style w:type="paragraph" w:customStyle="1" w:styleId="affffffffffff2">
    <w:name w:val="Нулевой уровень"/>
    <w:basedOn w:val="aff1"/>
    <w:next w:val="aff1"/>
    <w:qFormat/>
    <w:rsid w:val="00B57CFE"/>
    <w:pPr>
      <w:spacing w:after="0" w:line="312" w:lineRule="auto"/>
      <w:jc w:val="both"/>
    </w:pPr>
    <w:rPr>
      <w:rFonts w:ascii="Times New Roman" w:eastAsia="Times New Roman" w:hAnsi="Times New Roman" w:cs="Times New Roman"/>
      <w:b/>
      <w:sz w:val="28"/>
      <w:szCs w:val="28"/>
    </w:rPr>
  </w:style>
  <w:style w:type="paragraph" w:customStyle="1" w:styleId="affffffffffff3">
    <w:name w:val="Стиль Нулевой уровень + По центру"/>
    <w:basedOn w:val="affffffffffff2"/>
    <w:qFormat/>
    <w:rsid w:val="00B57CFE"/>
    <w:pPr>
      <w:pageBreakBefore/>
      <w:jc w:val="center"/>
    </w:pPr>
    <w:rPr>
      <w:bCs/>
      <w:szCs w:val="20"/>
    </w:rPr>
  </w:style>
  <w:style w:type="paragraph" w:customStyle="1" w:styleId="affffffffffff4">
    <w:name w:val="Список маркир"/>
    <w:basedOn w:val="aff1"/>
    <w:link w:val="affffffffffff5"/>
    <w:semiHidden/>
    <w:qFormat/>
    <w:rsid w:val="00B57CFE"/>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fffffffff5">
    <w:name w:val="Список маркир Знак"/>
    <w:link w:val="affffffffffff4"/>
    <w:semiHidden/>
    <w:locked/>
    <w:rsid w:val="00B57CFE"/>
    <w:rPr>
      <w:rFonts w:ascii="Times New Roman" w:eastAsia="Times New Roman" w:hAnsi="Times New Roman" w:cs="Times New Roman"/>
      <w:sz w:val="24"/>
      <w:szCs w:val="20"/>
      <w:lang w:eastAsia="ru-RU"/>
    </w:rPr>
  </w:style>
  <w:style w:type="paragraph" w:customStyle="1" w:styleId="affffffffffff6">
    <w:name w:val="Список нумерованный Знак"/>
    <w:basedOn w:val="aff1"/>
    <w:semiHidden/>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7">
    <w:name w:val="Список нумерованный"/>
    <w:basedOn w:val="aff1"/>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8">
    <w:name w:val="том"/>
    <w:basedOn w:val="ConsNonformat"/>
    <w:semiHidden/>
    <w:qFormat/>
    <w:rsid w:val="00B57CFE"/>
    <w:pPr>
      <w:widowControl/>
      <w:suppressAutoHyphens w:val="0"/>
      <w:autoSpaceDN w:val="0"/>
      <w:adjustRightInd w:val="0"/>
      <w:spacing w:line="360" w:lineRule="auto"/>
      <w:ind w:right="0" w:firstLine="720"/>
      <w:jc w:val="both"/>
    </w:pPr>
    <w:rPr>
      <w:rFonts w:ascii="Times New Roman" w:eastAsia="Calibri" w:hAnsi="Times New Roman" w:cs="Times New Roman"/>
      <w:b/>
      <w:sz w:val="28"/>
      <w:szCs w:val="24"/>
      <w:lang w:eastAsia="ru-RU"/>
    </w:rPr>
  </w:style>
  <w:style w:type="paragraph" w:customStyle="1" w:styleId="ConsPlusNonformat">
    <w:name w:val="ConsPlusNonformat"/>
    <w:uiPriority w:val="99"/>
    <w:qFormat/>
    <w:rsid w:val="00B57C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qFormat/>
    <w:rsid w:val="00B57C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a">
    <w:name w:val="Заголовок 1.1"/>
    <w:basedOn w:val="aff1"/>
    <w:semiHidden/>
    <w:qFormat/>
    <w:rsid w:val="00B57CFE"/>
    <w:pPr>
      <w:keepNext/>
      <w:keepLines/>
      <w:spacing w:before="40" w:after="40" w:line="360" w:lineRule="auto"/>
      <w:jc w:val="center"/>
    </w:pPr>
    <w:rPr>
      <w:rFonts w:ascii="Times New Roman" w:eastAsia="Times New Roman" w:hAnsi="Times New Roman" w:cs="Times New Roman"/>
      <w:b/>
      <w:bCs/>
      <w:sz w:val="26"/>
      <w:szCs w:val="24"/>
      <w:lang w:eastAsia="ru-RU"/>
    </w:rPr>
  </w:style>
  <w:style w:type="paragraph" w:customStyle="1" w:styleId="affffffffffff9">
    <w:name w:val="Статья"/>
    <w:basedOn w:val="aff1"/>
    <w:link w:val="affffffffffffa"/>
    <w:semiHidden/>
    <w:qFormat/>
    <w:rsid w:val="00B57CFE"/>
    <w:pPr>
      <w:spacing w:after="0" w:line="360" w:lineRule="auto"/>
      <w:ind w:firstLine="567"/>
    </w:pPr>
    <w:rPr>
      <w:rFonts w:ascii="Times New Roman" w:eastAsia="Times New Roman" w:hAnsi="Times New Roman" w:cs="Times New Roman"/>
      <w:sz w:val="24"/>
      <w:szCs w:val="20"/>
      <w:lang w:eastAsia="ru-RU"/>
    </w:rPr>
  </w:style>
  <w:style w:type="character" w:customStyle="1" w:styleId="affffffffffffa">
    <w:name w:val="Статья Знак"/>
    <w:link w:val="affffffffffff9"/>
    <w:semiHidden/>
    <w:locked/>
    <w:rsid w:val="00B57CFE"/>
    <w:rPr>
      <w:rFonts w:ascii="Times New Roman" w:eastAsia="Times New Roman" w:hAnsi="Times New Roman" w:cs="Times New Roman"/>
      <w:sz w:val="24"/>
      <w:szCs w:val="20"/>
      <w:lang w:eastAsia="ru-RU"/>
    </w:rPr>
  </w:style>
  <w:style w:type="paragraph" w:customStyle="1" w:styleId="xl22">
    <w:name w:val="xl22"/>
    <w:basedOn w:val="aff1"/>
    <w:qFormat/>
    <w:rsid w:val="00B57CFE"/>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fffffffffb">
    <w:name w:val="Обычный в таблице"/>
    <w:basedOn w:val="aff1"/>
    <w:link w:val="affffffffffffc"/>
    <w:qFormat/>
    <w:rsid w:val="00B57CFE"/>
    <w:pPr>
      <w:spacing w:after="0" w:line="360" w:lineRule="auto"/>
      <w:ind w:hanging="6"/>
      <w:jc w:val="center"/>
    </w:pPr>
    <w:rPr>
      <w:rFonts w:ascii="Times New Roman" w:eastAsia="Times New Roman" w:hAnsi="Times New Roman" w:cs="Times New Roman"/>
      <w:sz w:val="24"/>
      <w:szCs w:val="20"/>
      <w:lang w:eastAsia="ru-RU"/>
    </w:rPr>
  </w:style>
  <w:style w:type="character" w:customStyle="1" w:styleId="affffffffffffc">
    <w:name w:val="Обычный в таблице Знак"/>
    <w:link w:val="affffffffffffb"/>
    <w:locked/>
    <w:rsid w:val="00B57CFE"/>
    <w:rPr>
      <w:rFonts w:ascii="Times New Roman" w:eastAsia="Times New Roman" w:hAnsi="Times New Roman" w:cs="Times New Roman"/>
      <w:sz w:val="24"/>
      <w:szCs w:val="20"/>
      <w:lang w:eastAsia="ru-RU"/>
    </w:rPr>
  </w:style>
  <w:style w:type="character" w:customStyle="1" w:styleId="1fff4">
    <w:name w:val="Заголовок 1 Знак Знак Знак Знак"/>
    <w:semiHidden/>
    <w:rsid w:val="00B57CFE"/>
    <w:rPr>
      <w:sz w:val="28"/>
      <w:lang w:val="ru-RU" w:eastAsia="ru-RU"/>
    </w:rPr>
  </w:style>
  <w:style w:type="character" w:customStyle="1" w:styleId="122">
    <w:name w:val="Знак1 Знак Знак Знак2"/>
    <w:locked/>
    <w:rsid w:val="00B57CFE"/>
    <w:rPr>
      <w:sz w:val="24"/>
      <w:lang w:val="ru-RU" w:eastAsia="ru-RU"/>
    </w:rPr>
  </w:style>
  <w:style w:type="paragraph" w:customStyle="1" w:styleId="affffffffffffd">
    <w:name w:val="Îáû÷íûé"/>
    <w:semiHidden/>
    <w:qFormat/>
    <w:rsid w:val="00B57CFE"/>
    <w:pPr>
      <w:spacing w:after="0" w:line="240" w:lineRule="auto"/>
    </w:pPr>
    <w:rPr>
      <w:rFonts w:ascii="Times New Roman" w:eastAsia="Times New Roman" w:hAnsi="Times New Roman" w:cs="Times New Roman"/>
      <w:sz w:val="20"/>
      <w:szCs w:val="20"/>
      <w:lang w:val="en-US" w:eastAsia="ru-RU"/>
    </w:rPr>
  </w:style>
  <w:style w:type="paragraph" w:customStyle="1" w:styleId="affffffffffffe">
    <w:name w:val="Заглавие раздела"/>
    <w:basedOn w:val="24"/>
    <w:semiHidden/>
    <w:qFormat/>
    <w:rsid w:val="00B57CFE"/>
    <w:pPr>
      <w:keepNext w:val="0"/>
      <w:keepLines w:val="0"/>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rPr>
  </w:style>
  <w:style w:type="character" w:customStyle="1" w:styleId="170">
    <w:name w:val="Знак Знак17"/>
    <w:uiPriority w:val="99"/>
    <w:semiHidden/>
    <w:locked/>
    <w:rsid w:val="00B57CFE"/>
    <w:rPr>
      <w:sz w:val="16"/>
      <w:lang w:val="ru-RU" w:eastAsia="ru-RU"/>
    </w:rPr>
  </w:style>
  <w:style w:type="paragraph" w:customStyle="1" w:styleId="1fff5">
    <w:name w:val="Заголовок_1 Знак"/>
    <w:basedOn w:val="aff1"/>
    <w:link w:val="1fff6"/>
    <w:semiHidden/>
    <w:qFormat/>
    <w:rsid w:val="00B57CFE"/>
    <w:pPr>
      <w:spacing w:after="0" w:line="360" w:lineRule="auto"/>
      <w:ind w:firstLine="709"/>
      <w:jc w:val="center"/>
    </w:pPr>
    <w:rPr>
      <w:rFonts w:ascii="Times New Roman" w:eastAsia="Times New Roman" w:hAnsi="Times New Roman" w:cs="Times New Roman"/>
      <w:b/>
      <w:caps/>
      <w:sz w:val="24"/>
      <w:szCs w:val="20"/>
      <w:lang w:eastAsia="ru-RU"/>
    </w:rPr>
  </w:style>
  <w:style w:type="character" w:customStyle="1" w:styleId="1fff6">
    <w:name w:val="Заголовок_1 Знак Знак"/>
    <w:link w:val="1fff5"/>
    <w:semiHidden/>
    <w:locked/>
    <w:rsid w:val="00B57CFE"/>
    <w:rPr>
      <w:rFonts w:ascii="Times New Roman" w:eastAsia="Times New Roman" w:hAnsi="Times New Roman" w:cs="Times New Roman"/>
      <w:b/>
      <w:caps/>
      <w:sz w:val="24"/>
      <w:szCs w:val="20"/>
      <w:lang w:eastAsia="ru-RU"/>
    </w:rPr>
  </w:style>
  <w:style w:type="paragraph" w:customStyle="1" w:styleId="afffffffffffff">
    <w:name w:val="Неразрывный основной текст"/>
    <w:basedOn w:val="afff"/>
    <w:semiHidden/>
    <w:qFormat/>
    <w:rsid w:val="00B57CFE"/>
    <w:pPr>
      <w:keepNext/>
      <w:spacing w:after="240" w:line="240" w:lineRule="atLeast"/>
      <w:ind w:left="1080" w:firstLine="709"/>
      <w:jc w:val="both"/>
    </w:pPr>
    <w:rPr>
      <w:rFonts w:ascii="Arial" w:eastAsia="Times New Roman" w:hAnsi="Arial" w:cs="Arial"/>
      <w:spacing w:val="-5"/>
      <w:sz w:val="20"/>
      <w:szCs w:val="20"/>
    </w:rPr>
  </w:style>
  <w:style w:type="paragraph" w:customStyle="1" w:styleId="afffffffffffff0">
    <w:name w:val="Рисунок"/>
    <w:basedOn w:val="aff1"/>
    <w:next w:val="afffff9"/>
    <w:semiHidden/>
    <w:qFormat/>
    <w:rsid w:val="00B57CFE"/>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ff1">
    <w:name w:val="Название части"/>
    <w:basedOn w:val="aff1"/>
    <w:semiHidden/>
    <w:qFormat/>
    <w:rsid w:val="00B57CFE"/>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ff2">
    <w:name w:val="Подзаголовок главы"/>
    <w:basedOn w:val="afffff"/>
    <w:semiHidden/>
    <w:qFormat/>
    <w:rsid w:val="00B57CFE"/>
    <w:pPr>
      <w:keepNext/>
      <w:keepLines/>
      <w:numPr>
        <w:ilvl w:val="0"/>
      </w:numPr>
      <w:spacing w:before="60" w:after="120" w:line="340" w:lineRule="atLeast"/>
      <w:ind w:firstLine="709"/>
    </w:pPr>
    <w:rPr>
      <w:rFonts w:ascii="Arial" w:eastAsia="Times New Roman" w:hAnsi="Arial" w:cs="Times New Roman"/>
      <w:color w:val="auto"/>
      <w:spacing w:val="-16"/>
      <w:kern w:val="28"/>
      <w:sz w:val="32"/>
      <w:szCs w:val="32"/>
      <w:lang w:eastAsia="en-US"/>
    </w:rPr>
  </w:style>
  <w:style w:type="paragraph" w:customStyle="1" w:styleId="afffffffffffff3">
    <w:name w:val="Название предприятия"/>
    <w:basedOn w:val="aff1"/>
    <w:semiHidden/>
    <w:qFormat/>
    <w:rsid w:val="00B57CFE"/>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6">
    <w:name w:val="Маркированный_1"/>
    <w:basedOn w:val="aff1"/>
    <w:link w:val="1fff7"/>
    <w:semiHidden/>
    <w:qFormat/>
    <w:rsid w:val="00B57CFE"/>
    <w:pPr>
      <w:numPr>
        <w:ilvl w:val="1"/>
        <w:numId w:val="60"/>
      </w:numPr>
      <w:tabs>
        <w:tab w:val="left" w:pos="900"/>
      </w:tabs>
      <w:spacing w:after="0" w:line="360" w:lineRule="auto"/>
      <w:ind w:left="0" w:firstLine="720"/>
      <w:jc w:val="both"/>
    </w:pPr>
    <w:rPr>
      <w:rFonts w:ascii="Calibri" w:eastAsia="Times New Roman" w:hAnsi="Calibri" w:cs="Times New Roman"/>
      <w:sz w:val="24"/>
      <w:szCs w:val="24"/>
    </w:rPr>
  </w:style>
  <w:style w:type="character" w:customStyle="1" w:styleId="1fff7">
    <w:name w:val="Маркированный_1 Знак"/>
    <w:link w:val="16"/>
    <w:semiHidden/>
    <w:locked/>
    <w:rsid w:val="00B57CFE"/>
    <w:rPr>
      <w:rFonts w:ascii="Calibri" w:eastAsia="Times New Roman" w:hAnsi="Calibri" w:cs="Times New Roman"/>
      <w:sz w:val="24"/>
      <w:szCs w:val="24"/>
    </w:rPr>
  </w:style>
  <w:style w:type="paragraph" w:customStyle="1" w:styleId="afffffffffffff4">
    <w:name w:val="Текст таблицы"/>
    <w:basedOn w:val="aff1"/>
    <w:semiHidden/>
    <w:qFormat/>
    <w:rsid w:val="00B57CFE"/>
    <w:pPr>
      <w:spacing w:before="60" w:after="0" w:line="360" w:lineRule="auto"/>
      <w:ind w:firstLine="709"/>
      <w:jc w:val="both"/>
    </w:pPr>
    <w:rPr>
      <w:rFonts w:ascii="Arial" w:eastAsia="Times New Roman" w:hAnsi="Arial" w:cs="Arial"/>
      <w:spacing w:val="-5"/>
      <w:sz w:val="16"/>
      <w:szCs w:val="16"/>
    </w:rPr>
  </w:style>
  <w:style w:type="paragraph" w:customStyle="1" w:styleId="afffffffffffff5">
    <w:name w:val="Подчеркнутый"/>
    <w:basedOn w:val="aff1"/>
    <w:link w:val="afffffffffffff6"/>
    <w:semiHidden/>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afffffffffffff6">
    <w:name w:val="Подчеркнутый Знак"/>
    <w:link w:val="afffffffffffff5"/>
    <w:semiHidden/>
    <w:locked/>
    <w:rsid w:val="00B57CFE"/>
    <w:rPr>
      <w:rFonts w:ascii="Times New Roman" w:eastAsia="Times New Roman" w:hAnsi="Times New Roman" w:cs="Times New Roman"/>
      <w:sz w:val="24"/>
      <w:szCs w:val="20"/>
      <w:u w:val="single"/>
      <w:lang w:eastAsia="ru-RU"/>
    </w:rPr>
  </w:style>
  <w:style w:type="paragraph" w:customStyle="1" w:styleId="afffffffffffff7">
    <w:name w:val="Название документа"/>
    <w:basedOn w:val="aff1"/>
    <w:semiHidden/>
    <w:qFormat/>
    <w:rsid w:val="00B57CFE"/>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8">
    <w:name w:val="Нижний колонтитул (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9">
    <w:name w:val="Нижний колонтитул (перв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a">
    <w:name w:val="Нижний колонтитул (не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character" w:styleId="afffffffffffffb">
    <w:name w:val="line number"/>
    <w:rsid w:val="00B57CFE"/>
    <w:rPr>
      <w:sz w:val="18"/>
    </w:rPr>
  </w:style>
  <w:style w:type="paragraph" w:styleId="afffffffffffffc">
    <w:name w:val="List"/>
    <w:basedOn w:val="afff"/>
    <w:rsid w:val="00B57CFE"/>
    <w:pPr>
      <w:spacing w:after="240" w:line="240" w:lineRule="atLeast"/>
      <w:ind w:left="1440" w:hanging="360"/>
      <w:jc w:val="both"/>
    </w:pPr>
    <w:rPr>
      <w:rFonts w:ascii="Arial" w:eastAsia="Times New Roman" w:hAnsi="Arial" w:cs="Arial"/>
      <w:spacing w:val="-5"/>
      <w:sz w:val="20"/>
      <w:szCs w:val="20"/>
    </w:rPr>
  </w:style>
  <w:style w:type="paragraph" w:styleId="2fe">
    <w:name w:val="List 2"/>
    <w:basedOn w:val="afffffffffffffc"/>
    <w:rsid w:val="00B57CFE"/>
    <w:pPr>
      <w:ind w:left="1800"/>
    </w:pPr>
  </w:style>
  <w:style w:type="paragraph" w:styleId="3f8">
    <w:name w:val="List 3"/>
    <w:basedOn w:val="afffffffffffffc"/>
    <w:rsid w:val="00B57CFE"/>
    <w:pPr>
      <w:ind w:left="2160"/>
    </w:pPr>
  </w:style>
  <w:style w:type="paragraph" w:styleId="46">
    <w:name w:val="List 4"/>
    <w:basedOn w:val="afffffffffffffc"/>
    <w:rsid w:val="00B57CFE"/>
    <w:pPr>
      <w:ind w:left="2520"/>
    </w:pPr>
  </w:style>
  <w:style w:type="paragraph" w:styleId="54">
    <w:name w:val="List 5"/>
    <w:basedOn w:val="afffffffffffffc"/>
    <w:rsid w:val="00B57CFE"/>
    <w:pPr>
      <w:ind w:left="2880"/>
    </w:pPr>
  </w:style>
  <w:style w:type="paragraph" w:styleId="2ff">
    <w:name w:val="List Bullet 2"/>
    <w:basedOn w:val="aff1"/>
    <w:autoRedefine/>
    <w:rsid w:val="00B57CFE"/>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f9">
    <w:name w:val="List Bullet 3"/>
    <w:basedOn w:val="aff1"/>
    <w:autoRedefine/>
    <w:rsid w:val="00B57CFE"/>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7">
    <w:name w:val="List Bullet 4"/>
    <w:basedOn w:val="aff1"/>
    <w:autoRedefine/>
    <w:rsid w:val="00B57CFE"/>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5">
    <w:name w:val="List Bullet 5"/>
    <w:basedOn w:val="aff1"/>
    <w:autoRedefine/>
    <w:rsid w:val="00B57CFE"/>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ffffffffd">
    <w:name w:val="List Continue"/>
    <w:basedOn w:val="afffffffffffffc"/>
    <w:rsid w:val="00B57CFE"/>
    <w:pPr>
      <w:ind w:firstLine="0"/>
    </w:pPr>
  </w:style>
  <w:style w:type="paragraph" w:styleId="2ff0">
    <w:name w:val="List Continue 2"/>
    <w:basedOn w:val="afffffffffffffd"/>
    <w:rsid w:val="00B57CFE"/>
    <w:pPr>
      <w:ind w:left="2160"/>
    </w:pPr>
  </w:style>
  <w:style w:type="paragraph" w:styleId="3fa">
    <w:name w:val="List Continue 3"/>
    <w:basedOn w:val="afffffffffffffd"/>
    <w:rsid w:val="00B57CFE"/>
    <w:pPr>
      <w:ind w:left="2520"/>
    </w:pPr>
  </w:style>
  <w:style w:type="paragraph" w:styleId="48">
    <w:name w:val="List Continue 4"/>
    <w:basedOn w:val="afffffffffffffd"/>
    <w:rsid w:val="00B57CFE"/>
    <w:pPr>
      <w:ind w:left="2880"/>
    </w:pPr>
  </w:style>
  <w:style w:type="paragraph" w:styleId="56">
    <w:name w:val="List Continue 5"/>
    <w:basedOn w:val="afffffffffffffd"/>
    <w:rsid w:val="00B57CFE"/>
    <w:pPr>
      <w:ind w:left="3240"/>
    </w:pPr>
  </w:style>
  <w:style w:type="paragraph" w:styleId="49">
    <w:name w:val="List Number 4"/>
    <w:basedOn w:val="a"/>
    <w:rsid w:val="00B57CFE"/>
    <w:pPr>
      <w:numPr>
        <w:numId w:val="0"/>
      </w:numPr>
      <w:spacing w:after="240" w:line="240" w:lineRule="atLeast"/>
      <w:ind w:left="2520" w:hanging="360"/>
    </w:pPr>
    <w:rPr>
      <w:rFonts w:ascii="Arial" w:hAnsi="Arial" w:cs="Arial"/>
      <w:spacing w:val="-5"/>
      <w:sz w:val="20"/>
      <w:szCs w:val="20"/>
      <w:lang w:eastAsia="en-US"/>
    </w:rPr>
  </w:style>
  <w:style w:type="paragraph" w:styleId="afffffffffffffe">
    <w:name w:val="Normal Indent"/>
    <w:basedOn w:val="aff1"/>
    <w:rsid w:val="00B57CFE"/>
    <w:pPr>
      <w:spacing w:after="0" w:line="360" w:lineRule="auto"/>
      <w:ind w:left="1440" w:firstLine="709"/>
      <w:jc w:val="both"/>
    </w:pPr>
    <w:rPr>
      <w:rFonts w:ascii="Arial" w:eastAsia="Times New Roman" w:hAnsi="Arial" w:cs="Arial"/>
      <w:spacing w:val="-5"/>
      <w:sz w:val="20"/>
      <w:szCs w:val="20"/>
    </w:rPr>
  </w:style>
  <w:style w:type="paragraph" w:customStyle="1" w:styleId="affffffffffffff">
    <w:name w:val="Подзаголовок части"/>
    <w:basedOn w:val="aff1"/>
    <w:next w:val="afff"/>
    <w:semiHidden/>
    <w:qFormat/>
    <w:rsid w:val="00B57CFE"/>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f0">
    <w:name w:val="Обратный адрес"/>
    <w:basedOn w:val="aff1"/>
    <w:semiHidden/>
    <w:qFormat/>
    <w:rsid w:val="00B57CFE"/>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ff1">
    <w:name w:val="Название раздела"/>
    <w:basedOn w:val="aff1"/>
    <w:next w:val="afff"/>
    <w:semiHidden/>
    <w:qFormat/>
    <w:rsid w:val="00B57CFE"/>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f2">
    <w:name w:val="Подзаголовок титульного листа"/>
    <w:basedOn w:val="aff1"/>
    <w:next w:val="afff"/>
    <w:semiHidden/>
    <w:qFormat/>
    <w:rsid w:val="00B57CFE"/>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f3">
    <w:name w:val="Надстрочный"/>
    <w:semiHidden/>
    <w:rsid w:val="00B57CFE"/>
    <w:rPr>
      <w:b/>
      <w:vertAlign w:val="superscript"/>
    </w:rPr>
  </w:style>
  <w:style w:type="character" w:styleId="HTML1">
    <w:name w:val="HTML Sample"/>
    <w:rsid w:val="00B57CFE"/>
    <w:rPr>
      <w:rFonts w:ascii="Courier New" w:hAnsi="Courier New"/>
      <w:lang w:val="ru-RU"/>
    </w:rPr>
  </w:style>
  <w:style w:type="paragraph" w:styleId="2ff1">
    <w:name w:val="envelope return"/>
    <w:basedOn w:val="aff1"/>
    <w:rsid w:val="00B57CFE"/>
    <w:pPr>
      <w:spacing w:after="0" w:line="360" w:lineRule="auto"/>
      <w:ind w:left="1080" w:firstLine="709"/>
      <w:jc w:val="both"/>
    </w:pPr>
    <w:rPr>
      <w:rFonts w:ascii="Arial" w:eastAsia="Times New Roman" w:hAnsi="Arial" w:cs="Arial"/>
      <w:spacing w:val="-5"/>
      <w:sz w:val="20"/>
      <w:szCs w:val="20"/>
    </w:rPr>
  </w:style>
  <w:style w:type="character" w:styleId="HTML2">
    <w:name w:val="HTML Definition"/>
    <w:rsid w:val="00B57CFE"/>
    <w:rPr>
      <w:i/>
      <w:lang w:val="ru-RU"/>
    </w:rPr>
  </w:style>
  <w:style w:type="character" w:styleId="HTML3">
    <w:name w:val="HTML Variable"/>
    <w:rsid w:val="00B57CFE"/>
    <w:rPr>
      <w:i/>
      <w:lang w:val="ru-RU"/>
    </w:rPr>
  </w:style>
  <w:style w:type="character" w:styleId="HTML4">
    <w:name w:val="HTML Typewriter"/>
    <w:rsid w:val="00B57CFE"/>
    <w:rPr>
      <w:rFonts w:ascii="Courier New" w:hAnsi="Courier New"/>
      <w:sz w:val="20"/>
      <w:lang w:val="ru-RU"/>
    </w:rPr>
  </w:style>
  <w:style w:type="paragraph" w:styleId="affffffffffffff4">
    <w:name w:val="Signature"/>
    <w:basedOn w:val="aff1"/>
    <w:link w:val="affffffffffffff5"/>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5">
    <w:name w:val="Подпись Знак"/>
    <w:basedOn w:val="aff2"/>
    <w:link w:val="affffffffffffff4"/>
    <w:rsid w:val="00B57CFE"/>
    <w:rPr>
      <w:rFonts w:ascii="Arial" w:eastAsia="Times New Roman" w:hAnsi="Arial" w:cs="Times New Roman"/>
      <w:spacing w:val="-5"/>
      <w:sz w:val="20"/>
      <w:szCs w:val="20"/>
    </w:rPr>
  </w:style>
  <w:style w:type="paragraph" w:styleId="affffffffffffff6">
    <w:name w:val="Salutation"/>
    <w:basedOn w:val="aff1"/>
    <w:next w:val="aff1"/>
    <w:link w:val="affffffffffffff7"/>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7">
    <w:name w:val="Приветствие Знак"/>
    <w:basedOn w:val="aff2"/>
    <w:link w:val="affffffffffffff6"/>
    <w:rsid w:val="00B57CFE"/>
    <w:rPr>
      <w:rFonts w:ascii="Arial" w:eastAsia="Times New Roman" w:hAnsi="Arial" w:cs="Times New Roman"/>
      <w:spacing w:val="-5"/>
      <w:sz w:val="20"/>
      <w:szCs w:val="20"/>
    </w:rPr>
  </w:style>
  <w:style w:type="paragraph" w:styleId="affffffffffffff8">
    <w:name w:val="Closing"/>
    <w:basedOn w:val="aff1"/>
    <w:link w:val="affffffffffffff9"/>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9">
    <w:name w:val="Прощание Знак"/>
    <w:basedOn w:val="aff2"/>
    <w:link w:val="affffffffffffff8"/>
    <w:rsid w:val="00B57CFE"/>
    <w:rPr>
      <w:rFonts w:ascii="Arial" w:eastAsia="Times New Roman" w:hAnsi="Arial" w:cs="Times New Roman"/>
      <w:spacing w:val="-5"/>
      <w:sz w:val="20"/>
      <w:szCs w:val="20"/>
    </w:rPr>
  </w:style>
  <w:style w:type="paragraph" w:styleId="affffffffffffffa">
    <w:name w:val="E-mail Signature"/>
    <w:basedOn w:val="aff1"/>
    <w:link w:val="affffffffffffffb"/>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b">
    <w:name w:val="Электронная подпись Знак"/>
    <w:basedOn w:val="aff2"/>
    <w:link w:val="affffffffffffffa"/>
    <w:rsid w:val="00B57CFE"/>
    <w:rPr>
      <w:rFonts w:ascii="Arial" w:eastAsia="Times New Roman" w:hAnsi="Arial" w:cs="Times New Roman"/>
      <w:spacing w:val="-5"/>
      <w:sz w:val="20"/>
      <w:szCs w:val="20"/>
    </w:rPr>
  </w:style>
  <w:style w:type="character" w:customStyle="1" w:styleId="1fff8">
    <w:name w:val="Заголовок_1 Знак Знак Знак"/>
    <w:semiHidden/>
    <w:rsid w:val="00B57CFE"/>
    <w:rPr>
      <w:b/>
      <w:caps/>
      <w:sz w:val="24"/>
      <w:lang w:val="ru-RU" w:eastAsia="ru-RU"/>
    </w:rPr>
  </w:style>
  <w:style w:type="character" w:customStyle="1" w:styleId="250">
    <w:name w:val="Знак Знак25"/>
    <w:locked/>
    <w:rsid w:val="00B57CFE"/>
    <w:rPr>
      <w:rFonts w:ascii="Tahoma" w:hAnsi="Tahoma"/>
      <w:lang w:val="ru-RU" w:eastAsia="ru-RU"/>
    </w:rPr>
  </w:style>
  <w:style w:type="paragraph" w:customStyle="1" w:styleId="affffffffffffffc">
    <w:name w:val="База заголовка"/>
    <w:basedOn w:val="aff1"/>
    <w:next w:val="afff"/>
    <w:semiHidden/>
    <w:qFormat/>
    <w:rsid w:val="00B57CFE"/>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fffffffd">
    <w:name w:val="Цитаты"/>
    <w:basedOn w:val="aff1"/>
    <w:semiHidden/>
    <w:qFormat/>
    <w:rsid w:val="00B57CF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fe">
    <w:name w:val="Заголовок части"/>
    <w:basedOn w:val="aff1"/>
    <w:semiHidden/>
    <w:qFormat/>
    <w:rsid w:val="00B57CFE"/>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ff">
    <w:name w:val="Заголовок главы"/>
    <w:basedOn w:val="aff1"/>
    <w:semiHidden/>
    <w:qFormat/>
    <w:rsid w:val="00B57CFE"/>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ffffff0">
    <w:name w:val="База сноски"/>
    <w:basedOn w:val="aff1"/>
    <w:semiHidden/>
    <w:qFormat/>
    <w:rsid w:val="00B57CFE"/>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ff1">
    <w:name w:val="Заголовок титульного листа"/>
    <w:basedOn w:val="affffffffffffffc"/>
    <w:next w:val="aff1"/>
    <w:semiHidden/>
    <w:qFormat/>
    <w:rsid w:val="00B57CF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2">
    <w:name w:val="База верхнего колонтитула"/>
    <w:basedOn w:val="aff1"/>
    <w:semiHidden/>
    <w:qFormat/>
    <w:rsid w:val="00B57CFE"/>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ff3">
    <w:name w:val="Верхний колонтитул (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4">
    <w:name w:val="Верхний колонтитул (первый)"/>
    <w:basedOn w:val="affff1"/>
    <w:semiHidden/>
    <w:qFormat/>
    <w:rsid w:val="00B57CFE"/>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5">
    <w:name w:val="Верхний колонтитул (не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6">
    <w:name w:val="База указателя"/>
    <w:basedOn w:val="aff1"/>
    <w:semiHidden/>
    <w:qFormat/>
    <w:rsid w:val="00B57CFE"/>
    <w:pPr>
      <w:spacing w:after="0" w:line="240" w:lineRule="atLeast"/>
      <w:ind w:left="360" w:hanging="360"/>
      <w:jc w:val="both"/>
    </w:pPr>
    <w:rPr>
      <w:rFonts w:ascii="Arial" w:eastAsia="Times New Roman" w:hAnsi="Arial" w:cs="Arial"/>
      <w:spacing w:val="-5"/>
      <w:sz w:val="18"/>
      <w:szCs w:val="18"/>
    </w:rPr>
  </w:style>
  <w:style w:type="character" w:customStyle="1" w:styleId="afffffffffffffff7">
    <w:name w:val="Вступление"/>
    <w:semiHidden/>
    <w:rsid w:val="00B57CFE"/>
    <w:rPr>
      <w:rFonts w:ascii="Arial Black" w:hAnsi="Arial Black"/>
      <w:spacing w:val="-4"/>
      <w:sz w:val="18"/>
    </w:rPr>
  </w:style>
  <w:style w:type="paragraph" w:styleId="afffffffffffffff8">
    <w:name w:val="Message Header"/>
    <w:basedOn w:val="afff"/>
    <w:link w:val="afffffffffffffff9"/>
    <w:rsid w:val="00B57CFE"/>
    <w:pPr>
      <w:keepLines/>
      <w:tabs>
        <w:tab w:val="left" w:pos="3600"/>
        <w:tab w:val="left" w:pos="4680"/>
      </w:tabs>
      <w:spacing w:line="280" w:lineRule="exact"/>
      <w:ind w:left="1080" w:right="2160" w:hanging="1080"/>
      <w:jc w:val="both"/>
    </w:pPr>
    <w:rPr>
      <w:rFonts w:ascii="Arial" w:eastAsia="Times New Roman" w:hAnsi="Arial" w:cs="Times New Roman"/>
    </w:rPr>
  </w:style>
  <w:style w:type="character" w:customStyle="1" w:styleId="afffffffffffffff9">
    <w:name w:val="Шапка Знак"/>
    <w:basedOn w:val="aff2"/>
    <w:link w:val="afffffffffffffff8"/>
    <w:rsid w:val="00B57CFE"/>
    <w:rPr>
      <w:rFonts w:ascii="Arial" w:eastAsia="Times New Roman" w:hAnsi="Arial" w:cs="Times New Roman"/>
    </w:rPr>
  </w:style>
  <w:style w:type="character" w:customStyle="1" w:styleId="afffffffffffffffa">
    <w:name w:val="Девиз"/>
    <w:semiHidden/>
    <w:rsid w:val="00B57CFE"/>
    <w:rPr>
      <w:i/>
      <w:spacing w:val="-6"/>
      <w:sz w:val="24"/>
      <w:lang w:val="ru-RU"/>
    </w:rPr>
  </w:style>
  <w:style w:type="paragraph" w:customStyle="1" w:styleId="afffffffffffffffb">
    <w:name w:val="База оглавления"/>
    <w:basedOn w:val="aff1"/>
    <w:semiHidden/>
    <w:qFormat/>
    <w:rsid w:val="00B57CFE"/>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ff1"/>
    <w:link w:val="HTML6"/>
    <w:rsid w:val="00B57CFE"/>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6">
    <w:name w:val="Адрес HTML Знак"/>
    <w:basedOn w:val="aff2"/>
    <w:link w:val="HTML5"/>
    <w:rsid w:val="00B57CFE"/>
    <w:rPr>
      <w:rFonts w:ascii="Arial" w:eastAsia="Times New Roman" w:hAnsi="Arial" w:cs="Times New Roman"/>
      <w:i/>
      <w:iCs/>
      <w:spacing w:val="-5"/>
      <w:sz w:val="20"/>
      <w:szCs w:val="20"/>
    </w:rPr>
  </w:style>
  <w:style w:type="paragraph" w:styleId="afffffffffffffffc">
    <w:name w:val="envelope address"/>
    <w:basedOn w:val="aff1"/>
    <w:rsid w:val="00B57CFE"/>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B57CFE"/>
    <w:rPr>
      <w:lang w:val="ru-RU"/>
    </w:rPr>
  </w:style>
  <w:style w:type="paragraph" w:styleId="afffffffffffffffd">
    <w:name w:val="Date"/>
    <w:basedOn w:val="aff1"/>
    <w:next w:val="aff1"/>
    <w:link w:val="afffffffffffffffe"/>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fe">
    <w:name w:val="Дата Знак"/>
    <w:basedOn w:val="aff2"/>
    <w:link w:val="afffffffffffffffd"/>
    <w:rsid w:val="00B57CFE"/>
    <w:rPr>
      <w:rFonts w:ascii="Arial" w:eastAsia="Times New Roman" w:hAnsi="Arial" w:cs="Times New Roman"/>
      <w:spacing w:val="-5"/>
      <w:sz w:val="20"/>
      <w:szCs w:val="20"/>
    </w:rPr>
  </w:style>
  <w:style w:type="character" w:styleId="HTML8">
    <w:name w:val="HTML Keyboard"/>
    <w:rsid w:val="00B57CFE"/>
    <w:rPr>
      <w:rFonts w:ascii="Courier New" w:hAnsi="Courier New"/>
      <w:sz w:val="20"/>
      <w:lang w:val="ru-RU"/>
    </w:rPr>
  </w:style>
  <w:style w:type="character" w:styleId="HTML9">
    <w:name w:val="HTML Code"/>
    <w:rsid w:val="00B57CFE"/>
    <w:rPr>
      <w:rFonts w:ascii="Courier New" w:hAnsi="Courier New"/>
      <w:sz w:val="20"/>
      <w:lang w:val="ru-RU"/>
    </w:rPr>
  </w:style>
  <w:style w:type="paragraph" w:styleId="2ff2">
    <w:name w:val="Body Text First Indent 2"/>
    <w:basedOn w:val="afff8"/>
    <w:link w:val="2ff3"/>
    <w:rsid w:val="00B57CFE"/>
    <w:pPr>
      <w:spacing w:line="360" w:lineRule="auto"/>
      <w:ind w:firstLine="210"/>
    </w:pPr>
    <w:rPr>
      <w:rFonts w:ascii="Arial" w:eastAsia="Times New Roman" w:hAnsi="Arial" w:cs="Arial"/>
      <w:spacing w:val="-5"/>
      <w:sz w:val="28"/>
      <w:szCs w:val="24"/>
    </w:rPr>
  </w:style>
  <w:style w:type="character" w:customStyle="1" w:styleId="2ff3">
    <w:name w:val="Красная строка 2 Знак"/>
    <w:basedOn w:val="afff9"/>
    <w:link w:val="2ff2"/>
    <w:rsid w:val="00B57CFE"/>
    <w:rPr>
      <w:rFonts w:ascii="Arial" w:eastAsia="Times New Roman" w:hAnsi="Arial" w:cs="Arial"/>
      <w:spacing w:val="-5"/>
      <w:sz w:val="28"/>
      <w:szCs w:val="24"/>
    </w:rPr>
  </w:style>
  <w:style w:type="character" w:styleId="HTMLa">
    <w:name w:val="HTML Cite"/>
    <w:rsid w:val="00B57CFE"/>
    <w:rPr>
      <w:i/>
      <w:lang w:val="ru-RU"/>
    </w:rPr>
  </w:style>
  <w:style w:type="paragraph" w:customStyle="1" w:styleId="Caption1">
    <w:name w:val="Caption1"/>
    <w:basedOn w:val="aff1"/>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23">
    <w:name w:val="Цитата12"/>
    <w:basedOn w:val="aff1"/>
    <w:uiPriority w:val="99"/>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ff9">
    <w:name w:val="Маркированный список1"/>
    <w:basedOn w:val="aff1"/>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a">
    <w:name w:val="Нумерованный список1"/>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
    <w:name w:val="Table Elegant"/>
    <w:basedOn w:val="aff3"/>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b">
    <w:name w:val="Table Subtle 1"/>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Subtle 2"/>
    <w:basedOn w:val="aff3"/>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c">
    <w:name w:val="Table Classic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5">
    <w:name w:val="Table Classic 2"/>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b">
    <w:name w:val="Table Classic 3"/>
    <w:basedOn w:val="aff3"/>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d">
    <w:name w:val="Table 3D effects 1"/>
    <w:basedOn w:val="aff3"/>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c">
    <w:name w:val="Table 3D effects 3"/>
    <w:basedOn w:val="aff3"/>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e">
    <w:name w:val="Table Simple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7">
    <w:name w:val="Table Simple 2"/>
    <w:basedOn w:val="aff3"/>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d">
    <w:name w:val="Table Simple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8">
    <w:name w:val="Table Grid 2"/>
    <w:basedOn w:val="aff3"/>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e">
    <w:name w:val="Table Grid 3"/>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ff3"/>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f3"/>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0">
    <w:name w:val="Table Contemporary"/>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1">
    <w:name w:val="Table Professional"/>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
    <w:name w:val="Table Columns 3"/>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ff3"/>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f3"/>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f3"/>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1">
    <w:name w:val="Table Colorful 1"/>
    <w:basedOn w:val="aff3"/>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9">
    <w:name w:val="Table Colorful 2"/>
    <w:basedOn w:val="aff3"/>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0">
    <w:name w:val="Table Colorful 3"/>
    <w:basedOn w:val="aff3"/>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ffff2">
    <w:name w:val="Знак Знак Знак"/>
    <w:semiHidden/>
    <w:rsid w:val="00B57CFE"/>
    <w:rPr>
      <w:sz w:val="24"/>
      <w:u w:val="single"/>
      <w:lang w:val="ru-RU" w:eastAsia="ru-RU"/>
    </w:rPr>
  </w:style>
  <w:style w:type="character" w:customStyle="1" w:styleId="1ffff2">
    <w:name w:val="Заголовок_1"/>
    <w:rsid w:val="00B57CFE"/>
    <w:rPr>
      <w:caps/>
    </w:rPr>
  </w:style>
  <w:style w:type="character" w:customStyle="1" w:styleId="1ffff3">
    <w:name w:val="Маркированный_1 Знак Знак"/>
    <w:semiHidden/>
    <w:rsid w:val="00B57CFE"/>
    <w:rPr>
      <w:sz w:val="24"/>
      <w:lang w:val="ru-RU" w:eastAsia="ru-RU"/>
    </w:rPr>
  </w:style>
  <w:style w:type="character" w:customStyle="1" w:styleId="affffffffffffffff3">
    <w:name w:val="Подчеркнутый Знак Знак"/>
    <w:semiHidden/>
    <w:rsid w:val="00B57CFE"/>
    <w:rPr>
      <w:sz w:val="24"/>
      <w:u w:val="single"/>
      <w:lang w:val="ru-RU" w:eastAsia="ru-RU"/>
    </w:rPr>
  </w:style>
  <w:style w:type="paragraph" w:customStyle="1" w:styleId="1ffff4">
    <w:name w:val="текст 1"/>
    <w:basedOn w:val="aff1"/>
    <w:next w:val="aff1"/>
    <w:semiHidden/>
    <w:qFormat/>
    <w:rsid w:val="00B57CFE"/>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ffffffff4">
    <w:name w:val="Заголовок таблици"/>
    <w:basedOn w:val="1ffff4"/>
    <w:semiHidden/>
    <w:qFormat/>
    <w:rsid w:val="00B57CFE"/>
    <w:rPr>
      <w:sz w:val="22"/>
    </w:rPr>
  </w:style>
  <w:style w:type="paragraph" w:customStyle="1" w:styleId="affffffffffffffff5">
    <w:name w:val="Номер таблици"/>
    <w:basedOn w:val="aff1"/>
    <w:next w:val="aff1"/>
    <w:semiHidden/>
    <w:qFormat/>
    <w:rsid w:val="00B57CFE"/>
    <w:pPr>
      <w:spacing w:after="0" w:line="240" w:lineRule="auto"/>
      <w:jc w:val="right"/>
    </w:pPr>
    <w:rPr>
      <w:rFonts w:ascii="Times New Roman" w:eastAsia="Times New Roman" w:hAnsi="Times New Roman" w:cs="Times New Roman"/>
      <w:b/>
      <w:sz w:val="20"/>
      <w:szCs w:val="24"/>
      <w:lang w:eastAsia="ru-RU"/>
    </w:rPr>
  </w:style>
  <w:style w:type="paragraph" w:customStyle="1" w:styleId="affffffffffffffff6">
    <w:name w:val="Приложение"/>
    <w:basedOn w:val="aff1"/>
    <w:next w:val="aff1"/>
    <w:semiHidden/>
    <w:qFormat/>
    <w:rsid w:val="00B57CFE"/>
    <w:pPr>
      <w:spacing w:after="0" w:line="240" w:lineRule="auto"/>
      <w:jc w:val="right"/>
    </w:pPr>
    <w:rPr>
      <w:rFonts w:ascii="Times New Roman" w:eastAsia="Times New Roman" w:hAnsi="Times New Roman" w:cs="Times New Roman"/>
      <w:sz w:val="20"/>
      <w:szCs w:val="24"/>
      <w:lang w:eastAsia="ru-RU"/>
    </w:rPr>
  </w:style>
  <w:style w:type="paragraph" w:customStyle="1" w:styleId="affffffffffffffff7">
    <w:name w:val="Обычный по таблице"/>
    <w:basedOn w:val="aff1"/>
    <w:semiHidden/>
    <w:qFormat/>
    <w:rsid w:val="00B57CFE"/>
    <w:pPr>
      <w:spacing w:after="0" w:line="240" w:lineRule="auto"/>
    </w:pPr>
    <w:rPr>
      <w:rFonts w:ascii="Times New Roman" w:eastAsia="Times New Roman" w:hAnsi="Times New Roman" w:cs="Times New Roman"/>
      <w:sz w:val="24"/>
      <w:szCs w:val="24"/>
      <w:lang w:eastAsia="ru-RU"/>
    </w:rPr>
  </w:style>
  <w:style w:type="character" w:customStyle="1" w:styleId="1ffff5">
    <w:name w:val="Знак Знак1"/>
    <w:rsid w:val="00B57CFE"/>
    <w:rPr>
      <w:sz w:val="24"/>
      <w:u w:val="single"/>
      <w:lang w:val="ru-RU" w:eastAsia="ru-RU"/>
    </w:rPr>
  </w:style>
  <w:style w:type="character" w:customStyle="1" w:styleId="1ffff6">
    <w:name w:val="Маркированный_1 Знак Знак Знак"/>
    <w:semiHidden/>
    <w:rsid w:val="00B57CFE"/>
    <w:rPr>
      <w:sz w:val="24"/>
      <w:lang w:val="ru-RU" w:eastAsia="ru-RU"/>
    </w:rPr>
  </w:style>
  <w:style w:type="character" w:customStyle="1" w:styleId="affffffffffffffff8">
    <w:name w:val="Знак Знак Знак Знак"/>
    <w:semiHidden/>
    <w:rsid w:val="00B57CFE"/>
    <w:rPr>
      <w:sz w:val="24"/>
      <w:lang w:val="ru-RU" w:eastAsia="ru-RU"/>
    </w:rPr>
  </w:style>
  <w:style w:type="paragraph" w:customStyle="1" w:styleId="xl23">
    <w:name w:val="xl23"/>
    <w:basedOn w:val="aff1"/>
    <w:qFormat/>
    <w:rsid w:val="00B57CF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affffffffffffffff9">
    <w:name w:val="Подчеркнутый Знак Знак Знак"/>
    <w:semiHidden/>
    <w:rsid w:val="00B57CFE"/>
    <w:rPr>
      <w:sz w:val="24"/>
      <w:u w:val="single"/>
      <w:lang w:val="ru-RU" w:eastAsia="ru-RU"/>
    </w:rPr>
  </w:style>
  <w:style w:type="character" w:customStyle="1" w:styleId="1ffff7">
    <w:name w:val="Маркированный_1 Знак Знак Знак Знак"/>
    <w:semiHidden/>
    <w:rsid w:val="00B57CFE"/>
    <w:rPr>
      <w:sz w:val="24"/>
      <w:lang w:val="ru-RU" w:eastAsia="ru-RU"/>
    </w:rPr>
  </w:style>
  <w:style w:type="character" w:customStyle="1" w:styleId="1ffff8">
    <w:name w:val="Подчеркнутый Знак Знак1"/>
    <w:semiHidden/>
    <w:rsid w:val="00B57CFE"/>
    <w:rPr>
      <w:sz w:val="24"/>
      <w:u w:val="single"/>
      <w:lang w:val="ru-RU" w:eastAsia="ru-RU"/>
    </w:rPr>
  </w:style>
  <w:style w:type="paragraph" w:customStyle="1" w:styleId="S33">
    <w:name w:val="S_Нмерованный_3"/>
    <w:basedOn w:val="33"/>
    <w:link w:val="S34"/>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color w:val="auto"/>
      <w:lang w:eastAsia="en-US"/>
    </w:rPr>
  </w:style>
  <w:style w:type="character" w:customStyle="1" w:styleId="S41">
    <w:name w:val="S_Заголовок 4 Знак"/>
    <w:link w:val="S40"/>
    <w:locked/>
    <w:rsid w:val="00B57CFE"/>
    <w:rPr>
      <w:rFonts w:ascii="Times New Roman" w:eastAsia="Times New Roman" w:hAnsi="Times New Roman" w:cs="Times New Roman"/>
      <w:i/>
      <w:sz w:val="24"/>
      <w:szCs w:val="20"/>
      <w:lang w:eastAsia="ru-RU"/>
    </w:rPr>
  </w:style>
  <w:style w:type="paragraph" w:customStyle="1" w:styleId="Sb">
    <w:name w:val="S_Титульный"/>
    <w:basedOn w:val="afffffffffffffff1"/>
    <w:qFormat/>
    <w:rsid w:val="00B57CF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b">
    <w:name w:val="Маркированный_1 Знак1"/>
    <w:semiHidden/>
    <w:rsid w:val="00B57CFE"/>
  </w:style>
  <w:style w:type="character" w:customStyle="1" w:styleId="S34">
    <w:name w:val="S_Нмерованный_3 Знак Знак"/>
    <w:link w:val="S33"/>
    <w:locked/>
    <w:rsid w:val="00B57CFE"/>
    <w:rPr>
      <w:rFonts w:ascii="Times New Roman" w:eastAsia="Times New Roman" w:hAnsi="Times New Roman" w:cs="Times New Roman"/>
      <w:sz w:val="24"/>
      <w:szCs w:val="24"/>
    </w:rPr>
  </w:style>
  <w:style w:type="character" w:customStyle="1" w:styleId="1ffff9">
    <w:name w:val="Заголовок_1 Знак Знак Знак Знак"/>
    <w:semiHidden/>
    <w:rsid w:val="00B57CFE"/>
    <w:rPr>
      <w:b/>
      <w:caps/>
      <w:sz w:val="24"/>
      <w:lang w:val="ru-RU" w:eastAsia="ru-RU"/>
    </w:rPr>
  </w:style>
  <w:style w:type="paragraph" w:customStyle="1" w:styleId="19">
    <w:name w:val="Таблица 1 + Обычный"/>
    <w:basedOn w:val="aff1"/>
    <w:autoRedefine/>
    <w:semiHidden/>
    <w:qFormat/>
    <w:rsid w:val="00B57CFE"/>
    <w:pPr>
      <w:numPr>
        <w:numId w:val="67"/>
      </w:numPr>
      <w:spacing w:after="0" w:line="360" w:lineRule="auto"/>
      <w:jc w:val="right"/>
    </w:pPr>
    <w:rPr>
      <w:rFonts w:ascii="Times New Roman" w:eastAsia="Times New Roman" w:hAnsi="Times New Roman" w:cs="Times New Roman"/>
      <w:sz w:val="24"/>
      <w:szCs w:val="24"/>
      <w:lang w:eastAsia="ru-RU"/>
    </w:rPr>
  </w:style>
  <w:style w:type="paragraph" w:customStyle="1" w:styleId="affffffffffffffffa">
    <w:name w:val="Заголовок таблицы + Обычный"/>
    <w:basedOn w:val="aff1"/>
    <w:link w:val="affffffffffffffffb"/>
    <w:autoRedefine/>
    <w:semiHidden/>
    <w:qFormat/>
    <w:rsid w:val="00B57CFE"/>
    <w:pPr>
      <w:spacing w:after="0" w:line="360" w:lineRule="auto"/>
      <w:ind w:firstLine="720"/>
      <w:jc w:val="center"/>
    </w:pPr>
    <w:rPr>
      <w:rFonts w:ascii="Times New Roman" w:eastAsia="Times New Roman" w:hAnsi="Times New Roman" w:cs="Times New Roman"/>
      <w:sz w:val="24"/>
      <w:szCs w:val="20"/>
      <w:u w:val="single"/>
      <w:lang w:eastAsia="ru-RU"/>
    </w:rPr>
  </w:style>
  <w:style w:type="character" w:customStyle="1" w:styleId="3ff1">
    <w:name w:val="Знак3 Знак Знак Знак"/>
    <w:semiHidden/>
    <w:rsid w:val="00B57CFE"/>
    <w:rPr>
      <w:b/>
      <w:sz w:val="24"/>
      <w:u w:val="single"/>
      <w:lang w:val="ru-RU" w:eastAsia="ru-RU"/>
    </w:rPr>
  </w:style>
  <w:style w:type="paragraph" w:customStyle="1" w:styleId="12">
    <w:name w:val="Рисунок 1 + Обычный"/>
    <w:basedOn w:val="19"/>
    <w:autoRedefine/>
    <w:semiHidden/>
    <w:qFormat/>
    <w:rsid w:val="00B57CFE"/>
    <w:pPr>
      <w:numPr>
        <w:numId w:val="66"/>
      </w:numPr>
    </w:pPr>
    <w:rPr>
      <w:lang w:val="en-US"/>
    </w:rPr>
  </w:style>
  <w:style w:type="character" w:customStyle="1" w:styleId="affffffffffffffffb">
    <w:name w:val="Заголовок таблицы + Обычный Знак"/>
    <w:link w:val="affffffffffffffffa"/>
    <w:semiHidden/>
    <w:locked/>
    <w:rsid w:val="00B57CFE"/>
    <w:rPr>
      <w:rFonts w:ascii="Times New Roman" w:eastAsia="Times New Roman" w:hAnsi="Times New Roman" w:cs="Times New Roman"/>
      <w:sz w:val="24"/>
      <w:szCs w:val="20"/>
      <w:u w:val="single"/>
      <w:lang w:eastAsia="ru-RU"/>
    </w:rPr>
  </w:style>
  <w:style w:type="character" w:customStyle="1" w:styleId="affffffffffffffffc">
    <w:name w:val="Обычный в таблице Знак Знак"/>
    <w:semiHidden/>
    <w:rsid w:val="00B57CFE"/>
    <w:rPr>
      <w:sz w:val="24"/>
      <w:lang w:val="ru-RU" w:eastAsia="ru-RU"/>
    </w:rPr>
  </w:style>
  <w:style w:type="character" w:customStyle="1" w:styleId="affffffffffffffffd">
    <w:name w:val="Подчеркнутый Знак Знак Знак Знак"/>
    <w:semiHidden/>
    <w:rsid w:val="00B57CFE"/>
    <w:rPr>
      <w:sz w:val="24"/>
      <w:u w:val="single"/>
      <w:lang w:val="ru-RU" w:eastAsia="ru-RU"/>
    </w:rPr>
  </w:style>
  <w:style w:type="character" w:customStyle="1" w:styleId="1ffffa">
    <w:name w:val="Маркированный_1 Знак Знак Знак Знак Знак"/>
    <w:semiHidden/>
    <w:rsid w:val="00B57CFE"/>
    <w:rPr>
      <w:sz w:val="24"/>
      <w:lang w:val="ru-RU" w:eastAsia="ru-RU"/>
    </w:rPr>
  </w:style>
  <w:style w:type="character" w:customStyle="1" w:styleId="2ffa">
    <w:name w:val="Знак2 Знак Знак Знак"/>
    <w:semiHidden/>
    <w:rsid w:val="00B57CFE"/>
    <w:rPr>
      <w:b/>
      <w:sz w:val="24"/>
      <w:lang w:val="ru-RU" w:eastAsia="ru-RU"/>
    </w:rPr>
  </w:style>
  <w:style w:type="character" w:customStyle="1" w:styleId="1ffffb">
    <w:name w:val="Знак1 Знак Знак Знак"/>
    <w:rsid w:val="00B57CFE"/>
    <w:rPr>
      <w:sz w:val="24"/>
      <w:lang w:val="ru-RU" w:eastAsia="ru-RU"/>
    </w:rPr>
  </w:style>
  <w:style w:type="character" w:customStyle="1" w:styleId="1ffffc">
    <w:name w:val="Заголовок_1 Знак Знак Знак Знак Знак"/>
    <w:semiHidden/>
    <w:rsid w:val="00B57CFE"/>
    <w:rPr>
      <w:b/>
      <w:caps/>
      <w:sz w:val="24"/>
      <w:lang w:val="ru-RU" w:eastAsia="ru-RU"/>
    </w:rPr>
  </w:style>
  <w:style w:type="paragraph" w:customStyle="1" w:styleId="affffffffffffffffe">
    <w:name w:val="В таблице"/>
    <w:basedOn w:val="aff1"/>
    <w:semiHidden/>
    <w:qFormat/>
    <w:rsid w:val="00B57CFE"/>
    <w:pPr>
      <w:spacing w:after="0" w:line="360" w:lineRule="auto"/>
      <w:jc w:val="center"/>
    </w:pPr>
    <w:rPr>
      <w:rFonts w:ascii="Times New Roman" w:eastAsia="Times New Roman" w:hAnsi="Times New Roman" w:cs="Times New Roman"/>
      <w:sz w:val="24"/>
      <w:szCs w:val="24"/>
      <w:lang w:eastAsia="ru-RU"/>
    </w:rPr>
  </w:style>
  <w:style w:type="paragraph" w:customStyle="1" w:styleId="Sc">
    <w:name w:val="S_Заголовок таблицы"/>
    <w:basedOn w:val="aff1"/>
    <w:qFormat/>
    <w:rsid w:val="00B57CFE"/>
    <w:pPr>
      <w:spacing w:after="0" w:line="360" w:lineRule="auto"/>
      <w:ind w:firstLine="709"/>
      <w:jc w:val="center"/>
    </w:pPr>
    <w:rPr>
      <w:rFonts w:ascii="Times New Roman" w:eastAsia="Times New Roman" w:hAnsi="Times New Roman" w:cs="Times New Roman"/>
      <w:sz w:val="24"/>
      <w:szCs w:val="24"/>
      <w:u w:val="single"/>
      <w:lang w:eastAsia="ru-RU"/>
    </w:rPr>
  </w:style>
  <w:style w:type="paragraph" w:customStyle="1" w:styleId="Sd">
    <w:name w:val="S_Обычный с подчеркиванием"/>
    <w:basedOn w:val="aff1"/>
    <w:link w:val="Se"/>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Se">
    <w:name w:val="S_Обычный с подчеркиванием Знак"/>
    <w:link w:val="Sd"/>
    <w:locked/>
    <w:rsid w:val="00B57CFE"/>
    <w:rPr>
      <w:rFonts w:ascii="Times New Roman" w:eastAsia="Times New Roman" w:hAnsi="Times New Roman" w:cs="Times New Roman"/>
      <w:sz w:val="24"/>
      <w:szCs w:val="20"/>
      <w:u w:val="single"/>
      <w:lang w:eastAsia="ru-RU"/>
    </w:rPr>
  </w:style>
  <w:style w:type="paragraph" w:customStyle="1" w:styleId="S0">
    <w:name w:val="S_рисунок"/>
    <w:basedOn w:val="aff1"/>
    <w:qFormat/>
    <w:rsid w:val="00B57CFE"/>
    <w:pPr>
      <w:numPr>
        <w:numId w:val="68"/>
      </w:numPr>
      <w:tabs>
        <w:tab w:val="num" w:pos="360"/>
      </w:tabs>
      <w:spacing w:after="0" w:line="360" w:lineRule="auto"/>
      <w:ind w:left="0" w:firstLine="0"/>
      <w:jc w:val="right"/>
    </w:pPr>
    <w:rPr>
      <w:rFonts w:ascii="Times New Roman" w:eastAsia="Times New Roman" w:hAnsi="Times New Roman" w:cs="Times New Roman"/>
      <w:sz w:val="24"/>
      <w:szCs w:val="24"/>
      <w:lang w:eastAsia="ru-RU"/>
    </w:rPr>
  </w:style>
  <w:style w:type="paragraph" w:customStyle="1" w:styleId="S">
    <w:name w:val="S_Таблица"/>
    <w:basedOn w:val="aff1"/>
    <w:qFormat/>
    <w:rsid w:val="00B57CFE"/>
    <w:pPr>
      <w:numPr>
        <w:numId w:val="69"/>
      </w:numPr>
      <w:tabs>
        <w:tab w:val="clear" w:pos="1440"/>
        <w:tab w:val="num" w:pos="360"/>
      </w:tabs>
      <w:spacing w:after="0" w:line="360" w:lineRule="auto"/>
      <w:ind w:left="0" w:right="-158" w:firstLine="0"/>
      <w:jc w:val="right"/>
    </w:pPr>
    <w:rPr>
      <w:rFonts w:ascii="Times New Roman" w:eastAsia="Times New Roman" w:hAnsi="Times New Roman" w:cs="Times New Roman"/>
      <w:sz w:val="24"/>
      <w:szCs w:val="24"/>
      <w:lang w:eastAsia="ru-RU"/>
    </w:rPr>
  </w:style>
  <w:style w:type="paragraph" w:customStyle="1" w:styleId="1ffffd">
    <w:name w:val="Заголов1"/>
    <w:basedOn w:val="ConsPlusTitle"/>
    <w:semiHidden/>
    <w:qFormat/>
    <w:rsid w:val="00B57CFE"/>
    <w:pPr>
      <w:widowControl/>
      <w:spacing w:line="360" w:lineRule="auto"/>
      <w:jc w:val="center"/>
    </w:pPr>
    <w:rPr>
      <w:rFonts w:ascii="Arial" w:hAnsi="Arial" w:cs="Arial"/>
      <w:sz w:val="28"/>
      <w:szCs w:val="28"/>
    </w:rPr>
  </w:style>
  <w:style w:type="paragraph" w:customStyle="1" w:styleId="S22">
    <w:name w:val="S_Нумерованный_2"/>
    <w:basedOn w:val="aff1"/>
    <w:autoRedefine/>
    <w:qFormat/>
    <w:rsid w:val="00B57CFE"/>
    <w:pPr>
      <w:tabs>
        <w:tab w:val="num" w:pos="1021"/>
      </w:tabs>
      <w:spacing w:after="0" w:line="360" w:lineRule="auto"/>
      <w:ind w:firstLine="737"/>
      <w:jc w:val="both"/>
    </w:pPr>
    <w:rPr>
      <w:rFonts w:ascii="Times New Roman" w:eastAsia="Times New Roman" w:hAnsi="Times New Roman" w:cs="Arial"/>
      <w:sz w:val="24"/>
      <w:szCs w:val="24"/>
      <w:lang w:eastAsia="ru-RU"/>
    </w:rPr>
  </w:style>
  <w:style w:type="paragraph" w:customStyle="1" w:styleId="Sf">
    <w:name w:val="S_Список литературы"/>
    <w:basedOn w:val="S5"/>
    <w:autoRedefine/>
    <w:qFormat/>
    <w:rsid w:val="00B57CFE"/>
    <w:pPr>
      <w:tabs>
        <w:tab w:val="num" w:pos="1134"/>
      </w:tabs>
      <w:ind w:firstLine="794"/>
    </w:pPr>
    <w:rPr>
      <w:rFonts w:ascii="Calibri" w:eastAsia="Calibri" w:hAnsi="Calibri" w:cs="Arial"/>
    </w:rPr>
  </w:style>
  <w:style w:type="paragraph" w:customStyle="1" w:styleId="220">
    <w:name w:val="обычный 22"/>
    <w:basedOn w:val="S5"/>
    <w:qFormat/>
    <w:rsid w:val="00B57CFE"/>
    <w:pPr>
      <w:numPr>
        <w:numId w:val="70"/>
      </w:numPr>
      <w:tabs>
        <w:tab w:val="num" w:pos="360"/>
        <w:tab w:val="num" w:pos="1815"/>
        <w:tab w:val="num" w:pos="3617"/>
      </w:tabs>
      <w:ind w:left="0" w:firstLine="709"/>
    </w:pPr>
    <w:rPr>
      <w:rFonts w:ascii="Calibri" w:eastAsia="Calibri" w:hAnsi="Calibri"/>
    </w:rPr>
  </w:style>
  <w:style w:type="paragraph" w:customStyle="1" w:styleId="2ffb">
    <w:name w:val="обычный 2"/>
    <w:basedOn w:val="220"/>
    <w:qFormat/>
    <w:rsid w:val="00B57CFE"/>
    <w:pPr>
      <w:numPr>
        <w:numId w:val="0"/>
      </w:numPr>
      <w:tabs>
        <w:tab w:val="num" w:pos="1815"/>
      </w:tabs>
      <w:ind w:firstLine="709"/>
    </w:pPr>
  </w:style>
  <w:style w:type="paragraph" w:customStyle="1" w:styleId="230">
    <w:name w:val="обычный 23"/>
    <w:basedOn w:val="220"/>
    <w:qFormat/>
    <w:rsid w:val="00B57CFE"/>
    <w:pPr>
      <w:numPr>
        <w:numId w:val="71"/>
      </w:numPr>
      <w:tabs>
        <w:tab w:val="num" w:pos="360"/>
        <w:tab w:val="num" w:pos="1815"/>
      </w:tabs>
      <w:ind w:left="1211" w:firstLine="567"/>
    </w:pPr>
  </w:style>
  <w:style w:type="paragraph" w:customStyle="1" w:styleId="afffffffffffffffff">
    <w:name w:val="Подпись к рисунку"/>
    <w:basedOn w:val="aff1"/>
    <w:next w:val="aff1"/>
    <w:qFormat/>
    <w:rsid w:val="00B57CFE"/>
    <w:pPr>
      <w:spacing w:after="120" w:line="312" w:lineRule="auto"/>
      <w:jc w:val="center"/>
    </w:pPr>
    <w:rPr>
      <w:rFonts w:ascii="Times New Roman" w:eastAsia="Times New Roman" w:hAnsi="Times New Roman" w:cs="Times New Roman"/>
      <w:sz w:val="24"/>
    </w:rPr>
  </w:style>
  <w:style w:type="character" w:customStyle="1" w:styleId="11c">
    <w:name w:val="Знак11"/>
    <w:semiHidden/>
    <w:rsid w:val="00B57CFE"/>
    <w:rPr>
      <w:rFonts w:ascii="Arial" w:hAnsi="Arial"/>
      <w:b/>
      <w:i/>
      <w:sz w:val="28"/>
      <w:lang w:val="ru-RU" w:eastAsia="ru-RU"/>
    </w:rPr>
  </w:style>
  <w:style w:type="paragraph" w:customStyle="1" w:styleId="2220">
    <w:name w:val="Основной текст 222"/>
    <w:basedOn w:val="aff1"/>
    <w:uiPriority w:val="99"/>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c">
    <w:name w:val="Цитата2"/>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d">
    <w:name w:val="Марки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e">
    <w:name w:val="Нуме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e">
    <w:name w:val="Знак Знак Знак1"/>
    <w:semiHidden/>
    <w:rsid w:val="00B57CFE"/>
    <w:rPr>
      <w:sz w:val="24"/>
      <w:u w:val="single"/>
      <w:lang w:val="ru-RU" w:eastAsia="ru-RU"/>
    </w:rPr>
  </w:style>
  <w:style w:type="character" w:customStyle="1" w:styleId="11d">
    <w:name w:val="Знак Знак11"/>
    <w:rsid w:val="00B57CFE"/>
    <w:rPr>
      <w:sz w:val="24"/>
      <w:u w:val="single"/>
      <w:lang w:val="ru-RU" w:eastAsia="ru-RU"/>
    </w:rPr>
  </w:style>
  <w:style w:type="character" w:customStyle="1" w:styleId="1fffff">
    <w:name w:val="Знак Знак Знак Знак1"/>
    <w:semiHidden/>
    <w:rsid w:val="00B57CFE"/>
    <w:rPr>
      <w:sz w:val="24"/>
      <w:lang w:val="ru-RU" w:eastAsia="ru-RU"/>
    </w:rPr>
  </w:style>
  <w:style w:type="character" w:customStyle="1" w:styleId="314">
    <w:name w:val="Знак3 Знак Знак Знак1"/>
    <w:semiHidden/>
    <w:rsid w:val="00B57CFE"/>
    <w:rPr>
      <w:b/>
      <w:sz w:val="24"/>
      <w:u w:val="single"/>
      <w:lang w:val="ru-RU" w:eastAsia="ru-RU"/>
    </w:rPr>
  </w:style>
  <w:style w:type="character" w:customStyle="1" w:styleId="216">
    <w:name w:val="Знак2 Знак Знак Знак1"/>
    <w:semiHidden/>
    <w:rsid w:val="00B57CFE"/>
    <w:rPr>
      <w:b/>
      <w:sz w:val="24"/>
      <w:lang w:val="ru-RU" w:eastAsia="ru-RU"/>
    </w:rPr>
  </w:style>
  <w:style w:type="character" w:customStyle="1" w:styleId="11e">
    <w:name w:val="Знак1 Знак Знак Знак1"/>
    <w:rsid w:val="00B57CFE"/>
    <w:rPr>
      <w:sz w:val="24"/>
      <w:lang w:val="ru-RU" w:eastAsia="ru-RU"/>
    </w:rPr>
  </w:style>
  <w:style w:type="character" w:customStyle="1" w:styleId="Normal">
    <w:name w:val="Normal Знак"/>
    <w:link w:val="1fd"/>
    <w:locked/>
    <w:rsid w:val="00B57CFE"/>
    <w:rPr>
      <w:rFonts w:ascii="Courier New" w:eastAsia="Times New Roman" w:hAnsi="Courier New" w:cs="Times New Roman"/>
      <w:snapToGrid w:val="0"/>
      <w:sz w:val="20"/>
      <w:szCs w:val="20"/>
      <w:lang w:eastAsia="ru-RU"/>
    </w:rPr>
  </w:style>
  <w:style w:type="paragraph" w:customStyle="1" w:styleId="afffffffffffffffff0">
    <w:name w:val="ГРАД Основной текст"/>
    <w:basedOn w:val="aff1"/>
    <w:qFormat/>
    <w:rsid w:val="00B57CFE"/>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4"/>
      <w:lang w:eastAsia="ru-RU"/>
    </w:rPr>
  </w:style>
  <w:style w:type="paragraph" w:customStyle="1" w:styleId="afd">
    <w:name w:val="ГРАД Список маркированный"/>
    <w:basedOn w:val="affffff8"/>
    <w:qFormat/>
    <w:rsid w:val="00B57CFE"/>
    <w:pPr>
      <w:numPr>
        <w:numId w:val="73"/>
      </w:numPr>
      <w:tabs>
        <w:tab w:val="clear" w:pos="1100"/>
        <w:tab w:val="left" w:pos="900"/>
        <w:tab w:val="left" w:pos="1080"/>
      </w:tabs>
      <w:spacing w:line="360" w:lineRule="auto"/>
      <w:ind w:right="0"/>
    </w:pPr>
    <w:rPr>
      <w:spacing w:val="-1"/>
      <w:sz w:val="24"/>
      <w:szCs w:val="24"/>
    </w:rPr>
  </w:style>
  <w:style w:type="paragraph" w:customStyle="1" w:styleId="afffffffffffffffff1">
    <w:name w:val="Нормал для ПЗ"/>
    <w:basedOn w:val="aff1"/>
    <w:qFormat/>
    <w:rsid w:val="00B57CFE"/>
    <w:pPr>
      <w:spacing w:after="0" w:line="312" w:lineRule="auto"/>
      <w:ind w:firstLine="709"/>
      <w:jc w:val="both"/>
    </w:pPr>
    <w:rPr>
      <w:rFonts w:ascii="Times New Roman" w:eastAsia="Times New Roman" w:hAnsi="Times New Roman" w:cs="Times New Roman"/>
      <w:sz w:val="24"/>
      <w:szCs w:val="24"/>
      <w:lang w:eastAsia="ru-RU"/>
    </w:rPr>
  </w:style>
  <w:style w:type="paragraph" w:customStyle="1" w:styleId="-9">
    <w:name w:val="Стиль абзаца - основа"/>
    <w:basedOn w:val="aff1"/>
    <w:link w:val="-a"/>
    <w:qFormat/>
    <w:rsid w:val="00B57CFE"/>
    <w:pPr>
      <w:tabs>
        <w:tab w:val="left" w:pos="912"/>
      </w:tabs>
      <w:suppressAutoHyphens/>
      <w:overflowPunct w:val="0"/>
      <w:autoSpaceDE w:val="0"/>
      <w:autoSpaceDN w:val="0"/>
      <w:adjustRightInd w:val="0"/>
      <w:spacing w:after="0" w:line="240" w:lineRule="auto"/>
      <w:ind w:firstLine="539"/>
      <w:jc w:val="both"/>
    </w:pPr>
    <w:rPr>
      <w:rFonts w:ascii="Times New Roman" w:eastAsia="Times New Roman" w:hAnsi="Times New Roman" w:cs="Times New Roman"/>
      <w:sz w:val="20"/>
      <w:szCs w:val="20"/>
      <w:lang w:eastAsia="ru-RU"/>
    </w:rPr>
  </w:style>
  <w:style w:type="character" w:customStyle="1" w:styleId="-a">
    <w:name w:val="Стиль абзаца - основа Знак"/>
    <w:link w:val="-9"/>
    <w:locked/>
    <w:rsid w:val="00B57CFE"/>
    <w:rPr>
      <w:rFonts w:ascii="Times New Roman" w:eastAsia="Times New Roman" w:hAnsi="Times New Roman" w:cs="Times New Roman"/>
      <w:sz w:val="20"/>
      <w:szCs w:val="20"/>
      <w:lang w:eastAsia="ru-RU"/>
    </w:rPr>
  </w:style>
  <w:style w:type="character" w:styleId="afffffffffffffffff2">
    <w:name w:val="Placeholder Text"/>
    <w:rsid w:val="00B57CFE"/>
    <w:rPr>
      <w:color w:val="808080"/>
    </w:rPr>
  </w:style>
  <w:style w:type="paragraph" w:customStyle="1" w:styleId="1fffff0">
    <w:name w:val="Заг_1"/>
    <w:basedOn w:val="24"/>
    <w:qFormat/>
    <w:rsid w:val="00B57CFE"/>
    <w:pPr>
      <w:keepLines w:val="0"/>
      <w:numPr>
        <w:ilvl w:val="0"/>
        <w:numId w:val="0"/>
      </w:numPr>
      <w:tabs>
        <w:tab w:val="num" w:pos="432"/>
      </w:tabs>
      <w:spacing w:before="240" w:after="120" w:line="240" w:lineRule="auto"/>
      <w:ind w:firstLine="709"/>
      <w:jc w:val="both"/>
    </w:pPr>
    <w:rPr>
      <w:rFonts w:ascii="Times New Roman" w:eastAsia="Times New Roman" w:hAnsi="Times New Roman" w:cs="Times New Roman"/>
      <w:b/>
      <w:smallCaps/>
      <w:color w:val="auto"/>
      <w:sz w:val="28"/>
      <w:szCs w:val="20"/>
    </w:rPr>
  </w:style>
  <w:style w:type="paragraph" w:customStyle="1" w:styleId="1fffff1">
    <w:name w:val="Абзац списка1"/>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1fffff2">
    <w:name w:val="Название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63">
    <w:name w:val="заголовок 6"/>
    <w:basedOn w:val="aff1"/>
    <w:next w:val="aff1"/>
    <w:uiPriority w:val="99"/>
    <w:qFormat/>
    <w:rsid w:val="00B57CFE"/>
    <w:pPr>
      <w:keepNext/>
      <w:spacing w:after="0" w:line="360" w:lineRule="auto"/>
      <w:ind w:firstLine="567"/>
      <w:jc w:val="center"/>
    </w:pPr>
    <w:rPr>
      <w:rFonts w:ascii="Times New Roman" w:eastAsia="Times New Roman" w:hAnsi="Times New Roman" w:cs="Times New Roman"/>
      <w:b/>
      <w:sz w:val="24"/>
      <w:szCs w:val="20"/>
      <w:lang w:eastAsia="ru-RU"/>
    </w:rPr>
  </w:style>
  <w:style w:type="paragraph" w:customStyle="1" w:styleId="-b">
    <w:name w:val="УГТП-Текст Знак Знак"/>
    <w:basedOn w:val="aff1"/>
    <w:uiPriority w:val="99"/>
    <w:qFormat/>
    <w:rsid w:val="00B57CFE"/>
    <w:pPr>
      <w:spacing w:after="0" w:line="240" w:lineRule="auto"/>
      <w:ind w:left="284" w:right="284" w:firstLine="851"/>
      <w:jc w:val="both"/>
    </w:pPr>
    <w:rPr>
      <w:rFonts w:ascii="Arial" w:eastAsia="Times New Roman" w:hAnsi="Arial" w:cs="Arial"/>
      <w:bCs/>
      <w:sz w:val="24"/>
      <w:szCs w:val="28"/>
      <w:lang w:eastAsia="ru-RU"/>
    </w:rPr>
  </w:style>
  <w:style w:type="paragraph" w:customStyle="1" w:styleId="15">
    <w:name w:val="1"/>
    <w:basedOn w:val="aff1"/>
    <w:next w:val="aff5"/>
    <w:qFormat/>
    <w:rsid w:val="00B57CFE"/>
    <w:pPr>
      <w:numPr>
        <w:numId w:val="76"/>
      </w:numPr>
      <w:spacing w:before="100" w:beforeAutospacing="1" w:after="100" w:afterAutospacing="1" w:line="240" w:lineRule="auto"/>
      <w:ind w:left="0" w:firstLine="0"/>
    </w:pPr>
    <w:rPr>
      <w:rFonts w:ascii="Times New Roman" w:eastAsia="Times New Roman" w:hAnsi="Times New Roman" w:cs="Times New Roman"/>
      <w:sz w:val="24"/>
      <w:szCs w:val="24"/>
      <w:lang w:eastAsia="ru-RU"/>
    </w:rPr>
  </w:style>
  <w:style w:type="paragraph" w:customStyle="1" w:styleId="afffffffffffffffff3">
    <w:name w:val="заголовок_табл"/>
    <w:basedOn w:val="1b"/>
    <w:link w:val="afffffffffffffffff4"/>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i/>
      <w:color w:val="auto"/>
      <w:kern w:val="32"/>
      <w:sz w:val="28"/>
      <w:szCs w:val="28"/>
      <w:lang w:eastAsia="ru-RU"/>
    </w:rPr>
  </w:style>
  <w:style w:type="character" w:customStyle="1" w:styleId="afffffffffffffffff4">
    <w:name w:val="заголовок_табл Знак"/>
    <w:link w:val="afffffffffffffffff3"/>
    <w:locked/>
    <w:rsid w:val="00B57CFE"/>
    <w:rPr>
      <w:rFonts w:ascii="Times New Roman" w:eastAsia="Times New Roman" w:hAnsi="Times New Roman" w:cs="Times New Roman"/>
      <w:b/>
      <w:bCs/>
      <w:i/>
      <w:kern w:val="32"/>
      <w:sz w:val="28"/>
      <w:szCs w:val="28"/>
      <w:lang w:eastAsia="ru-RU"/>
    </w:rPr>
  </w:style>
  <w:style w:type="character" w:customStyle="1" w:styleId="afffffffffffffffff5">
    <w:name w:val="таб Знак"/>
    <w:locked/>
    <w:rsid w:val="00B57CFE"/>
    <w:rPr>
      <w:rFonts w:ascii="Times New Roman" w:eastAsia="Times New Roman" w:hAnsi="Times New Roman" w:cs="Times New Roman"/>
      <w:sz w:val="28"/>
      <w:szCs w:val="20"/>
      <w:lang w:eastAsia="ru-RU"/>
    </w:rPr>
  </w:style>
  <w:style w:type="character" w:customStyle="1" w:styleId="afffffffffffffffff6">
    <w:name w:val="Цветовое выделение"/>
    <w:uiPriority w:val="99"/>
    <w:rsid w:val="00B57CFE"/>
    <w:rPr>
      <w:b/>
      <w:color w:val="000080"/>
    </w:rPr>
  </w:style>
  <w:style w:type="paragraph" w:customStyle="1" w:styleId="afffffffffffffffff7">
    <w:name w:val="Нормальный (таблица)"/>
    <w:basedOn w:val="aff1"/>
    <w:next w:val="aff1"/>
    <w:qFormat/>
    <w:rsid w:val="00B57CF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fff">
    <w:name w:val="Абзац списка2"/>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afffffffffffffffff8">
    <w:name w:val="НАЗВАНИЕ ПРИЛОЖЕНИЯ"/>
    <w:basedOn w:val="aff1"/>
    <w:next w:val="aff1"/>
    <w:qFormat/>
    <w:rsid w:val="00B57CFE"/>
    <w:pPr>
      <w:spacing w:after="120" w:line="360" w:lineRule="auto"/>
      <w:jc w:val="center"/>
      <w:outlineLvl w:val="0"/>
    </w:pPr>
    <w:rPr>
      <w:rFonts w:ascii="Arial" w:eastAsia="Times New Roman" w:hAnsi="Arial" w:cs="Times New Roman"/>
      <w:b/>
      <w:caps/>
      <w:sz w:val="20"/>
      <w:szCs w:val="24"/>
      <w:lang w:eastAsia="ru-RU"/>
    </w:rPr>
  </w:style>
  <w:style w:type="character" w:customStyle="1" w:styleId="145">
    <w:name w:val="Основной текст + 14 пт"/>
    <w:aliases w:val="Черный,Первая строка:  1 см,После:  0 пт Знак Знак Знак Знак"/>
    <w:rsid w:val="00B57CFE"/>
    <w:rPr>
      <w:rFonts w:cs="Times New Roman"/>
      <w:sz w:val="28"/>
      <w:lang w:val="ru-RU" w:eastAsia="ru-RU" w:bidi="ar-SA"/>
    </w:rPr>
  </w:style>
  <w:style w:type="paragraph" w:customStyle="1" w:styleId="59">
    <w:name w:val="Стиль5"/>
    <w:basedOn w:val="1d"/>
    <w:link w:val="5a"/>
    <w:qFormat/>
    <w:rsid w:val="00B57CFE"/>
    <w:pPr>
      <w:tabs>
        <w:tab w:val="right" w:leader="dot" w:pos="9912"/>
      </w:tabs>
      <w:spacing w:before="120" w:after="120" w:line="276" w:lineRule="auto"/>
      <w:ind w:left="709" w:firstLine="11"/>
      <w:jc w:val="center"/>
    </w:pPr>
    <w:rPr>
      <w:rFonts w:ascii="Times New Roman" w:eastAsia="Times New Roman" w:hAnsi="Times New Roman" w:cs="Times New Roman"/>
      <w:bCs/>
      <w:caps/>
      <w:sz w:val="24"/>
      <w:szCs w:val="24"/>
    </w:rPr>
  </w:style>
  <w:style w:type="character" w:customStyle="1" w:styleId="5a">
    <w:name w:val="Стиль5 Знак"/>
    <w:link w:val="59"/>
    <w:locked/>
    <w:rsid w:val="00B57CFE"/>
    <w:rPr>
      <w:rFonts w:ascii="Times New Roman" w:eastAsia="Times New Roman" w:hAnsi="Times New Roman" w:cs="Times New Roman"/>
      <w:bCs/>
      <w:caps/>
      <w:sz w:val="24"/>
      <w:szCs w:val="24"/>
    </w:rPr>
  </w:style>
  <w:style w:type="paragraph" w:customStyle="1" w:styleId="a4">
    <w:name w:val="список"/>
    <w:basedOn w:val="aff1"/>
    <w:link w:val="afffffffffffffffff9"/>
    <w:qFormat/>
    <w:rsid w:val="00B57CFE"/>
    <w:pPr>
      <w:numPr>
        <w:numId w:val="77"/>
      </w:numPr>
      <w:spacing w:after="0" w:line="240" w:lineRule="auto"/>
      <w:jc w:val="both"/>
    </w:pPr>
    <w:rPr>
      <w:rFonts w:ascii="Times New Roman" w:eastAsia="Times New Roman" w:hAnsi="Times New Roman" w:cs="Times New Roman"/>
      <w:sz w:val="28"/>
      <w:szCs w:val="24"/>
      <w:lang w:eastAsia="ru-RU"/>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B57CFE"/>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B57CFE"/>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B57CFE"/>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B57CFE"/>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B57CFE"/>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B57CFE"/>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B57CFE"/>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B57CFE"/>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B57CFE"/>
    <w:rPr>
      <w:rFonts w:ascii="Cambria" w:hAnsi="Cambria" w:cs="Times New Roman"/>
      <w:b/>
      <w:bCs/>
      <w:kern w:val="32"/>
      <w:sz w:val="32"/>
      <w:szCs w:val="32"/>
    </w:rPr>
  </w:style>
  <w:style w:type="paragraph" w:customStyle="1" w:styleId="Caption11">
    <w:name w:val="Caption11"/>
    <w:basedOn w:val="aff1"/>
    <w:uiPriority w:val="99"/>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1f">
    <w:name w:val="Цитата11"/>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210">
    <w:name w:val="Основной текст 221"/>
    <w:basedOn w:val="aff1"/>
    <w:uiPriority w:val="99"/>
    <w:semiHidden/>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B57CFE"/>
    <w:rPr>
      <w:rFonts w:cs="Times New Roman"/>
      <w:sz w:val="28"/>
      <w:lang w:val="ru-RU" w:eastAsia="ru-RU" w:bidi="ar-SA"/>
    </w:rPr>
  </w:style>
  <w:style w:type="numbering" w:customStyle="1" w:styleId="a1">
    <w:name w:val="Стиль маркированный"/>
    <w:rsid w:val="00B57CFE"/>
    <w:pPr>
      <w:numPr>
        <w:numId w:val="74"/>
      </w:numPr>
    </w:pPr>
  </w:style>
  <w:style w:type="numbering" w:customStyle="1" w:styleId="1ai2">
    <w:name w:val="1 / a / i2"/>
    <w:rsid w:val="00B57CFE"/>
  </w:style>
  <w:style w:type="numbering" w:styleId="a2">
    <w:name w:val="Outline List 3"/>
    <w:basedOn w:val="aff4"/>
    <w:unhideWhenUsed/>
    <w:rsid w:val="00B57CFE"/>
    <w:pPr>
      <w:numPr>
        <w:numId w:val="72"/>
      </w:numPr>
    </w:pPr>
  </w:style>
  <w:style w:type="numbering" w:customStyle="1" w:styleId="20">
    <w:name w:val="Статья / Раздел2"/>
    <w:rsid w:val="00B57CFE"/>
    <w:pPr>
      <w:numPr>
        <w:numId w:val="63"/>
      </w:numPr>
    </w:pPr>
  </w:style>
  <w:style w:type="numbering" w:customStyle="1" w:styleId="1fffff3">
    <w:name w:val="Статья / Раздел1"/>
    <w:rsid w:val="00B57CFE"/>
  </w:style>
  <w:style w:type="numbering" w:customStyle="1" w:styleId="1ai1">
    <w:name w:val="1 / a / i1"/>
    <w:rsid w:val="00B57CFE"/>
    <w:pPr>
      <w:numPr>
        <w:numId w:val="65"/>
      </w:numPr>
    </w:pPr>
  </w:style>
  <w:style w:type="numbering" w:styleId="1ai">
    <w:name w:val="Outline List 1"/>
    <w:basedOn w:val="aff4"/>
    <w:unhideWhenUsed/>
    <w:rsid w:val="00B57CFE"/>
    <w:pPr>
      <w:numPr>
        <w:numId w:val="58"/>
      </w:numPr>
    </w:pPr>
  </w:style>
  <w:style w:type="numbering" w:customStyle="1" w:styleId="1111111">
    <w:name w:val="1 / 1.1 / 1.1.11"/>
    <w:rsid w:val="00B57CFE"/>
    <w:pPr>
      <w:numPr>
        <w:numId w:val="59"/>
      </w:numPr>
    </w:pPr>
  </w:style>
  <w:style w:type="numbering" w:customStyle="1" w:styleId="1111112">
    <w:name w:val="1 / 1.1 / 1.1.12"/>
    <w:rsid w:val="00B57CFE"/>
  </w:style>
  <w:style w:type="paragraph" w:customStyle="1" w:styleId="2fff0">
    <w:name w:val="Оглавление2"/>
    <w:basedOn w:val="aff1"/>
    <w:link w:val="2fff1"/>
    <w:qFormat/>
    <w:rsid w:val="00B57CFE"/>
    <w:pPr>
      <w:spacing w:after="0" w:line="240" w:lineRule="auto"/>
      <w:ind w:left="1163" w:hanging="454"/>
    </w:pPr>
    <w:rPr>
      <w:rFonts w:ascii="Times New Roman" w:eastAsia="Times New Roman" w:hAnsi="Times New Roman" w:cs="Times New Roman"/>
      <w:b/>
      <w:sz w:val="28"/>
      <w:szCs w:val="24"/>
    </w:rPr>
  </w:style>
  <w:style w:type="character" w:customStyle="1" w:styleId="2fff1">
    <w:name w:val="Оглавление2 Знак"/>
    <w:link w:val="2fff0"/>
    <w:rsid w:val="00B57CFE"/>
    <w:rPr>
      <w:rFonts w:ascii="Times New Roman" w:eastAsia="Times New Roman" w:hAnsi="Times New Roman" w:cs="Times New Roman"/>
      <w:b/>
      <w:sz w:val="28"/>
      <w:szCs w:val="24"/>
    </w:rPr>
  </w:style>
  <w:style w:type="paragraph" w:customStyle="1" w:styleId="Eiia">
    <w:name w:val="Eiia"/>
    <w:basedOn w:val="afff8"/>
    <w:qFormat/>
    <w:rsid w:val="00B57CFE"/>
    <w:pPr>
      <w:spacing w:after="0" w:line="240" w:lineRule="atLeast"/>
      <w:ind w:left="0"/>
      <w:jc w:val="both"/>
    </w:pPr>
    <w:rPr>
      <w:rFonts w:ascii="Arial" w:eastAsia="Times New Roman" w:hAnsi="Arial" w:cs="Times New Roman"/>
      <w:sz w:val="24"/>
      <w:szCs w:val="20"/>
      <w:lang w:eastAsia="ru-RU"/>
    </w:rPr>
  </w:style>
  <w:style w:type="paragraph" w:customStyle="1" w:styleId="afffffffffffffffffa">
    <w:name w:val="Обычный сжат межстрочн"/>
    <w:basedOn w:val="aff1"/>
    <w:qFormat/>
    <w:rsid w:val="00B57CFE"/>
    <w:pPr>
      <w:widowControl w:val="0"/>
      <w:overflowPunct w:val="0"/>
      <w:autoSpaceDE w:val="0"/>
      <w:autoSpaceDN w:val="0"/>
      <w:adjustRightInd w:val="0"/>
      <w:spacing w:after="0" w:line="224" w:lineRule="atLeast"/>
      <w:ind w:firstLine="284"/>
      <w:jc w:val="both"/>
      <w:textAlignment w:val="baseline"/>
    </w:pPr>
    <w:rPr>
      <w:rFonts w:ascii="Times New Roman" w:eastAsia="Times New Roman" w:hAnsi="Times New Roman" w:cs="Times New Roman"/>
      <w:sz w:val="20"/>
      <w:szCs w:val="20"/>
      <w:lang w:eastAsia="ru-RU"/>
    </w:rPr>
  </w:style>
  <w:style w:type="paragraph" w:customStyle="1" w:styleId="Normal10">
    <w:name w:val="Normal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Title11">
    <w:name w:val="Title1"/>
    <w:basedOn w:val="Normal10"/>
    <w:qFormat/>
    <w:rsid w:val="00B57CFE"/>
    <w:pPr>
      <w:widowControl w:val="0"/>
      <w:spacing w:before="100" w:after="100" w:line="360" w:lineRule="auto"/>
      <w:ind w:firstLine="720"/>
      <w:jc w:val="center"/>
    </w:pPr>
  </w:style>
  <w:style w:type="paragraph" w:customStyle="1" w:styleId="BodyTextIndent21">
    <w:name w:val="Body Text Indent 21"/>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lockText1">
    <w:name w:val="Block Text1"/>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31">
    <w:name w:val="Body Text 31"/>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1fffff4">
    <w:name w:val="Îñíîâíîé òåêñò ñ îòñòóïîì.îá1"/>
    <w:basedOn w:val="aff1"/>
    <w:qFormat/>
    <w:rsid w:val="00B57CFE"/>
    <w:pPr>
      <w:spacing w:after="0" w:line="240" w:lineRule="auto"/>
      <w:ind w:firstLine="851"/>
      <w:jc w:val="both"/>
    </w:pPr>
    <w:rPr>
      <w:rFonts w:ascii="Times New Roman" w:eastAsia="Times New Roman" w:hAnsi="Times New Roman" w:cs="Times New Roman"/>
      <w:sz w:val="20"/>
      <w:szCs w:val="20"/>
      <w:lang w:eastAsia="ru-RU"/>
    </w:rPr>
  </w:style>
  <w:style w:type="paragraph" w:customStyle="1" w:styleId="4d">
    <w:name w:val="Îñíîâíîé òåêñò 4"/>
    <w:basedOn w:val="aff1"/>
    <w:qFormat/>
    <w:rsid w:val="00B57CFE"/>
    <w:pPr>
      <w:spacing w:after="120" w:line="240" w:lineRule="auto"/>
      <w:ind w:left="283" w:firstLine="720"/>
      <w:jc w:val="both"/>
    </w:pPr>
    <w:rPr>
      <w:rFonts w:ascii="Arial" w:eastAsia="Times New Roman" w:hAnsi="Arial" w:cs="Times New Roman"/>
      <w:sz w:val="23"/>
      <w:szCs w:val="20"/>
      <w:lang w:eastAsia="ru-RU"/>
    </w:rPr>
  </w:style>
  <w:style w:type="paragraph" w:customStyle="1" w:styleId="Preformat">
    <w:name w:val="Preformat"/>
    <w:qFormat/>
    <w:rsid w:val="00B57CFE"/>
    <w:pPr>
      <w:spacing w:after="0" w:line="240" w:lineRule="auto"/>
    </w:pPr>
    <w:rPr>
      <w:rFonts w:ascii="Courier New" w:eastAsia="Times New Roman" w:hAnsi="Courier New" w:cs="Times New Roman"/>
      <w:sz w:val="20"/>
      <w:szCs w:val="20"/>
      <w:lang w:eastAsia="ru-RU"/>
    </w:rPr>
  </w:style>
  <w:style w:type="paragraph" w:customStyle="1" w:styleId="Context">
    <w:name w:val="Context"/>
    <w:qFormat/>
    <w:rsid w:val="00B57CFE"/>
    <w:pPr>
      <w:spacing w:after="0" w:line="240" w:lineRule="auto"/>
    </w:pPr>
    <w:rPr>
      <w:rFonts w:ascii="Arial" w:eastAsia="Times New Roman" w:hAnsi="Arial" w:cs="Times New Roman"/>
      <w:sz w:val="18"/>
      <w:szCs w:val="20"/>
      <w:lang w:eastAsia="ru-RU"/>
    </w:rPr>
  </w:style>
  <w:style w:type="paragraph" w:customStyle="1" w:styleId="afffffffffffffffffb">
    <w:name w:val="табличный"/>
    <w:basedOn w:val="aff1"/>
    <w:qFormat/>
    <w:rsid w:val="00B57CFE"/>
    <w:pPr>
      <w:spacing w:after="0" w:line="240" w:lineRule="auto"/>
      <w:jc w:val="both"/>
    </w:pPr>
    <w:rPr>
      <w:rFonts w:ascii="Times New Roman" w:eastAsia="Times New Roman" w:hAnsi="Times New Roman" w:cs="Times New Roman"/>
      <w:sz w:val="18"/>
      <w:szCs w:val="20"/>
      <w:lang w:eastAsia="ru-RU"/>
    </w:rPr>
  </w:style>
  <w:style w:type="paragraph" w:customStyle="1" w:styleId="afffffffffffffffffc">
    <w:name w:val="Список определений"/>
    <w:basedOn w:val="aff1"/>
    <w:next w:val="aff1"/>
    <w:qFormat/>
    <w:rsid w:val="00B57CFE"/>
    <w:pPr>
      <w:spacing w:after="0" w:line="240" w:lineRule="auto"/>
      <w:ind w:left="360"/>
    </w:pPr>
    <w:rPr>
      <w:rFonts w:ascii="Times New Roman" w:eastAsia="Times New Roman" w:hAnsi="Times New Roman" w:cs="Times New Roman"/>
      <w:sz w:val="24"/>
      <w:szCs w:val="20"/>
      <w:lang w:eastAsia="ru-RU"/>
    </w:rPr>
  </w:style>
  <w:style w:type="paragraph" w:customStyle="1" w:styleId="H3">
    <w:name w:val="H3"/>
    <w:basedOn w:val="aff1"/>
    <w:next w:val="aff1"/>
    <w:qFormat/>
    <w:rsid w:val="00B57CFE"/>
    <w:pPr>
      <w:keepNext/>
      <w:spacing w:before="100" w:after="100" w:line="240" w:lineRule="auto"/>
      <w:outlineLvl w:val="3"/>
    </w:pPr>
    <w:rPr>
      <w:rFonts w:ascii="Times New Roman" w:eastAsia="Times New Roman" w:hAnsi="Times New Roman" w:cs="Times New Roman"/>
      <w:b/>
      <w:sz w:val="28"/>
      <w:szCs w:val="20"/>
      <w:lang w:eastAsia="ru-RU"/>
    </w:rPr>
  </w:style>
  <w:style w:type="paragraph" w:customStyle="1" w:styleId="Index">
    <w:name w:val="Index"/>
    <w:basedOn w:val="aff1"/>
    <w:qFormat/>
    <w:rsid w:val="00B57CFE"/>
    <w:pPr>
      <w:widowControl w:val="0"/>
      <w:spacing w:after="0" w:line="240" w:lineRule="auto"/>
    </w:pPr>
    <w:rPr>
      <w:rFonts w:ascii="Arial" w:eastAsia="Times New Roman" w:hAnsi="Arial" w:cs="Times New Roman"/>
      <w:sz w:val="24"/>
      <w:szCs w:val="20"/>
      <w:lang w:eastAsia="ru-RU"/>
    </w:rPr>
  </w:style>
  <w:style w:type="paragraph" w:customStyle="1" w:styleId="caaieiaie1">
    <w:name w:val="caaieiaie 1"/>
    <w:basedOn w:val="aff1"/>
    <w:next w:val="aff1"/>
    <w:qFormat/>
    <w:rsid w:val="00B57CFE"/>
    <w:pPr>
      <w:keepNext/>
      <w:spacing w:after="0" w:line="240" w:lineRule="auto"/>
      <w:ind w:left="1353" w:right="425"/>
    </w:pPr>
    <w:rPr>
      <w:rFonts w:ascii="Times New Roman" w:eastAsia="Times New Roman" w:hAnsi="Times New Roman" w:cs="Times New Roman"/>
      <w:sz w:val="28"/>
      <w:szCs w:val="20"/>
      <w:lang w:eastAsia="ru-RU"/>
    </w:rPr>
  </w:style>
  <w:style w:type="paragraph" w:customStyle="1" w:styleId="BodyTextIndent1">
    <w:name w:val="Body Text Indent1"/>
    <w:basedOn w:val="aff1"/>
    <w:qFormat/>
    <w:rsid w:val="00B57CFE"/>
    <w:pPr>
      <w:spacing w:after="120" w:line="240" w:lineRule="auto"/>
      <w:ind w:left="283"/>
    </w:pPr>
    <w:rPr>
      <w:rFonts w:ascii="Times New Roman" w:eastAsia="Times New Roman" w:hAnsi="Times New Roman" w:cs="Times New Roman"/>
      <w:sz w:val="24"/>
      <w:szCs w:val="20"/>
      <w:lang w:eastAsia="ru-RU"/>
    </w:rPr>
  </w:style>
  <w:style w:type="paragraph" w:customStyle="1" w:styleId="1fffff5">
    <w:name w:val="Основной текст с отступом.Основной текст 1.Нумерованный список !!"/>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fffffffffffd">
    <w:name w:val="Документ"/>
    <w:basedOn w:val="aff1"/>
    <w:qFormat/>
    <w:rsid w:val="00B57CFE"/>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e">
    <w:name w:val="???????"/>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H3">
    <w:name w:val="заголовок 3.H3"/>
    <w:basedOn w:val="aff1"/>
    <w:next w:val="aff1"/>
    <w:qFormat/>
    <w:rsid w:val="00B57CFE"/>
    <w:pPr>
      <w:keepNext/>
      <w:spacing w:before="240" w:after="60" w:line="240" w:lineRule="auto"/>
    </w:pPr>
    <w:rPr>
      <w:rFonts w:ascii="Impact" w:eastAsia="Times New Roman" w:hAnsi="Impact" w:cs="Times New Roman"/>
      <w:sz w:val="24"/>
      <w:szCs w:val="20"/>
      <w:lang w:eastAsia="ru-RU"/>
    </w:rPr>
  </w:style>
  <w:style w:type="paragraph" w:customStyle="1" w:styleId="NormalFirst">
    <w:name w:val="Normal First"/>
    <w:basedOn w:val="aff1"/>
    <w:next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H1">
    <w:name w:val="заголовок 1.H1"/>
    <w:basedOn w:val="aff1"/>
    <w:next w:val="aff1"/>
    <w:qFormat/>
    <w:rsid w:val="00B57CFE"/>
    <w:pPr>
      <w:keepNext/>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Iauiue">
    <w:name w:val="Iau?iue"/>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BodyText22">
    <w:name w:val="Body Text 22"/>
    <w:basedOn w:val="aff1"/>
    <w:qFormat/>
    <w:rsid w:val="00B57CFE"/>
    <w:pPr>
      <w:autoSpaceDE w:val="0"/>
      <w:autoSpaceDN w:val="0"/>
      <w:spacing w:after="120" w:line="240" w:lineRule="auto"/>
      <w:ind w:left="283"/>
    </w:pPr>
    <w:rPr>
      <w:rFonts w:ascii="Times New Roman" w:eastAsia="Times New Roman" w:hAnsi="Times New Roman" w:cs="Times New Roman"/>
      <w:sz w:val="20"/>
      <w:szCs w:val="20"/>
      <w:lang w:eastAsia="ru-RU"/>
    </w:rPr>
  </w:style>
  <w:style w:type="paragraph" w:customStyle="1" w:styleId="D1">
    <w:name w:val="Обычный/D1"/>
    <w:qFormat/>
    <w:rsid w:val="00B57CF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BodyText23">
    <w:name w:val="Body Text 23"/>
    <w:basedOn w:val="aff1"/>
    <w:qFormat/>
    <w:rsid w:val="00B57CFE"/>
    <w:pPr>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affffffffffffffffff">
    <w:name w:val="заявление"/>
    <w:basedOn w:val="aff1"/>
    <w:qFormat/>
    <w:rsid w:val="00B57CFE"/>
    <w:pPr>
      <w:autoSpaceDE w:val="0"/>
      <w:autoSpaceDN w:val="0"/>
      <w:spacing w:after="0" w:line="360" w:lineRule="auto"/>
      <w:jc w:val="both"/>
    </w:pPr>
    <w:rPr>
      <w:rFonts w:ascii="Arial" w:eastAsia="Times New Roman" w:hAnsi="Arial" w:cs="Times New Roman"/>
      <w:b/>
      <w:sz w:val="24"/>
      <w:szCs w:val="20"/>
      <w:lang w:eastAsia="ru-RU"/>
    </w:rPr>
  </w:style>
  <w:style w:type="paragraph" w:customStyle="1" w:styleId="affffffffffffffffff0">
    <w:name w:val="название раздела (всех уровней)"/>
    <w:basedOn w:val="39"/>
    <w:qFormat/>
    <w:rsid w:val="00B57CFE"/>
    <w:pPr>
      <w:spacing w:before="240" w:after="240"/>
      <w:ind w:firstLine="0"/>
    </w:pPr>
    <w:rPr>
      <w:b/>
      <w:sz w:val="24"/>
      <w:szCs w:val="20"/>
      <w:u w:val="single"/>
    </w:rPr>
  </w:style>
  <w:style w:type="paragraph" w:customStyle="1" w:styleId="affffffffffffffffff1">
    <w:name w:val="первый абзац"/>
    <w:basedOn w:val="2e"/>
    <w:qFormat/>
    <w:rsid w:val="00B57CFE"/>
    <w:pPr>
      <w:spacing w:before="120" w:after="0" w:line="240" w:lineRule="auto"/>
      <w:ind w:left="0" w:firstLine="720"/>
      <w:jc w:val="both"/>
    </w:pPr>
    <w:rPr>
      <w:rFonts w:ascii="Times New Roman" w:eastAsia="Times New Roman" w:hAnsi="Times New Roman" w:cs="Times New Roman"/>
      <w:sz w:val="28"/>
      <w:szCs w:val="20"/>
      <w:lang w:eastAsia="ru-RU"/>
    </w:rPr>
  </w:style>
  <w:style w:type="paragraph" w:customStyle="1" w:styleId="2fff2">
    <w:name w:val="Стиль 2"/>
    <w:basedOn w:val="aff1"/>
    <w:qFormat/>
    <w:rsid w:val="00B57CFE"/>
    <w:pPr>
      <w:spacing w:after="0" w:line="240" w:lineRule="auto"/>
    </w:pPr>
    <w:rPr>
      <w:rFonts w:ascii="Arial" w:eastAsia="Times New Roman" w:hAnsi="Arial" w:cs="Times New Roman"/>
      <w:sz w:val="20"/>
      <w:szCs w:val="20"/>
      <w:lang w:eastAsia="ru-RU"/>
    </w:rPr>
  </w:style>
  <w:style w:type="paragraph" w:customStyle="1" w:styleId="affffffffffffffffff2">
    <w:name w:val="Англ_яз"/>
    <w:basedOn w:val="aff1"/>
    <w:qFormat/>
    <w:rsid w:val="00B57CFE"/>
    <w:pPr>
      <w:spacing w:after="0" w:line="240" w:lineRule="auto"/>
      <w:jc w:val="both"/>
    </w:pPr>
    <w:rPr>
      <w:rFonts w:ascii="Times New Roman" w:eastAsia="Times New Roman" w:hAnsi="Times New Roman" w:cs="Times New Roman"/>
      <w:smallCaps/>
      <w:kern w:val="20"/>
      <w:sz w:val="24"/>
      <w:szCs w:val="20"/>
      <w:lang w:val="en-US" w:eastAsia="ru-RU"/>
    </w:rPr>
  </w:style>
  <w:style w:type="paragraph" w:customStyle="1" w:styleId="Heading51">
    <w:name w:val="Heading 51"/>
    <w:basedOn w:val="Normal10"/>
    <w:next w:val="Normal10"/>
    <w:qFormat/>
    <w:rsid w:val="00B57CFE"/>
    <w:pPr>
      <w:keepNext/>
      <w:spacing w:line="360" w:lineRule="auto"/>
    </w:pPr>
    <w:rPr>
      <w:b/>
    </w:rPr>
  </w:style>
  <w:style w:type="paragraph" w:customStyle="1" w:styleId="Heading61">
    <w:name w:val="Heading 61"/>
    <w:basedOn w:val="aff1"/>
    <w:next w:val="aff1"/>
    <w:qFormat/>
    <w:rsid w:val="00B57CFE"/>
    <w:pPr>
      <w:keepNext/>
      <w:spacing w:after="0" w:line="360" w:lineRule="auto"/>
      <w:jc w:val="center"/>
    </w:pPr>
    <w:rPr>
      <w:rFonts w:ascii="Times New Roman" w:eastAsia="Times New Roman" w:hAnsi="Times New Roman" w:cs="Times New Roman"/>
      <w:b/>
      <w:sz w:val="24"/>
      <w:szCs w:val="20"/>
      <w:lang w:eastAsia="ru-RU"/>
    </w:rPr>
  </w:style>
  <w:style w:type="paragraph" w:customStyle="1" w:styleId="BodyText1">
    <w:name w:val="Body Text1"/>
    <w:basedOn w:val="Normal10"/>
    <w:qFormat/>
    <w:rsid w:val="00B57CFE"/>
    <w:pPr>
      <w:tabs>
        <w:tab w:val="left" w:pos="709"/>
      </w:tabs>
      <w:ind w:right="113"/>
      <w:jc w:val="center"/>
    </w:pPr>
    <w:rPr>
      <w:sz w:val="28"/>
    </w:rPr>
  </w:style>
  <w:style w:type="paragraph" w:customStyle="1" w:styleId="2fff3">
    <w:name w:val="заголовок 2"/>
    <w:basedOn w:val="aff1"/>
    <w:next w:val="aff1"/>
    <w:qFormat/>
    <w:rsid w:val="00B57CFE"/>
    <w:pPr>
      <w:keepNext/>
      <w:spacing w:after="0" w:line="360" w:lineRule="auto"/>
      <w:jc w:val="both"/>
      <w:outlineLvl w:val="1"/>
    </w:pPr>
    <w:rPr>
      <w:rFonts w:ascii="Times New Roman" w:eastAsia="Times New Roman" w:hAnsi="Times New Roman" w:cs="Times New Roman"/>
      <w:sz w:val="24"/>
      <w:szCs w:val="20"/>
      <w:lang w:eastAsia="ru-RU"/>
    </w:rPr>
  </w:style>
  <w:style w:type="paragraph" w:customStyle="1" w:styleId="affffffffffffffffff3">
    <w:name w:val="мой текст"/>
    <w:basedOn w:val="1b"/>
    <w:qFormat/>
    <w:rsid w:val="00B57CFE"/>
    <w:pPr>
      <w:keepNext w:val="0"/>
      <w:keepLines w:val="0"/>
      <w:tabs>
        <w:tab w:val="clear" w:pos="3617"/>
      </w:tabs>
      <w:spacing w:before="0" w:line="240" w:lineRule="auto"/>
      <w:ind w:left="0" w:firstLine="567"/>
      <w:jc w:val="both"/>
    </w:pPr>
    <w:rPr>
      <w:rFonts w:ascii="Times New Roman" w:eastAsia="Times New Roman" w:hAnsi="Times New Roman" w:cs="Times New Roman"/>
      <w:color w:val="auto"/>
      <w:sz w:val="24"/>
      <w:szCs w:val="20"/>
      <w:lang w:eastAsia="ru-RU"/>
    </w:rPr>
  </w:style>
  <w:style w:type="paragraph" w:customStyle="1" w:styleId="affffffffffffffffff4">
    <w:name w:val="Текст ГД"/>
    <w:basedOn w:val="aff1"/>
    <w:autoRedefine/>
    <w:qFormat/>
    <w:rsid w:val="00B57CFE"/>
    <w:pPr>
      <w:suppressLineNumbers/>
      <w:spacing w:after="0" w:line="240" w:lineRule="auto"/>
      <w:ind w:firstLine="851"/>
      <w:jc w:val="both"/>
    </w:pPr>
    <w:rPr>
      <w:rFonts w:ascii="Times New Roman" w:eastAsia="Times New Roman" w:hAnsi="Times New Roman" w:cs="Times New Roman"/>
      <w:sz w:val="28"/>
      <w:szCs w:val="20"/>
      <w:lang w:eastAsia="ru-RU"/>
    </w:rPr>
  </w:style>
  <w:style w:type="paragraph" w:customStyle="1" w:styleId="PlainText1">
    <w:name w:val="Plain Text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affffffffffffffffff5">
    <w:name w:val="текст сноски"/>
    <w:basedOn w:val="aff1"/>
    <w:qFormat/>
    <w:rsid w:val="00B57CFE"/>
    <w:pPr>
      <w:spacing w:after="0" w:line="240" w:lineRule="auto"/>
      <w:jc w:val="both"/>
    </w:pPr>
    <w:rPr>
      <w:rFonts w:ascii="Arial" w:eastAsia="Times New Roman" w:hAnsi="Arial" w:cs="Times New Roman"/>
      <w:sz w:val="20"/>
      <w:szCs w:val="20"/>
      <w:lang w:val="en-US" w:eastAsia="ru-RU"/>
    </w:rPr>
  </w:style>
  <w:style w:type="paragraph" w:customStyle="1" w:styleId="affffffffffffffffff6">
    <w:name w:val="абзац Знак"/>
    <w:basedOn w:val="aff1"/>
    <w:link w:val="affffffffffffffffff7"/>
    <w:autoRedefine/>
    <w:qFormat/>
    <w:rsid w:val="00B57CFE"/>
    <w:pPr>
      <w:widowControl w:val="0"/>
      <w:spacing w:after="0" w:line="240" w:lineRule="auto"/>
      <w:ind w:firstLine="540"/>
      <w:jc w:val="both"/>
      <w:outlineLvl w:val="0"/>
    </w:pPr>
    <w:rPr>
      <w:rFonts w:ascii="Times New Roman" w:eastAsia="Times New Roman" w:hAnsi="Times New Roman" w:cs="Times New Roman"/>
      <w:iCs/>
      <w:sz w:val="28"/>
      <w:szCs w:val="28"/>
      <w:lang w:eastAsia="ru-RU"/>
    </w:rPr>
  </w:style>
  <w:style w:type="character" w:customStyle="1" w:styleId="affffffffffffffffff7">
    <w:name w:val="абзац Знак Знак"/>
    <w:link w:val="affffffffffffffffff6"/>
    <w:locked/>
    <w:rsid w:val="00B57CFE"/>
    <w:rPr>
      <w:rFonts w:ascii="Times New Roman" w:eastAsia="Times New Roman" w:hAnsi="Times New Roman" w:cs="Times New Roman"/>
      <w:iCs/>
      <w:sz w:val="28"/>
      <w:szCs w:val="28"/>
      <w:lang w:eastAsia="ru-RU"/>
    </w:rPr>
  </w:style>
  <w:style w:type="character" w:customStyle="1" w:styleId="3f7">
    <w:name w:val="Абзац3 Знак"/>
    <w:link w:val="30"/>
    <w:locked/>
    <w:rsid w:val="00B57CFE"/>
    <w:rPr>
      <w:rFonts w:ascii="Times New Roman" w:eastAsia="Times New Roman" w:hAnsi="Times New Roman" w:cs="Times New Roman"/>
      <w:sz w:val="24"/>
      <w:szCs w:val="20"/>
      <w:lang w:eastAsia="ru-RU"/>
    </w:rPr>
  </w:style>
  <w:style w:type="paragraph" w:customStyle="1" w:styleId="affffffffffffffffff8">
    <w:name w:val="Èííà"/>
    <w:basedOn w:val="aff1"/>
    <w:qFormat/>
    <w:rsid w:val="00B57CFE"/>
    <w:pPr>
      <w:spacing w:after="0" w:line="240" w:lineRule="atLeast"/>
      <w:jc w:val="both"/>
    </w:pPr>
    <w:rPr>
      <w:rFonts w:ascii="Arial" w:eastAsia="Times New Roman" w:hAnsi="Arial" w:cs="Times New Roman"/>
      <w:sz w:val="24"/>
      <w:szCs w:val="20"/>
      <w:lang w:eastAsia="ru-RU"/>
    </w:rPr>
  </w:style>
  <w:style w:type="character" w:customStyle="1" w:styleId="1fffff6">
    <w:name w:val="таб Знак Знак1"/>
    <w:locked/>
    <w:rsid w:val="00B57CFE"/>
    <w:rPr>
      <w:sz w:val="24"/>
    </w:rPr>
  </w:style>
  <w:style w:type="character" w:customStyle="1" w:styleId="apple-converted-space">
    <w:name w:val="apple-converted-space"/>
    <w:rsid w:val="00B57CFE"/>
    <w:rPr>
      <w:rFonts w:cs="Times New Roman"/>
    </w:rPr>
  </w:style>
  <w:style w:type="paragraph" w:customStyle="1" w:styleId="BodyText211">
    <w:name w:val="Body Text 21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TimesNewRoman140">
    <w:name w:val="Стиль Заголовок 1 + Times New Roman 14 пт По центру Перед:  0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
    <w:name w:val="Стиль Заголовок 1 + Times New Roman 14 пт По центру"/>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2">
    <w:name w:val="Стиль Заголовок 1 + Times New Roman 14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Arial"/>
      <w:b/>
      <w:bCs/>
      <w:iCs/>
      <w:color w:val="auto"/>
      <w:sz w:val="28"/>
      <w:szCs w:val="28"/>
      <w:lang w:eastAsia="ru-RU"/>
    </w:rPr>
  </w:style>
  <w:style w:type="paragraph" w:customStyle="1" w:styleId="2140">
    <w:name w:val="Стиль Основной текст с отступом 2 + 14 пт Черный По правому краю..."/>
    <w:basedOn w:val="2e"/>
    <w:qFormat/>
    <w:rsid w:val="00B57CFE"/>
    <w:pPr>
      <w:spacing w:after="0" w:line="240" w:lineRule="auto"/>
      <w:ind w:left="0"/>
      <w:jc w:val="right"/>
    </w:pPr>
    <w:rPr>
      <w:rFonts w:ascii="Times New Roman" w:eastAsia="Times New Roman" w:hAnsi="Times New Roman" w:cs="Times New Roman"/>
      <w:color w:val="000000"/>
      <w:sz w:val="28"/>
      <w:szCs w:val="20"/>
      <w:lang w:eastAsia="ru-RU"/>
    </w:rPr>
  </w:style>
  <w:style w:type="character" w:customStyle="1" w:styleId="1420">
    <w:name w:val="Основной текст + 14 пт2"/>
    <w:aliases w:val="Черный3,По ширине2,Первая строка:  1 см2,После:  0 пт Знак Знак1,Черный5,По ширине4"/>
    <w:locked/>
    <w:rsid w:val="00B57CFE"/>
    <w:rPr>
      <w:rFonts w:ascii="Calibri" w:eastAsia="Times New Roman" w:hAnsi="Calibri" w:cs="Times New Roman"/>
      <w:sz w:val="20"/>
      <w:szCs w:val="24"/>
    </w:rPr>
  </w:style>
  <w:style w:type="paragraph" w:customStyle="1" w:styleId="1fffff7">
    <w:name w:val="Заголовок записки1"/>
    <w:basedOn w:val="aff1"/>
    <w:next w:val="aff1"/>
    <w:qFormat/>
    <w:rsid w:val="00B57CFE"/>
    <w:pPr>
      <w:spacing w:after="0" w:line="240" w:lineRule="auto"/>
      <w:jc w:val="right"/>
    </w:pPr>
    <w:rPr>
      <w:rFonts w:ascii="Times New Roman" w:eastAsia="Times New Roman" w:hAnsi="Times New Roman" w:cs="Times New Roman"/>
      <w:sz w:val="28"/>
      <w:szCs w:val="24"/>
      <w:lang w:eastAsia="ru-RU"/>
    </w:rPr>
  </w:style>
  <w:style w:type="paragraph" w:customStyle="1" w:styleId="1fffff8">
    <w:name w:val="табл 1а"/>
    <w:basedOn w:val="afff8"/>
    <w:qFormat/>
    <w:rsid w:val="00B57CFE"/>
    <w:pPr>
      <w:spacing w:after="0" w:line="240" w:lineRule="auto"/>
      <w:ind w:left="0"/>
      <w:jc w:val="right"/>
    </w:pPr>
    <w:rPr>
      <w:rFonts w:ascii="Times New Roman" w:eastAsia="Times New Roman" w:hAnsi="Times New Roman" w:cs="Times New Roman"/>
      <w:i/>
      <w:iCs/>
      <w:sz w:val="28"/>
      <w:szCs w:val="20"/>
      <w:lang w:eastAsia="ru-RU"/>
    </w:rPr>
  </w:style>
  <w:style w:type="paragraph" w:customStyle="1" w:styleId="1fffff9">
    <w:name w:val="рис.1а"/>
    <w:basedOn w:val="afff"/>
    <w:link w:val="1fffffa"/>
    <w:qFormat/>
    <w:rsid w:val="00B57CFE"/>
    <w:pPr>
      <w:spacing w:line="240" w:lineRule="auto"/>
      <w:ind w:firstLine="567"/>
      <w:jc w:val="center"/>
    </w:pPr>
    <w:rPr>
      <w:rFonts w:ascii="Times New Roman" w:eastAsia="Times New Roman" w:hAnsi="Times New Roman" w:cs="Times New Roman"/>
      <w:i/>
      <w:sz w:val="28"/>
      <w:szCs w:val="28"/>
      <w:lang w:eastAsia="ru-RU"/>
    </w:rPr>
  </w:style>
  <w:style w:type="character" w:customStyle="1" w:styleId="1fffffa">
    <w:name w:val="рис.1а Знак"/>
    <w:link w:val="1fffff9"/>
    <w:locked/>
    <w:rsid w:val="00B57CFE"/>
    <w:rPr>
      <w:rFonts w:ascii="Times New Roman" w:eastAsia="Times New Roman" w:hAnsi="Times New Roman" w:cs="Times New Roman"/>
      <w:i/>
      <w:sz w:val="28"/>
      <w:szCs w:val="28"/>
      <w:lang w:eastAsia="ru-RU"/>
    </w:rPr>
  </w:style>
  <w:style w:type="paragraph" w:customStyle="1" w:styleId="affffffffffffffffff9">
    <w:name w:val="Оснъ"/>
    <w:basedOn w:val="2e"/>
    <w:qFormat/>
    <w:rsid w:val="00B57CFE"/>
    <w:pPr>
      <w:tabs>
        <w:tab w:val="num" w:pos="360"/>
      </w:tabs>
      <w:spacing w:line="240" w:lineRule="auto"/>
      <w:ind w:left="0" w:firstLine="360"/>
      <w:jc w:val="both"/>
    </w:pPr>
    <w:rPr>
      <w:rFonts w:ascii="Times New Roman" w:eastAsia="Times New Roman" w:hAnsi="Times New Roman" w:cs="Times New Roman"/>
      <w:sz w:val="28"/>
      <w:szCs w:val="24"/>
      <w:lang w:eastAsia="ru-RU"/>
    </w:rPr>
  </w:style>
  <w:style w:type="paragraph" w:customStyle="1" w:styleId="2fff4">
    <w:name w:val="Основной текст2"/>
    <w:basedOn w:val="aff1"/>
    <w:qFormat/>
    <w:rsid w:val="00B57CFE"/>
    <w:pPr>
      <w:spacing w:before="60" w:after="60" w:line="240" w:lineRule="auto"/>
      <w:jc w:val="both"/>
    </w:pPr>
    <w:rPr>
      <w:rFonts w:ascii="Arial" w:eastAsia="Times New Roman" w:hAnsi="Arial" w:cs="Times New Roman"/>
      <w:b/>
      <w:i/>
      <w:sz w:val="20"/>
      <w:szCs w:val="20"/>
      <w:lang w:val="en-US" w:eastAsia="ru-RU"/>
    </w:rPr>
  </w:style>
  <w:style w:type="paragraph" w:customStyle="1" w:styleId="103">
    <w:name w:val="Стиль обычный + 10 пт"/>
    <w:basedOn w:val="affffffff9"/>
    <w:link w:val="104"/>
    <w:qFormat/>
    <w:rsid w:val="00B57CFE"/>
    <w:pPr>
      <w:spacing w:after="0"/>
    </w:pPr>
  </w:style>
  <w:style w:type="character" w:customStyle="1" w:styleId="104">
    <w:name w:val="Стиль обычный + 10 пт Знак"/>
    <w:link w:val="103"/>
    <w:locked/>
    <w:rsid w:val="00B57CFE"/>
    <w:rPr>
      <w:rFonts w:ascii="Times New Roman" w:eastAsia="Times New Roman" w:hAnsi="Times New Roman" w:cs="Times New Roman"/>
      <w:sz w:val="20"/>
      <w:szCs w:val="20"/>
      <w:lang w:eastAsia="ru-RU"/>
    </w:rPr>
  </w:style>
  <w:style w:type="paragraph" w:customStyle="1" w:styleId="2fff5">
    <w:name w:val="Обычный2"/>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paragraph" w:customStyle="1" w:styleId="affffffffffffffffffa">
    <w:name w:val="РПС_заголовок таблицы"/>
    <w:basedOn w:val="affffff5"/>
    <w:link w:val="affffffffffffffffffb"/>
    <w:qFormat/>
    <w:rsid w:val="00B57CFE"/>
    <w:pPr>
      <w:spacing w:line="240" w:lineRule="auto"/>
      <w:jc w:val="center"/>
    </w:pPr>
    <w:rPr>
      <w:bCs/>
      <w:i/>
      <w:szCs w:val="24"/>
    </w:rPr>
  </w:style>
  <w:style w:type="character" w:customStyle="1" w:styleId="affffffffffffffffffb">
    <w:name w:val="РПС_заголовок таблицы Знак"/>
    <w:link w:val="affffffffffffffffffa"/>
    <w:locked/>
    <w:rsid w:val="00B57CFE"/>
    <w:rPr>
      <w:rFonts w:ascii="Times New Roman" w:eastAsia="Times New Roman" w:hAnsi="Times New Roman" w:cs="Times New Roman"/>
      <w:bCs/>
      <w:i/>
      <w:sz w:val="28"/>
      <w:szCs w:val="24"/>
      <w:lang w:eastAsia="ru-RU"/>
    </w:rPr>
  </w:style>
  <w:style w:type="paragraph" w:customStyle="1" w:styleId="affffffffffffffffffc">
    <w:name w:val="РПС_таблица"/>
    <w:basedOn w:val="36"/>
    <w:link w:val="affffffffffffffffffd"/>
    <w:qFormat/>
    <w:rsid w:val="00B57CFE"/>
    <w:pPr>
      <w:spacing w:after="0" w:line="240" w:lineRule="auto"/>
      <w:ind w:left="0"/>
      <w:jc w:val="right"/>
    </w:pPr>
    <w:rPr>
      <w:rFonts w:ascii="Times New Roman" w:eastAsia="Times New Roman" w:hAnsi="Times New Roman" w:cs="Times New Roman"/>
      <w:sz w:val="28"/>
      <w:szCs w:val="22"/>
      <w:lang w:eastAsia="ru-RU"/>
    </w:rPr>
  </w:style>
  <w:style w:type="character" w:customStyle="1" w:styleId="affffffffffffffffffd">
    <w:name w:val="РПС_таблица Знак"/>
    <w:link w:val="affffffffffffffffffc"/>
    <w:locked/>
    <w:rsid w:val="00B57CFE"/>
    <w:rPr>
      <w:rFonts w:ascii="Times New Roman" w:eastAsia="Times New Roman" w:hAnsi="Times New Roman" w:cs="Times New Roman"/>
      <w:sz w:val="28"/>
      <w:lang w:eastAsia="ru-RU"/>
    </w:rPr>
  </w:style>
  <w:style w:type="paragraph" w:customStyle="1" w:styleId="affffffffffffffffffe">
    <w:name w:val="Стиль Название объекта"/>
    <w:basedOn w:val="afffff9"/>
    <w:qFormat/>
    <w:rsid w:val="00B57CFE"/>
    <w:pPr>
      <w:widowControl w:val="0"/>
      <w:tabs>
        <w:tab w:val="num" w:pos="1210"/>
      </w:tabs>
      <w:ind w:left="1208" w:hanging="357"/>
      <w:jc w:val="center"/>
    </w:pPr>
    <w:rPr>
      <w:lang w:val="en-US" w:eastAsia="ru-RU"/>
    </w:rPr>
  </w:style>
  <w:style w:type="paragraph" w:customStyle="1" w:styleId="2fff6">
    <w:name w:val="ффф2"/>
    <w:basedOn w:val="aff1"/>
    <w:qFormat/>
    <w:rsid w:val="00B57CFE"/>
    <w:pPr>
      <w:spacing w:after="0" w:line="240" w:lineRule="atLeast"/>
      <w:jc w:val="both"/>
    </w:pPr>
    <w:rPr>
      <w:rFonts w:ascii="Times New Roman" w:eastAsia="Times New Roman" w:hAnsi="Times New Roman" w:cs="Times New Roman"/>
      <w:sz w:val="28"/>
      <w:szCs w:val="20"/>
      <w:lang w:eastAsia="ru-RU"/>
    </w:rPr>
  </w:style>
  <w:style w:type="paragraph" w:customStyle="1" w:styleId="2fff7">
    <w:name w:val="Заголовок 2лит"/>
    <w:basedOn w:val="24"/>
    <w:qFormat/>
    <w:rsid w:val="00B57CFE"/>
    <w:pPr>
      <w:keepLines w:val="0"/>
      <w:numPr>
        <w:ilvl w:val="0"/>
        <w:numId w:val="0"/>
      </w:numPr>
      <w:spacing w:before="1200" w:after="1200" w:line="240" w:lineRule="auto"/>
      <w:jc w:val="center"/>
    </w:pPr>
    <w:rPr>
      <w:rFonts w:ascii="Georgia" w:eastAsia="Times New Roman" w:hAnsi="Georgia" w:cs="Arial"/>
      <w:b/>
      <w:bCs/>
      <w:iCs/>
      <w:color w:val="FFCC99"/>
      <w:sz w:val="32"/>
      <w:szCs w:val="32"/>
      <w:lang w:eastAsia="ru-RU"/>
    </w:rPr>
  </w:style>
  <w:style w:type="paragraph" w:customStyle="1" w:styleId="afffffffffffffffffff">
    <w:name w:val="Назание_объекта"/>
    <w:basedOn w:val="aff1"/>
    <w:link w:val="afffffffffffffffffff0"/>
    <w:qFormat/>
    <w:rsid w:val="00B57CFE"/>
    <w:pPr>
      <w:tabs>
        <w:tab w:val="num" w:pos="927"/>
      </w:tabs>
      <w:spacing w:after="120" w:line="240" w:lineRule="auto"/>
      <w:ind w:left="927" w:hanging="360"/>
      <w:contextualSpacing/>
      <w:jc w:val="center"/>
    </w:pPr>
    <w:rPr>
      <w:rFonts w:ascii="Times New Roman" w:eastAsia="Times New Roman" w:hAnsi="Times New Roman" w:cs="Times New Roman"/>
      <w:bCs/>
      <w:sz w:val="24"/>
      <w:szCs w:val="24"/>
      <w:lang w:eastAsia="ru-RU"/>
    </w:rPr>
  </w:style>
  <w:style w:type="paragraph" w:customStyle="1" w:styleId="146">
    <w:name w:val="Стиль Основной текст с отступом + 14 пт полужирный курсив По цен..."/>
    <w:basedOn w:val="afff8"/>
    <w:qFormat/>
    <w:rsid w:val="00B57CFE"/>
    <w:pPr>
      <w:spacing w:after="0" w:line="240" w:lineRule="auto"/>
      <w:ind w:left="0"/>
      <w:jc w:val="center"/>
    </w:pPr>
    <w:rPr>
      <w:rFonts w:ascii="Times New Roman" w:eastAsia="Times New Roman" w:hAnsi="Times New Roman" w:cs="Times New Roman"/>
      <w:b/>
      <w:bCs/>
      <w:i/>
      <w:iCs/>
      <w:sz w:val="28"/>
      <w:szCs w:val="20"/>
      <w:lang w:eastAsia="ru-RU"/>
    </w:rPr>
  </w:style>
  <w:style w:type="paragraph" w:customStyle="1" w:styleId="afffffffffffffffffff1">
    <w:name w:val="текст"/>
    <w:basedOn w:val="aff1"/>
    <w:qFormat/>
    <w:rsid w:val="00B57CFE"/>
    <w:pPr>
      <w:spacing w:after="0" w:line="240" w:lineRule="auto"/>
      <w:jc w:val="both"/>
    </w:pPr>
    <w:rPr>
      <w:rFonts w:ascii="Times New Roman" w:eastAsia="Times New Roman" w:hAnsi="Times New Roman" w:cs="Times New Roman"/>
      <w:sz w:val="24"/>
      <w:szCs w:val="24"/>
      <w:lang w:eastAsia="ru-RU"/>
    </w:rPr>
  </w:style>
  <w:style w:type="character" w:customStyle="1" w:styleId="150">
    <w:name w:val="Знак Знак15"/>
    <w:rsid w:val="00B57CFE"/>
    <w:rPr>
      <w:sz w:val="28"/>
      <w:lang w:val="ru-RU" w:eastAsia="ru-RU" w:bidi="ar-SA"/>
    </w:rPr>
  </w:style>
  <w:style w:type="paragraph" w:customStyle="1" w:styleId="afffffffffffffffffff2">
    <w:name w:val="табл"/>
    <w:basedOn w:val="aff1"/>
    <w:link w:val="afffffffffffffffffff3"/>
    <w:qFormat/>
    <w:rsid w:val="00B57CFE"/>
    <w:pPr>
      <w:pageBreakBefore/>
      <w:tabs>
        <w:tab w:val="num" w:pos="-491"/>
      </w:tabs>
      <w:spacing w:after="0" w:line="240" w:lineRule="auto"/>
      <w:ind w:left="1211" w:right="-57"/>
      <w:outlineLvl w:val="0"/>
    </w:pPr>
    <w:rPr>
      <w:rFonts w:ascii="Times New Roman" w:eastAsia="Times New Roman" w:hAnsi="Times New Roman" w:cs="Times New Roman"/>
      <w:caps/>
      <w:sz w:val="20"/>
      <w:szCs w:val="28"/>
      <w:lang w:eastAsia="ru-RU"/>
    </w:rPr>
  </w:style>
  <w:style w:type="paragraph" w:customStyle="1" w:styleId="Name0">
    <w:name w:val="Name 0"/>
    <w:basedOn w:val="aff1"/>
    <w:link w:val="Name00"/>
    <w:qFormat/>
    <w:rsid w:val="00B57CFE"/>
    <w:pPr>
      <w:suppressAutoHyphens/>
      <w:spacing w:after="120" w:line="240" w:lineRule="auto"/>
      <w:jc w:val="center"/>
    </w:pPr>
    <w:rPr>
      <w:rFonts w:ascii="Times New Roman" w:eastAsia="Times New Roman" w:hAnsi="Times New Roman" w:cs="Times New Roman"/>
      <w:i/>
      <w:sz w:val="28"/>
      <w:szCs w:val="28"/>
      <w:lang w:eastAsia="ru-RU"/>
    </w:rPr>
  </w:style>
  <w:style w:type="character" w:customStyle="1" w:styleId="Name00">
    <w:name w:val="Name 0 Знак"/>
    <w:link w:val="Name0"/>
    <w:rsid w:val="00B57CFE"/>
    <w:rPr>
      <w:rFonts w:ascii="Times New Roman" w:eastAsia="Times New Roman" w:hAnsi="Times New Roman" w:cs="Times New Roman"/>
      <w:i/>
      <w:sz w:val="28"/>
      <w:szCs w:val="28"/>
      <w:lang w:eastAsia="ru-RU"/>
    </w:rPr>
  </w:style>
  <w:style w:type="character" w:customStyle="1" w:styleId="Table00">
    <w:name w:val="Table 0 Знак"/>
    <w:link w:val="Table0"/>
    <w:rsid w:val="00B57CFE"/>
    <w:rPr>
      <w:rFonts w:ascii="Times New Roman" w:eastAsia="Times New Roman" w:hAnsi="Times New Roman" w:cs="Times New Roman"/>
      <w:sz w:val="28"/>
      <w:szCs w:val="28"/>
      <w:lang w:eastAsia="ru-RU"/>
    </w:rPr>
  </w:style>
  <w:style w:type="paragraph" w:customStyle="1" w:styleId="Title3">
    <w:name w:val="Title 3"/>
    <w:basedOn w:val="33"/>
    <w:link w:val="Title30"/>
    <w:qFormat/>
    <w:rsid w:val="00B57CFE"/>
    <w:pPr>
      <w:keepLines w:val="0"/>
      <w:numPr>
        <w:ilvl w:val="0"/>
        <w:numId w:val="0"/>
      </w:numPr>
      <w:suppressAutoHyphens/>
      <w:spacing w:before="120" w:after="120"/>
      <w:jc w:val="center"/>
    </w:pPr>
    <w:rPr>
      <w:rFonts w:ascii="Times New Roman" w:eastAsia="Times New Roman" w:hAnsi="Times New Roman" w:cs="Times New Roman"/>
      <w:b/>
      <w:i/>
      <w:color w:val="000000"/>
      <w:sz w:val="28"/>
      <w:szCs w:val="20"/>
    </w:rPr>
  </w:style>
  <w:style w:type="character" w:customStyle="1" w:styleId="Title30">
    <w:name w:val="Title 3 Знак"/>
    <w:link w:val="Title3"/>
    <w:rsid w:val="00B57CFE"/>
    <w:rPr>
      <w:rFonts w:ascii="Times New Roman" w:eastAsia="Times New Roman" w:hAnsi="Times New Roman" w:cs="Times New Roman"/>
      <w:b/>
      <w:i/>
      <w:color w:val="000000"/>
      <w:sz w:val="28"/>
      <w:szCs w:val="20"/>
      <w:lang w:eastAsia="ru-RU"/>
    </w:rPr>
  </w:style>
  <w:style w:type="paragraph" w:customStyle="1" w:styleId="3ff2">
    <w:name w:val="Цитата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Title100">
    <w:name w:val="Title 1.0"/>
    <w:basedOn w:val="Title1"/>
    <w:link w:val="Title101"/>
    <w:qFormat/>
    <w:rsid w:val="00B57CFE"/>
    <w:pPr>
      <w:widowControl/>
      <w:numPr>
        <w:numId w:val="0"/>
      </w:numPr>
      <w:tabs>
        <w:tab w:val="num" w:pos="1367"/>
      </w:tabs>
      <w:suppressAutoHyphens/>
      <w:adjustRightInd/>
      <w:textAlignment w:val="auto"/>
    </w:pPr>
    <w:rPr>
      <w:bCs w:val="0"/>
    </w:rPr>
  </w:style>
  <w:style w:type="character" w:customStyle="1" w:styleId="afffffffffffffffffff3">
    <w:name w:val="табл Знак"/>
    <w:link w:val="afffffffffffffffffff2"/>
    <w:rsid w:val="00B57CFE"/>
    <w:rPr>
      <w:rFonts w:ascii="Times New Roman" w:eastAsia="Times New Roman" w:hAnsi="Times New Roman" w:cs="Times New Roman"/>
      <w:caps/>
      <w:sz w:val="20"/>
      <w:szCs w:val="28"/>
      <w:lang w:eastAsia="ru-RU"/>
    </w:rPr>
  </w:style>
  <w:style w:type="character" w:customStyle="1" w:styleId="Title10">
    <w:name w:val="Title 1 Знак"/>
    <w:link w:val="Title1"/>
    <w:rsid w:val="00B57CFE"/>
    <w:rPr>
      <w:rFonts w:ascii="Times New Roman" w:eastAsia="Times New Roman" w:hAnsi="Times New Roman" w:cs="Times New Roman"/>
      <w:b/>
      <w:bCs/>
      <w:caps/>
      <w:sz w:val="28"/>
      <w:szCs w:val="28"/>
      <w:lang w:eastAsia="ru-RU"/>
    </w:rPr>
  </w:style>
  <w:style w:type="character" w:customStyle="1" w:styleId="Picture00">
    <w:name w:val="Picture 0 Знак"/>
    <w:link w:val="Picture0"/>
    <w:rsid w:val="00B57CFE"/>
    <w:rPr>
      <w:rFonts w:ascii="Times New Roman" w:eastAsia="Times New Roman" w:hAnsi="Times New Roman" w:cs="Times New Roman"/>
      <w:i/>
      <w:sz w:val="28"/>
      <w:szCs w:val="28"/>
      <w:lang w:eastAsia="ru-RU"/>
    </w:rPr>
  </w:style>
  <w:style w:type="paragraph" w:customStyle="1" w:styleId="Normal1">
    <w:name w:val="Normal 1"/>
    <w:basedOn w:val="Normal0"/>
    <w:link w:val="Normal11"/>
    <w:qFormat/>
    <w:rsid w:val="00B57CFE"/>
    <w:pPr>
      <w:numPr>
        <w:numId w:val="78"/>
      </w:numPr>
      <w:ind w:left="1134" w:hanging="283"/>
    </w:pPr>
  </w:style>
  <w:style w:type="paragraph" w:customStyle="1" w:styleId="Picture1">
    <w:name w:val="Picture 1"/>
    <w:basedOn w:val="Table0"/>
    <w:link w:val="Picture10"/>
    <w:qFormat/>
    <w:rsid w:val="00B57CFE"/>
    <w:pPr>
      <w:keepNext w:val="0"/>
      <w:widowControl/>
      <w:numPr>
        <w:ilvl w:val="0"/>
        <w:numId w:val="0"/>
      </w:numPr>
      <w:adjustRightInd/>
      <w:spacing w:after="120"/>
      <w:jc w:val="center"/>
      <w:textAlignment w:val="auto"/>
    </w:pPr>
  </w:style>
  <w:style w:type="character" w:customStyle="1" w:styleId="Normal11">
    <w:name w:val="Normal 1 Знак"/>
    <w:link w:val="Normal1"/>
    <w:rsid w:val="00B57CFE"/>
    <w:rPr>
      <w:rFonts w:ascii="Times New Roman" w:eastAsia="Times New Roman" w:hAnsi="Times New Roman" w:cs="Times New Roman"/>
      <w:sz w:val="28"/>
      <w:szCs w:val="28"/>
      <w:lang w:eastAsia="ru-RU"/>
    </w:rPr>
  </w:style>
  <w:style w:type="paragraph" w:customStyle="1" w:styleId="Name1">
    <w:name w:val="Name 1"/>
    <w:basedOn w:val="Name0"/>
    <w:link w:val="Name10"/>
    <w:qFormat/>
    <w:rsid w:val="00B57CFE"/>
    <w:pPr>
      <w:spacing w:before="120" w:after="0"/>
    </w:pPr>
  </w:style>
  <w:style w:type="character" w:customStyle="1" w:styleId="Picture10">
    <w:name w:val="Picture 1 Знак"/>
    <w:link w:val="Picture1"/>
    <w:rsid w:val="00B57CFE"/>
    <w:rPr>
      <w:rFonts w:ascii="Times New Roman" w:eastAsia="Times New Roman" w:hAnsi="Times New Roman" w:cs="Times New Roman"/>
      <w:sz w:val="28"/>
      <w:szCs w:val="28"/>
      <w:lang w:eastAsia="ru-RU"/>
    </w:rPr>
  </w:style>
  <w:style w:type="character" w:customStyle="1" w:styleId="Name10">
    <w:name w:val="Name 1 Знак"/>
    <w:link w:val="Name1"/>
    <w:rsid w:val="00B57CFE"/>
    <w:rPr>
      <w:rFonts w:ascii="Times New Roman" w:eastAsia="Times New Roman" w:hAnsi="Times New Roman" w:cs="Times New Roman"/>
      <w:i/>
      <w:sz w:val="28"/>
      <w:szCs w:val="28"/>
      <w:lang w:eastAsia="ru-RU"/>
    </w:rPr>
  </w:style>
  <w:style w:type="paragraph" w:customStyle="1" w:styleId="afffffffffffffffffff4">
    <w:name w:val="другой"/>
    <w:basedOn w:val="aff1"/>
    <w:qFormat/>
    <w:rsid w:val="00B57CFE"/>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5">
    <w:name w:val="мал_маркер"/>
    <w:basedOn w:val="aa"/>
    <w:qFormat/>
    <w:rsid w:val="00B57CFE"/>
    <w:pPr>
      <w:numPr>
        <w:numId w:val="0"/>
      </w:numPr>
      <w:tabs>
        <w:tab w:val="num" w:pos="794"/>
      </w:tabs>
      <w:ind w:left="794" w:hanging="227"/>
    </w:pPr>
    <w:rPr>
      <w:sz w:val="20"/>
      <w:szCs w:val="20"/>
    </w:rPr>
  </w:style>
  <w:style w:type="paragraph" w:customStyle="1" w:styleId="1fffffb">
    <w:name w:val="Стиль Заг_1 + По центру"/>
    <w:basedOn w:val="1fffff0"/>
    <w:autoRedefine/>
    <w:qFormat/>
    <w:rsid w:val="00B57CFE"/>
    <w:pPr>
      <w:jc w:val="center"/>
    </w:pPr>
    <w:rPr>
      <w:bCs/>
    </w:rPr>
  </w:style>
  <w:style w:type="paragraph" w:customStyle="1" w:styleId="320">
    <w:name w:val="Основной текст с отступом 32"/>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styleId="4e">
    <w:name w:val="index 4"/>
    <w:basedOn w:val="aff1"/>
    <w:next w:val="aff1"/>
    <w:autoRedefine/>
    <w:rsid w:val="00B57CFE"/>
    <w:pPr>
      <w:spacing w:after="0" w:line="276" w:lineRule="auto"/>
      <w:ind w:left="880" w:hanging="220"/>
    </w:pPr>
    <w:rPr>
      <w:rFonts w:ascii="Times New Roman" w:eastAsia="Times New Roman" w:hAnsi="Times New Roman" w:cs="Times New Roman"/>
      <w:sz w:val="20"/>
      <w:szCs w:val="20"/>
    </w:rPr>
  </w:style>
  <w:style w:type="paragraph" w:styleId="5b">
    <w:name w:val="index 5"/>
    <w:basedOn w:val="aff1"/>
    <w:next w:val="aff1"/>
    <w:autoRedefine/>
    <w:rsid w:val="00B57CFE"/>
    <w:pPr>
      <w:spacing w:after="0" w:line="276" w:lineRule="auto"/>
      <w:ind w:left="1100" w:hanging="220"/>
    </w:pPr>
    <w:rPr>
      <w:rFonts w:ascii="Times New Roman" w:eastAsia="Times New Roman" w:hAnsi="Times New Roman" w:cs="Times New Roman"/>
      <w:sz w:val="20"/>
      <w:szCs w:val="20"/>
    </w:rPr>
  </w:style>
  <w:style w:type="paragraph" w:styleId="64">
    <w:name w:val="index 6"/>
    <w:basedOn w:val="aff1"/>
    <w:next w:val="aff1"/>
    <w:autoRedefine/>
    <w:rsid w:val="00B57CFE"/>
    <w:pPr>
      <w:spacing w:after="0" w:line="276" w:lineRule="auto"/>
      <w:ind w:left="1320" w:hanging="220"/>
    </w:pPr>
    <w:rPr>
      <w:rFonts w:ascii="Times New Roman" w:eastAsia="Times New Roman" w:hAnsi="Times New Roman" w:cs="Times New Roman"/>
      <w:sz w:val="20"/>
      <w:szCs w:val="20"/>
    </w:rPr>
  </w:style>
  <w:style w:type="paragraph" w:styleId="73">
    <w:name w:val="index 7"/>
    <w:basedOn w:val="aff1"/>
    <w:next w:val="aff1"/>
    <w:autoRedefine/>
    <w:rsid w:val="00B57CFE"/>
    <w:pPr>
      <w:spacing w:after="0" w:line="276" w:lineRule="auto"/>
      <w:ind w:left="1540" w:hanging="220"/>
    </w:pPr>
    <w:rPr>
      <w:rFonts w:ascii="Times New Roman" w:eastAsia="Times New Roman" w:hAnsi="Times New Roman" w:cs="Times New Roman"/>
      <w:sz w:val="20"/>
      <w:szCs w:val="20"/>
    </w:rPr>
  </w:style>
  <w:style w:type="paragraph" w:styleId="84">
    <w:name w:val="index 8"/>
    <w:basedOn w:val="aff1"/>
    <w:next w:val="aff1"/>
    <w:autoRedefine/>
    <w:rsid w:val="00B57CFE"/>
    <w:pPr>
      <w:spacing w:after="0" w:line="276" w:lineRule="auto"/>
      <w:ind w:left="1760" w:hanging="220"/>
    </w:pPr>
    <w:rPr>
      <w:rFonts w:ascii="Times New Roman" w:eastAsia="Times New Roman" w:hAnsi="Times New Roman" w:cs="Times New Roman"/>
      <w:sz w:val="20"/>
      <w:szCs w:val="20"/>
    </w:rPr>
  </w:style>
  <w:style w:type="paragraph" w:styleId="92">
    <w:name w:val="index 9"/>
    <w:basedOn w:val="aff1"/>
    <w:next w:val="aff1"/>
    <w:autoRedefine/>
    <w:rsid w:val="00B57CFE"/>
    <w:pPr>
      <w:spacing w:after="0" w:line="276" w:lineRule="auto"/>
      <w:ind w:left="1980" w:hanging="220"/>
    </w:pPr>
    <w:rPr>
      <w:rFonts w:ascii="Times New Roman" w:eastAsia="Times New Roman" w:hAnsi="Times New Roman" w:cs="Times New Roman"/>
      <w:sz w:val="20"/>
      <w:szCs w:val="20"/>
    </w:rPr>
  </w:style>
  <w:style w:type="paragraph" w:styleId="afffffffffffffffffff6">
    <w:name w:val="index heading"/>
    <w:basedOn w:val="aff1"/>
    <w:next w:val="1ff5"/>
    <w:rsid w:val="00B57CFE"/>
    <w:pPr>
      <w:spacing w:before="120" w:after="120" w:line="276" w:lineRule="auto"/>
    </w:pPr>
    <w:rPr>
      <w:rFonts w:ascii="Times New Roman" w:eastAsia="Times New Roman" w:hAnsi="Times New Roman" w:cs="Times New Roman"/>
      <w:b/>
      <w:bCs/>
      <w:i/>
      <w:iCs/>
      <w:sz w:val="20"/>
      <w:szCs w:val="20"/>
    </w:rPr>
  </w:style>
  <w:style w:type="table" w:customStyle="1" w:styleId="1fffffc">
    <w:name w:val="Таблицы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B57CFE"/>
    <w:rPr>
      <w:sz w:val="16"/>
      <w:szCs w:val="16"/>
    </w:rPr>
  </w:style>
  <w:style w:type="character" w:customStyle="1" w:styleId="5c">
    <w:name w:val="Знак Знак5"/>
    <w:rsid w:val="00B57CFE"/>
    <w:rPr>
      <w:sz w:val="24"/>
      <w:szCs w:val="24"/>
    </w:rPr>
  </w:style>
  <w:style w:type="character" w:customStyle="1" w:styleId="510">
    <w:name w:val="Заголовок 5 Знак1"/>
    <w:aliases w:val="Заголовок 5_табл Знак1"/>
    <w:rsid w:val="00B57CFE"/>
    <w:rPr>
      <w:b/>
      <w:sz w:val="28"/>
      <w:lang w:val="ru-RU" w:eastAsia="ru-RU" w:bidi="ar-SA"/>
    </w:rPr>
  </w:style>
  <w:style w:type="character" w:customStyle="1" w:styleId="14100">
    <w:name w:val="Основной текст + 14 пт;Черный;По ширине;Первая строка:  1 см;После:  0 пт Знак Знак"/>
    <w:rsid w:val="00B57CFE"/>
    <w:rPr>
      <w:rFonts w:ascii="Times New Roman" w:eastAsia="Times New Roman" w:hAnsi="Times New Roman" w:cs="Times New Roman"/>
      <w:sz w:val="20"/>
      <w:szCs w:val="24"/>
      <w:lang w:eastAsia="ru-RU"/>
    </w:rPr>
  </w:style>
  <w:style w:type="character" w:customStyle="1" w:styleId="afffffffffffffffffff7">
    <w:name w:val="Список Знак"/>
    <w:rsid w:val="00B57CFE"/>
    <w:rPr>
      <w:noProof w:val="0"/>
      <w:sz w:val="24"/>
      <w:szCs w:val="24"/>
      <w:lang w:val="ru-RU" w:eastAsia="ru-RU" w:bidi="ar-SA"/>
    </w:rPr>
  </w:style>
  <w:style w:type="character" w:customStyle="1" w:styleId="1fffffd">
    <w:name w:val="Обычный1 Знак"/>
    <w:rsid w:val="00B57CFE"/>
    <w:rPr>
      <w:rFonts w:ascii="Times New Roman" w:eastAsia="Times New Roman" w:hAnsi="Times New Roman" w:cs="Times New Roman"/>
      <w:snapToGrid/>
      <w:sz w:val="28"/>
      <w:szCs w:val="20"/>
      <w:lang w:eastAsia="ru-RU"/>
    </w:rPr>
  </w:style>
  <w:style w:type="character" w:customStyle="1" w:styleId="105">
    <w:name w:val="Основной текст (10)_"/>
    <w:link w:val="106"/>
    <w:uiPriority w:val="99"/>
    <w:rsid w:val="00B57CFE"/>
    <w:rPr>
      <w:i/>
      <w:iCs/>
      <w:sz w:val="27"/>
      <w:szCs w:val="27"/>
      <w:shd w:val="clear" w:color="auto" w:fill="FFFFFF"/>
    </w:rPr>
  </w:style>
  <w:style w:type="paragraph" w:customStyle="1" w:styleId="106">
    <w:name w:val="Основной текст (10)"/>
    <w:basedOn w:val="aff1"/>
    <w:link w:val="105"/>
    <w:uiPriority w:val="99"/>
    <w:qFormat/>
    <w:rsid w:val="00B57CFE"/>
    <w:pPr>
      <w:widowControl w:val="0"/>
      <w:shd w:val="clear" w:color="auto" w:fill="FFFFFF"/>
      <w:spacing w:after="900" w:line="317" w:lineRule="exact"/>
    </w:pPr>
    <w:rPr>
      <w:i/>
      <w:iCs/>
      <w:sz w:val="27"/>
      <w:szCs w:val="27"/>
    </w:rPr>
  </w:style>
  <w:style w:type="character" w:customStyle="1" w:styleId="101pt">
    <w:name w:val="Основной текст (10) + Интервал 1 pt"/>
    <w:uiPriority w:val="99"/>
    <w:rsid w:val="00B57CFE"/>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1"/>
    <w:qFormat/>
    <w:rsid w:val="00B57CFE"/>
    <w:pPr>
      <w:spacing w:before="120" w:after="0" w:line="240" w:lineRule="auto"/>
      <w:jc w:val="center"/>
    </w:pPr>
    <w:rPr>
      <w:rFonts w:ascii="Times New Roman" w:eastAsia="Times New Roman" w:hAnsi="Times New Roman" w:cs="Times New Roman"/>
      <w:bCs/>
      <w:sz w:val="28"/>
      <w:szCs w:val="20"/>
      <w:u w:val="single"/>
      <w:lang w:eastAsia="ru-RU"/>
    </w:rPr>
  </w:style>
  <w:style w:type="paragraph" w:customStyle="1" w:styleId="14120">
    <w:name w:val="Стиль Стиль 14 пт полужирный подчеркивание По центру Перед:  12 пт ..."/>
    <w:basedOn w:val="1412"/>
    <w:qFormat/>
    <w:rsid w:val="00B57CFE"/>
  </w:style>
  <w:style w:type="paragraph" w:customStyle="1" w:styleId="af6">
    <w:name w:val="Стиль Маркированный список + не полужирный не курсив По ширине"/>
    <w:basedOn w:val="affffff8"/>
    <w:qFormat/>
    <w:rsid w:val="00B57CFE"/>
    <w:pPr>
      <w:numPr>
        <w:numId w:val="83"/>
      </w:numPr>
      <w:tabs>
        <w:tab w:val="clear" w:pos="1100"/>
      </w:tabs>
      <w:ind w:right="0"/>
    </w:pPr>
    <w:rPr>
      <w:szCs w:val="20"/>
    </w:rPr>
  </w:style>
  <w:style w:type="table" w:customStyle="1" w:styleId="217">
    <w:name w:val="Столбцы таблицы 2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e">
    <w:name w:val="Тема таблицы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3">
    <w:name w:val="1 / 1.1 / 1.1.13"/>
    <w:basedOn w:val="aff4"/>
    <w:next w:val="111111"/>
    <w:rsid w:val="00B57CFE"/>
    <w:pPr>
      <w:numPr>
        <w:numId w:val="115"/>
      </w:numPr>
    </w:pPr>
  </w:style>
  <w:style w:type="table" w:customStyle="1" w:styleId="2fff8">
    <w:name w:val="Таблицы2"/>
    <w:basedOn w:val="aff3"/>
    <w:rsid w:val="00B57CFE"/>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B57CFE"/>
    <w:rPr>
      <w:sz w:val="24"/>
      <w:szCs w:val="24"/>
      <w:lang w:eastAsia="ar-SA"/>
    </w:rPr>
  </w:style>
  <w:style w:type="paragraph" w:customStyle="1" w:styleId="afffffffffffffffffff8">
    <w:name w:val="Заголовок статьи"/>
    <w:basedOn w:val="aff1"/>
    <w:next w:val="aff1"/>
    <w:qFormat/>
    <w:rsid w:val="00B57CFE"/>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ffff1">
    <w:name w:val="Курсив Знак"/>
    <w:link w:val="afffffff0"/>
    <w:rsid w:val="00B57CFE"/>
    <w:rPr>
      <w:rFonts w:ascii="Times New Roman" w:eastAsia="Times New Roman" w:hAnsi="Times New Roman" w:cs="Times New Roman"/>
      <w:i/>
      <w:sz w:val="28"/>
      <w:szCs w:val="24"/>
      <w:lang w:eastAsia="ru-RU"/>
    </w:rPr>
  </w:style>
  <w:style w:type="paragraph" w:customStyle="1" w:styleId="afffffffffffffffffff9">
    <w:name w:val="Курсив подчеркнутый"/>
    <w:basedOn w:val="aff1"/>
    <w:link w:val="afffffffffffffffffffa"/>
    <w:qFormat/>
    <w:rsid w:val="00B57CFE"/>
    <w:pPr>
      <w:spacing w:after="0" w:line="240" w:lineRule="auto"/>
      <w:ind w:firstLine="709"/>
      <w:jc w:val="both"/>
    </w:pPr>
    <w:rPr>
      <w:rFonts w:ascii="Times New Roman" w:eastAsia="Times New Roman" w:hAnsi="Times New Roman" w:cs="Times New Roman"/>
      <w:i/>
      <w:sz w:val="28"/>
      <w:szCs w:val="28"/>
      <w:u w:val="single"/>
      <w:lang w:eastAsia="ru-RU"/>
    </w:rPr>
  </w:style>
  <w:style w:type="character" w:customStyle="1" w:styleId="afffffffffffffffffffa">
    <w:name w:val="Курсив подчеркнутый Знак"/>
    <w:link w:val="afffffffffffffffffff9"/>
    <w:rsid w:val="00B57CFE"/>
    <w:rPr>
      <w:rFonts w:ascii="Times New Roman" w:eastAsia="Times New Roman" w:hAnsi="Times New Roman" w:cs="Times New Roman"/>
      <w:i/>
      <w:sz w:val="28"/>
      <w:szCs w:val="28"/>
      <w:u w:val="single"/>
      <w:lang w:eastAsia="ru-RU"/>
    </w:rPr>
  </w:style>
  <w:style w:type="character" w:customStyle="1" w:styleId="afffffffffffffffffffb">
    <w:name w:val="рис. Знак Знак"/>
    <w:rsid w:val="00B57CFE"/>
    <w:rPr>
      <w:i/>
      <w:sz w:val="28"/>
      <w:szCs w:val="24"/>
    </w:rPr>
  </w:style>
  <w:style w:type="table" w:customStyle="1" w:styleId="224">
    <w:name w:val="Столбцы таблицы 22"/>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9">
    <w:name w:val="Тема таблицы2"/>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f4"/>
    <w:next w:val="111111"/>
    <w:rsid w:val="00B57CFE"/>
    <w:pPr>
      <w:numPr>
        <w:numId w:val="68"/>
      </w:numPr>
    </w:pPr>
  </w:style>
  <w:style w:type="paragraph" w:customStyle="1" w:styleId="231">
    <w:name w:val="Основной текст 23"/>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90">
    <w:name w:val="Знак Знак29"/>
    <w:rsid w:val="00B57CFE"/>
    <w:rPr>
      <w:sz w:val="28"/>
      <w:szCs w:val="28"/>
      <w:lang w:val="ru-RU" w:eastAsia="ru-RU" w:bidi="ar-SA"/>
    </w:rPr>
  </w:style>
  <w:style w:type="paragraph" w:customStyle="1" w:styleId="1130">
    <w:name w:val="Знак Знак Знак Знак Знак Знак1 Знак1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011">
    <w:name w:val="Обычный + Черный;По ширине;Первая строка:  0;11 см Знак Знак"/>
    <w:rsid w:val="00B57CFE"/>
    <w:rPr>
      <w:sz w:val="28"/>
      <w:szCs w:val="24"/>
    </w:rPr>
  </w:style>
  <w:style w:type="paragraph" w:customStyle="1" w:styleId="2fffa">
    <w:name w:val="Текст выноски2"/>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fffb">
    <w:name w:val="Запголовок 2"/>
    <w:basedOn w:val="aff1"/>
    <w:qFormat/>
    <w:rsid w:val="00B57CFE"/>
    <w:pPr>
      <w:keepNext/>
      <w:spacing w:before="280" w:after="0" w:line="360" w:lineRule="auto"/>
      <w:jc w:val="both"/>
      <w:outlineLvl w:val="1"/>
    </w:pPr>
    <w:rPr>
      <w:rFonts w:ascii="Times New Roman" w:eastAsia="Times New Roman" w:hAnsi="Times New Roman" w:cs="Times New Roman"/>
      <w:b/>
      <w:bCs/>
      <w:i/>
      <w:color w:val="000000"/>
      <w:sz w:val="28"/>
      <w:szCs w:val="28"/>
      <w:lang w:eastAsia="ru-RU"/>
    </w:rPr>
  </w:style>
  <w:style w:type="paragraph" w:customStyle="1" w:styleId="2fffc">
    <w:name w:val="Название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610">
    <w:name w:val="Знак Знак61"/>
    <w:rsid w:val="00B57CFE"/>
  </w:style>
  <w:style w:type="character" w:customStyle="1" w:styleId="107">
    <w:name w:val="Обычный + 10 пт;Черный;По ширине Знак Знак"/>
    <w:rsid w:val="00B57CFE"/>
    <w:rPr>
      <w:sz w:val="24"/>
      <w:szCs w:val="24"/>
      <w:lang w:val="ru-RU" w:eastAsia="ru-RU" w:bidi="ar-SA"/>
    </w:rPr>
  </w:style>
  <w:style w:type="character" w:customStyle="1" w:styleId="85">
    <w:name w:val="Знак Знак8"/>
    <w:rsid w:val="00B57CFE"/>
    <w:rPr>
      <w:rFonts w:ascii="Cambria" w:hAnsi="Cambria"/>
      <w:b/>
      <w:bCs/>
      <w:kern w:val="32"/>
      <w:sz w:val="32"/>
      <w:szCs w:val="32"/>
      <w:lang w:eastAsia="en-US"/>
    </w:rPr>
  </w:style>
  <w:style w:type="character" w:customStyle="1" w:styleId="4f">
    <w:name w:val="Знак Знак4"/>
    <w:rsid w:val="00B57CFE"/>
    <w:rPr>
      <w:sz w:val="24"/>
      <w:szCs w:val="24"/>
    </w:rPr>
  </w:style>
  <w:style w:type="character" w:customStyle="1" w:styleId="3ff3">
    <w:name w:val="Знак Знак3"/>
    <w:rsid w:val="00B57CFE"/>
    <w:rPr>
      <w:sz w:val="28"/>
    </w:rPr>
  </w:style>
  <w:style w:type="paragraph" w:customStyle="1" w:styleId="afffffffffffffffffffc">
    <w:name w:val="Стиль полужирный курсив По центру"/>
    <w:basedOn w:val="aff1"/>
    <w:qFormat/>
    <w:rsid w:val="00B57CFE"/>
    <w:pPr>
      <w:spacing w:before="120"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3ff4">
    <w:name w:val="Стиль3"/>
    <w:basedOn w:val="29"/>
    <w:link w:val="3ff5"/>
    <w:qFormat/>
    <w:rsid w:val="00B57CFE"/>
    <w:pPr>
      <w:widowControl w:val="0"/>
      <w:spacing w:before="120" w:after="0" w:line="240" w:lineRule="auto"/>
      <w:jc w:val="center"/>
    </w:pPr>
    <w:rPr>
      <w:b/>
      <w:i/>
      <w:sz w:val="28"/>
      <w:szCs w:val="28"/>
    </w:rPr>
  </w:style>
  <w:style w:type="paragraph" w:customStyle="1" w:styleId="00">
    <w:name w:val="Стиль полужирный подчеркивание По центру Первая строка:  0 см"/>
    <w:basedOn w:val="aff1"/>
    <w:qFormat/>
    <w:rsid w:val="00B57CFE"/>
    <w:pPr>
      <w:spacing w:before="120" w:after="0" w:line="240" w:lineRule="auto"/>
      <w:jc w:val="center"/>
    </w:pPr>
    <w:rPr>
      <w:rFonts w:ascii="Times New Roman" w:eastAsia="Times New Roman" w:hAnsi="Times New Roman" w:cs="Times New Roman"/>
      <w:b/>
      <w:bCs/>
      <w:sz w:val="28"/>
      <w:szCs w:val="20"/>
      <w:u w:val="single"/>
      <w:lang w:eastAsia="ru-RU"/>
    </w:rPr>
  </w:style>
  <w:style w:type="paragraph" w:customStyle="1" w:styleId="124">
    <w:name w:val="Стиль полужирный подчеркивание По центру Перед:  12 пт После:  ..."/>
    <w:basedOn w:val="aff1"/>
    <w:qFormat/>
    <w:rsid w:val="00B57CFE"/>
    <w:pPr>
      <w:spacing w:before="120" w:after="0" w:line="240" w:lineRule="auto"/>
      <w:ind w:firstLine="709"/>
      <w:jc w:val="center"/>
    </w:pPr>
    <w:rPr>
      <w:rFonts w:ascii="Times New Roman" w:eastAsia="Times New Roman" w:hAnsi="Times New Roman" w:cs="Times New Roman"/>
      <w:b/>
      <w:bCs/>
      <w:sz w:val="28"/>
      <w:szCs w:val="20"/>
      <w:u w:val="single"/>
      <w:lang w:eastAsia="ru-RU"/>
    </w:rPr>
  </w:style>
  <w:style w:type="paragraph" w:customStyle="1" w:styleId="4f0">
    <w:name w:val="Стиль4"/>
    <w:basedOn w:val="00"/>
    <w:qFormat/>
    <w:rsid w:val="00B57CFE"/>
    <w:rPr>
      <w:rFonts w:eastAsia="Calibri"/>
    </w:rPr>
  </w:style>
  <w:style w:type="character" w:customStyle="1" w:styleId="218">
    <w:name w:val="Знак Знак21"/>
    <w:semiHidden/>
    <w:locked/>
    <w:rsid w:val="00B57CFE"/>
    <w:rPr>
      <w:sz w:val="28"/>
      <w:szCs w:val="28"/>
      <w:lang w:val="ru-RU" w:eastAsia="ru-RU" w:bidi="ar-SA"/>
    </w:rPr>
  </w:style>
  <w:style w:type="character" w:customStyle="1" w:styleId="200">
    <w:name w:val="Знак Знак20"/>
    <w:locked/>
    <w:rsid w:val="00B57CFE"/>
    <w:rPr>
      <w:sz w:val="16"/>
      <w:szCs w:val="16"/>
      <w:lang w:val="ru-RU" w:eastAsia="ru-RU" w:bidi="ar-SA"/>
    </w:rPr>
  </w:style>
  <w:style w:type="character" w:customStyle="1" w:styleId="190">
    <w:name w:val="Знак Знак19"/>
    <w:rsid w:val="00B57CFE"/>
    <w:rPr>
      <w:sz w:val="16"/>
      <w:szCs w:val="16"/>
      <w:lang w:val="ru-RU" w:eastAsia="ru-RU" w:bidi="ar-SA"/>
    </w:rPr>
  </w:style>
  <w:style w:type="paragraph" w:customStyle="1" w:styleId="74">
    <w:name w:val="Знак7"/>
    <w:basedOn w:val="aff1"/>
    <w:qFormat/>
    <w:rsid w:val="00B57CFE"/>
    <w:pPr>
      <w:spacing w:after="0" w:line="240" w:lineRule="auto"/>
    </w:pPr>
    <w:rPr>
      <w:rFonts w:ascii="Verdana" w:eastAsia="Times New Roman" w:hAnsi="Verdana" w:cs="Verdana"/>
      <w:sz w:val="20"/>
      <w:szCs w:val="20"/>
      <w:lang w:val="en-US"/>
    </w:rPr>
  </w:style>
  <w:style w:type="paragraph" w:customStyle="1" w:styleId="3ff6">
    <w:name w:val="Основной текст3"/>
    <w:basedOn w:val="aff1"/>
    <w:qFormat/>
    <w:rsid w:val="00B57CFE"/>
    <w:pPr>
      <w:spacing w:after="120" w:line="240" w:lineRule="auto"/>
    </w:pPr>
    <w:rPr>
      <w:rFonts w:ascii="Times New Roman" w:eastAsia="Times New Roman" w:hAnsi="Times New Roman" w:cs="Times New Roman"/>
      <w:snapToGrid w:val="0"/>
      <w:sz w:val="20"/>
      <w:szCs w:val="20"/>
      <w:lang w:eastAsia="ru-RU"/>
    </w:rPr>
  </w:style>
  <w:style w:type="character" w:customStyle="1" w:styleId="171">
    <w:name w:val="Знак Знак171"/>
    <w:semiHidden/>
    <w:locked/>
    <w:rsid w:val="00B57CFE"/>
    <w:rPr>
      <w:sz w:val="16"/>
      <w:szCs w:val="16"/>
      <w:lang w:val="ru-RU" w:eastAsia="ru-RU" w:bidi="ar-SA"/>
    </w:rPr>
  </w:style>
  <w:style w:type="character" w:customStyle="1" w:styleId="251">
    <w:name w:val="Знак Знак251"/>
    <w:locked/>
    <w:rsid w:val="00B57CFE"/>
    <w:rPr>
      <w:rFonts w:ascii="Tahoma" w:hAnsi="Tahoma" w:cs="Tahoma"/>
      <w:lang w:val="ru-RU" w:eastAsia="ru-RU" w:bidi="ar-SA"/>
    </w:rPr>
  </w:style>
  <w:style w:type="paragraph" w:customStyle="1" w:styleId="1ffffff">
    <w:name w:val="Название объекта1"/>
    <w:basedOn w:val="aff1"/>
    <w:qFormat/>
    <w:rsid w:val="00B57CFE"/>
    <w:pPr>
      <w:spacing w:after="0" w:line="360" w:lineRule="auto"/>
      <w:ind w:left="1080" w:firstLine="709"/>
      <w:jc w:val="both"/>
    </w:pPr>
    <w:rPr>
      <w:rFonts w:ascii="Arial" w:eastAsia="Times New Roman" w:hAnsi="Arial" w:cs="Arial"/>
      <w:spacing w:val="-5"/>
      <w:sz w:val="20"/>
      <w:szCs w:val="20"/>
      <w:lang w:eastAsia="ru-RU"/>
    </w:rPr>
  </w:style>
  <w:style w:type="table" w:customStyle="1" w:styleId="-11">
    <w:name w:val="Веб-таблица 11"/>
    <w:basedOn w:val="aff3"/>
    <w:next w:val="-1"/>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f3"/>
    <w:next w:val="-2"/>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f3"/>
    <w:next w:val="-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0">
    <w:name w:val="Изысканная таблица1"/>
    <w:basedOn w:val="aff3"/>
    <w:next w:val="affffffffffffffff"/>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0">
    <w:name w:val="Изящная таблица 11"/>
    <w:basedOn w:val="aff3"/>
    <w:next w:val="1fffb"/>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3"/>
    <w:next w:val="2ff4"/>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Классическая таблица 11"/>
    <w:basedOn w:val="aff3"/>
    <w:next w:val="1fffc"/>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3"/>
    <w:next w:val="2ff5"/>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5">
    <w:name w:val="Классическая таблица 31"/>
    <w:basedOn w:val="aff3"/>
    <w:next w:val="3fb"/>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f3"/>
    <w:next w:val="4a"/>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2">
    <w:name w:val="Объемная таблица 11"/>
    <w:basedOn w:val="aff3"/>
    <w:next w:val="1fffd"/>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3"/>
    <w:next w:val="2ff6"/>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Объемная таблица 31"/>
    <w:basedOn w:val="aff3"/>
    <w:next w:val="3fc"/>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3">
    <w:name w:val="Простая таблица 11"/>
    <w:basedOn w:val="aff3"/>
    <w:next w:val="1fffe"/>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3"/>
    <w:next w:val="2ff7"/>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ff3"/>
    <w:next w:val="3fd"/>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4">
    <w:name w:val="Сетка таблицы 11"/>
    <w:basedOn w:val="aff3"/>
    <w:next w:val="1ffff"/>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3"/>
    <w:next w:val="2ff8"/>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8">
    <w:name w:val="Сетка таблицы 31"/>
    <w:basedOn w:val="aff3"/>
    <w:next w:val="3fe"/>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f3"/>
    <w:next w:val="4b"/>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3"/>
    <w:next w:val="57"/>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f3"/>
    <w:next w:val="62"/>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f3"/>
    <w:next w:val="72"/>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3"/>
    <w:next w:val="8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1">
    <w:name w:val="Современная таблица1"/>
    <w:basedOn w:val="aff3"/>
    <w:next w:val="affffffffffffffff0"/>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2">
    <w:name w:val="Стандартная таблица1"/>
    <w:basedOn w:val="aff3"/>
    <w:next w:val="affffffffffffffff1"/>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5">
    <w:name w:val="Столбцы таблицы 11"/>
    <w:basedOn w:val="aff3"/>
    <w:next w:val="1ffff0"/>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Столбцы таблицы 31"/>
    <w:basedOn w:val="aff3"/>
    <w:next w:val="3ff"/>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f3"/>
    <w:next w:val="4c"/>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3"/>
    <w:next w:val="58"/>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f3"/>
    <w:next w:val="-10"/>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f3"/>
    <w:next w:val="-20"/>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f3"/>
    <w:next w:val="-30"/>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3"/>
    <w:next w:val="-4"/>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3"/>
    <w:next w:val="-5"/>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3"/>
    <w:next w:val="-6"/>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3"/>
    <w:next w:val="-7"/>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3"/>
    <w:next w:val="-8"/>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6">
    <w:name w:val="Тема таблицы11"/>
    <w:basedOn w:val="aff3"/>
    <w:next w:val="afffffffff4"/>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Цветная таблица 11"/>
    <w:basedOn w:val="aff3"/>
    <w:next w:val="1ffff1"/>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3"/>
    <w:next w:val="2ff9"/>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a">
    <w:name w:val="Цветная таблица 31"/>
    <w:basedOn w:val="aff3"/>
    <w:next w:val="3ff0"/>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a">
    <w:name w:val="Стиль маркированный1"/>
    <w:rsid w:val="00B57CFE"/>
    <w:pPr>
      <w:numPr>
        <w:numId w:val="53"/>
      </w:numPr>
    </w:pPr>
  </w:style>
  <w:style w:type="numbering" w:customStyle="1" w:styleId="1ai21">
    <w:name w:val="1 / a / i21"/>
    <w:rsid w:val="00B57CFE"/>
    <w:pPr>
      <w:numPr>
        <w:numId w:val="79"/>
      </w:numPr>
    </w:pPr>
  </w:style>
  <w:style w:type="numbering" w:customStyle="1" w:styleId="34">
    <w:name w:val="Статья / Раздел3"/>
    <w:basedOn w:val="aff4"/>
    <w:next w:val="a2"/>
    <w:uiPriority w:val="99"/>
    <w:unhideWhenUsed/>
    <w:rsid w:val="00B57CFE"/>
    <w:pPr>
      <w:numPr>
        <w:numId w:val="52"/>
      </w:numPr>
    </w:pPr>
  </w:style>
  <w:style w:type="numbering" w:customStyle="1" w:styleId="212">
    <w:name w:val="Статья / Раздел21"/>
    <w:rsid w:val="00B57CFE"/>
    <w:pPr>
      <w:numPr>
        <w:numId w:val="80"/>
      </w:numPr>
    </w:pPr>
  </w:style>
  <w:style w:type="numbering" w:customStyle="1" w:styleId="110">
    <w:name w:val="Статья / Раздел11"/>
    <w:rsid w:val="00B57CFE"/>
    <w:pPr>
      <w:numPr>
        <w:numId w:val="82"/>
      </w:numPr>
    </w:pPr>
  </w:style>
  <w:style w:type="numbering" w:customStyle="1" w:styleId="1ai11">
    <w:name w:val="1 / a / i11"/>
    <w:rsid w:val="00B57CFE"/>
    <w:pPr>
      <w:numPr>
        <w:numId w:val="81"/>
      </w:numPr>
    </w:pPr>
  </w:style>
  <w:style w:type="numbering" w:customStyle="1" w:styleId="1ai3">
    <w:name w:val="1 / a / i3"/>
    <w:basedOn w:val="aff4"/>
    <w:next w:val="1ai"/>
    <w:uiPriority w:val="99"/>
    <w:unhideWhenUsed/>
    <w:rsid w:val="00B57CFE"/>
    <w:pPr>
      <w:numPr>
        <w:numId w:val="61"/>
      </w:numPr>
    </w:pPr>
  </w:style>
  <w:style w:type="numbering" w:customStyle="1" w:styleId="11111111">
    <w:name w:val="1 / 1.1 / 1.1.111"/>
    <w:rsid w:val="00B57CFE"/>
    <w:pPr>
      <w:numPr>
        <w:numId w:val="62"/>
      </w:numPr>
    </w:pPr>
  </w:style>
  <w:style w:type="numbering" w:customStyle="1" w:styleId="11111121">
    <w:name w:val="1 / 1.1 / 1.1.121"/>
    <w:basedOn w:val="aff4"/>
    <w:next w:val="111111"/>
    <w:unhideWhenUsed/>
    <w:rsid w:val="00B57CFE"/>
    <w:pPr>
      <w:numPr>
        <w:numId w:val="60"/>
      </w:numPr>
    </w:pPr>
  </w:style>
  <w:style w:type="numbering" w:customStyle="1" w:styleId="111111211">
    <w:name w:val="1 / 1.1 / 1.1.1211"/>
    <w:rsid w:val="00B57CFE"/>
  </w:style>
  <w:style w:type="character" w:customStyle="1" w:styleId="14101">
    <w:name w:val="Основной текст + 14 пт;Черный;По ширине;Первая строка:  1 см;После:  0 пт Знак Знак Знак Знак"/>
    <w:rsid w:val="00B57CFE"/>
    <w:rPr>
      <w:sz w:val="28"/>
      <w:lang w:val="ru-RU" w:eastAsia="ru-RU" w:bidi="ar-SA"/>
    </w:rPr>
  </w:style>
  <w:style w:type="character" w:customStyle="1" w:styleId="afffffffffff1">
    <w:name w:val="Нумерованный Знак"/>
    <w:link w:val="aff0"/>
    <w:rsid w:val="00B57CFE"/>
    <w:rPr>
      <w:rFonts w:ascii="Times New Roman" w:eastAsia="Times New Roman" w:hAnsi="Times New Roman" w:cs="Times New Roman"/>
      <w:sz w:val="28"/>
      <w:szCs w:val="24"/>
      <w:lang w:eastAsia="ru-RU"/>
    </w:rPr>
  </w:style>
  <w:style w:type="table" w:customStyle="1" w:styleId="11f8">
    <w:name w:val="Таблицы1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7">
    <w:name w:val="Абзац списка3"/>
    <w:basedOn w:val="aff1"/>
    <w:link w:val="ListParagraphChar"/>
    <w:qFormat/>
    <w:rsid w:val="00B57CFE"/>
    <w:pPr>
      <w:spacing w:after="200" w:line="276" w:lineRule="auto"/>
      <w:ind w:left="720"/>
      <w:contextualSpacing/>
    </w:pPr>
    <w:rPr>
      <w:rFonts w:ascii="Calibri" w:eastAsia="Times New Roman" w:hAnsi="Calibri" w:cs="Times New Roman"/>
    </w:rPr>
  </w:style>
  <w:style w:type="character" w:customStyle="1" w:styleId="520">
    <w:name w:val="Знак Знак52"/>
    <w:rsid w:val="00B57CFE"/>
    <w:rPr>
      <w:sz w:val="24"/>
      <w:szCs w:val="24"/>
    </w:rPr>
  </w:style>
  <w:style w:type="character" w:customStyle="1" w:styleId="1110">
    <w:name w:val="Знак Знак111"/>
    <w:rsid w:val="00B57CFE"/>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3"/>
    <w:qFormat/>
    <w:rsid w:val="00B57CFE"/>
    <w:pPr>
      <w:keepLines w:val="0"/>
      <w:numPr>
        <w:ilvl w:val="0"/>
        <w:numId w:val="0"/>
      </w:numPr>
      <w:spacing w:before="0"/>
      <w:jc w:val="center"/>
    </w:pPr>
    <w:rPr>
      <w:rFonts w:ascii="Times New Roman" w:eastAsia="Times New Roman" w:hAnsi="Times New Roman" w:cs="Times New Roman"/>
      <w:b/>
      <w:bCs/>
      <w:i/>
      <w:iCs/>
      <w:color w:val="auto"/>
      <w:sz w:val="28"/>
      <w:szCs w:val="20"/>
      <w:lang w:eastAsia="en-US"/>
    </w:rPr>
  </w:style>
  <w:style w:type="character" w:customStyle="1" w:styleId="21f">
    <w:name w:val="Основной текст с отступом 2 Знак1"/>
    <w:locked/>
    <w:rsid w:val="00B57CFE"/>
    <w:rPr>
      <w:sz w:val="28"/>
    </w:rPr>
  </w:style>
  <w:style w:type="character" w:customStyle="1" w:styleId="225">
    <w:name w:val="Основной текст 2 Знак2"/>
    <w:aliases w:val="об1 Знак1,Основной текст с отступом Знак Знак Знак Знак Знак1"/>
    <w:rsid w:val="00B57CFE"/>
    <w:rPr>
      <w:lang w:val="ru-RU" w:eastAsia="ru-RU" w:bidi="ar-SA"/>
    </w:rPr>
  </w:style>
  <w:style w:type="character" w:customStyle="1" w:styleId="11f9">
    <w:name w:val="Заголовок 1 Знак1"/>
    <w:aliases w:val="H1 Знак1,Заголов Знак1,ch Знак1,Глава Знак1,(раздел) Знак1,Название1 Знак,УРОВЕНЬ 2 Знак1,Заголовок 1 Знак Знак Знак2,новая страница Знак1,Заголовок 1 Знак1 Знак1 Знак1,Заголовок 1 Знак Знак Знак Знак Знак1 Знак1,но Знак"/>
    <w:uiPriority w:val="9"/>
    <w:rsid w:val="00B57CFE"/>
    <w:rPr>
      <w:rFonts w:ascii="Arial" w:hAnsi="Arial" w:cs="Arial"/>
      <w:b/>
      <w:bCs/>
      <w:kern w:val="32"/>
      <w:sz w:val="32"/>
      <w:szCs w:val="32"/>
    </w:rPr>
  </w:style>
  <w:style w:type="character" w:customStyle="1" w:styleId="31b">
    <w:name w:val="Заголовок 3 Знак1"/>
    <w:aliases w:val="ПодЗаголовок Знак1,Знак3 Знак2,Знак3 Знак Знак1,Заголовок 3 пункт УГТП Знак1,Подпункт Знак1"/>
    <w:locked/>
    <w:rsid w:val="00B57CFE"/>
    <w:rPr>
      <w:rFonts w:ascii="Arial" w:hAnsi="Arial" w:cs="Arial"/>
      <w:b/>
      <w:bCs/>
      <w:sz w:val="26"/>
      <w:szCs w:val="26"/>
    </w:rPr>
  </w:style>
  <w:style w:type="character" w:customStyle="1" w:styleId="413">
    <w:name w:val="Заголовок 4 Знак1"/>
    <w:aliases w:val="Заголовок 4 подпункт УГТП Знак1"/>
    <w:locked/>
    <w:rsid w:val="00B57CFE"/>
    <w:rPr>
      <w:b/>
      <w:bCs/>
      <w:sz w:val="28"/>
      <w:szCs w:val="28"/>
    </w:rPr>
  </w:style>
  <w:style w:type="character" w:customStyle="1" w:styleId="711">
    <w:name w:val="Заголовок 7 Знак1"/>
    <w:uiPriority w:val="99"/>
    <w:locked/>
    <w:rsid w:val="00B57CFE"/>
    <w:rPr>
      <w:sz w:val="24"/>
      <w:szCs w:val="24"/>
    </w:rPr>
  </w:style>
  <w:style w:type="character" w:customStyle="1" w:styleId="H1">
    <w:name w:val="H1 Знак"/>
    <w:aliases w:val="Заголов Знак,ch Знак,Глава Знак,(раздел) Знак,Название1 Знак Знак"/>
    <w:locked/>
    <w:rsid w:val="00B57CFE"/>
    <w:rPr>
      <w:rFonts w:ascii="Cambria" w:hAnsi="Cambria"/>
      <w:b/>
      <w:kern w:val="32"/>
      <w:sz w:val="32"/>
    </w:rPr>
  </w:style>
  <w:style w:type="character" w:customStyle="1" w:styleId="BodyTextIndent3Char">
    <w:name w:val="Body Text Indent 3 Char"/>
    <w:aliases w:val="дисер Char"/>
    <w:semiHidden/>
    <w:locked/>
    <w:rsid w:val="00B57CFE"/>
    <w:rPr>
      <w:sz w:val="16"/>
      <w:lang w:eastAsia="en-US"/>
    </w:rPr>
  </w:style>
  <w:style w:type="character" w:customStyle="1" w:styleId="1ffffff3">
    <w:name w:val="дисер Знак Знак1"/>
    <w:locked/>
    <w:rsid w:val="00B57CFE"/>
    <w:rPr>
      <w:sz w:val="16"/>
      <w:lang w:val="ru-RU" w:eastAsia="ru-RU"/>
    </w:rPr>
  </w:style>
  <w:style w:type="character" w:customStyle="1" w:styleId="afffffffffffffffffffd">
    <w:name w:val="Название таблицы Знак Знак"/>
    <w:locked/>
    <w:rsid w:val="00B57CFE"/>
    <w:rPr>
      <w:b/>
      <w:sz w:val="28"/>
      <w:lang w:val="ru-RU" w:eastAsia="ru-RU"/>
    </w:rPr>
  </w:style>
  <w:style w:type="character" w:customStyle="1" w:styleId="BodyTextChar">
    <w:name w:val="Body Text Char"/>
    <w:aliases w:val="Основной РПС Char"/>
    <w:semiHidden/>
    <w:locked/>
    <w:rsid w:val="00B57CFE"/>
    <w:rPr>
      <w:lang w:eastAsia="en-US"/>
    </w:rPr>
  </w:style>
  <w:style w:type="character" w:customStyle="1" w:styleId="afffffffffffffffffffe">
    <w:name w:val="Основной РПС Знак Знак"/>
    <w:locked/>
    <w:rsid w:val="00B57CFE"/>
    <w:rPr>
      <w:sz w:val="28"/>
      <w:lang w:val="ru-RU" w:eastAsia="ru-RU"/>
    </w:rPr>
  </w:style>
  <w:style w:type="character" w:customStyle="1" w:styleId="240">
    <w:name w:val="Знак Знак24"/>
    <w:semiHidden/>
    <w:locked/>
    <w:rsid w:val="00B57CFE"/>
    <w:rPr>
      <w:sz w:val="24"/>
    </w:rPr>
  </w:style>
  <w:style w:type="character" w:customStyle="1" w:styleId="BodyText2Char">
    <w:name w:val="Body Text 2 Char"/>
    <w:aliases w:val="об1 Char"/>
    <w:semiHidden/>
    <w:locked/>
    <w:rsid w:val="00B57CFE"/>
    <w:rPr>
      <w:lang w:eastAsia="en-US"/>
    </w:rPr>
  </w:style>
  <w:style w:type="paragraph" w:customStyle="1" w:styleId="affffffffffffffffffff">
    <w:name w:val="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32">
    <w:name w:val="Знак Знак23"/>
    <w:locked/>
    <w:rsid w:val="00B57CFE"/>
    <w:rPr>
      <w:rFonts w:cs="Times New Roman"/>
      <w:sz w:val="28"/>
      <w:lang w:val="ru-RU" w:eastAsia="ru-RU" w:bidi="ar-SA"/>
    </w:rPr>
  </w:style>
  <w:style w:type="character" w:customStyle="1" w:styleId="226">
    <w:name w:val="Знак Знак22"/>
    <w:locked/>
    <w:rsid w:val="00B57CFE"/>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B57CFE"/>
  </w:style>
  <w:style w:type="paragraph" w:customStyle="1" w:styleId="caaieiaie2">
    <w:name w:val="caaieiaie 2"/>
    <w:basedOn w:val="aff1"/>
    <w:next w:val="aff1"/>
    <w:qFormat/>
    <w:rsid w:val="00B57CFE"/>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75">
    <w:name w:val="Знак Знак7"/>
    <w:locked/>
    <w:rsid w:val="00B57CFE"/>
    <w:rPr>
      <w:sz w:val="16"/>
      <w:lang w:val="ru-RU" w:eastAsia="ru-RU"/>
    </w:rPr>
  </w:style>
  <w:style w:type="paragraph" w:customStyle="1" w:styleId="1ffffff4">
    <w:name w:val="Список 1"/>
    <w:basedOn w:val="aff1"/>
    <w:qFormat/>
    <w:rsid w:val="00B57CFE"/>
    <w:pPr>
      <w:spacing w:before="120" w:after="120" w:line="240" w:lineRule="auto"/>
      <w:ind w:left="360" w:hanging="360"/>
      <w:jc w:val="both"/>
    </w:pPr>
    <w:rPr>
      <w:rFonts w:ascii="Times New Roman" w:eastAsia="Times New Roman" w:hAnsi="Times New Roman" w:cs="Times New Roman"/>
      <w:sz w:val="16"/>
      <w:szCs w:val="20"/>
      <w:lang w:eastAsia="ru-RU"/>
    </w:rPr>
  </w:style>
  <w:style w:type="paragraph" w:customStyle="1" w:styleId="affffffffffffffffffff0">
    <w:name w:val="Список с маркерами"/>
    <w:basedOn w:val="afff"/>
    <w:qFormat/>
    <w:rsid w:val="00B57CFE"/>
    <w:pPr>
      <w:tabs>
        <w:tab w:val="num" w:pos="1080"/>
      </w:tabs>
      <w:autoSpaceDE w:val="0"/>
      <w:autoSpaceDN w:val="0"/>
      <w:adjustRightInd w:val="0"/>
      <w:spacing w:before="120" w:after="0" w:line="288" w:lineRule="auto"/>
      <w:ind w:left="1060" w:hanging="340"/>
      <w:jc w:val="both"/>
    </w:pPr>
    <w:rPr>
      <w:rFonts w:ascii="Times New Roman" w:eastAsia="Times New Roman" w:hAnsi="Times New Roman" w:cs="Times New Roman"/>
      <w:sz w:val="26"/>
      <w:szCs w:val="20"/>
      <w:lang w:eastAsia="ru-RU"/>
    </w:rPr>
  </w:style>
  <w:style w:type="paragraph" w:customStyle="1" w:styleId="Oaaeeoa">
    <w:name w:val="Oaaeeoa"/>
    <w:basedOn w:val="aff1"/>
    <w:qFormat/>
    <w:rsid w:val="00B57CFE"/>
    <w:pPr>
      <w:spacing w:after="0" w:line="240" w:lineRule="auto"/>
    </w:pPr>
    <w:rPr>
      <w:rFonts w:ascii="Tahoma" w:eastAsia="Times New Roman" w:hAnsi="Tahoma" w:cs="Times New Roman"/>
      <w:spacing w:val="6"/>
      <w:sz w:val="30"/>
      <w:szCs w:val="20"/>
      <w:lang w:eastAsia="ru-RU"/>
    </w:rPr>
  </w:style>
  <w:style w:type="character" w:customStyle="1" w:styleId="Iniiaiieoeooaacaoa3">
    <w:name w:val="Iniiaiie o?eoo aacaoa3"/>
    <w:rsid w:val="00B57CFE"/>
    <w:rPr>
      <w:sz w:val="20"/>
    </w:rPr>
  </w:style>
  <w:style w:type="paragraph" w:customStyle="1" w:styleId="affffffffffffffffffff1">
    <w:name w:val="Наименование"/>
    <w:qFormat/>
    <w:rsid w:val="00B57CFE"/>
    <w:pPr>
      <w:spacing w:after="0" w:line="240" w:lineRule="auto"/>
      <w:jc w:val="center"/>
    </w:pPr>
    <w:rPr>
      <w:rFonts w:ascii="Times New Roman" w:eastAsia="Times New Roman" w:hAnsi="Times New Roman" w:cs="Times New Roman"/>
      <w:b/>
      <w:szCs w:val="20"/>
      <w:lang w:eastAsia="ru-RU"/>
    </w:rPr>
  </w:style>
  <w:style w:type="paragraph" w:customStyle="1" w:styleId="Ieieeeieiioeooe3">
    <w:name w:val="Ie?iee eieiioeooe3"/>
    <w:basedOn w:val="aff1"/>
    <w:qFormat/>
    <w:rsid w:val="00B57CFE"/>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ffff5">
    <w:name w:val="Заголовок1письма"/>
    <w:basedOn w:val="1b"/>
    <w:qFormat/>
    <w:rsid w:val="00B57CFE"/>
    <w:pPr>
      <w:keepLines w:val="0"/>
      <w:tabs>
        <w:tab w:val="clear" w:pos="3617"/>
      </w:tabs>
      <w:spacing w:before="0" w:line="240" w:lineRule="auto"/>
      <w:ind w:left="5812" w:firstLine="0"/>
    </w:pPr>
    <w:rPr>
      <w:rFonts w:ascii="Cambria" w:eastAsia="Times New Roman" w:hAnsi="Cambria" w:cs="Times New Roman"/>
      <w:b/>
      <w:color w:val="auto"/>
      <w:kern w:val="32"/>
      <w:sz w:val="24"/>
      <w:szCs w:val="24"/>
    </w:rPr>
  </w:style>
  <w:style w:type="paragraph" w:customStyle="1" w:styleId="1ffffff6">
    <w:name w:val="Заголовок 1лит"/>
    <w:basedOn w:val="1b"/>
    <w:qFormat/>
    <w:rsid w:val="00B57CFE"/>
    <w:pPr>
      <w:keepLines w:val="0"/>
      <w:tabs>
        <w:tab w:val="clear" w:pos="3617"/>
      </w:tabs>
      <w:spacing w:before="1200" w:after="1200" w:line="240" w:lineRule="auto"/>
      <w:ind w:left="0" w:firstLine="0"/>
      <w:jc w:val="right"/>
    </w:pPr>
    <w:rPr>
      <w:rFonts w:ascii="Italic" w:eastAsia="Times New Roman" w:hAnsi="Italic" w:cs="Swis721 BlkEx BT"/>
      <w:b/>
      <w:color w:val="auto"/>
      <w:kern w:val="32"/>
      <w:szCs w:val="20"/>
    </w:rPr>
  </w:style>
  <w:style w:type="paragraph" w:customStyle="1" w:styleId="affffffffffffffffffff2">
    <w:name w:val="Заголовок лит"/>
    <w:basedOn w:val="24"/>
    <w:qFormat/>
    <w:rsid w:val="00B57CFE"/>
    <w:pPr>
      <w:keepLines w:val="0"/>
      <w:numPr>
        <w:ilvl w:val="0"/>
        <w:numId w:val="0"/>
      </w:numPr>
      <w:spacing w:before="240" w:after="60" w:line="240" w:lineRule="auto"/>
      <w:jc w:val="center"/>
    </w:pPr>
    <w:rPr>
      <w:rFonts w:ascii="Swis721 BlkEx BT" w:eastAsia="Times New Roman" w:hAnsi="Swis721 BlkEx BT" w:cs="Times New Roman"/>
      <w:bCs/>
      <w:i/>
      <w:iCs/>
      <w:color w:val="auto"/>
      <w:sz w:val="28"/>
      <w:szCs w:val="28"/>
    </w:rPr>
  </w:style>
  <w:style w:type="paragraph" w:customStyle="1" w:styleId="3ff8">
    <w:name w:val="Стиль Заголовок 3лит"/>
    <w:basedOn w:val="33"/>
    <w:qFormat/>
    <w:rsid w:val="00B57CFE"/>
    <w:pPr>
      <w:keepLines w:val="0"/>
      <w:numPr>
        <w:ilvl w:val="0"/>
        <w:numId w:val="0"/>
      </w:numPr>
      <w:spacing w:before="240" w:after="60"/>
      <w:jc w:val="center"/>
    </w:pPr>
    <w:rPr>
      <w:rFonts w:ascii="Swis721 Blk BT" w:eastAsia="Times New Roman" w:hAnsi="Swis721 Blk BT" w:cs="Times New Roman"/>
      <w:b/>
      <w:bCs/>
      <w:i/>
      <w:color w:val="auto"/>
      <w:sz w:val="28"/>
      <w:szCs w:val="26"/>
      <w:lang w:eastAsia="en-US"/>
    </w:rPr>
  </w:style>
  <w:style w:type="paragraph" w:customStyle="1" w:styleId="3ff9">
    <w:name w:val="Заголовок 3лит"/>
    <w:basedOn w:val="3ff8"/>
    <w:next w:val="aff1"/>
    <w:autoRedefine/>
    <w:qFormat/>
    <w:rsid w:val="00B57CFE"/>
    <w:rPr>
      <w:rFonts w:ascii="Verdana" w:hAnsi="Verdana"/>
    </w:rPr>
  </w:style>
  <w:style w:type="paragraph" w:customStyle="1" w:styleId="affffffffffffffffffff3">
    <w:name w:val="Стиль РПС + полужирный курсив"/>
    <w:basedOn w:val="afffffffff2"/>
    <w:qFormat/>
    <w:rsid w:val="00B57CFE"/>
    <w:pPr>
      <w:tabs>
        <w:tab w:val="clear" w:pos="360"/>
      </w:tabs>
      <w:ind w:left="0" w:firstLine="0"/>
    </w:pPr>
    <w:rPr>
      <w:lang w:val="ru-RU" w:eastAsia="ru-RU"/>
    </w:rPr>
  </w:style>
  <w:style w:type="paragraph" w:customStyle="1" w:styleId="3ffa">
    <w:name w:val="РПС3"/>
    <w:basedOn w:val="aff1"/>
    <w:link w:val="3ffb"/>
    <w:qFormat/>
    <w:rsid w:val="00B57CFE"/>
    <w:pPr>
      <w:widowControl w:val="0"/>
      <w:spacing w:after="0" w:line="240" w:lineRule="auto"/>
      <w:jc w:val="both"/>
    </w:pPr>
    <w:rPr>
      <w:rFonts w:ascii="Times New Roman" w:eastAsia="Times New Roman" w:hAnsi="Times New Roman" w:cs="Times New Roman"/>
      <w:sz w:val="24"/>
      <w:szCs w:val="20"/>
    </w:rPr>
  </w:style>
  <w:style w:type="paragraph" w:customStyle="1" w:styleId="plain">
    <w:name w:val="plain"/>
    <w:basedOn w:val="aff1"/>
    <w:qFormat/>
    <w:rsid w:val="00B57CFE"/>
    <w:pPr>
      <w:spacing w:before="100" w:beforeAutospacing="1" w:after="100" w:afterAutospacing="1" w:line="240" w:lineRule="auto"/>
      <w:jc w:val="both"/>
    </w:pPr>
    <w:rPr>
      <w:rFonts w:ascii="Verdana" w:eastAsia="Times New Roman" w:hAnsi="Verdana" w:cs="Arial"/>
      <w:sz w:val="20"/>
      <w:szCs w:val="20"/>
      <w:lang w:eastAsia="ru-RU"/>
    </w:rPr>
  </w:style>
  <w:style w:type="paragraph" w:customStyle="1" w:styleId="ab">
    <w:name w:val="основной рпс"/>
    <w:basedOn w:val="aff1"/>
    <w:qFormat/>
    <w:rsid w:val="00B57CFE"/>
    <w:pPr>
      <w:numPr>
        <w:numId w:val="84"/>
      </w:numPr>
      <w:spacing w:after="0" w:line="240" w:lineRule="auto"/>
      <w:ind w:left="680" w:firstLine="0"/>
      <w:jc w:val="both"/>
    </w:pPr>
    <w:rPr>
      <w:rFonts w:ascii="Times New Roman" w:eastAsia="Times New Roman" w:hAnsi="Times New Roman" w:cs="Times New Roman"/>
      <w:sz w:val="28"/>
      <w:szCs w:val="28"/>
      <w:lang w:eastAsia="ru-RU"/>
    </w:rPr>
  </w:style>
  <w:style w:type="character" w:customStyle="1" w:styleId="3ffc">
    <w:name w:val="Основной текст 3 Знак Знак Знак Знак Знак Знак"/>
    <w:locked/>
    <w:rsid w:val="00B57CFE"/>
    <w:rPr>
      <w:sz w:val="16"/>
    </w:rPr>
  </w:style>
  <w:style w:type="paragraph" w:customStyle="1" w:styleId="233">
    <w:name w:val="Название23"/>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info">
    <w:name w:val="info"/>
    <w:basedOn w:val="aff1"/>
    <w:qFormat/>
    <w:rsid w:val="00B57CFE"/>
    <w:pPr>
      <w:spacing w:before="100" w:beforeAutospacing="1" w:after="100" w:afterAutospacing="1" w:line="240" w:lineRule="auto"/>
    </w:pPr>
    <w:rPr>
      <w:rFonts w:ascii="Verdana" w:eastAsia="Times New Roman" w:hAnsi="Verdana" w:cs="Times New Roman"/>
      <w:b/>
      <w:bCs/>
      <w:color w:val="003366"/>
      <w:sz w:val="20"/>
      <w:szCs w:val="20"/>
      <w:lang w:eastAsia="ru-RU"/>
    </w:rPr>
  </w:style>
  <w:style w:type="paragraph" w:customStyle="1" w:styleId="centerbtext">
    <w:name w:val="centerb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ttext">
    <w:name w:val="jus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text">
    <w:name w:val="lef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0">
    <w:name w:val="Стиль Стиль1 + 14 пт"/>
    <w:basedOn w:val="aff1"/>
    <w:qFormat/>
    <w:rsid w:val="00B57CFE"/>
    <w:pPr>
      <w:spacing w:after="0" w:line="240" w:lineRule="auto"/>
    </w:pPr>
    <w:rPr>
      <w:rFonts w:ascii="Times New Roman" w:eastAsia="Times New Roman" w:hAnsi="Times New Roman" w:cs="Times New Roman"/>
      <w:sz w:val="28"/>
      <w:szCs w:val="20"/>
      <w:lang w:eastAsia="ru-RU"/>
    </w:rPr>
  </w:style>
  <w:style w:type="character" w:customStyle="1" w:styleId="small">
    <w:name w:val="small"/>
    <w:rsid w:val="00B57CFE"/>
  </w:style>
  <w:style w:type="paragraph" w:customStyle="1" w:styleId="1200">
    <w:name w:val="Обычный + 12 пт По левому краю Первая строка:  0 см Ме..."/>
    <w:basedOn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ffffff7">
    <w:name w:val="1 Знак Знак Знак Знак Знак Знак Знак Знак Знак Знак"/>
    <w:basedOn w:val="aff1"/>
    <w:qFormat/>
    <w:rsid w:val="00B57CFE"/>
    <w:pPr>
      <w:spacing w:after="0" w:line="240" w:lineRule="auto"/>
    </w:pPr>
    <w:rPr>
      <w:rFonts w:ascii="Verdana" w:eastAsia="Times New Roman" w:hAnsi="Verdana" w:cs="Verdana"/>
      <w:sz w:val="20"/>
      <w:szCs w:val="20"/>
      <w:lang w:val="en-US"/>
    </w:rPr>
  </w:style>
  <w:style w:type="paragraph" w:customStyle="1" w:styleId="31c">
    <w:name w:val="Основной текст 31"/>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fffffffffffff4">
    <w:name w:val="мой"/>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180">
    <w:name w:val="Знак Знак18"/>
    <w:locked/>
    <w:rsid w:val="00B57CFE"/>
    <w:rPr>
      <w:rFonts w:ascii="Tahoma" w:hAnsi="Tahoma"/>
      <w:sz w:val="16"/>
    </w:rPr>
  </w:style>
  <w:style w:type="character" w:customStyle="1" w:styleId="147">
    <w:name w:val="Обычный + 14 пт Знак"/>
    <w:aliases w:val="Черный Знак"/>
    <w:locked/>
    <w:rsid w:val="00B57CFE"/>
    <w:rPr>
      <w:sz w:val="28"/>
      <w:lang w:val="ru-RU" w:eastAsia="ru-RU" w:bidi="ar-SA"/>
    </w:rPr>
  </w:style>
  <w:style w:type="character" w:customStyle="1" w:styleId="1TimesNewRoman143">
    <w:name w:val="Стиль Заголовок 1 + Times New Roman 14 пт Знак"/>
    <w:rsid w:val="00B57CFE"/>
    <w:rPr>
      <w:rFonts w:cs="Arial"/>
      <w:b/>
      <w:bCs/>
      <w:iCs/>
      <w:sz w:val="28"/>
      <w:szCs w:val="28"/>
      <w:lang w:val="ru-RU" w:eastAsia="ru-RU" w:bidi="ar-SA"/>
    </w:rPr>
  </w:style>
  <w:style w:type="character" w:customStyle="1" w:styleId="1TimesNewRoman1410">
    <w:name w:val="Стиль Заголовок 1 + Times New Roman 14 пт1 Знак"/>
    <w:rsid w:val="00B57CFE"/>
    <w:rPr>
      <w:rFonts w:cs="Arial"/>
      <w:b/>
      <w:bCs/>
      <w:iCs/>
      <w:sz w:val="28"/>
      <w:szCs w:val="28"/>
      <w:lang w:val="ru-RU" w:eastAsia="ru-RU" w:bidi="ar-SA"/>
    </w:rPr>
  </w:style>
  <w:style w:type="character" w:customStyle="1" w:styleId="affffffffffffffffffff5">
    <w:name w:val="Текст Знак Знак"/>
    <w:rsid w:val="00B57CFE"/>
    <w:rPr>
      <w:sz w:val="28"/>
      <w:lang w:val="ru-RU" w:eastAsia="ru-RU"/>
    </w:rPr>
  </w:style>
  <w:style w:type="character" w:customStyle="1" w:styleId="14-006">
    <w:name w:val="Стиль 14 пт По правому краю Справа:  -006 см"/>
    <w:rsid w:val="00B57CFE"/>
    <w:rPr>
      <w:rFonts w:ascii="Times New Roman" w:hAnsi="Times New Roman"/>
      <w:sz w:val="28"/>
    </w:rPr>
  </w:style>
  <w:style w:type="character" w:customStyle="1" w:styleId="2fffd">
    <w:name w:val="Список 2 Знак"/>
    <w:rsid w:val="00B57CFE"/>
    <w:rPr>
      <w:sz w:val="24"/>
      <w:lang w:val="ru-RU" w:eastAsia="ru-RU"/>
    </w:rPr>
  </w:style>
  <w:style w:type="character" w:customStyle="1" w:styleId="affffffffffffffffffff6">
    <w:name w:val="Обычный Знак"/>
    <w:rsid w:val="00B57CFE"/>
    <w:rPr>
      <w:lang w:val="ru-RU" w:eastAsia="ru-RU"/>
    </w:rPr>
  </w:style>
  <w:style w:type="character" w:customStyle="1" w:styleId="1020">
    <w:name w:val="Обычный + 10 пт2"/>
    <w:aliases w:val="Черный2,По ширине Знак Знак1"/>
    <w:rsid w:val="00B57CFE"/>
    <w:rPr>
      <w:sz w:val="24"/>
      <w:lang w:val="ru-RU" w:eastAsia="ru-RU"/>
    </w:rPr>
  </w:style>
  <w:style w:type="paragraph" w:customStyle="1" w:styleId="affffffffffffffffffff7">
    <w:name w:val="Стандарт"/>
    <w:basedOn w:val="afff"/>
    <w:qFormat/>
    <w:rsid w:val="00B57CFE"/>
    <w:pPr>
      <w:widowControl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c">
    <w:name w:val="Список -"/>
    <w:basedOn w:val="aff1"/>
    <w:qFormat/>
    <w:rsid w:val="00B57CFE"/>
    <w:pPr>
      <w:spacing w:after="0" w:line="240" w:lineRule="auto"/>
      <w:jc w:val="both"/>
    </w:pPr>
    <w:rPr>
      <w:rFonts w:ascii="Times New Roman" w:eastAsia="Times New Roman" w:hAnsi="Times New Roman" w:cs="Times New Roman"/>
      <w:bCs/>
      <w:sz w:val="24"/>
      <w:szCs w:val="20"/>
      <w:lang w:eastAsia="ru-RU"/>
    </w:rPr>
  </w:style>
  <w:style w:type="paragraph" w:customStyle="1" w:styleId="11fa">
    <w:name w:val="Обычный11"/>
    <w:qFormat/>
    <w:rsid w:val="00B57CFE"/>
    <w:pPr>
      <w:snapToGrid w:val="0"/>
      <w:spacing w:after="0" w:line="240" w:lineRule="auto"/>
    </w:pPr>
    <w:rPr>
      <w:rFonts w:ascii="Times New Roman" w:eastAsia="Times New Roman" w:hAnsi="Times New Roman" w:cs="Times New Roman"/>
      <w:sz w:val="28"/>
      <w:szCs w:val="20"/>
      <w:lang w:eastAsia="ru-RU"/>
    </w:rPr>
  </w:style>
  <w:style w:type="character" w:customStyle="1" w:styleId="108">
    <w:name w:val="Знак Знак10"/>
    <w:rsid w:val="00B57CFE"/>
    <w:rPr>
      <w:rFonts w:ascii="Times New Roman" w:hAnsi="Times New Roman"/>
      <w:sz w:val="20"/>
      <w:lang w:eastAsia="ru-RU"/>
    </w:rPr>
  </w:style>
  <w:style w:type="paragraph" w:customStyle="1" w:styleId="affffffffffffffffffff8">
    <w:name w:val="Мал_Маркер"/>
    <w:basedOn w:val="aff1"/>
    <w:qFormat/>
    <w:rsid w:val="00B57CFE"/>
    <w:pPr>
      <w:spacing w:after="0" w:line="240" w:lineRule="auto"/>
      <w:ind w:left="9072" w:hanging="72"/>
      <w:jc w:val="both"/>
    </w:pPr>
    <w:rPr>
      <w:rFonts w:ascii="Times New Roman" w:eastAsia="Times New Roman" w:hAnsi="Times New Roman" w:cs="Symbol"/>
      <w:sz w:val="20"/>
      <w:szCs w:val="20"/>
      <w:lang w:eastAsia="ru-RU"/>
    </w:rPr>
  </w:style>
  <w:style w:type="character" w:customStyle="1" w:styleId="3e">
    <w:name w:val="Заголовок 3а Знак"/>
    <w:link w:val="32"/>
    <w:locked/>
    <w:rsid w:val="00B57CFE"/>
    <w:rPr>
      <w:rFonts w:ascii="Times New Roman" w:eastAsia="Times New Roman" w:hAnsi="Times New Roman" w:cs="Times New Roman"/>
      <w:b/>
      <w:sz w:val="28"/>
      <w:szCs w:val="24"/>
      <w:lang w:eastAsia="ru-RU"/>
    </w:rPr>
  </w:style>
  <w:style w:type="paragraph" w:customStyle="1" w:styleId="14095">
    <w:name w:val="Стиль 14 пт По ширине Первая строка:  095 см"/>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48">
    <w:name w:val="текст 14 пт"/>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09">
    <w:name w:val="10 пт табл. по центру"/>
    <w:basedOn w:val="aff1"/>
    <w:qFormat/>
    <w:rsid w:val="00B57CFE"/>
    <w:pPr>
      <w:spacing w:after="0" w:line="240" w:lineRule="auto"/>
      <w:jc w:val="center"/>
    </w:pPr>
    <w:rPr>
      <w:rFonts w:ascii="Times New Roman" w:eastAsia="Times New Roman" w:hAnsi="Times New Roman" w:cs="Times New Roman"/>
      <w:sz w:val="24"/>
      <w:szCs w:val="20"/>
      <w:lang w:eastAsia="ru-RU"/>
    </w:rPr>
  </w:style>
  <w:style w:type="character" w:customStyle="1" w:styleId="1ff0">
    <w:name w:val="Заголовок 1а Знак Знак"/>
    <w:link w:val="13"/>
    <w:locked/>
    <w:rsid w:val="00B57CFE"/>
    <w:rPr>
      <w:rFonts w:ascii="Times New Roman" w:eastAsia="Times New Roman" w:hAnsi="Times New Roman" w:cs="Times New Roman"/>
      <w:b/>
      <w:bCs/>
      <w:kern w:val="28"/>
      <w:sz w:val="28"/>
      <w:szCs w:val="28"/>
      <w:lang w:val="x-none" w:eastAsia="x-none"/>
    </w:rPr>
  </w:style>
  <w:style w:type="paragraph" w:customStyle="1" w:styleId="affffffffffffffffffff9">
    <w:name w:val="Отчет"/>
    <w:basedOn w:val="afff"/>
    <w:qFormat/>
    <w:rsid w:val="00B57CFE"/>
    <w:pPr>
      <w:overflowPunct w:val="0"/>
      <w:autoSpaceDE w:val="0"/>
      <w:autoSpaceDN w:val="0"/>
      <w:adjustRightInd w:val="0"/>
      <w:spacing w:line="36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5d">
    <w:name w:val="Заголовок 5а"/>
    <w:basedOn w:val="50"/>
    <w:qFormat/>
    <w:rsid w:val="00B57CFE"/>
    <w:pPr>
      <w:keepNext w:val="0"/>
      <w:keepLines w:val="0"/>
      <w:numPr>
        <w:ilvl w:val="0"/>
        <w:numId w:val="0"/>
      </w:numPr>
      <w:spacing w:before="240" w:after="60" w:line="240" w:lineRule="auto"/>
      <w:jc w:val="center"/>
    </w:pPr>
    <w:rPr>
      <w:rFonts w:ascii="Times New Roman" w:eastAsia="Times New Roman" w:hAnsi="Times New Roman" w:cs="Times New Roman"/>
      <w:b/>
      <w:bCs/>
      <w:i/>
      <w:iCs/>
      <w:color w:val="auto"/>
      <w:sz w:val="28"/>
      <w:szCs w:val="28"/>
      <w:lang w:eastAsia="ru-RU"/>
    </w:rPr>
  </w:style>
  <w:style w:type="paragraph" w:customStyle="1" w:styleId="font1">
    <w:name w:val="font1"/>
    <w:basedOn w:val="aff1"/>
    <w:qFormat/>
    <w:rsid w:val="00B57CFE"/>
    <w:pPr>
      <w:spacing w:before="100" w:beforeAutospacing="1" w:after="100" w:afterAutospacing="1" w:line="240" w:lineRule="auto"/>
    </w:pPr>
    <w:rPr>
      <w:rFonts w:ascii="Arial" w:eastAsia="Times New Roman" w:hAnsi="Arial" w:cs="Times New Roman"/>
      <w:b/>
      <w:bCs/>
      <w:sz w:val="20"/>
      <w:szCs w:val="20"/>
      <w:lang w:eastAsia="ru-RU"/>
    </w:rPr>
  </w:style>
  <w:style w:type="paragraph" w:customStyle="1" w:styleId="321">
    <w:name w:val="Стиль Заголовок 3а + По центру2"/>
    <w:basedOn w:val="32"/>
    <w:qFormat/>
    <w:rsid w:val="00B57CFE"/>
    <w:pPr>
      <w:numPr>
        <w:ilvl w:val="0"/>
        <w:numId w:val="0"/>
      </w:numPr>
      <w:ind w:left="1650" w:hanging="505"/>
      <w:jc w:val="center"/>
      <w:outlineLvl w:val="2"/>
    </w:pPr>
    <w:rPr>
      <w:bCs/>
      <w:i/>
      <w:szCs w:val="20"/>
    </w:rPr>
  </w:style>
  <w:style w:type="character" w:customStyle="1" w:styleId="1421">
    <w:name w:val="Обычный + 14 пт2"/>
    <w:aliases w:val="курсив1,По центру1,Первая строка:  02,95 см Знак Знак"/>
    <w:rsid w:val="00B57CFE"/>
    <w:rPr>
      <w:sz w:val="24"/>
      <w:lang w:val="ru-RU" w:eastAsia="ru-RU"/>
    </w:rPr>
  </w:style>
  <w:style w:type="character" w:customStyle="1" w:styleId="contextcurrent">
    <w:name w:val="context_current"/>
    <w:rsid w:val="00B57CFE"/>
  </w:style>
  <w:style w:type="character" w:customStyle="1" w:styleId="context0">
    <w:name w:val="context"/>
    <w:rsid w:val="00B57CFE"/>
  </w:style>
  <w:style w:type="paragraph" w:customStyle="1" w:styleId="affffffffffffffffffffa">
    <w:name w:val="Табл"/>
    <w:basedOn w:val="afffffffffa"/>
    <w:qFormat/>
    <w:rsid w:val="00B57CFE"/>
    <w:rPr>
      <w:lang w:val="ru-RU" w:eastAsia="ru-RU"/>
    </w:rPr>
  </w:style>
  <w:style w:type="paragraph" w:customStyle="1" w:styleId="affffffffffffffffffffb">
    <w:name w:val="Название_табл"/>
    <w:basedOn w:val="aff1"/>
    <w:qFormat/>
    <w:rsid w:val="00B57CFE"/>
    <w:pPr>
      <w:spacing w:after="0" w:line="240" w:lineRule="auto"/>
      <w:ind w:firstLine="539"/>
      <w:jc w:val="center"/>
    </w:pPr>
    <w:rPr>
      <w:rFonts w:ascii="Times New Roman" w:eastAsia="Times New Roman" w:hAnsi="Times New Roman" w:cs="Times New Roman"/>
      <w:i/>
      <w:iCs/>
      <w:sz w:val="28"/>
      <w:szCs w:val="20"/>
      <w:lang w:eastAsia="ru-RU"/>
    </w:rPr>
  </w:style>
  <w:style w:type="paragraph" w:customStyle="1" w:styleId="Normal10-02">
    <w:name w:val="Normal + 10 пт полужирный По центру Слева:  -02 см Справ..."/>
    <w:basedOn w:val="aff1"/>
    <w:qFormat/>
    <w:rsid w:val="00B57CFE"/>
    <w:pPr>
      <w:snapToGrid w:val="0"/>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f22">
    <w:name w:val="Основной $f2екст с отступом 2"/>
    <w:basedOn w:val="aff1"/>
    <w:qFormat/>
    <w:rsid w:val="00B57CFE"/>
    <w:pPr>
      <w:widowControl w:val="0"/>
      <w:spacing w:after="0" w:line="240" w:lineRule="auto"/>
      <w:ind w:right="-716" w:firstLine="851"/>
      <w:jc w:val="both"/>
    </w:pPr>
    <w:rPr>
      <w:rFonts w:ascii="Times New Roman" w:eastAsia="Times New Roman" w:hAnsi="Times New Roman" w:cs="Times New Roman"/>
      <w:sz w:val="28"/>
      <w:szCs w:val="28"/>
      <w:lang w:eastAsia="ru-RU"/>
    </w:rPr>
  </w:style>
  <w:style w:type="character" w:customStyle="1" w:styleId="3ffb">
    <w:name w:val="РПС3 Знак"/>
    <w:link w:val="3ffa"/>
    <w:locked/>
    <w:rsid w:val="00B57CFE"/>
    <w:rPr>
      <w:rFonts w:ascii="Times New Roman" w:eastAsia="Times New Roman" w:hAnsi="Times New Roman" w:cs="Times New Roman"/>
      <w:sz w:val="24"/>
      <w:szCs w:val="20"/>
    </w:rPr>
  </w:style>
  <w:style w:type="paragraph" w:customStyle="1" w:styleId="12127">
    <w:name w:val="Стиль 12 пт По правому краю Первая строка:  127 см"/>
    <w:basedOn w:val="aff1"/>
    <w:qFormat/>
    <w:rsid w:val="00B57CFE"/>
    <w:pPr>
      <w:spacing w:after="0" w:line="240" w:lineRule="auto"/>
      <w:ind w:firstLine="720"/>
      <w:jc w:val="right"/>
    </w:pPr>
    <w:rPr>
      <w:rFonts w:ascii="Times New Roman" w:eastAsia="Times New Roman" w:hAnsi="Times New Roman" w:cs="Times New Roman"/>
      <w:sz w:val="24"/>
      <w:szCs w:val="20"/>
      <w:lang w:eastAsia="ru-RU"/>
    </w:rPr>
  </w:style>
  <w:style w:type="paragraph" w:customStyle="1" w:styleId="149">
    <w:name w:val="Стиль Маркированный список + 14 пт"/>
    <w:basedOn w:val="affffff8"/>
    <w:qFormat/>
    <w:rsid w:val="00B57CFE"/>
    <w:pPr>
      <w:tabs>
        <w:tab w:val="num" w:pos="432"/>
      </w:tabs>
      <w:ind w:left="432" w:right="0" w:hanging="432"/>
    </w:pPr>
    <w:rPr>
      <w:i/>
      <w:snapToGrid w:val="0"/>
      <w:kern w:val="24"/>
      <w:szCs w:val="26"/>
    </w:rPr>
  </w:style>
  <w:style w:type="paragraph" w:customStyle="1" w:styleId="2fffe">
    <w:name w:val="Стиль Абзац2 + Междустр.интервал:  одинарный"/>
    <w:basedOn w:val="22"/>
    <w:qFormat/>
    <w:rsid w:val="00B57CFE"/>
    <w:pPr>
      <w:numPr>
        <w:numId w:val="0"/>
      </w:numPr>
      <w:spacing w:line="240" w:lineRule="auto"/>
    </w:pPr>
    <w:rPr>
      <w:szCs w:val="20"/>
    </w:rPr>
  </w:style>
  <w:style w:type="paragraph" w:customStyle="1" w:styleId="Web1">
    <w:name w:val="Обычный (Web)1"/>
    <w:basedOn w:val="aff1"/>
    <w:qFormat/>
    <w:rsid w:val="00B57CFE"/>
    <w:pPr>
      <w:spacing w:before="100" w:after="100" w:line="240" w:lineRule="auto"/>
      <w:jc w:val="center"/>
      <w:outlineLvl w:val="0"/>
    </w:pPr>
    <w:rPr>
      <w:rFonts w:ascii="Times New Roman" w:eastAsia="Arial Unicode MS" w:hAnsi="Times New Roman" w:cs="Times New Roman"/>
      <w:sz w:val="24"/>
      <w:szCs w:val="20"/>
      <w:lang w:eastAsia="ru-RU"/>
    </w:rPr>
  </w:style>
  <w:style w:type="paragraph" w:customStyle="1" w:styleId="21f0">
    <w:name w:val="Стиль Заголовок 2 + не курсив По ширине Первая строка:  1 см Пе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bCs/>
      <w:color w:val="auto"/>
      <w:sz w:val="28"/>
      <w:szCs w:val="20"/>
    </w:rPr>
  </w:style>
  <w:style w:type="paragraph" w:customStyle="1" w:styleId="4f1">
    <w:name w:val="оглавление 4"/>
    <w:basedOn w:val="4"/>
    <w:qFormat/>
    <w:rsid w:val="00B57CFE"/>
    <w:pPr>
      <w:numPr>
        <w:ilvl w:val="0"/>
        <w:numId w:val="0"/>
      </w:numPr>
      <w:spacing w:before="0" w:after="0"/>
      <w:ind w:firstLine="680"/>
      <w:jc w:val="both"/>
    </w:pPr>
    <w:rPr>
      <w:bCs w:val="0"/>
      <w:i/>
      <w:lang w:val="ru-RU" w:eastAsia="en-US"/>
    </w:rPr>
  </w:style>
  <w:style w:type="paragraph" w:customStyle="1" w:styleId="S35">
    <w:name w:val="S_Заголовок 3"/>
    <w:basedOn w:val="33"/>
    <w:qFormat/>
    <w:rsid w:val="00B57CFE"/>
    <w:pPr>
      <w:keepNext w:val="0"/>
      <w:keepLines w:val="0"/>
      <w:numPr>
        <w:ilvl w:val="0"/>
        <w:numId w:val="0"/>
      </w:numPr>
      <w:tabs>
        <w:tab w:val="num" w:pos="1440"/>
      </w:tabs>
      <w:spacing w:before="0" w:line="360" w:lineRule="auto"/>
      <w:ind w:left="1440" w:hanging="720"/>
      <w:jc w:val="center"/>
    </w:pPr>
    <w:rPr>
      <w:rFonts w:ascii="Times New Roman" w:eastAsia="Times New Roman" w:hAnsi="Times New Roman" w:cs="Times New Roman"/>
      <w:i/>
      <w:color w:val="auto"/>
      <w:u w:val="single"/>
      <w:lang w:eastAsia="en-US"/>
    </w:rPr>
  </w:style>
  <w:style w:type="paragraph" w:customStyle="1" w:styleId="S50">
    <w:name w:val="S_Заголовок 5"/>
    <w:basedOn w:val="50"/>
    <w:qFormat/>
    <w:rsid w:val="00B57CFE"/>
    <w:pPr>
      <w:keepNext w:val="0"/>
      <w:keepLines w:val="0"/>
      <w:numPr>
        <w:ilvl w:val="0"/>
        <w:numId w:val="0"/>
      </w:numPr>
      <w:spacing w:before="0" w:line="240" w:lineRule="auto"/>
      <w:ind w:left="4167" w:hanging="360"/>
    </w:pPr>
    <w:rPr>
      <w:rFonts w:ascii="Times New Roman" w:eastAsia="Times New Roman" w:hAnsi="Times New Roman" w:cs="Times New Roman"/>
      <w:color w:val="auto"/>
      <w:sz w:val="24"/>
      <w:szCs w:val="24"/>
      <w:lang w:eastAsia="ru-RU"/>
    </w:rPr>
  </w:style>
  <w:style w:type="character" w:customStyle="1" w:styleId="affffffff">
    <w:name w:val="Нумерация рисунков Знак"/>
    <w:link w:val="afffffffe"/>
    <w:locked/>
    <w:rsid w:val="00B57CFE"/>
    <w:rPr>
      <w:rFonts w:ascii="Times New Roman" w:eastAsia="Times New Roman" w:hAnsi="Times New Roman" w:cs="Times New Roman"/>
      <w:sz w:val="28"/>
      <w:szCs w:val="20"/>
      <w:lang w:eastAsia="ru-RU"/>
    </w:rPr>
  </w:style>
  <w:style w:type="character" w:customStyle="1" w:styleId="pn-normal">
    <w:name w:val="pn-normal"/>
    <w:rsid w:val="00B57CFE"/>
  </w:style>
  <w:style w:type="character" w:customStyle="1" w:styleId="affffffffffffffffffffc">
    <w:name w:val="Перечень рисунков Знак"/>
    <w:rsid w:val="00B57CFE"/>
    <w:rPr>
      <w:sz w:val="24"/>
      <w:lang w:val="ru-RU" w:eastAsia="ru-RU"/>
    </w:rPr>
  </w:style>
  <w:style w:type="paragraph" w:customStyle="1" w:styleId="affffffffffffffffffffd">
    <w:name w:val="Отступ"/>
    <w:basedOn w:val="aff1"/>
    <w:qFormat/>
    <w:rsid w:val="00B57CFE"/>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ffff">
    <w:name w:val="Стиль Заголовок 2 + не полужирный не курсив По ширине Первая ст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color w:val="auto"/>
      <w:sz w:val="28"/>
      <w:szCs w:val="20"/>
    </w:rPr>
  </w:style>
  <w:style w:type="paragraph" w:customStyle="1" w:styleId="affffffffffffffffffffe">
    <w:name w:val="нумер_табл"/>
    <w:basedOn w:val="aff1"/>
    <w:qFormat/>
    <w:rsid w:val="00B57CFE"/>
    <w:pPr>
      <w:spacing w:after="0" w:line="240" w:lineRule="auto"/>
      <w:jc w:val="right"/>
    </w:pPr>
    <w:rPr>
      <w:rFonts w:ascii="Times New Roman" w:eastAsia="Times New Roman" w:hAnsi="Times New Roman" w:cs="Times New Roman"/>
      <w:sz w:val="24"/>
      <w:szCs w:val="24"/>
      <w:lang w:eastAsia="ru-RU"/>
    </w:rPr>
  </w:style>
  <w:style w:type="paragraph" w:customStyle="1" w:styleId="afffffffffffffffffffff">
    <w:name w:val="нумер_загол_табл"/>
    <w:basedOn w:val="1b"/>
    <w:qFormat/>
    <w:rsid w:val="00B57CFE"/>
    <w:pPr>
      <w:keepLines w:val="0"/>
      <w:tabs>
        <w:tab w:val="clear" w:pos="3617"/>
      </w:tabs>
      <w:spacing w:before="0" w:line="240" w:lineRule="auto"/>
      <w:ind w:left="0" w:firstLine="0"/>
      <w:jc w:val="center"/>
    </w:pPr>
    <w:rPr>
      <w:rFonts w:ascii="Cambria" w:eastAsia="Times New Roman" w:hAnsi="Cambria" w:cs="Times New Roman"/>
      <w:color w:val="auto"/>
      <w:kern w:val="32"/>
      <w:sz w:val="24"/>
      <w:szCs w:val="28"/>
    </w:rPr>
  </w:style>
  <w:style w:type="character" w:customStyle="1" w:styleId="3ffd">
    <w:name w:val="заголовок 3 Знак"/>
    <w:rsid w:val="00B57CFE"/>
    <w:rPr>
      <w:b/>
      <w:i/>
      <w:kern w:val="28"/>
      <w:sz w:val="28"/>
      <w:lang w:val="ru-RU" w:eastAsia="ru-RU"/>
    </w:rPr>
  </w:style>
  <w:style w:type="paragraph" w:customStyle="1" w:styleId="2ffff0">
    <w:name w:val="заголов2"/>
    <w:basedOn w:val="aff1"/>
    <w:qFormat/>
    <w:rsid w:val="00B57CFE"/>
    <w:pPr>
      <w:keepNext/>
      <w:keepLines/>
      <w:widowControl w:val="0"/>
      <w:spacing w:after="0" w:line="240" w:lineRule="auto"/>
      <w:ind w:firstLine="720"/>
      <w:jc w:val="both"/>
      <w:outlineLvl w:val="0"/>
    </w:pPr>
    <w:rPr>
      <w:rFonts w:ascii="Times New Roman" w:eastAsia="Times New Roman" w:hAnsi="Times New Roman" w:cs="Times New Roman"/>
      <w:b/>
      <w:sz w:val="28"/>
      <w:szCs w:val="28"/>
      <w:lang w:eastAsia="ru-RU"/>
    </w:rPr>
  </w:style>
  <w:style w:type="character" w:customStyle="1" w:styleId="4f2">
    <w:name w:val="оглавление 4 Знак"/>
    <w:rsid w:val="00B57CFE"/>
    <w:rPr>
      <w:b/>
      <w:i/>
      <w:sz w:val="28"/>
      <w:lang w:val="ru-RU" w:eastAsia="ru-RU"/>
    </w:rPr>
  </w:style>
  <w:style w:type="paragraph" w:customStyle="1" w:styleId="2ffff1">
    <w:name w:val="заголовок2"/>
    <w:basedOn w:val="1b"/>
    <w:qFormat/>
    <w:rsid w:val="00B57CFE"/>
    <w:pPr>
      <w:keepLines w:val="0"/>
      <w:tabs>
        <w:tab w:val="clear" w:pos="3617"/>
      </w:tabs>
      <w:spacing w:after="120" w:line="240" w:lineRule="auto"/>
      <w:ind w:left="720" w:firstLine="680"/>
    </w:pPr>
    <w:rPr>
      <w:rFonts w:ascii="Cambria" w:eastAsia="Times New Roman" w:hAnsi="Cambria" w:cs="Times New Roman"/>
      <w:b/>
      <w:smallCaps/>
      <w:color w:val="auto"/>
      <w:kern w:val="28"/>
      <w:szCs w:val="28"/>
    </w:rPr>
  </w:style>
  <w:style w:type="paragraph" w:customStyle="1" w:styleId="afffffffffffffffffffff0">
    <w:name w:val="абзац"/>
    <w:basedOn w:val="aff1"/>
    <w:autoRedefine/>
    <w:qFormat/>
    <w:rsid w:val="00B57CFE"/>
    <w:pPr>
      <w:widowControl w:val="0"/>
      <w:spacing w:after="0" w:line="240" w:lineRule="auto"/>
      <w:ind w:firstLine="567"/>
      <w:jc w:val="both"/>
      <w:outlineLvl w:val="0"/>
    </w:pPr>
    <w:rPr>
      <w:rFonts w:ascii="Times New Roman" w:eastAsia="Times New Roman" w:hAnsi="Times New Roman" w:cs="Arial"/>
      <w:iCs/>
      <w:sz w:val="24"/>
      <w:lang w:eastAsia="ru-RU"/>
    </w:rPr>
  </w:style>
  <w:style w:type="paragraph" w:customStyle="1" w:styleId="2ffff2">
    <w:name w:val="Стиль ОсновнойРПС2"/>
    <w:basedOn w:val="aff1"/>
    <w:qFormat/>
    <w:rsid w:val="00B57CFE"/>
    <w:pPr>
      <w:spacing w:after="0" w:line="240" w:lineRule="auto"/>
      <w:ind w:left="1163" w:hanging="454"/>
    </w:pPr>
    <w:rPr>
      <w:rFonts w:ascii="Times New Roman" w:eastAsia="Times New Roman" w:hAnsi="Times New Roman" w:cs="Times New Roman"/>
      <w:b/>
      <w:bCs/>
      <w:i/>
      <w:iCs/>
      <w:sz w:val="28"/>
      <w:szCs w:val="28"/>
      <w:lang w:eastAsia="ru-RU"/>
    </w:rPr>
  </w:style>
  <w:style w:type="paragraph" w:customStyle="1" w:styleId="2ffff3">
    <w:name w:val="РПС2"/>
    <w:basedOn w:val="aff1"/>
    <w:qFormat/>
    <w:rsid w:val="00B57CFE"/>
    <w:pPr>
      <w:tabs>
        <w:tab w:val="num" w:pos="709"/>
      </w:tabs>
      <w:spacing w:after="0" w:line="360" w:lineRule="auto"/>
      <w:ind w:left="709"/>
      <w:jc w:val="both"/>
    </w:pPr>
    <w:rPr>
      <w:rFonts w:ascii="Times New Roman" w:eastAsia="Times New Roman" w:hAnsi="Times New Roman" w:cs="Times New Roman"/>
      <w:sz w:val="28"/>
      <w:szCs w:val="28"/>
      <w:lang w:eastAsia="ru-RU"/>
    </w:rPr>
  </w:style>
  <w:style w:type="paragraph" w:customStyle="1" w:styleId="5e">
    <w:name w:val="Стиль Заголовок 5 + полужирный"/>
    <w:basedOn w:val="50"/>
    <w:qFormat/>
    <w:rsid w:val="00B57CFE"/>
    <w:pPr>
      <w:keepLines w:val="0"/>
      <w:numPr>
        <w:ilvl w:val="0"/>
        <w:numId w:val="0"/>
      </w:numPr>
      <w:spacing w:before="0" w:line="240" w:lineRule="auto"/>
      <w:ind w:firstLine="720"/>
      <w:jc w:val="both"/>
    </w:pPr>
    <w:rPr>
      <w:rFonts w:ascii="Times New Roman" w:eastAsia="Times New Roman" w:hAnsi="Times New Roman" w:cs="Times New Roman"/>
      <w:b/>
      <w:i/>
      <w:iCs/>
      <w:color w:val="auto"/>
      <w:sz w:val="24"/>
      <w:szCs w:val="24"/>
      <w:lang w:eastAsia="ru-RU"/>
    </w:rPr>
  </w:style>
  <w:style w:type="paragraph" w:customStyle="1" w:styleId="1ffffff8">
    <w:name w:val="РПС_таблица1"/>
    <w:basedOn w:val="afff"/>
    <w:qFormat/>
    <w:rsid w:val="00B57CFE"/>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fffffffffffffffffff1">
    <w:name w:val="абзац_ нумированный"/>
    <w:basedOn w:val="2e"/>
    <w:qFormat/>
    <w:rsid w:val="00B57CFE"/>
    <w:pPr>
      <w:spacing w:after="0" w:line="360" w:lineRule="auto"/>
      <w:ind w:left="0"/>
      <w:jc w:val="both"/>
    </w:pPr>
    <w:rPr>
      <w:rFonts w:ascii="Times New Roman" w:eastAsia="Times New Roman" w:hAnsi="Times New Roman" w:cs="Times New Roman"/>
      <w:sz w:val="24"/>
      <w:szCs w:val="28"/>
      <w:lang w:eastAsia="ru-RU"/>
    </w:rPr>
  </w:style>
  <w:style w:type="paragraph" w:customStyle="1" w:styleId="4f3">
    <w:name w:val="заголовок4"/>
    <w:basedOn w:val="aff1"/>
    <w:qFormat/>
    <w:rsid w:val="00B57CFE"/>
    <w:pPr>
      <w:tabs>
        <w:tab w:val="left" w:pos="720"/>
        <w:tab w:val="left" w:pos="1104"/>
      </w:tabs>
      <w:spacing w:after="0" w:line="240" w:lineRule="auto"/>
      <w:ind w:firstLine="709"/>
      <w:jc w:val="both"/>
    </w:pPr>
    <w:rPr>
      <w:rFonts w:ascii="Times New Roman" w:eastAsia="Times New Roman" w:hAnsi="Times New Roman" w:cs="Times New Roman"/>
      <w:i/>
      <w:smallCaps/>
      <w:sz w:val="28"/>
      <w:szCs w:val="28"/>
      <w:lang w:eastAsia="ru-RU"/>
    </w:rPr>
  </w:style>
  <w:style w:type="paragraph" w:customStyle="1" w:styleId="4f4">
    <w:name w:val="Стиль Заголовок 4"/>
    <w:basedOn w:val="4"/>
    <w:qFormat/>
    <w:rsid w:val="00B57CFE"/>
    <w:pPr>
      <w:numPr>
        <w:ilvl w:val="0"/>
        <w:numId w:val="0"/>
      </w:numPr>
      <w:spacing w:before="0" w:after="0"/>
      <w:ind w:left="567"/>
    </w:pPr>
    <w:rPr>
      <w:i/>
      <w:iCs/>
      <w:sz w:val="24"/>
      <w:szCs w:val="24"/>
      <w:lang w:val="ru-RU" w:eastAsia="en-US"/>
    </w:rPr>
  </w:style>
  <w:style w:type="paragraph" w:customStyle="1" w:styleId="5f">
    <w:name w:val="Стиль Заголовок 5"/>
    <w:aliases w:val="Заголовок 5_табл + По центру"/>
    <w:basedOn w:val="50"/>
    <w:qFormat/>
    <w:rsid w:val="00B57CFE"/>
    <w:pPr>
      <w:keepLines w:val="0"/>
      <w:numPr>
        <w:ilvl w:val="0"/>
        <w:numId w:val="0"/>
      </w:numPr>
      <w:spacing w:before="0" w:line="240" w:lineRule="auto"/>
      <w:jc w:val="both"/>
    </w:pPr>
    <w:rPr>
      <w:rFonts w:ascii="Times New Roman" w:eastAsia="Times New Roman" w:hAnsi="Times New Roman" w:cs="Times New Roman"/>
      <w:b/>
      <w:color w:val="auto"/>
      <w:sz w:val="24"/>
      <w:szCs w:val="20"/>
      <w:lang w:eastAsia="ru-RU"/>
    </w:rPr>
  </w:style>
  <w:style w:type="paragraph" w:customStyle="1" w:styleId="afffffffffffffffffffff2">
    <w:name w:val="нумерованный"/>
    <w:basedOn w:val="afff"/>
    <w:qFormat/>
    <w:rsid w:val="00B57CFE"/>
    <w:pPr>
      <w:tabs>
        <w:tab w:val="num" w:pos="360"/>
        <w:tab w:val="num" w:pos="2190"/>
      </w:tabs>
      <w:spacing w:after="0" w:line="240" w:lineRule="auto"/>
      <w:ind w:right="-187" w:hanging="390"/>
    </w:pPr>
    <w:rPr>
      <w:rFonts w:ascii="Times New Roman" w:eastAsia="Times New Roman" w:hAnsi="Times New Roman" w:cs="Times New Roman"/>
      <w:sz w:val="24"/>
      <w:szCs w:val="24"/>
      <w:lang w:eastAsia="ru-RU"/>
    </w:rPr>
  </w:style>
  <w:style w:type="paragraph" w:customStyle="1" w:styleId="afffffffffffffffffffff3">
    <w:name w:val="Стиль абзац_ нумированный + Междустр.интервал:  одинарный"/>
    <w:basedOn w:val="afffffffffffffffffffff1"/>
    <w:qFormat/>
    <w:rsid w:val="00B57CFE"/>
    <w:pPr>
      <w:spacing w:line="240" w:lineRule="auto"/>
    </w:pPr>
    <w:rPr>
      <w:szCs w:val="24"/>
    </w:rPr>
  </w:style>
  <w:style w:type="paragraph" w:customStyle="1" w:styleId="afffffffffffffffffffff4">
    <w:name w:val="Заг_график"/>
    <w:basedOn w:val="affffff5"/>
    <w:qFormat/>
    <w:rsid w:val="00B57CFE"/>
    <w:pPr>
      <w:spacing w:line="240" w:lineRule="auto"/>
      <w:ind w:firstLine="0"/>
      <w:jc w:val="center"/>
    </w:pPr>
    <w:rPr>
      <w:sz w:val="22"/>
      <w:szCs w:val="22"/>
    </w:rPr>
  </w:style>
  <w:style w:type="paragraph" w:customStyle="1" w:styleId="afb">
    <w:name w:val="Стиль Заг"/>
    <w:basedOn w:val="4"/>
    <w:qFormat/>
    <w:rsid w:val="00B57CFE"/>
    <w:pPr>
      <w:numPr>
        <w:ilvl w:val="0"/>
        <w:numId w:val="86"/>
      </w:numPr>
      <w:tabs>
        <w:tab w:val="clear" w:pos="1080"/>
      </w:tabs>
      <w:spacing w:before="0" w:after="0"/>
      <w:ind w:left="567" w:firstLine="0"/>
    </w:pPr>
    <w:rPr>
      <w:i/>
      <w:iCs/>
      <w:sz w:val="22"/>
      <w:szCs w:val="24"/>
      <w:lang w:val="ru-RU" w:eastAsia="en-US"/>
    </w:rPr>
  </w:style>
  <w:style w:type="paragraph" w:customStyle="1" w:styleId="2ffff4">
    <w:name w:val="Стиль Заголовок2"/>
    <w:basedOn w:val="2fd"/>
    <w:qFormat/>
    <w:rsid w:val="00B57CFE"/>
    <w:pPr>
      <w:keepNext/>
      <w:spacing w:before="120" w:after="120"/>
      <w:ind w:firstLine="0"/>
      <w:contextualSpacing w:val="0"/>
      <w:jc w:val="left"/>
      <w:outlineLvl w:val="0"/>
    </w:pPr>
    <w:rPr>
      <w:rFonts w:ascii="Times New Roman" w:hAnsi="Times New Roman"/>
      <w:b/>
      <w:iCs/>
      <w:smallCaps/>
      <w:spacing w:val="0"/>
      <w:sz w:val="24"/>
      <w:szCs w:val="28"/>
      <w:lang w:val="ru-RU" w:eastAsia="ru-RU"/>
    </w:rPr>
  </w:style>
  <w:style w:type="character" w:customStyle="1" w:styleId="2TimesNewRoman1">
    <w:name w:val="Стиль Заголовок 2 Знак + Times New Roman малые прописные"/>
    <w:rsid w:val="00B57CFE"/>
    <w:rPr>
      <w:rFonts w:ascii="Times New Roman" w:hAnsi="Times New Roman"/>
      <w:b/>
      <w:i/>
      <w:smallCaps/>
      <w:sz w:val="28"/>
    </w:rPr>
  </w:style>
  <w:style w:type="character" w:customStyle="1" w:styleId="1ffffff9">
    <w:name w:val="Стиль Заголовок 1"/>
    <w:rsid w:val="00B57CFE"/>
    <w:rPr>
      <w:rFonts w:ascii="Times New Roman" w:hAnsi="Times New Roman"/>
      <w:b/>
      <w:i/>
      <w:smallCaps/>
      <w:sz w:val="28"/>
    </w:rPr>
  </w:style>
  <w:style w:type="paragraph" w:customStyle="1" w:styleId="Tabr">
    <w:name w:val="Tab_r"/>
    <w:basedOn w:val="aff1"/>
    <w:qFormat/>
    <w:rsid w:val="00B57CFE"/>
    <w:pPr>
      <w:spacing w:before="40" w:after="240" w:line="240" w:lineRule="auto"/>
      <w:jc w:val="center"/>
    </w:pPr>
    <w:rPr>
      <w:rFonts w:ascii="Trebuchet MS" w:eastAsia="Times New Roman" w:hAnsi="Trebuchet MS" w:cs="Times New Roman"/>
      <w:i/>
      <w:spacing w:val="-2"/>
      <w:w w:val="103"/>
      <w:sz w:val="24"/>
      <w:szCs w:val="24"/>
    </w:rPr>
  </w:style>
  <w:style w:type="paragraph" w:customStyle="1" w:styleId="1ffffffa">
    <w:name w:val="Знак Знак1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0">
    <w:name w:val="Основной текст с отступом 311"/>
    <w:basedOn w:val="aff1"/>
    <w:qFormat/>
    <w:rsid w:val="00B57CF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bt-1">
    <w:name w:val="bt-1"/>
    <w:rsid w:val="00B57CFE"/>
  </w:style>
  <w:style w:type="character" w:customStyle="1" w:styleId="spelle">
    <w:name w:val="spelle"/>
    <w:rsid w:val="00B57CFE"/>
  </w:style>
  <w:style w:type="character" w:customStyle="1" w:styleId="grame">
    <w:name w:val="grame"/>
    <w:rsid w:val="00B57CFE"/>
  </w:style>
  <w:style w:type="character" w:customStyle="1" w:styleId="mw-headline">
    <w:name w:val="mw-headline"/>
    <w:rsid w:val="00B57CFE"/>
  </w:style>
  <w:style w:type="paragraph" w:customStyle="1" w:styleId="book">
    <w:name w:val="book"/>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ko-KR"/>
    </w:rPr>
  </w:style>
  <w:style w:type="table" w:customStyle="1" w:styleId="11fb">
    <w:name w:val="Сетка таблицы1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5">
    <w:name w:val="Стиль3 Знак"/>
    <w:link w:val="3ff4"/>
    <w:locked/>
    <w:rsid w:val="00B57CFE"/>
    <w:rPr>
      <w:rFonts w:ascii="Times New Roman" w:eastAsia="Times New Roman" w:hAnsi="Times New Roman" w:cs="Times New Roman"/>
      <w:b/>
      <w:i/>
      <w:sz w:val="28"/>
      <w:szCs w:val="28"/>
      <w:lang w:eastAsia="ru-RU"/>
    </w:rPr>
  </w:style>
  <w:style w:type="paragraph" w:customStyle="1" w:styleId="afffffffffffffffffffff5">
    <w:name w:val="Основной_паспорт"/>
    <w:basedOn w:val="aff1"/>
    <w:link w:val="afffffffffffffffffffff6"/>
    <w:qFormat/>
    <w:rsid w:val="00B57CFE"/>
    <w:pPr>
      <w:shd w:val="clear" w:color="auto" w:fill="FFFFFF"/>
      <w:spacing w:after="0" w:line="360" w:lineRule="auto"/>
      <w:ind w:firstLine="709"/>
      <w:jc w:val="both"/>
    </w:pPr>
    <w:rPr>
      <w:rFonts w:ascii="Times New Roman" w:eastAsia="Times New Roman" w:hAnsi="Times New Roman" w:cs="Times New Roman"/>
      <w:sz w:val="28"/>
      <w:szCs w:val="20"/>
    </w:rPr>
  </w:style>
  <w:style w:type="character" w:customStyle="1" w:styleId="afffffffffffffffffffff6">
    <w:name w:val="Основной_паспорт Знак"/>
    <w:link w:val="afffffffffffffffffffff5"/>
    <w:locked/>
    <w:rsid w:val="00B57CFE"/>
    <w:rPr>
      <w:rFonts w:ascii="Times New Roman" w:eastAsia="Times New Roman" w:hAnsi="Times New Roman" w:cs="Times New Roman"/>
      <w:sz w:val="28"/>
      <w:szCs w:val="20"/>
      <w:shd w:val="clear" w:color="auto" w:fill="FFFFFF"/>
    </w:rPr>
  </w:style>
  <w:style w:type="table" w:customStyle="1" w:styleId="21f1">
    <w:name w:val="Таблицы2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B57CFE"/>
    <w:rPr>
      <w:sz w:val="24"/>
    </w:rPr>
  </w:style>
  <w:style w:type="paragraph" w:customStyle="1" w:styleId="afffffffffffffffffffff7">
    <w:name w:val="Содержимое таблицы"/>
    <w:basedOn w:val="aff1"/>
    <w:qFormat/>
    <w:rsid w:val="00B57CFE"/>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WW8Num7z0">
    <w:name w:val="WW8Num7z0"/>
    <w:rsid w:val="00B57CFE"/>
    <w:rPr>
      <w:rFonts w:ascii="Symbol" w:hAnsi="Symbol"/>
      <w:sz w:val="20"/>
    </w:rPr>
  </w:style>
  <w:style w:type="paragraph" w:customStyle="1" w:styleId="Normal2">
    <w:name w:val="Normal Знак Знак"/>
    <w:qFormat/>
    <w:rsid w:val="00B57CFE"/>
    <w:pPr>
      <w:spacing w:before="100" w:after="100" w:line="240" w:lineRule="auto"/>
      <w:jc w:val="both"/>
    </w:pPr>
    <w:rPr>
      <w:rFonts w:ascii="Times New Roman" w:eastAsia="Times New Roman" w:hAnsi="Times New Roman" w:cs="Times New Roman"/>
      <w:sz w:val="24"/>
      <w:szCs w:val="20"/>
      <w:lang w:eastAsia="ru-RU"/>
    </w:rPr>
  </w:style>
  <w:style w:type="paragraph" w:customStyle="1" w:styleId="bt">
    <w:name w:val="Основной текст.bt"/>
    <w:basedOn w:val="aff1"/>
    <w:qFormat/>
    <w:rsid w:val="00B57CFE"/>
    <w:pPr>
      <w:spacing w:after="0" w:line="240" w:lineRule="auto"/>
    </w:pPr>
    <w:rPr>
      <w:rFonts w:ascii="Arial" w:eastAsia="Times New Roman" w:hAnsi="Arial" w:cs="Times New Roman"/>
      <w:sz w:val="26"/>
      <w:szCs w:val="20"/>
      <w:lang w:eastAsia="ru-RU"/>
    </w:rPr>
  </w:style>
  <w:style w:type="paragraph" w:customStyle="1" w:styleId="BodyTextIndent10">
    <w:name w:val="Body Text Indent.Основной текст 1.Нумерованный список !!.Надин стиль"/>
    <w:basedOn w:val="aff1"/>
    <w:qFormat/>
    <w:rsid w:val="00B57CFE"/>
    <w:pPr>
      <w:spacing w:after="120" w:line="240" w:lineRule="auto"/>
      <w:ind w:firstLine="709"/>
      <w:jc w:val="both"/>
    </w:pPr>
    <w:rPr>
      <w:rFonts w:ascii="Arial" w:eastAsia="Times New Roman" w:hAnsi="Arial" w:cs="Times New Roman"/>
      <w:sz w:val="26"/>
      <w:szCs w:val="20"/>
      <w:lang w:eastAsia="ru-RU"/>
    </w:rPr>
  </w:style>
  <w:style w:type="paragraph" w:customStyle="1" w:styleId="01-golovka">
    <w:name w:val="01-golovka"/>
    <w:basedOn w:val="aff1"/>
    <w:qFormat/>
    <w:rsid w:val="00B57CFE"/>
    <w:pPr>
      <w:widowControl w:val="0"/>
      <w:spacing w:before="80" w:after="80" w:line="240" w:lineRule="auto"/>
      <w:jc w:val="center"/>
    </w:pPr>
    <w:rPr>
      <w:rFonts w:ascii="PragmaticaC" w:eastAsia="Times New Roman" w:hAnsi="PragmaticaC" w:cs="Times New Roman"/>
      <w:sz w:val="14"/>
      <w:szCs w:val="20"/>
      <w:lang w:eastAsia="ru-RU"/>
    </w:rPr>
  </w:style>
  <w:style w:type="character" w:customStyle="1" w:styleId="afffffffffffffffffffff8">
    <w:name w:val="номер страницы"/>
    <w:rsid w:val="00B57CFE"/>
  </w:style>
  <w:style w:type="paragraph" w:customStyle="1" w:styleId="TablNL">
    <w:name w:val="Tabl_N_L"/>
    <w:basedOn w:val="aff1"/>
    <w:qFormat/>
    <w:rsid w:val="00B57CFE"/>
    <w:pPr>
      <w:tabs>
        <w:tab w:val="left" w:pos="11907"/>
      </w:tabs>
      <w:spacing w:after="0" w:line="240" w:lineRule="auto"/>
      <w:ind w:firstLine="567"/>
      <w:jc w:val="right"/>
    </w:pPr>
    <w:rPr>
      <w:rFonts w:ascii="Times New Roman" w:eastAsia="Times New Roman" w:hAnsi="Times New Roman" w:cs="Times New Roman"/>
      <w:sz w:val="28"/>
      <w:szCs w:val="20"/>
      <w:lang w:eastAsia="ru-RU"/>
    </w:rPr>
  </w:style>
  <w:style w:type="paragraph" w:customStyle="1" w:styleId="Perechen00">
    <w:name w:val="Perechen_00"/>
    <w:basedOn w:val="aff1"/>
    <w:qFormat/>
    <w:rsid w:val="00B57CFE"/>
    <w:pPr>
      <w:spacing w:after="0" w:line="360" w:lineRule="auto"/>
      <w:ind w:left="709" w:hanging="425"/>
      <w:jc w:val="both"/>
    </w:pPr>
    <w:rPr>
      <w:rFonts w:ascii="NTTimes/Cyrillic" w:eastAsia="Times New Roman" w:hAnsi="NTTimes/Cyrillic" w:cs="Times New Roman"/>
      <w:sz w:val="24"/>
      <w:szCs w:val="20"/>
      <w:lang w:eastAsia="ru-RU"/>
    </w:rPr>
  </w:style>
  <w:style w:type="paragraph" w:customStyle="1" w:styleId="Perechen01">
    <w:name w:val="Perechen_01"/>
    <w:basedOn w:val="aff1"/>
    <w:qFormat/>
    <w:rsid w:val="00B57CFE"/>
    <w:pPr>
      <w:spacing w:after="0" w:line="360" w:lineRule="auto"/>
      <w:ind w:left="567" w:hanging="283"/>
      <w:jc w:val="both"/>
    </w:pPr>
    <w:rPr>
      <w:rFonts w:ascii="NTTimes/Cyrillic" w:eastAsia="Times New Roman" w:hAnsi="NTTimes/Cyrillic" w:cs="Times New Roman"/>
      <w:sz w:val="24"/>
      <w:szCs w:val="20"/>
      <w:lang w:eastAsia="ru-RU"/>
    </w:rPr>
  </w:style>
  <w:style w:type="paragraph" w:customStyle="1" w:styleId="Perechen02">
    <w:name w:val="Perechen_02"/>
    <w:basedOn w:val="aff1"/>
    <w:qFormat/>
    <w:rsid w:val="00B57CFE"/>
    <w:pPr>
      <w:tabs>
        <w:tab w:val="left" w:pos="7938"/>
      </w:tabs>
      <w:spacing w:after="0" w:line="360" w:lineRule="auto"/>
      <w:ind w:left="850" w:hanging="283"/>
      <w:jc w:val="both"/>
    </w:pPr>
    <w:rPr>
      <w:rFonts w:ascii="NTTimes/Cyrillic" w:eastAsia="Times New Roman" w:hAnsi="NTTimes/Cyrillic" w:cs="Times New Roman"/>
      <w:sz w:val="24"/>
      <w:szCs w:val="20"/>
      <w:lang w:eastAsia="ru-RU"/>
    </w:rPr>
  </w:style>
  <w:style w:type="paragraph" w:customStyle="1" w:styleId="Perechenv00">
    <w:name w:val="Perechen_v_00"/>
    <w:basedOn w:val="aff1"/>
    <w:qFormat/>
    <w:rsid w:val="00B57CFE"/>
    <w:pPr>
      <w:spacing w:after="0" w:line="360" w:lineRule="auto"/>
      <w:ind w:left="851" w:hanging="284"/>
      <w:jc w:val="both"/>
    </w:pPr>
    <w:rPr>
      <w:rFonts w:ascii="NTTimes/Cyrillic" w:eastAsia="Times New Roman" w:hAnsi="NTTimes/Cyrillic" w:cs="Times New Roman"/>
      <w:sz w:val="24"/>
      <w:szCs w:val="20"/>
      <w:lang w:eastAsia="ru-RU"/>
    </w:rPr>
  </w:style>
  <w:style w:type="paragraph" w:customStyle="1" w:styleId="Perechenv01">
    <w:name w:val="Perechen_v_01"/>
    <w:basedOn w:val="Perechen01"/>
    <w:qFormat/>
    <w:rsid w:val="00B57CFE"/>
    <w:pPr>
      <w:ind w:left="851" w:hanging="284"/>
    </w:pPr>
  </w:style>
  <w:style w:type="paragraph" w:customStyle="1" w:styleId="Primech01">
    <w:name w:val="Primech_01"/>
    <w:basedOn w:val="aff1"/>
    <w:qFormat/>
    <w:rsid w:val="00B57CFE"/>
    <w:pPr>
      <w:tabs>
        <w:tab w:val="left" w:pos="720"/>
        <w:tab w:val="left" w:pos="3402"/>
      </w:tabs>
      <w:spacing w:after="0" w:line="240" w:lineRule="auto"/>
      <w:ind w:left="1701" w:hanging="1701"/>
    </w:pPr>
    <w:rPr>
      <w:rFonts w:ascii="NTHelvetica/Cyrillic" w:eastAsia="Times New Roman" w:hAnsi="NTHelvetica/Cyrillic" w:cs="Times New Roman"/>
      <w:sz w:val="20"/>
      <w:szCs w:val="20"/>
      <w:lang w:eastAsia="ru-RU"/>
    </w:rPr>
  </w:style>
  <w:style w:type="paragraph" w:customStyle="1" w:styleId="TABTitle">
    <w:name w:val="TAB_Title"/>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TablNP">
    <w:name w:val="Tabl_N_P"/>
    <w:basedOn w:val="TablNL"/>
    <w:qFormat/>
    <w:rsid w:val="00B57CFE"/>
    <w:pPr>
      <w:tabs>
        <w:tab w:val="clear" w:pos="11907"/>
        <w:tab w:val="left" w:pos="7938"/>
      </w:tabs>
    </w:pPr>
  </w:style>
  <w:style w:type="paragraph" w:customStyle="1" w:styleId="TablTit">
    <w:name w:val="Tabl_Tit"/>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Vivod00">
    <w:name w:val="Vivod_00"/>
    <w:basedOn w:val="aff1"/>
    <w:qFormat/>
    <w:rsid w:val="00B57CFE"/>
    <w:pPr>
      <w:spacing w:after="0" w:line="360" w:lineRule="auto"/>
      <w:ind w:left="284" w:hanging="284"/>
      <w:jc w:val="both"/>
    </w:pPr>
    <w:rPr>
      <w:rFonts w:ascii="NTTimes/Cyrillic" w:eastAsia="Times New Roman" w:hAnsi="NTTimes/Cyrillic" w:cs="Times New Roman"/>
      <w:sz w:val="24"/>
      <w:szCs w:val="20"/>
      <w:lang w:eastAsia="ru-RU"/>
    </w:rPr>
  </w:style>
  <w:style w:type="paragraph" w:customStyle="1" w:styleId="Vivod01">
    <w:name w:val="Vivod_01"/>
    <w:basedOn w:val="Vivod00"/>
    <w:qFormat/>
    <w:rsid w:val="00B57CFE"/>
    <w:pPr>
      <w:ind w:left="426" w:hanging="426"/>
    </w:pPr>
  </w:style>
  <w:style w:type="paragraph" w:customStyle="1" w:styleId="1ffffffb">
    <w:name w:val="оглавление 1"/>
    <w:basedOn w:val="aff1"/>
    <w:next w:val="aff1"/>
    <w:autoRedefine/>
    <w:qFormat/>
    <w:rsid w:val="00B57CFE"/>
    <w:pPr>
      <w:tabs>
        <w:tab w:val="right" w:leader="dot" w:pos="9412"/>
      </w:tabs>
      <w:spacing w:before="240" w:after="120" w:line="240" w:lineRule="auto"/>
      <w:ind w:firstLine="567"/>
      <w:jc w:val="both"/>
    </w:pPr>
    <w:rPr>
      <w:rFonts w:ascii="Times New Roman" w:eastAsia="Times New Roman" w:hAnsi="Times New Roman" w:cs="Times New Roman"/>
      <w:b/>
      <w:sz w:val="20"/>
      <w:szCs w:val="20"/>
      <w:lang w:eastAsia="ru-RU"/>
    </w:rPr>
  </w:style>
  <w:style w:type="paragraph" w:customStyle="1" w:styleId="2ffff5">
    <w:name w:val="оглавление 2"/>
    <w:basedOn w:val="aff1"/>
    <w:next w:val="aff1"/>
    <w:autoRedefine/>
    <w:qFormat/>
    <w:rsid w:val="00B57CFE"/>
    <w:pPr>
      <w:tabs>
        <w:tab w:val="right" w:leader="dot" w:pos="9412"/>
      </w:tabs>
      <w:spacing w:before="120" w:after="0" w:line="240" w:lineRule="auto"/>
      <w:ind w:left="240" w:firstLine="567"/>
      <w:jc w:val="both"/>
    </w:pPr>
    <w:rPr>
      <w:rFonts w:ascii="Times New Roman" w:eastAsia="Times New Roman" w:hAnsi="Times New Roman" w:cs="Times New Roman"/>
      <w:i/>
      <w:sz w:val="20"/>
      <w:szCs w:val="20"/>
      <w:lang w:eastAsia="ru-RU"/>
    </w:rPr>
  </w:style>
  <w:style w:type="paragraph" w:customStyle="1" w:styleId="5f0">
    <w:name w:val="оглавление 5"/>
    <w:basedOn w:val="aff1"/>
    <w:next w:val="aff1"/>
    <w:autoRedefine/>
    <w:qFormat/>
    <w:rsid w:val="00B57CFE"/>
    <w:pPr>
      <w:tabs>
        <w:tab w:val="right" w:leader="dot" w:pos="9412"/>
      </w:tabs>
      <w:spacing w:after="0" w:line="240" w:lineRule="auto"/>
      <w:ind w:left="960" w:firstLine="567"/>
      <w:jc w:val="both"/>
    </w:pPr>
    <w:rPr>
      <w:rFonts w:ascii="Times New Roman" w:eastAsia="Times New Roman" w:hAnsi="Times New Roman" w:cs="Times New Roman"/>
      <w:sz w:val="20"/>
      <w:szCs w:val="20"/>
      <w:lang w:eastAsia="ru-RU"/>
    </w:rPr>
  </w:style>
  <w:style w:type="paragraph" w:customStyle="1" w:styleId="66">
    <w:name w:val="оглавление 6"/>
    <w:basedOn w:val="aff1"/>
    <w:next w:val="aff1"/>
    <w:autoRedefine/>
    <w:qFormat/>
    <w:rsid w:val="00B57CFE"/>
    <w:pPr>
      <w:tabs>
        <w:tab w:val="right" w:leader="dot" w:pos="9412"/>
      </w:tabs>
      <w:spacing w:after="0" w:line="240" w:lineRule="auto"/>
      <w:ind w:left="1200" w:firstLine="567"/>
      <w:jc w:val="both"/>
    </w:pPr>
    <w:rPr>
      <w:rFonts w:ascii="Times New Roman" w:eastAsia="Times New Roman" w:hAnsi="Times New Roman" w:cs="Times New Roman"/>
      <w:sz w:val="20"/>
      <w:szCs w:val="20"/>
      <w:lang w:eastAsia="ru-RU"/>
    </w:rPr>
  </w:style>
  <w:style w:type="paragraph" w:customStyle="1" w:styleId="76">
    <w:name w:val="оглавление 7"/>
    <w:basedOn w:val="aff1"/>
    <w:next w:val="aff1"/>
    <w:autoRedefine/>
    <w:qFormat/>
    <w:rsid w:val="00B57CFE"/>
    <w:pPr>
      <w:tabs>
        <w:tab w:val="right" w:leader="dot" w:pos="9412"/>
      </w:tabs>
      <w:spacing w:after="0" w:line="240" w:lineRule="auto"/>
      <w:ind w:left="1440" w:firstLine="567"/>
      <w:jc w:val="both"/>
    </w:pPr>
    <w:rPr>
      <w:rFonts w:ascii="Times New Roman" w:eastAsia="Times New Roman" w:hAnsi="Times New Roman" w:cs="Times New Roman"/>
      <w:sz w:val="20"/>
      <w:szCs w:val="20"/>
      <w:lang w:eastAsia="ru-RU"/>
    </w:rPr>
  </w:style>
  <w:style w:type="paragraph" w:customStyle="1" w:styleId="86">
    <w:name w:val="оглавление 8"/>
    <w:basedOn w:val="aff1"/>
    <w:next w:val="aff1"/>
    <w:autoRedefine/>
    <w:qFormat/>
    <w:rsid w:val="00B57CFE"/>
    <w:pPr>
      <w:tabs>
        <w:tab w:val="right" w:leader="dot" w:pos="9412"/>
      </w:tabs>
      <w:spacing w:after="0" w:line="240" w:lineRule="auto"/>
      <w:ind w:left="1680" w:firstLine="567"/>
      <w:jc w:val="both"/>
    </w:pPr>
    <w:rPr>
      <w:rFonts w:ascii="Times New Roman" w:eastAsia="Times New Roman" w:hAnsi="Times New Roman" w:cs="Times New Roman"/>
      <w:sz w:val="20"/>
      <w:szCs w:val="20"/>
      <w:lang w:eastAsia="ru-RU"/>
    </w:rPr>
  </w:style>
  <w:style w:type="paragraph" w:customStyle="1" w:styleId="93">
    <w:name w:val="оглавление 9"/>
    <w:basedOn w:val="aff1"/>
    <w:next w:val="aff1"/>
    <w:autoRedefine/>
    <w:qFormat/>
    <w:rsid w:val="00B57CFE"/>
    <w:pPr>
      <w:tabs>
        <w:tab w:val="right" w:leader="dot" w:pos="9412"/>
      </w:tabs>
      <w:spacing w:after="0" w:line="240" w:lineRule="auto"/>
      <w:ind w:left="1920" w:firstLine="567"/>
      <w:jc w:val="both"/>
    </w:pPr>
    <w:rPr>
      <w:rFonts w:ascii="Times New Roman" w:eastAsia="Times New Roman" w:hAnsi="Times New Roman" w:cs="Times New Roman"/>
      <w:sz w:val="20"/>
      <w:szCs w:val="20"/>
      <w:lang w:eastAsia="ru-RU"/>
    </w:rPr>
  </w:style>
  <w:style w:type="paragraph" w:customStyle="1" w:styleId="afffffffffffffffffffff9">
    <w:name w:val="текст_мой"/>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a">
    <w:name w:val="абзац_ нумированный Знак"/>
    <w:rsid w:val="00B57CFE"/>
    <w:rPr>
      <w:sz w:val="28"/>
      <w:lang w:val="ru-RU" w:eastAsia="ru-RU"/>
    </w:rPr>
  </w:style>
  <w:style w:type="character" w:customStyle="1" w:styleId="WW8Num2z1">
    <w:name w:val="WW8Num2z1"/>
    <w:rsid w:val="00B57CFE"/>
    <w:rPr>
      <w:rFonts w:ascii="Times New Roman" w:hAnsi="Times New Roman"/>
    </w:rPr>
  </w:style>
  <w:style w:type="character" w:customStyle="1" w:styleId="3f3f3f3f3f3f3f3f3f3f3f3f3f3f3f3f3f3f3f">
    <w:name w:val="О3fс3fн3fо3fв3fн3fо3fй3f ш3fр3fи3fф3fт3f а3fб3fз3fа3fц3fа3f"/>
    <w:rsid w:val="00B57CFE"/>
    <w:rPr>
      <w:sz w:val="20"/>
    </w:rPr>
  </w:style>
  <w:style w:type="paragraph" w:customStyle="1" w:styleId="125">
    <w:name w:val="Стиль 12 пт"/>
    <w:basedOn w:val="aff1"/>
    <w:qFormat/>
    <w:rsid w:val="00B57CFE"/>
    <w:pPr>
      <w:spacing w:before="120" w:after="0" w:line="240" w:lineRule="auto"/>
      <w:ind w:firstLine="709"/>
      <w:jc w:val="both"/>
    </w:pPr>
    <w:rPr>
      <w:rFonts w:ascii="Times New Roman" w:eastAsia="Times New Roman" w:hAnsi="Times New Roman" w:cs="Times New Roman"/>
      <w:sz w:val="26"/>
      <w:szCs w:val="20"/>
      <w:lang w:eastAsia="ru-RU"/>
    </w:rPr>
  </w:style>
  <w:style w:type="paragraph" w:customStyle="1" w:styleId="Normal3">
    <w:name w:val="Стиль Normal + полужирный"/>
    <w:basedOn w:val="aff1"/>
    <w:qFormat/>
    <w:rsid w:val="00B57CFE"/>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H4">
    <w:name w:val="H4"/>
    <w:basedOn w:val="aff1"/>
    <w:next w:val="aff1"/>
    <w:qFormat/>
    <w:rsid w:val="00B57CFE"/>
    <w:pPr>
      <w:keepNext/>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OTCHET00">
    <w:name w:val="OTCHET_00"/>
    <w:basedOn w:val="2"/>
    <w:qFormat/>
    <w:rsid w:val="00B57CFE"/>
    <w:pPr>
      <w:numPr>
        <w:numId w:val="0"/>
      </w:numPr>
      <w:tabs>
        <w:tab w:val="num" w:pos="643"/>
        <w:tab w:val="left" w:pos="720"/>
        <w:tab w:val="left" w:pos="3402"/>
      </w:tabs>
      <w:spacing w:line="360" w:lineRule="auto"/>
      <w:ind w:left="643" w:hanging="360"/>
      <w:jc w:val="both"/>
    </w:pPr>
    <w:rPr>
      <w:rFonts w:ascii="NTTimes/Cyrillic" w:hAnsi="NTTimes/Cyrillic"/>
    </w:rPr>
  </w:style>
  <w:style w:type="paragraph" w:customStyle="1" w:styleId="227">
    <w:name w:val="Название22"/>
    <w:basedOn w:val="aff1"/>
    <w:qFormat/>
    <w:rsid w:val="00B57CFE"/>
    <w:pPr>
      <w:widowControl w:val="0"/>
      <w:spacing w:after="0" w:line="360" w:lineRule="auto"/>
      <w:jc w:val="center"/>
    </w:pPr>
    <w:rPr>
      <w:rFonts w:ascii="Times New Roman" w:eastAsia="Times New Roman" w:hAnsi="Times New Roman" w:cs="Times New Roman"/>
      <w:sz w:val="24"/>
      <w:szCs w:val="20"/>
      <w:lang w:eastAsia="ru-RU"/>
    </w:rPr>
  </w:style>
  <w:style w:type="paragraph" w:customStyle="1" w:styleId="afffffffffffffffffffffb">
    <w:name w:val="Список с балетами"/>
    <w:qFormat/>
    <w:rsid w:val="00B57CFE"/>
    <w:pPr>
      <w:shd w:val="clear" w:color="auto" w:fill="FFFFFF"/>
      <w:tabs>
        <w:tab w:val="num" w:pos="680"/>
        <w:tab w:val="left" w:pos="744"/>
      </w:tabs>
      <w:autoSpaceDE w:val="0"/>
      <w:autoSpaceDN w:val="0"/>
      <w:adjustRightInd w:val="0"/>
      <w:spacing w:after="0" w:line="240" w:lineRule="auto"/>
      <w:ind w:left="754" w:hanging="357"/>
      <w:jc w:val="both"/>
      <w:outlineLvl w:val="0"/>
    </w:pPr>
    <w:rPr>
      <w:rFonts w:ascii="Times New Roman" w:eastAsia="Times New Roman" w:hAnsi="Times New Roman" w:cs="Times New Roman"/>
      <w:color w:val="000000"/>
      <w:kern w:val="24"/>
      <w:sz w:val="24"/>
      <w:szCs w:val="20"/>
      <w:lang w:eastAsia="ru-RU"/>
    </w:rPr>
  </w:style>
  <w:style w:type="paragraph" w:customStyle="1" w:styleId="11fc">
    <w:name w:val="Заголовок 11"/>
    <w:basedOn w:val="aff1"/>
    <w:next w:val="aff1"/>
    <w:qFormat/>
    <w:rsid w:val="00B57CFE"/>
    <w:pPr>
      <w:keepNext/>
      <w:widowControl w:val="0"/>
      <w:spacing w:after="0" w:line="240" w:lineRule="auto"/>
    </w:pPr>
    <w:rPr>
      <w:rFonts w:ascii="Times New Roman" w:eastAsia="Times New Roman" w:hAnsi="Times New Roman" w:cs="Times New Roman"/>
      <w:sz w:val="28"/>
      <w:szCs w:val="20"/>
      <w:lang w:eastAsia="ru-RU"/>
    </w:rPr>
  </w:style>
  <w:style w:type="paragraph" w:customStyle="1" w:styleId="afffffffffffffffffffffc">
    <w:name w:val="Подподпункт"/>
    <w:basedOn w:val="aff1"/>
    <w:qFormat/>
    <w:rsid w:val="00B57CFE"/>
    <w:pPr>
      <w:tabs>
        <w:tab w:val="num" w:pos="5585"/>
      </w:tabs>
      <w:spacing w:after="0" w:line="240" w:lineRule="auto"/>
      <w:jc w:val="both"/>
    </w:pPr>
    <w:rPr>
      <w:rFonts w:ascii="Times New Roman" w:eastAsia="Times New Roman" w:hAnsi="Times New Roman" w:cs="Times New Roman"/>
      <w:sz w:val="24"/>
      <w:szCs w:val="20"/>
      <w:lang w:eastAsia="ru-RU"/>
    </w:rPr>
  </w:style>
  <w:style w:type="paragraph" w:styleId="afffffffffffffffffffffd">
    <w:name w:val="Intense Quote"/>
    <w:basedOn w:val="aff1"/>
    <w:next w:val="aff1"/>
    <w:link w:val="afffffffffffffffffffffe"/>
    <w:qFormat/>
    <w:rsid w:val="00B57CFE"/>
    <w:pPr>
      <w:pBdr>
        <w:bottom w:val="single" w:sz="4" w:space="4" w:color="808080"/>
      </w:pBdr>
      <w:spacing w:before="200" w:after="280" w:line="240" w:lineRule="auto"/>
      <w:ind w:left="936" w:right="936"/>
    </w:pPr>
    <w:rPr>
      <w:rFonts w:ascii="Calibri" w:eastAsia="Times New Roman" w:hAnsi="Calibri" w:cs="Times New Roman"/>
      <w:b/>
      <w:i/>
      <w:color w:val="808080"/>
      <w:szCs w:val="20"/>
    </w:rPr>
  </w:style>
  <w:style w:type="character" w:customStyle="1" w:styleId="afffffffffffffffffffffe">
    <w:name w:val="Выделенная цитата Знак"/>
    <w:basedOn w:val="aff2"/>
    <w:link w:val="afffffffffffffffffffffd"/>
    <w:rsid w:val="00B57CFE"/>
    <w:rPr>
      <w:rFonts w:ascii="Calibri" w:eastAsia="Times New Roman" w:hAnsi="Calibri" w:cs="Times New Roman"/>
      <w:b/>
      <w:i/>
      <w:color w:val="808080"/>
      <w:szCs w:val="20"/>
    </w:rPr>
  </w:style>
  <w:style w:type="paragraph" w:customStyle="1" w:styleId="1090">
    <w:name w:val="Стиль Заголовок 1 + полужирный По левому краю Первая строка:  0.9..."/>
    <w:basedOn w:val="1b"/>
    <w:qFormat/>
    <w:rsid w:val="00B57CFE"/>
    <w:pPr>
      <w:keepLines w:val="0"/>
      <w:tabs>
        <w:tab w:val="clear" w:pos="3617"/>
      </w:tabs>
      <w:spacing w:before="0" w:line="360" w:lineRule="auto"/>
      <w:ind w:left="0" w:firstLine="539"/>
    </w:pPr>
    <w:rPr>
      <w:rFonts w:ascii="Cambria" w:eastAsia="Times New Roman" w:hAnsi="Cambria" w:cs="Times New Roman"/>
      <w:b/>
      <w:caps/>
      <w:color w:val="auto"/>
      <w:kern w:val="32"/>
      <w:szCs w:val="20"/>
    </w:rPr>
  </w:style>
  <w:style w:type="paragraph" w:customStyle="1" w:styleId="NormalVyvod">
    <w:name w:val="NormalVyvod"/>
    <w:basedOn w:val="aff1"/>
    <w:qFormat/>
    <w:rsid w:val="00B57CFE"/>
    <w:pPr>
      <w:tabs>
        <w:tab w:val="num" w:pos="2160"/>
      </w:tabs>
      <w:spacing w:after="0" w:line="240" w:lineRule="auto"/>
      <w:ind w:left="2160" w:hanging="180"/>
    </w:pPr>
    <w:rPr>
      <w:rFonts w:ascii="Times New Roman" w:eastAsia="Times New Roman" w:hAnsi="Times New Roman" w:cs="Times New Roman"/>
      <w:sz w:val="24"/>
      <w:szCs w:val="20"/>
      <w:lang w:eastAsia="ru-RU"/>
    </w:rPr>
  </w:style>
  <w:style w:type="paragraph" w:customStyle="1" w:styleId="affffffffffffffffffffff">
    <w:name w:val="Список с балетами отступя"/>
    <w:basedOn w:val="afffffffffffffffffffffb"/>
    <w:qFormat/>
    <w:rsid w:val="00B57CFE"/>
    <w:pPr>
      <w:tabs>
        <w:tab w:val="clear" w:pos="680"/>
        <w:tab w:val="clear" w:pos="744"/>
        <w:tab w:val="left" w:pos="720"/>
        <w:tab w:val="num" w:pos="1571"/>
        <w:tab w:val="num" w:pos="1620"/>
      </w:tabs>
      <w:ind w:left="1620" w:hanging="360"/>
    </w:pPr>
    <w:rPr>
      <w:szCs w:val="24"/>
    </w:rPr>
  </w:style>
  <w:style w:type="paragraph" w:customStyle="1" w:styleId="21f2">
    <w:name w:val="Заголовок 21"/>
    <w:basedOn w:val="1fd"/>
    <w:next w:val="1fd"/>
    <w:qFormat/>
    <w:rsid w:val="00B57CFE"/>
    <w:pPr>
      <w:keepNext/>
      <w:jc w:val="right"/>
    </w:pPr>
    <w:rPr>
      <w:rFonts w:ascii="Calibri" w:eastAsia="Calibri" w:hAnsi="Calibri"/>
      <w:b/>
      <w:i/>
      <w:snapToGrid/>
      <w:sz w:val="28"/>
      <w:szCs w:val="22"/>
    </w:rPr>
  </w:style>
  <w:style w:type="paragraph" w:customStyle="1" w:styleId="1ffffffc">
    <w:name w:val="Верхний колонтитул1"/>
    <w:basedOn w:val="1fd"/>
    <w:qFormat/>
    <w:rsid w:val="00B57CFE"/>
    <w:pPr>
      <w:widowControl/>
      <w:tabs>
        <w:tab w:val="center" w:pos="4153"/>
        <w:tab w:val="right" w:pos="8306"/>
      </w:tabs>
    </w:pPr>
    <w:rPr>
      <w:rFonts w:ascii="Calibri" w:eastAsia="Calibri" w:hAnsi="Calibri"/>
      <w:snapToGrid/>
      <w:kern w:val="16"/>
      <w:sz w:val="28"/>
      <w:szCs w:val="22"/>
    </w:rPr>
  </w:style>
  <w:style w:type="character" w:customStyle="1" w:styleId="1ffffffd">
    <w:name w:val="Номер страницы1"/>
    <w:rsid w:val="00B57CFE"/>
  </w:style>
  <w:style w:type="paragraph" w:customStyle="1" w:styleId="1ffffffe">
    <w:name w:val="Нижний колонтитул1"/>
    <w:basedOn w:val="1fd"/>
    <w:qFormat/>
    <w:rsid w:val="00B57CFE"/>
    <w:pPr>
      <w:widowControl/>
      <w:tabs>
        <w:tab w:val="center" w:pos="4153"/>
        <w:tab w:val="right" w:pos="8306"/>
      </w:tabs>
    </w:pPr>
    <w:rPr>
      <w:rFonts w:ascii="Calibri" w:eastAsia="Calibri" w:hAnsi="Calibri"/>
      <w:snapToGrid/>
      <w:sz w:val="28"/>
      <w:szCs w:val="22"/>
    </w:rPr>
  </w:style>
  <w:style w:type="character" w:customStyle="1" w:styleId="1fffffff">
    <w:name w:val="Знак сноски1"/>
    <w:rsid w:val="00B57CFE"/>
    <w:rPr>
      <w:vertAlign w:val="superscript"/>
    </w:rPr>
  </w:style>
  <w:style w:type="paragraph" w:customStyle="1" w:styleId="2ffff6">
    <w:name w:val="Текст сноски2"/>
    <w:basedOn w:val="1fd"/>
    <w:qFormat/>
    <w:rsid w:val="00B57CFE"/>
    <w:pPr>
      <w:widowControl/>
    </w:pPr>
    <w:rPr>
      <w:rFonts w:ascii="Calibri" w:eastAsia="Calibri" w:hAnsi="Calibri"/>
      <w:snapToGrid/>
      <w:kern w:val="16"/>
      <w:sz w:val="22"/>
      <w:szCs w:val="22"/>
    </w:rPr>
  </w:style>
  <w:style w:type="paragraph" w:customStyle="1" w:styleId="11fd">
    <w:name w:val="Основной текст11"/>
    <w:basedOn w:val="1fd"/>
    <w:qFormat/>
    <w:rsid w:val="00B57CFE"/>
    <w:pPr>
      <w:jc w:val="center"/>
    </w:pPr>
    <w:rPr>
      <w:rFonts w:ascii="Calibri" w:eastAsia="Calibri" w:hAnsi="Calibri"/>
      <w:b/>
      <w:snapToGrid/>
      <w:sz w:val="28"/>
      <w:szCs w:val="22"/>
    </w:rPr>
  </w:style>
  <w:style w:type="paragraph" w:customStyle="1" w:styleId="Iaudfb">
    <w:name w:val="Iau?.d/fb"/>
    <w:qFormat/>
    <w:rsid w:val="00B57CF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ffffff0">
    <w:name w:val="Текст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BlockQuotation">
    <w:name w:val="Block Quotation"/>
    <w:basedOn w:val="aff1"/>
    <w:qFormat/>
    <w:rsid w:val="00B57CFE"/>
    <w:pPr>
      <w:widowControl w:val="0"/>
      <w:spacing w:before="120" w:after="0" w:line="240" w:lineRule="auto"/>
      <w:ind w:left="720" w:right="566"/>
      <w:jc w:val="center"/>
    </w:pPr>
    <w:rPr>
      <w:rFonts w:ascii="Times New Roman" w:eastAsia="Times New Roman" w:hAnsi="Times New Roman" w:cs="Times New Roman"/>
      <w:b/>
      <w:sz w:val="28"/>
      <w:szCs w:val="20"/>
      <w:lang w:eastAsia="ru-RU"/>
    </w:rPr>
  </w:style>
  <w:style w:type="paragraph" w:customStyle="1" w:styleId="affffffffffffffffffffff0">
    <w:name w:val="Нормальный"/>
    <w:qFormat/>
    <w:rsid w:val="00B57CFE"/>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fffffffffffffff1">
    <w:name w:val="знак сноски"/>
    <w:rsid w:val="00B57CFE"/>
    <w:rPr>
      <w:vertAlign w:val="superscript"/>
    </w:rPr>
  </w:style>
  <w:style w:type="paragraph" w:customStyle="1" w:styleId="2ffff7">
    <w:name w:val="сновной текст 2"/>
    <w:basedOn w:val="aff1"/>
    <w:qFormat/>
    <w:rsid w:val="00B57CFE"/>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fffff2">
    <w:name w:val="Готовый"/>
    <w:basedOn w:val="aff1"/>
    <w:qFormat/>
    <w:rsid w:val="00B57CF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4f5">
    <w:name w:val="заголовок 4"/>
    <w:basedOn w:val="aff1"/>
    <w:next w:val="aff1"/>
    <w:qFormat/>
    <w:rsid w:val="00B57CFE"/>
    <w:pPr>
      <w:keepNext/>
      <w:spacing w:after="0" w:line="240" w:lineRule="auto"/>
      <w:jc w:val="center"/>
    </w:pPr>
    <w:rPr>
      <w:rFonts w:ascii="Times New Roman" w:eastAsia="Times New Roman" w:hAnsi="Times New Roman" w:cs="Times New Roman"/>
      <w:b/>
      <w:sz w:val="26"/>
      <w:szCs w:val="20"/>
      <w:lang w:eastAsia="ru-RU"/>
    </w:rPr>
  </w:style>
  <w:style w:type="paragraph" w:customStyle="1" w:styleId="BodyTextIndent22">
    <w:name w:val="Body Text Indent 22"/>
    <w:basedOn w:val="aff1"/>
    <w:qFormat/>
    <w:rsid w:val="00B57CFE"/>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character" w:customStyle="1" w:styleId="1fffffff1">
    <w:name w:val="С1"/>
    <w:rsid w:val="00B57CFE"/>
    <w:rPr>
      <w:b/>
    </w:rPr>
  </w:style>
  <w:style w:type="paragraph" w:customStyle="1" w:styleId="affffffffffffffffffffff3">
    <w:name w:val="Абзац обычный"/>
    <w:basedOn w:val="aff1"/>
    <w:qFormat/>
    <w:rsid w:val="00B57CFE"/>
    <w:pPr>
      <w:shd w:val="clear" w:color="auto" w:fill="FFFFFF"/>
      <w:autoSpaceDE w:val="0"/>
      <w:autoSpaceDN w:val="0"/>
      <w:adjustRightInd w:val="0"/>
      <w:spacing w:after="0" w:line="240" w:lineRule="auto"/>
      <w:ind w:firstLine="397"/>
      <w:jc w:val="both"/>
      <w:outlineLvl w:val="0"/>
    </w:pPr>
    <w:rPr>
      <w:rFonts w:ascii="Times New Roman" w:eastAsia="Times New Roman" w:hAnsi="Times New Roman" w:cs="Times New Roman"/>
      <w:color w:val="000000"/>
      <w:kern w:val="24"/>
      <w:sz w:val="24"/>
      <w:szCs w:val="24"/>
      <w:lang w:eastAsia="ru-RU"/>
    </w:rPr>
  </w:style>
  <w:style w:type="paragraph" w:customStyle="1" w:styleId="affffffffffffffffffffff4">
    <w:name w:val="текст сноски Знак Знак Знак"/>
    <w:basedOn w:val="affff7"/>
    <w:autoRedefine/>
    <w:qFormat/>
    <w:rsid w:val="00B57CFE"/>
    <w:pPr>
      <w:keepNext/>
      <w:widowControl w:val="0"/>
      <w:spacing w:line="360" w:lineRule="auto"/>
      <w:jc w:val="right"/>
    </w:pPr>
    <w:rPr>
      <w:sz w:val="28"/>
      <w:szCs w:val="28"/>
    </w:rPr>
  </w:style>
  <w:style w:type="paragraph" w:customStyle="1" w:styleId="affffffffffffffffffffff5">
    <w:name w:val="Название рисунка ГД"/>
    <w:basedOn w:val="aff1"/>
    <w:next w:val="aff1"/>
    <w:autoRedefine/>
    <w:qFormat/>
    <w:rsid w:val="00B57CFE"/>
    <w:pPr>
      <w:keepNext/>
      <w:spacing w:after="60" w:line="240" w:lineRule="auto"/>
      <w:jc w:val="center"/>
    </w:pPr>
    <w:rPr>
      <w:rFonts w:ascii="Times New Roman" w:eastAsia="Times New Roman" w:hAnsi="Times New Roman" w:cs="Times New Roman"/>
      <w:b/>
      <w:sz w:val="24"/>
      <w:szCs w:val="28"/>
      <w:lang w:eastAsia="ru-RU"/>
    </w:rPr>
  </w:style>
  <w:style w:type="paragraph" w:customStyle="1" w:styleId="FR1">
    <w:name w:val="FR1"/>
    <w:qFormat/>
    <w:rsid w:val="00B57CFE"/>
    <w:pPr>
      <w:widowControl w:val="0"/>
      <w:autoSpaceDE w:val="0"/>
      <w:autoSpaceDN w:val="0"/>
      <w:adjustRightInd w:val="0"/>
      <w:spacing w:before="720" w:after="0" w:line="240" w:lineRule="auto"/>
      <w:ind w:left="380"/>
    </w:pPr>
    <w:rPr>
      <w:rFonts w:ascii="Times New Roman" w:eastAsia="Times New Roman" w:hAnsi="Times New Roman" w:cs="Times New Roman"/>
      <w:noProof/>
      <w:sz w:val="20"/>
      <w:szCs w:val="24"/>
      <w:lang w:eastAsia="ru-RU"/>
    </w:rPr>
  </w:style>
  <w:style w:type="character" w:customStyle="1" w:styleId="affffffffffffffffffffff6">
    <w:name w:val="Абзац обычный Знак"/>
    <w:rsid w:val="00B57CFE"/>
    <w:rPr>
      <w:color w:val="000000"/>
      <w:kern w:val="24"/>
      <w:sz w:val="24"/>
      <w:lang w:val="ru-RU" w:eastAsia="ru-RU"/>
    </w:rPr>
  </w:style>
  <w:style w:type="paragraph" w:customStyle="1" w:styleId="affffffffffffffffffffff7">
    <w:name w:val="ячейка"/>
    <w:basedOn w:val="aff1"/>
    <w:qFormat/>
    <w:rsid w:val="00B57CFE"/>
    <w:pPr>
      <w:framePr w:hSpace="180" w:wrap="around" w:vAnchor="text" w:hAnchor="margin" w:xAlign="center" w:y="158"/>
      <w:tabs>
        <w:tab w:val="num" w:pos="1260"/>
      </w:tabs>
      <w:spacing w:after="0" w:line="240" w:lineRule="auto"/>
      <w:ind w:left="1260" w:hanging="360"/>
    </w:pPr>
    <w:rPr>
      <w:rFonts w:ascii="Verdana" w:eastAsia="Times New Roman" w:hAnsi="Verdana" w:cs="Times New Roman"/>
      <w:lang w:eastAsia="ru-RU"/>
    </w:rPr>
  </w:style>
  <w:style w:type="paragraph" w:customStyle="1" w:styleId="Text0">
    <w:name w:val="Text"/>
    <w:basedOn w:val="aff1"/>
    <w:qFormat/>
    <w:rsid w:val="00B57CFE"/>
    <w:pPr>
      <w:spacing w:before="60"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ffffffffffff8">
    <w:name w:val="ячейка вправо"/>
    <w:basedOn w:val="aff1"/>
    <w:qFormat/>
    <w:rsid w:val="00B57CFE"/>
    <w:pPr>
      <w:shd w:val="clear" w:color="auto" w:fill="FFFFFF"/>
      <w:autoSpaceDE w:val="0"/>
      <w:autoSpaceDN w:val="0"/>
      <w:adjustRightInd w:val="0"/>
      <w:spacing w:after="0" w:line="240" w:lineRule="auto"/>
      <w:jc w:val="right"/>
    </w:pPr>
    <w:rPr>
      <w:rFonts w:ascii="Verdana" w:eastAsia="Times New Roman" w:hAnsi="Verdana" w:cs="Times New Roman"/>
      <w:i/>
      <w:iCs/>
      <w:color w:val="000000"/>
      <w:sz w:val="20"/>
      <w:szCs w:val="20"/>
      <w:lang w:eastAsia="ru-RU"/>
    </w:rPr>
  </w:style>
  <w:style w:type="paragraph" w:customStyle="1" w:styleId="affffffffffffffffffffff9">
    <w:name w:val="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fffffffffffa">
    <w:name w:val="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in">
    <w:name w:val="Main"/>
    <w:qFormat/>
    <w:rsid w:val="00B57CFE"/>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2ffff8">
    <w:name w:val="???????? ????? 2"/>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p8">
    <w:name w:val="p8"/>
    <w:basedOn w:val="aff1"/>
    <w:qFormat/>
    <w:rsid w:val="00B57CFE"/>
    <w:pPr>
      <w:spacing w:after="0" w:line="240" w:lineRule="auto"/>
      <w:ind w:firstLine="225"/>
      <w:jc w:val="both"/>
    </w:pPr>
    <w:rPr>
      <w:rFonts w:ascii="Times New Roman" w:eastAsia="Times New Roman" w:hAnsi="Times New Roman" w:cs="Times New Roman"/>
      <w:sz w:val="24"/>
      <w:szCs w:val="24"/>
      <w:lang w:eastAsia="ru-RU"/>
    </w:rPr>
  </w:style>
  <w:style w:type="character" w:customStyle="1" w:styleId="t21">
    <w:name w:val="t21"/>
    <w:rsid w:val="00B57CFE"/>
    <w:rPr>
      <w:rFonts w:ascii="Times New Roman" w:hAnsi="Times New Roman"/>
      <w:color w:val="884706"/>
      <w:sz w:val="24"/>
    </w:rPr>
  </w:style>
  <w:style w:type="character" w:customStyle="1" w:styleId="94">
    <w:name w:val="Знак Знак9"/>
    <w:rsid w:val="00B57CFE"/>
    <w:rPr>
      <w:b/>
      <w:i/>
      <w:sz w:val="26"/>
      <w:lang w:val="ru-RU" w:eastAsia="ru-RU"/>
    </w:rPr>
  </w:style>
  <w:style w:type="paragraph" w:customStyle="1" w:styleId="1411">
    <w:name w:val="Стиль 14 пт По ширине Первая строка:  1 см"/>
    <w:basedOn w:val="aff1"/>
    <w:qFormat/>
    <w:rsid w:val="00B57CFE"/>
    <w:pPr>
      <w:spacing w:after="0" w:line="240" w:lineRule="auto"/>
      <w:ind w:firstLine="851"/>
      <w:jc w:val="both"/>
    </w:pPr>
    <w:rPr>
      <w:rFonts w:ascii="Times New Roman" w:eastAsia="Times New Roman" w:hAnsi="Times New Roman" w:cs="Times New Roman"/>
      <w:sz w:val="28"/>
      <w:szCs w:val="20"/>
      <w:lang w:eastAsia="ru-RU"/>
    </w:rPr>
  </w:style>
  <w:style w:type="paragraph" w:customStyle="1" w:styleId="affffffffffffffffffffffb">
    <w:name w:val="Стиль Основной текст + По правому краю"/>
    <w:basedOn w:val="afff"/>
    <w:qFormat/>
    <w:rsid w:val="00B57CFE"/>
    <w:pPr>
      <w:spacing w:after="0" w:line="240" w:lineRule="auto"/>
      <w:ind w:firstLine="851"/>
      <w:jc w:val="right"/>
    </w:pPr>
    <w:rPr>
      <w:rFonts w:ascii="Times New Roman" w:eastAsia="Times New Roman" w:hAnsi="Times New Roman" w:cs="Times New Roman"/>
      <w:sz w:val="28"/>
      <w:szCs w:val="20"/>
      <w:lang w:eastAsia="ru-RU"/>
    </w:rPr>
  </w:style>
  <w:style w:type="character" w:customStyle="1" w:styleId="affffffffffffffffffffffc">
    <w:name w:val="рис Знак Знак"/>
    <w:locked/>
    <w:rsid w:val="00B57CFE"/>
    <w:rPr>
      <w:sz w:val="28"/>
    </w:rPr>
  </w:style>
  <w:style w:type="paragraph" w:customStyle="1" w:styleId="affffffffffffffffffffffd">
    <w:name w:val="Нв"/>
    <w:basedOn w:val="afff"/>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fffffff2">
    <w:name w:val="Стиль Загол 1"/>
    <w:basedOn w:val="1b"/>
    <w:qFormat/>
    <w:rsid w:val="00B57CFE"/>
    <w:pPr>
      <w:keepLines w:val="0"/>
      <w:pageBreakBefore/>
      <w:tabs>
        <w:tab w:val="clear" w:pos="3617"/>
      </w:tabs>
      <w:spacing w:before="0" w:line="360" w:lineRule="auto"/>
      <w:ind w:left="0" w:firstLine="0"/>
      <w:jc w:val="both"/>
    </w:pPr>
    <w:rPr>
      <w:rFonts w:ascii="Cambria" w:eastAsia="Times New Roman" w:hAnsi="Cambria" w:cs="Times New Roman"/>
      <w:b/>
      <w:caps/>
      <w:color w:val="auto"/>
      <w:kern w:val="28"/>
      <w:sz w:val="22"/>
      <w:szCs w:val="22"/>
    </w:rPr>
  </w:style>
  <w:style w:type="paragraph" w:customStyle="1" w:styleId="jcy">
    <w:name w:val="jcy"/>
    <w:basedOn w:val="afff8"/>
    <w:qFormat/>
    <w:rsid w:val="00B57CFE"/>
    <w:pPr>
      <w:tabs>
        <w:tab w:val="num" w:pos="1287"/>
      </w:tabs>
      <w:spacing w:after="0" w:line="240" w:lineRule="auto"/>
      <w:ind w:left="1287" w:hanging="360"/>
      <w:jc w:val="both"/>
    </w:pPr>
    <w:rPr>
      <w:rFonts w:ascii="Times New Roman" w:eastAsia="Times New Roman" w:hAnsi="Times New Roman" w:cs="Times New Roman"/>
      <w:sz w:val="28"/>
      <w:szCs w:val="20"/>
      <w:lang w:eastAsia="ru-RU"/>
    </w:rPr>
  </w:style>
  <w:style w:type="character" w:customStyle="1" w:styleId="01">
    <w:name w:val="Стиль 0 пт Черный Узор: Нет (Черный) Граница: : (Без границ)"/>
    <w:rsid w:val="00B57CFE"/>
    <w:rPr>
      <w:color w:val="000000"/>
      <w:w w:val="0"/>
      <w:sz w:val="28"/>
      <w:u w:color="000000"/>
      <w:bdr w:val="none" w:sz="0" w:space="0" w:color="000000"/>
      <w:shd w:val="clear" w:color="000000" w:fill="000000"/>
    </w:rPr>
  </w:style>
  <w:style w:type="paragraph" w:customStyle="1" w:styleId="affffffffffffffffffffffe">
    <w:name w:val="Сон"/>
    <w:basedOn w:val="39"/>
    <w:qFormat/>
    <w:rsid w:val="00B57CFE"/>
    <w:pPr>
      <w:spacing w:line="240" w:lineRule="auto"/>
      <w:ind w:firstLine="567"/>
    </w:pPr>
    <w:rPr>
      <w:sz w:val="28"/>
      <w:szCs w:val="28"/>
    </w:rPr>
  </w:style>
  <w:style w:type="paragraph" w:customStyle="1" w:styleId="afffffffffffffffffffffff">
    <w:name w:val="Краткий обратный адрес"/>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fffffffffffffff0">
    <w:name w:val="внутри табл"/>
    <w:basedOn w:val="aff1"/>
    <w:link w:val="afffffffffffffffffffffff1"/>
    <w:qFormat/>
    <w:rsid w:val="00B57CFE"/>
    <w:pPr>
      <w:spacing w:after="0" w:line="240" w:lineRule="auto"/>
      <w:ind w:firstLine="851"/>
      <w:jc w:val="center"/>
    </w:pPr>
    <w:rPr>
      <w:rFonts w:ascii="Times New Roman" w:eastAsia="Times New Roman" w:hAnsi="Times New Roman" w:cs="Times New Roman"/>
      <w:sz w:val="28"/>
      <w:szCs w:val="20"/>
    </w:rPr>
  </w:style>
  <w:style w:type="character" w:customStyle="1" w:styleId="afffffffffffffffffffffff1">
    <w:name w:val="внутри табл Знак"/>
    <w:link w:val="afffffffffffffffffffffff0"/>
    <w:locked/>
    <w:rsid w:val="00B57CFE"/>
    <w:rPr>
      <w:rFonts w:ascii="Times New Roman" w:eastAsia="Times New Roman" w:hAnsi="Times New Roman" w:cs="Times New Roman"/>
      <w:sz w:val="28"/>
      <w:szCs w:val="20"/>
    </w:rPr>
  </w:style>
  <w:style w:type="paragraph" w:customStyle="1" w:styleId="afffffffffffffffffffffff2">
    <w:name w:val="Основнъ"/>
    <w:basedOn w:val="affff4"/>
    <w:qFormat/>
    <w:rsid w:val="00B57CFE"/>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
    <w:qFormat/>
    <w:rsid w:val="00B57CFE"/>
    <w:pPr>
      <w:spacing w:after="0" w:line="240" w:lineRule="auto"/>
      <w:ind w:firstLine="851"/>
      <w:jc w:val="both"/>
    </w:pPr>
    <w:rPr>
      <w:rFonts w:ascii="Times New Roman" w:eastAsia="Times New Roman" w:hAnsi="Times New Roman" w:cs="Times New Roman"/>
      <w:lang w:eastAsia="ru-RU"/>
    </w:rPr>
  </w:style>
  <w:style w:type="paragraph" w:customStyle="1" w:styleId="11fe">
    <w:name w:val="Текст11"/>
    <w:basedOn w:val="aff1"/>
    <w:qFormat/>
    <w:rsid w:val="00B57CFE"/>
    <w:pPr>
      <w:suppressAutoHyphens/>
      <w:spacing w:after="0" w:line="240" w:lineRule="auto"/>
    </w:pPr>
    <w:rPr>
      <w:rFonts w:ascii="Courier New" w:eastAsia="Times New Roman" w:hAnsi="Courier New" w:cs="Courier New"/>
      <w:sz w:val="20"/>
      <w:szCs w:val="20"/>
      <w:lang w:eastAsia="ar-SA"/>
    </w:rPr>
  </w:style>
  <w:style w:type="paragraph" w:customStyle="1" w:styleId="2112">
    <w:name w:val="Основной текст с отступом 211"/>
    <w:basedOn w:val="aff1"/>
    <w:qFormat/>
    <w:rsid w:val="00B57CFE"/>
    <w:pPr>
      <w:suppressAutoHyphens/>
      <w:spacing w:after="0" w:line="240" w:lineRule="auto"/>
      <w:ind w:firstLine="567"/>
    </w:pPr>
    <w:rPr>
      <w:rFonts w:ascii="Times New Roman" w:eastAsia="Times New Roman" w:hAnsi="Times New Roman" w:cs="Times New Roman"/>
      <w:sz w:val="28"/>
      <w:szCs w:val="20"/>
      <w:lang w:eastAsia="ar-SA"/>
    </w:rPr>
  </w:style>
  <w:style w:type="paragraph" w:customStyle="1" w:styleId="3111">
    <w:name w:val="Основной текст 311"/>
    <w:basedOn w:val="aff1"/>
    <w:qFormat/>
    <w:rsid w:val="00B57CFE"/>
    <w:pPr>
      <w:suppressAutoHyphens/>
      <w:spacing w:after="0" w:line="240" w:lineRule="auto"/>
      <w:jc w:val="both"/>
    </w:pPr>
    <w:rPr>
      <w:rFonts w:ascii="Times New Roman" w:eastAsia="Times New Roman" w:hAnsi="Times New Roman" w:cs="Times New Roman"/>
      <w:sz w:val="20"/>
      <w:szCs w:val="20"/>
      <w:lang w:eastAsia="ar-SA"/>
    </w:rPr>
  </w:style>
  <w:style w:type="table" w:customStyle="1" w:styleId="Calendar1">
    <w:name w:val="Calendar 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1f3">
    <w:name w:val="Сетка таблицы2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d">
    <w:name w:val="Мал_маркер Знак Знак"/>
    <w:link w:val="afe"/>
    <w:uiPriority w:val="99"/>
    <w:locked/>
    <w:rsid w:val="00B57CFE"/>
    <w:rPr>
      <w:rFonts w:ascii="Times New Roman" w:eastAsia="Calibri" w:hAnsi="Times New Roman" w:cs="Times New Roman"/>
      <w:sz w:val="24"/>
      <w:szCs w:val="24"/>
      <w:lang w:eastAsia="ru-RU"/>
    </w:rPr>
  </w:style>
  <w:style w:type="paragraph" w:customStyle="1" w:styleId="afffffffffffffffffffffff3">
    <w:name w:val="Стиль"/>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Noeeu1">
    <w:name w:val="Noeeu1"/>
    <w:basedOn w:val="aff1"/>
    <w:qFormat/>
    <w:rsid w:val="00B57CFE"/>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ffffffffffffffff4">
    <w:name w:val="Стиль РПС + полужирный курсив Знак"/>
    <w:rsid w:val="00B57CFE"/>
    <w:rPr>
      <w:sz w:val="28"/>
    </w:rPr>
  </w:style>
  <w:style w:type="paragraph" w:customStyle="1" w:styleId="Normal10-022">
    <w:name w:val="Стиль Normal + 10 пт полужирный По центру Слева:  -02 см Справ...2"/>
    <w:basedOn w:val="1fd"/>
    <w:qFormat/>
    <w:rsid w:val="00B57CFE"/>
    <w:pPr>
      <w:widowControl/>
      <w:snapToGrid w:val="0"/>
      <w:ind w:left="-113" w:right="-113"/>
      <w:jc w:val="center"/>
    </w:pPr>
    <w:rPr>
      <w:rFonts w:ascii="Calibri" w:eastAsia="Calibri" w:hAnsi="Calibri"/>
      <w:b/>
      <w:bCs/>
      <w:snapToGrid/>
      <w:sz w:val="22"/>
      <w:szCs w:val="22"/>
    </w:rPr>
  </w:style>
  <w:style w:type="paragraph" w:customStyle="1" w:styleId="5Arial">
    <w:name w:val="Стиль Заголовок 5 + Arial"/>
    <w:basedOn w:val="50"/>
    <w:qFormat/>
    <w:rsid w:val="00B57CFE"/>
    <w:pPr>
      <w:keepLines w:val="0"/>
      <w:widowControl w:val="0"/>
      <w:numPr>
        <w:ilvl w:val="0"/>
        <w:numId w:val="0"/>
      </w:numPr>
      <w:autoSpaceDE w:val="0"/>
      <w:autoSpaceDN w:val="0"/>
      <w:adjustRightInd w:val="0"/>
      <w:spacing w:before="360" w:after="60" w:line="240" w:lineRule="auto"/>
    </w:pPr>
    <w:rPr>
      <w:rFonts w:ascii="Arial" w:eastAsia="Times New Roman" w:hAnsi="Arial" w:cs="Times New Roman"/>
      <w:b/>
      <w:bCs/>
      <w:color w:val="auto"/>
      <w:sz w:val="26"/>
      <w:szCs w:val="26"/>
      <w:lang w:eastAsia="ru-RU"/>
    </w:rPr>
  </w:style>
  <w:style w:type="paragraph" w:customStyle="1" w:styleId="afffffffffffffffffffffff5">
    <w:name w:val="Подлежащее таблицы"/>
    <w:basedOn w:val="aff1"/>
    <w:qFormat/>
    <w:rsid w:val="00B57CFE"/>
    <w:pPr>
      <w:spacing w:before="120" w:after="0" w:line="240" w:lineRule="exact"/>
      <w:ind w:left="113" w:hanging="113"/>
      <w:jc w:val="both"/>
    </w:pPr>
    <w:rPr>
      <w:rFonts w:ascii="Arial" w:eastAsia="Times New Roman" w:hAnsi="Arial" w:cs="Times New Roman"/>
      <w:sz w:val="20"/>
      <w:szCs w:val="20"/>
      <w:lang w:eastAsia="ru-RU"/>
    </w:rPr>
  </w:style>
  <w:style w:type="paragraph" w:customStyle="1" w:styleId="afffffffffffffffffffffff6">
    <w:name w:val="лист"/>
    <w:basedOn w:val="aff1"/>
    <w:qFormat/>
    <w:rsid w:val="00B57CFE"/>
    <w:pPr>
      <w:spacing w:before="120"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fffffffff7">
    <w:name w:val="Единицы"/>
    <w:basedOn w:val="aff1"/>
    <w:qFormat/>
    <w:rsid w:val="00B57CFE"/>
    <w:pPr>
      <w:keepNext/>
      <w:spacing w:before="120" w:after="60" w:line="240" w:lineRule="auto"/>
      <w:ind w:firstLine="709"/>
      <w:jc w:val="center"/>
    </w:pPr>
    <w:rPr>
      <w:rFonts w:ascii="Arial" w:eastAsia="Times New Roman" w:hAnsi="Arial" w:cs="Times New Roman"/>
      <w:szCs w:val="20"/>
      <w:lang w:eastAsia="ru-RU"/>
    </w:rPr>
  </w:style>
  <w:style w:type="paragraph" w:customStyle="1" w:styleId="afffffffffffffffffffffff8">
    <w:name w:val="название таблицы"/>
    <w:basedOn w:val="aff1"/>
    <w:qFormat/>
    <w:rsid w:val="00B57CFE"/>
    <w:pPr>
      <w:spacing w:before="120" w:after="0" w:line="240" w:lineRule="auto"/>
      <w:ind w:firstLine="709"/>
      <w:jc w:val="right"/>
    </w:pPr>
    <w:rPr>
      <w:rFonts w:ascii="Times New Roman" w:eastAsia="Times New Roman" w:hAnsi="Times New Roman" w:cs="Times New Roman"/>
      <w:b/>
      <w:sz w:val="26"/>
      <w:szCs w:val="28"/>
      <w:lang w:eastAsia="ru-RU"/>
    </w:rPr>
  </w:style>
  <w:style w:type="paragraph" w:customStyle="1" w:styleId="1fffffff3">
    <w:name w:val="Приложение1"/>
    <w:basedOn w:val="aff1"/>
    <w:qFormat/>
    <w:rsid w:val="00B57CFE"/>
    <w:pPr>
      <w:spacing w:before="120" w:after="0" w:line="240" w:lineRule="auto"/>
      <w:ind w:firstLine="709"/>
      <w:jc w:val="center"/>
    </w:pPr>
    <w:rPr>
      <w:rFonts w:ascii="Times New Roman" w:eastAsia="Times New Roman" w:hAnsi="Times New Roman" w:cs="Times New Roman"/>
      <w:b/>
      <w:bCs/>
      <w:caps/>
      <w:szCs w:val="28"/>
      <w:lang w:eastAsia="ru-RU"/>
    </w:rPr>
  </w:style>
  <w:style w:type="paragraph" w:customStyle="1" w:styleId="1fffffff4">
    <w:name w:val="Список1"/>
    <w:basedOn w:val="aff1"/>
    <w:qFormat/>
    <w:rsid w:val="00B57CFE"/>
    <w:pPr>
      <w:tabs>
        <w:tab w:val="num" w:pos="360"/>
      </w:tabs>
      <w:spacing w:before="120" w:after="0" w:line="240" w:lineRule="auto"/>
      <w:ind w:firstLine="709"/>
      <w:jc w:val="both"/>
    </w:pPr>
    <w:rPr>
      <w:rFonts w:ascii="Times New Roman" w:eastAsia="Times New Roman" w:hAnsi="Times New Roman" w:cs="Times New Roman"/>
      <w:sz w:val="26"/>
      <w:szCs w:val="24"/>
      <w:lang w:eastAsia="ru-RU"/>
    </w:rPr>
  </w:style>
  <w:style w:type="paragraph" w:customStyle="1" w:styleId="1fffffff5">
    <w:name w:val="Стиль Название объекта + По центру1"/>
    <w:basedOn w:val="afffff9"/>
    <w:qFormat/>
    <w:rsid w:val="00B57CFE"/>
    <w:pPr>
      <w:jc w:val="center"/>
      <w:outlineLvl w:val="4"/>
    </w:pPr>
    <w:rPr>
      <w:b w:val="0"/>
      <w:bCs w:val="0"/>
      <w:sz w:val="26"/>
      <w:lang w:val="ru-RU" w:eastAsia="ru-RU"/>
    </w:rPr>
  </w:style>
  <w:style w:type="paragraph" w:customStyle="1" w:styleId="afffffffffffffffffffffff9">
    <w:name w:val="рисунок"/>
    <w:basedOn w:val="aff1"/>
    <w:qFormat/>
    <w:rsid w:val="00B57CFE"/>
    <w:pPr>
      <w:spacing w:before="120" w:after="0" w:line="360" w:lineRule="auto"/>
      <w:ind w:firstLine="567"/>
      <w:jc w:val="both"/>
    </w:pPr>
    <w:rPr>
      <w:rFonts w:ascii="Times New Roman" w:eastAsia="Times New Roman" w:hAnsi="Times New Roman" w:cs="Times New Roman"/>
      <w:b/>
      <w:bCs/>
      <w:sz w:val="26"/>
      <w:szCs w:val="24"/>
      <w:lang w:eastAsia="ru-RU"/>
    </w:rPr>
  </w:style>
  <w:style w:type="paragraph" w:customStyle="1" w:styleId="afffffffffffffffffffffffa">
    <w:name w:val="Обычный заголовок"/>
    <w:basedOn w:val="aff1"/>
    <w:qFormat/>
    <w:rsid w:val="00B57CFE"/>
    <w:pPr>
      <w:autoSpaceDE w:val="0"/>
      <w:autoSpaceDN w:val="0"/>
      <w:spacing w:before="120" w:after="0" w:line="240" w:lineRule="auto"/>
      <w:ind w:firstLine="709"/>
      <w:jc w:val="both"/>
    </w:pPr>
    <w:rPr>
      <w:rFonts w:ascii="Times New Roman" w:eastAsia="Times New Roman" w:hAnsi="Times New Roman" w:cs="Times New Roman"/>
      <w:caps/>
      <w:sz w:val="26"/>
      <w:szCs w:val="24"/>
      <w:lang w:eastAsia="ru-RU"/>
    </w:rPr>
  </w:style>
  <w:style w:type="paragraph" w:customStyle="1" w:styleId="2ffff9">
    <w:name w:val="Стиль Заголовок 2 + не малые прописные"/>
    <w:basedOn w:val="24"/>
    <w:autoRedefine/>
    <w:qFormat/>
    <w:rsid w:val="00B57CFE"/>
    <w:pPr>
      <w:widowControl w:val="0"/>
      <w:numPr>
        <w:ilvl w:val="0"/>
        <w:numId w:val="0"/>
      </w:numPr>
      <w:spacing w:before="480" w:after="120" w:line="240" w:lineRule="auto"/>
      <w:ind w:left="2352" w:hanging="432"/>
      <w:jc w:val="center"/>
    </w:pPr>
    <w:rPr>
      <w:rFonts w:ascii="Times New Roman" w:eastAsia="Times New Roman" w:hAnsi="Times New Roman" w:cs="Times New Roman"/>
      <w:b/>
      <w:bCs/>
      <w:i/>
      <w:color w:val="auto"/>
      <w:sz w:val="24"/>
      <w:szCs w:val="24"/>
    </w:rPr>
  </w:style>
  <w:style w:type="paragraph" w:customStyle="1" w:styleId="2ffffa">
    <w:name w:val="Стиль Название объекта + По центру2"/>
    <w:basedOn w:val="afffff9"/>
    <w:qFormat/>
    <w:rsid w:val="00B57CFE"/>
    <w:pPr>
      <w:spacing w:before="240" w:after="120"/>
      <w:jc w:val="center"/>
      <w:outlineLvl w:val="4"/>
    </w:pPr>
    <w:rPr>
      <w:b w:val="0"/>
      <w:bCs w:val="0"/>
      <w:sz w:val="26"/>
      <w:lang w:val="ru-RU" w:eastAsia="ru-RU"/>
    </w:rPr>
  </w:style>
  <w:style w:type="paragraph" w:customStyle="1" w:styleId="afffffffffffffffffffffffb">
    <w:name w:val="Стиль Название объекта + По центру"/>
    <w:basedOn w:val="6"/>
    <w:qFormat/>
    <w:rsid w:val="00B57CFE"/>
    <w:pPr>
      <w:numPr>
        <w:ilvl w:val="0"/>
        <w:numId w:val="0"/>
      </w:numPr>
      <w:spacing w:before="120"/>
    </w:pPr>
    <w:rPr>
      <w:rFonts w:ascii="Arial" w:hAnsi="Arial"/>
      <w:b w:val="0"/>
      <w:i/>
      <w:sz w:val="26"/>
      <w:lang w:val="ru-RU" w:eastAsia="en-US"/>
    </w:rPr>
  </w:style>
  <w:style w:type="character" w:customStyle="1" w:styleId="14a">
    <w:name w:val="Стиль 14 пт курсив"/>
    <w:rsid w:val="00B57CFE"/>
    <w:rPr>
      <w:i/>
      <w:sz w:val="26"/>
    </w:rPr>
  </w:style>
  <w:style w:type="paragraph" w:customStyle="1" w:styleId="Normal100">
    <w:name w:val="Стиль Normal + 10 пт полужирный По центру"/>
    <w:basedOn w:val="1fd"/>
    <w:qFormat/>
    <w:rsid w:val="00B57CFE"/>
    <w:pPr>
      <w:widowControl/>
      <w:ind w:left="-113" w:right="-113"/>
      <w:jc w:val="center"/>
    </w:pPr>
    <w:rPr>
      <w:rFonts w:ascii="Calibri" w:eastAsia="Calibri" w:hAnsi="Calibri"/>
      <w:b/>
      <w:bCs/>
      <w:snapToGrid/>
      <w:sz w:val="22"/>
      <w:szCs w:val="22"/>
    </w:rPr>
  </w:style>
  <w:style w:type="character" w:customStyle="1" w:styleId="11ff">
    <w:name w:val="Заголовок 1 Знак Знак1"/>
    <w:rsid w:val="00B57CFE"/>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atabl2">
    <w:name w:val="atabl2"/>
    <w:basedOn w:val="24"/>
    <w:qFormat/>
    <w:rsid w:val="00B57CFE"/>
    <w:pPr>
      <w:keepNext w:val="0"/>
      <w:keepLines w:val="0"/>
      <w:numPr>
        <w:ilvl w:val="0"/>
        <w:numId w:val="0"/>
      </w:numPr>
      <w:tabs>
        <w:tab w:val="left" w:pos="567"/>
      </w:tabs>
      <w:spacing w:after="80" w:line="240" w:lineRule="auto"/>
      <w:jc w:val="center"/>
    </w:pPr>
    <w:rPr>
      <w:rFonts w:ascii="SchoolBookCTT" w:eastAsia="Times New Roman" w:hAnsi="SchoolBookCTT" w:cs="Times New Roman"/>
      <w:b/>
      <w:bCs/>
      <w:i/>
      <w:color w:val="auto"/>
      <w:sz w:val="18"/>
      <w:szCs w:val="20"/>
    </w:rPr>
  </w:style>
  <w:style w:type="paragraph" w:customStyle="1" w:styleId="atabl3">
    <w:name w:val="atabl3"/>
    <w:basedOn w:val="aff1"/>
    <w:qFormat/>
    <w:rsid w:val="00B57CFE"/>
    <w:pPr>
      <w:tabs>
        <w:tab w:val="left" w:pos="567"/>
      </w:tabs>
      <w:spacing w:after="0" w:line="240" w:lineRule="auto"/>
      <w:ind w:left="57" w:right="57"/>
      <w:jc w:val="center"/>
    </w:pPr>
    <w:rPr>
      <w:rFonts w:ascii="SchoolBookCTT" w:eastAsia="Times New Roman" w:hAnsi="SchoolBookCTT" w:cs="Times New Roman"/>
      <w:sz w:val="16"/>
      <w:szCs w:val="20"/>
      <w:lang w:eastAsia="ru-RU"/>
    </w:rPr>
  </w:style>
  <w:style w:type="paragraph" w:customStyle="1" w:styleId="atabl4">
    <w:name w:val="atabl4"/>
    <w:basedOn w:val="atabl3"/>
    <w:qFormat/>
    <w:rsid w:val="00B57CFE"/>
    <w:pPr>
      <w:jc w:val="left"/>
    </w:pPr>
  </w:style>
  <w:style w:type="character" w:customStyle="1" w:styleId="2ffffb">
    <w:name w:val="Стиль ОсновнойРПС2 Знак"/>
    <w:rsid w:val="00B57CFE"/>
    <w:rPr>
      <w:b/>
      <w:i/>
      <w:sz w:val="28"/>
      <w:lang w:val="ru-RU" w:eastAsia="ru-RU"/>
    </w:rPr>
  </w:style>
  <w:style w:type="paragraph" w:customStyle="1" w:styleId="10-021">
    <w:name w:val="Стиль 10 пт полужирный По центру Слева:  -02 см Первая строка:...1"/>
    <w:basedOn w:val="aff1"/>
    <w:qFormat/>
    <w:rsid w:val="00B57CFE"/>
    <w:pPr>
      <w:widowControl w:val="0"/>
      <w:autoSpaceDE w:val="0"/>
      <w:autoSpaceDN w:val="0"/>
      <w:adjustRightIn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rsid w:val="00B57CFE"/>
    <w:rPr>
      <w:b/>
      <w:sz w:val="24"/>
      <w:lang w:val="ru-RU" w:eastAsia="ru-RU"/>
    </w:rPr>
  </w:style>
  <w:style w:type="paragraph" w:customStyle="1" w:styleId="Normal101">
    <w:name w:val="Стиль Normal + 10 пт полужирный По центру1"/>
    <w:basedOn w:val="1fd"/>
    <w:qFormat/>
    <w:rsid w:val="00B57CFE"/>
    <w:pPr>
      <w:widowControl/>
      <w:jc w:val="center"/>
    </w:pPr>
    <w:rPr>
      <w:rFonts w:ascii="Calibri" w:eastAsia="Calibri" w:hAnsi="Calibri"/>
      <w:b/>
      <w:bCs/>
      <w:snapToGrid/>
      <w:sz w:val="22"/>
      <w:szCs w:val="22"/>
    </w:rPr>
  </w:style>
  <w:style w:type="paragraph" w:customStyle="1" w:styleId="02">
    <w:name w:val="Стиль Название объекта + Перед:  0 пт"/>
    <w:basedOn w:val="afffff9"/>
    <w:next w:val="6"/>
    <w:qFormat/>
    <w:rsid w:val="00B57CFE"/>
    <w:pPr>
      <w:widowControl w:val="0"/>
      <w:autoSpaceDE w:val="0"/>
      <w:autoSpaceDN w:val="0"/>
      <w:adjustRightInd w:val="0"/>
      <w:spacing w:before="120" w:after="60"/>
      <w:outlineLvl w:val="5"/>
    </w:pPr>
    <w:rPr>
      <w:b w:val="0"/>
      <w:bCs w:val="0"/>
      <w:sz w:val="26"/>
      <w:lang w:val="ru-RU" w:eastAsia="ru-RU"/>
    </w:rPr>
  </w:style>
  <w:style w:type="paragraph" w:customStyle="1" w:styleId="Normal4">
    <w:name w:val="Стиль Стиль Normal + + Черный"/>
    <w:basedOn w:val="aff1"/>
    <w:qFormat/>
    <w:rsid w:val="00B57CFE"/>
    <w:pPr>
      <w:spacing w:after="0" w:line="240" w:lineRule="auto"/>
    </w:pPr>
    <w:rPr>
      <w:rFonts w:ascii="Times New Roman" w:eastAsia="Times New Roman" w:hAnsi="Times New Roman" w:cs="Times New Roman"/>
      <w:color w:val="000000"/>
      <w:szCs w:val="20"/>
      <w:lang w:eastAsia="ru-RU"/>
    </w:rPr>
  </w:style>
  <w:style w:type="character" w:customStyle="1" w:styleId="31d">
    <w:name w:val="Заголовок 3 Знак Знак1"/>
    <w:rsid w:val="00B57CFE"/>
    <w:rPr>
      <w:rFonts w:ascii="Arial" w:hAnsi="Arial"/>
      <w:b/>
      <w:sz w:val="26"/>
      <w:lang w:val="ru-RU" w:eastAsia="ru-RU"/>
    </w:rPr>
  </w:style>
  <w:style w:type="paragraph" w:customStyle="1" w:styleId="afffffffffffffffffffffffc">
    <w:name w:val="Список_БК"/>
    <w:basedOn w:val="aff1"/>
    <w:qFormat/>
    <w:rsid w:val="00B57CFE"/>
    <w:pPr>
      <w:tabs>
        <w:tab w:val="num" w:pos="720"/>
      </w:tabs>
      <w:spacing w:after="0" w:line="240" w:lineRule="auto"/>
      <w:ind w:firstLine="357"/>
      <w:jc w:val="both"/>
    </w:pPr>
    <w:rPr>
      <w:rFonts w:ascii="Times New Roman" w:eastAsia="Times New Roman" w:hAnsi="Times New Roman" w:cs="Times New Roman"/>
      <w:sz w:val="24"/>
      <w:szCs w:val="24"/>
      <w:lang w:eastAsia="ru-RU"/>
    </w:rPr>
  </w:style>
  <w:style w:type="paragraph" w:customStyle="1" w:styleId="10-02">
    <w:name w:val="Стиль 10 пт полужирный По центру Слева:  -02 см Первая строка:..."/>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4f6">
    <w:name w:val="Заголовок 4 + курсив"/>
    <w:basedOn w:val="33"/>
    <w:qFormat/>
    <w:rsid w:val="00B57CFE"/>
    <w:pPr>
      <w:keepLines w:val="0"/>
      <w:numPr>
        <w:ilvl w:val="0"/>
        <w:numId w:val="0"/>
      </w:numPr>
      <w:tabs>
        <w:tab w:val="num" w:pos="1800"/>
      </w:tabs>
      <w:spacing w:before="360" w:after="60"/>
      <w:ind w:left="1728" w:hanging="648"/>
      <w:jc w:val="center"/>
    </w:pPr>
    <w:rPr>
      <w:rFonts w:ascii="Times New Roman" w:eastAsia="Times New Roman" w:hAnsi="Times New Roman" w:cs="Times New Roman"/>
      <w:b/>
      <w:bCs/>
      <w:color w:val="auto"/>
      <w:sz w:val="28"/>
      <w:szCs w:val="26"/>
      <w:lang w:eastAsia="en-US"/>
    </w:rPr>
  </w:style>
  <w:style w:type="paragraph" w:customStyle="1" w:styleId="14-">
    <w:name w:val="осн.14-отчет"/>
    <w:basedOn w:val="aff1"/>
    <w:qFormat/>
    <w:rsid w:val="00B57CFE"/>
    <w:pPr>
      <w:spacing w:after="120" w:line="240" w:lineRule="auto"/>
      <w:ind w:firstLine="720"/>
      <w:jc w:val="both"/>
    </w:pPr>
    <w:rPr>
      <w:rFonts w:ascii="Times New Roman" w:eastAsia="Times New Roman" w:hAnsi="Times New Roman" w:cs="Times New Roman"/>
      <w:sz w:val="28"/>
      <w:szCs w:val="20"/>
      <w:lang w:eastAsia="ru-RU"/>
    </w:rPr>
  </w:style>
  <w:style w:type="paragraph" w:customStyle="1" w:styleId="Normal10-021">
    <w:name w:val="Стиль Normal + 10 пт полужирный По центру Слева:  -02 см Справ..."/>
    <w:basedOn w:val="1fd"/>
    <w:qFormat/>
    <w:rsid w:val="00B57CFE"/>
    <w:pPr>
      <w:widowControl/>
      <w:ind w:left="-113" w:right="-113"/>
      <w:jc w:val="center"/>
    </w:pPr>
    <w:rPr>
      <w:rFonts w:ascii="Calibri" w:eastAsia="Calibri" w:hAnsi="Calibri"/>
      <w:b/>
      <w:bCs/>
      <w:snapToGrid/>
      <w:sz w:val="22"/>
      <w:szCs w:val="22"/>
    </w:rPr>
  </w:style>
  <w:style w:type="paragraph" w:customStyle="1" w:styleId="360">
    <w:name w:val="Стиль Заголовок 3 + Перед:  6 пт"/>
    <w:basedOn w:val="33"/>
    <w:qFormat/>
    <w:rsid w:val="00B57CFE"/>
    <w:pPr>
      <w:keepLines w:val="0"/>
      <w:widowControl w:val="0"/>
      <w:numPr>
        <w:numId w:val="0"/>
      </w:numPr>
      <w:autoSpaceDE w:val="0"/>
      <w:autoSpaceDN w:val="0"/>
      <w:adjustRightInd w:val="0"/>
      <w:spacing w:before="120" w:after="60"/>
      <w:ind w:left="720"/>
      <w:jc w:val="both"/>
    </w:pPr>
    <w:rPr>
      <w:rFonts w:ascii="Times New Roman" w:eastAsia="Times New Roman" w:hAnsi="Times New Roman" w:cs="Times New Roman"/>
      <w:bCs/>
      <w:i/>
      <w:color w:val="auto"/>
      <w:sz w:val="28"/>
      <w:szCs w:val="20"/>
      <w:lang w:eastAsia="en-US"/>
    </w:rPr>
  </w:style>
  <w:style w:type="paragraph" w:customStyle="1" w:styleId="FR2">
    <w:name w:val="FR2"/>
    <w:qFormat/>
    <w:rsid w:val="00B57CFE"/>
    <w:pPr>
      <w:widowControl w:val="0"/>
      <w:autoSpaceDE w:val="0"/>
      <w:autoSpaceDN w:val="0"/>
      <w:adjustRightInd w:val="0"/>
      <w:spacing w:before="420" w:after="0" w:line="240" w:lineRule="auto"/>
      <w:ind w:firstLine="560"/>
    </w:pPr>
    <w:rPr>
      <w:rFonts w:ascii="Courier New" w:eastAsia="Times New Roman" w:hAnsi="Courier New" w:cs="Times New Roman CYR"/>
      <w:sz w:val="24"/>
      <w:szCs w:val="24"/>
      <w:lang w:eastAsia="ru-RU"/>
    </w:rPr>
  </w:style>
  <w:style w:type="paragraph" w:customStyle="1" w:styleId="3ffe">
    <w:name w:val="Стиль Заголовок 3 + полужирный"/>
    <w:basedOn w:val="33"/>
    <w:qFormat/>
    <w:rsid w:val="00B57CFE"/>
    <w:pPr>
      <w:keepLines w:val="0"/>
      <w:widowControl w:val="0"/>
      <w:numPr>
        <w:numId w:val="0"/>
      </w:numPr>
      <w:autoSpaceDE w:val="0"/>
      <w:autoSpaceDN w:val="0"/>
      <w:adjustRightInd w:val="0"/>
      <w:spacing w:before="360" w:after="60"/>
      <w:ind w:left="720"/>
      <w:jc w:val="both"/>
    </w:pPr>
    <w:rPr>
      <w:rFonts w:ascii="Times New Roman" w:eastAsia="Times New Roman" w:hAnsi="Times New Roman" w:cs="Times New Roman"/>
      <w:bCs/>
      <w:i/>
      <w:color w:val="auto"/>
      <w:sz w:val="28"/>
      <w:szCs w:val="28"/>
      <w:lang w:eastAsia="en-US"/>
    </w:rPr>
  </w:style>
  <w:style w:type="character" w:customStyle="1" w:styleId="126">
    <w:name w:val="Стиль 12 пт Знак Знак"/>
    <w:rsid w:val="00B57CFE"/>
    <w:rPr>
      <w:sz w:val="24"/>
      <w:lang w:val="ru-RU" w:eastAsia="ru-RU"/>
    </w:rPr>
  </w:style>
  <w:style w:type="paragraph" w:customStyle="1" w:styleId="1270">
    <w:name w:val="Стиль Слева:  127 см Первая строка:  0 см"/>
    <w:basedOn w:val="aff1"/>
    <w:qFormat/>
    <w:rsid w:val="00B57CFE"/>
    <w:pPr>
      <w:widowControl w:val="0"/>
      <w:autoSpaceDE w:val="0"/>
      <w:autoSpaceDN w:val="0"/>
      <w:adjustRightInd w:val="0"/>
      <w:spacing w:after="0" w:line="240" w:lineRule="auto"/>
      <w:ind w:left="720"/>
    </w:pPr>
    <w:rPr>
      <w:rFonts w:ascii="Times New Roman" w:eastAsia="Times New Roman" w:hAnsi="Times New Roman" w:cs="Times New Roman"/>
      <w:sz w:val="26"/>
      <w:szCs w:val="20"/>
      <w:lang w:eastAsia="ru-RU"/>
    </w:rPr>
  </w:style>
  <w:style w:type="paragraph" w:customStyle="1" w:styleId="afffffffffffffffffffffffd">
    <w:name w:val="a"/>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r1">
    <w:name w:val="kor1"/>
    <w:rsid w:val="00B57CFE"/>
    <w:rPr>
      <w:rFonts w:ascii="Arial" w:hAnsi="Arial"/>
      <w:b/>
      <w:color w:val="81482B"/>
      <w:sz w:val="18"/>
    </w:rPr>
  </w:style>
  <w:style w:type="paragraph" w:customStyle="1" w:styleId="contentheader2cols">
    <w:name w:val="contentheader2cols"/>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1125">
    <w:name w:val="Стиль Normal + По ширине Слева:  01 см Первая строка:  125 см ..."/>
    <w:basedOn w:val="1fd"/>
    <w:qFormat/>
    <w:rsid w:val="00B57CFE"/>
    <w:pPr>
      <w:widowControl/>
      <w:ind w:left="57"/>
    </w:pPr>
    <w:rPr>
      <w:rFonts w:ascii="Calibri" w:eastAsia="Calibri" w:hAnsi="Calibri"/>
      <w:snapToGrid/>
      <w:sz w:val="22"/>
      <w:szCs w:val="22"/>
    </w:rPr>
  </w:style>
  <w:style w:type="paragraph" w:customStyle="1" w:styleId="Normal011251">
    <w:name w:val="Стиль Normal + По ширине Слева:  01 см Первая строка:  125 см ...1"/>
    <w:basedOn w:val="1fd"/>
    <w:qFormat/>
    <w:rsid w:val="00B57CFE"/>
    <w:pPr>
      <w:widowControl/>
      <w:ind w:left="57"/>
    </w:pPr>
    <w:rPr>
      <w:rFonts w:ascii="Calibri" w:eastAsia="Calibri" w:hAnsi="Calibri"/>
      <w:snapToGrid/>
      <w:sz w:val="22"/>
      <w:szCs w:val="22"/>
    </w:rPr>
  </w:style>
  <w:style w:type="character" w:customStyle="1" w:styleId="afffffffffffffffffffffffe">
    <w:name w:val="заголовки таблиц Знак Знак"/>
    <w:rsid w:val="00B57CFE"/>
    <w:rPr>
      <w:b/>
      <w:sz w:val="24"/>
      <w:lang w:val="ru-RU" w:eastAsia="ru-RU"/>
    </w:rPr>
  </w:style>
  <w:style w:type="paragraph" w:customStyle="1" w:styleId="affffffffffffffffffffffff">
    <w:name w:val="заголовки таблиц Знак"/>
    <w:basedOn w:val="aff1"/>
    <w:qFormat/>
    <w:rsid w:val="00B57CFE"/>
    <w:pPr>
      <w:spacing w:before="120" w:after="0" w:line="240" w:lineRule="auto"/>
      <w:jc w:val="center"/>
    </w:pPr>
    <w:rPr>
      <w:rFonts w:ascii="Times New Roman" w:eastAsia="Times New Roman" w:hAnsi="Times New Roman" w:cs="Times New Roman"/>
      <w:b/>
      <w:bCs/>
      <w:sz w:val="24"/>
      <w:szCs w:val="20"/>
      <w:lang w:eastAsia="ru-RU"/>
    </w:rPr>
  </w:style>
  <w:style w:type="paragraph" w:customStyle="1" w:styleId="-e">
    <w:name w:val="осн.-отчет"/>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06">
    <w:name w:val="спис.0.6"/>
    <w:basedOn w:val="aff1"/>
    <w:qFormat/>
    <w:rsid w:val="00B57CFE"/>
    <w:pPr>
      <w:spacing w:after="0" w:line="240" w:lineRule="auto"/>
    </w:pPr>
    <w:rPr>
      <w:rFonts w:ascii="Times New Roman" w:eastAsia="Times New Roman" w:hAnsi="Times New Roman" w:cs="Times New Roman"/>
      <w:sz w:val="28"/>
      <w:szCs w:val="28"/>
      <w:lang w:eastAsia="ru-RU"/>
    </w:rPr>
  </w:style>
  <w:style w:type="paragraph" w:customStyle="1" w:styleId="Normal10-023">
    <w:name w:val="Стиль Стиль Normal + 10 пт полужирный По центру Слева:  -02 см Спра..."/>
    <w:basedOn w:val="Normal10-022"/>
    <w:qFormat/>
    <w:rsid w:val="00B57CFE"/>
    <w:pPr>
      <w:widowControl w:val="0"/>
      <w:autoSpaceDE w:val="0"/>
      <w:autoSpaceDN w:val="0"/>
      <w:adjustRightInd w:val="0"/>
    </w:pPr>
    <w:rPr>
      <w:sz w:val="16"/>
    </w:rPr>
  </w:style>
  <w:style w:type="character" w:customStyle="1" w:styleId="affffffffffffffffffffffff0">
    <w:name w:val="Содержание"/>
    <w:rsid w:val="00B57CFE"/>
    <w:rPr>
      <w:rFonts w:ascii="Arial" w:hAnsi="Arial"/>
      <w:b/>
      <w:sz w:val="28"/>
    </w:rPr>
  </w:style>
  <w:style w:type="paragraph" w:customStyle="1" w:styleId="Normal5">
    <w:name w:val="Стиль Normal + По центру"/>
    <w:basedOn w:val="1fd"/>
    <w:qFormat/>
    <w:rsid w:val="00B57CFE"/>
    <w:pPr>
      <w:widowControl/>
      <w:jc w:val="center"/>
    </w:pPr>
    <w:rPr>
      <w:rFonts w:ascii="Calibri" w:eastAsia="Calibri" w:hAnsi="Calibri"/>
      <w:snapToGrid/>
      <w:sz w:val="22"/>
      <w:szCs w:val="22"/>
    </w:rPr>
  </w:style>
  <w:style w:type="character" w:customStyle="1" w:styleId="affffffffffffffffffffffff1">
    <w:name w:val="Для выделения в тексте"/>
    <w:rsid w:val="00B57CFE"/>
    <w:rPr>
      <w:b/>
      <w:spacing w:val="40"/>
    </w:rPr>
  </w:style>
  <w:style w:type="paragraph" w:customStyle="1" w:styleId="affffffffffffffffffffffff2">
    <w:name w:val="перечисления с цифрой"/>
    <w:basedOn w:val="aff1"/>
    <w:qFormat/>
    <w:rsid w:val="00B57CFE"/>
    <w:pPr>
      <w:tabs>
        <w:tab w:val="num" w:pos="360"/>
      </w:tabs>
      <w:spacing w:before="60" w:after="60" w:line="360" w:lineRule="auto"/>
      <w:ind w:left="360" w:hanging="360"/>
      <w:jc w:val="both"/>
    </w:pPr>
    <w:rPr>
      <w:rFonts w:ascii="Times New Roman" w:eastAsia="Times New Roman" w:hAnsi="Times New Roman" w:cs="Times New Roman"/>
      <w:sz w:val="24"/>
      <w:szCs w:val="20"/>
      <w:lang w:eastAsia="ru-RU"/>
    </w:rPr>
  </w:style>
  <w:style w:type="paragraph" w:customStyle="1" w:styleId="affffffffffffffffffffffff3">
    <w:name w:val="Перечисления с чертой"/>
    <w:basedOn w:val="aff1"/>
    <w:qFormat/>
    <w:rsid w:val="00B57CFE"/>
    <w:pPr>
      <w:tabs>
        <w:tab w:val="num" w:pos="1080"/>
      </w:tabs>
      <w:spacing w:before="60" w:after="60" w:line="360" w:lineRule="auto"/>
      <w:ind w:firstLine="720"/>
      <w:jc w:val="both"/>
    </w:pPr>
    <w:rPr>
      <w:rFonts w:ascii="Arial" w:eastAsia="Times New Roman" w:hAnsi="Arial" w:cs="Times New Roman"/>
      <w:sz w:val="24"/>
      <w:szCs w:val="24"/>
      <w:lang w:eastAsia="ru-RU"/>
    </w:rPr>
  </w:style>
  <w:style w:type="paragraph" w:customStyle="1" w:styleId="affffffffffffffffffffffff4">
    <w:name w:val="Перечисление с цифрой"/>
    <w:basedOn w:val="aff1"/>
    <w:qFormat/>
    <w:rsid w:val="00B57CFE"/>
    <w:pPr>
      <w:tabs>
        <w:tab w:val="num" w:pos="1088"/>
      </w:tabs>
      <w:spacing w:before="60" w:after="60" w:line="360" w:lineRule="auto"/>
      <w:ind w:left="48" w:firstLine="680"/>
      <w:jc w:val="both"/>
    </w:pPr>
    <w:rPr>
      <w:rFonts w:ascii="Times New Roman" w:eastAsia="Times New Roman" w:hAnsi="Times New Roman" w:cs="Times New Roman"/>
      <w:sz w:val="26"/>
      <w:szCs w:val="20"/>
      <w:lang w:eastAsia="ru-RU"/>
    </w:rPr>
  </w:style>
  <w:style w:type="paragraph" w:customStyle="1" w:styleId="10a">
    <w:name w:val="Стиль Заголовок 1 + Первая строка:  0 см"/>
    <w:basedOn w:val="1b"/>
    <w:autoRedefine/>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28"/>
      <w:szCs w:val="20"/>
    </w:rPr>
  </w:style>
  <w:style w:type="paragraph" w:customStyle="1" w:styleId="2003">
    <w:name w:val="Стиль Заголовок 2 + Слева:  0 мм Справа:  0 мм После:  3 пт"/>
    <w:basedOn w:val="24"/>
    <w:qFormat/>
    <w:rsid w:val="00B57CFE"/>
    <w:pPr>
      <w:keepLines w:val="0"/>
      <w:widowControl w:val="0"/>
      <w:numPr>
        <w:ilvl w:val="0"/>
        <w:numId w:val="0"/>
      </w:numPr>
      <w:suppressAutoHyphens/>
      <w:spacing w:before="240" w:after="60" w:line="240" w:lineRule="auto"/>
      <w:jc w:val="center"/>
    </w:pPr>
    <w:rPr>
      <w:rFonts w:ascii="Times New Roman" w:eastAsia="Times New Roman" w:hAnsi="Times New Roman" w:cs="Times New Roman"/>
      <w:b/>
      <w:bCs/>
      <w:i/>
      <w:color w:val="auto"/>
      <w:sz w:val="28"/>
      <w:szCs w:val="20"/>
    </w:rPr>
  </w:style>
  <w:style w:type="paragraph" w:customStyle="1" w:styleId="116pt">
    <w:name w:val="Стиль Заголовок 1 + кернинг от 16 pt"/>
    <w:basedOn w:val="1b"/>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32"/>
      <w:szCs w:val="20"/>
    </w:rPr>
  </w:style>
  <w:style w:type="character" w:customStyle="1" w:styleId="affffffffffffffffffffffff5">
    <w:name w:val="заголовки таблиц Знак Знак Знак"/>
    <w:rsid w:val="00B57CFE"/>
    <w:rPr>
      <w:b/>
      <w:sz w:val="24"/>
      <w:lang w:val="ru-RU" w:eastAsia="ru-RU"/>
    </w:rPr>
  </w:style>
  <w:style w:type="character" w:customStyle="1" w:styleId="text1">
    <w:name w:val="text1"/>
    <w:rsid w:val="00B57CFE"/>
    <w:rPr>
      <w:rFonts w:ascii="Arial" w:hAnsi="Arial"/>
      <w:color w:val="000000"/>
    </w:rPr>
  </w:style>
  <w:style w:type="paragraph" w:customStyle="1" w:styleId="affffffffffffffffffffffff6">
    <w:name w:val="Для таблиц"/>
    <w:basedOn w:val="aff1"/>
    <w:qFormat/>
    <w:rsid w:val="00B57CFE"/>
    <w:pPr>
      <w:spacing w:after="0" w:line="240" w:lineRule="auto"/>
      <w:jc w:val="center"/>
    </w:pPr>
    <w:rPr>
      <w:rFonts w:ascii="Times New Roman" w:eastAsia="Times New Roman" w:hAnsi="Times New Roman" w:cs="Times New Roman"/>
      <w:szCs w:val="20"/>
      <w:lang w:eastAsia="ru-RU"/>
    </w:rPr>
  </w:style>
  <w:style w:type="paragraph" w:customStyle="1" w:styleId="bodytext2">
    <w:name w:val="bodytext2"/>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10-024">
    <w:name w:val="Стиль Стиль Normal + 10 пт полужирный По центру Слева:  -02 см Спра... Знак"/>
    <w:rsid w:val="00B57CFE"/>
    <w:rPr>
      <w:b/>
      <w:sz w:val="16"/>
      <w:lang w:val="ru-RU" w:eastAsia="ru-RU"/>
    </w:rPr>
  </w:style>
  <w:style w:type="paragraph" w:customStyle="1" w:styleId="affffffffffffffffffffffff7">
    <w:name w:val="аблотст"/>
    <w:basedOn w:val="aff1"/>
    <w:qFormat/>
    <w:rsid w:val="00B57CFE"/>
    <w:pPr>
      <w:widowControl w:val="0"/>
      <w:spacing w:after="0" w:line="-220" w:lineRule="auto"/>
      <w:ind w:left="85"/>
    </w:pPr>
    <w:rPr>
      <w:rFonts w:ascii="Arial" w:eastAsia="Times New Roman" w:hAnsi="Arial" w:cs="Times New Roman"/>
      <w:sz w:val="20"/>
      <w:szCs w:val="20"/>
      <w:lang w:eastAsia="ru-RU"/>
    </w:rPr>
  </w:style>
  <w:style w:type="character" w:customStyle="1" w:styleId="affffffffffffffffffffffff8">
    <w:name w:val="заголовки таблиц Знак Знак Знак Знак"/>
    <w:rsid w:val="00B57CFE"/>
    <w:rPr>
      <w:b/>
      <w:sz w:val="24"/>
      <w:lang w:val="ru-RU" w:eastAsia="ru-RU"/>
    </w:rPr>
  </w:style>
  <w:style w:type="paragraph" w:customStyle="1" w:styleId="612">
    <w:name w:val="Стиль По ширине Перед:  6 пт1"/>
    <w:basedOn w:val="aff1"/>
    <w:qFormat/>
    <w:rsid w:val="00B57CFE"/>
    <w:pPr>
      <w:tabs>
        <w:tab w:val="num" w:pos="417"/>
      </w:tabs>
      <w:spacing w:after="0" w:line="240" w:lineRule="auto"/>
      <w:ind w:left="397" w:hanging="340"/>
    </w:pPr>
    <w:rPr>
      <w:rFonts w:ascii="Times New Roman" w:eastAsia="Times New Roman" w:hAnsi="Times New Roman" w:cs="Times New Roman"/>
      <w:sz w:val="24"/>
      <w:szCs w:val="24"/>
      <w:lang w:eastAsia="ru-RU"/>
    </w:rPr>
  </w:style>
  <w:style w:type="paragraph" w:customStyle="1" w:styleId="f1">
    <w:name w:val="ОВf1новной текст"/>
    <w:basedOn w:val="aff1"/>
    <w:qFormat/>
    <w:rsid w:val="00B57CFE"/>
    <w:pPr>
      <w:widowControl w:val="0"/>
      <w:spacing w:after="0" w:line="240" w:lineRule="auto"/>
      <w:ind w:firstLine="397"/>
      <w:jc w:val="both"/>
    </w:pPr>
    <w:rPr>
      <w:rFonts w:ascii="Times New Roman" w:eastAsia="Times New Roman" w:hAnsi="Times New Roman" w:cs="Times New Roman"/>
      <w:color w:val="000000"/>
      <w:szCs w:val="20"/>
      <w:lang w:eastAsia="ru-RU"/>
    </w:rPr>
  </w:style>
  <w:style w:type="paragraph" w:customStyle="1" w:styleId="5Arial1">
    <w:name w:val="Стиль Заголовок 5 + Arial1"/>
    <w:basedOn w:val="50"/>
    <w:qFormat/>
    <w:rsid w:val="00B57CFE"/>
    <w:pPr>
      <w:keepNext w:val="0"/>
      <w:keepLines w:val="0"/>
      <w:widowControl w:val="0"/>
      <w:numPr>
        <w:ilvl w:val="0"/>
        <w:numId w:val="0"/>
      </w:numPr>
      <w:autoSpaceDE w:val="0"/>
      <w:autoSpaceDN w:val="0"/>
      <w:adjustRightInd w:val="0"/>
      <w:spacing w:before="360" w:after="60" w:line="240" w:lineRule="auto"/>
      <w:ind w:firstLine="720"/>
    </w:pPr>
    <w:rPr>
      <w:rFonts w:ascii="Arial" w:eastAsia="Times New Roman" w:hAnsi="Arial" w:cs="Times New Roman"/>
      <w:b/>
      <w:bCs/>
      <w:color w:val="auto"/>
      <w:sz w:val="26"/>
      <w:szCs w:val="26"/>
      <w:lang w:eastAsia="ru-RU"/>
    </w:rPr>
  </w:style>
  <w:style w:type="paragraph" w:customStyle="1" w:styleId="5Arial6">
    <w:name w:val="Стиль Заголовок 5 + Arial Перед:  6 пт"/>
    <w:basedOn w:val="50"/>
    <w:qFormat/>
    <w:rsid w:val="00B57CFE"/>
    <w:pPr>
      <w:keepNext w:val="0"/>
      <w:keepLines w:val="0"/>
      <w:widowControl w:val="0"/>
      <w:numPr>
        <w:ilvl w:val="0"/>
        <w:numId w:val="0"/>
      </w:numPr>
      <w:autoSpaceDE w:val="0"/>
      <w:autoSpaceDN w:val="0"/>
      <w:adjustRightInd w:val="0"/>
      <w:spacing w:before="120" w:after="60" w:line="240" w:lineRule="auto"/>
      <w:ind w:firstLine="720"/>
    </w:pPr>
    <w:rPr>
      <w:rFonts w:ascii="Arial" w:eastAsia="Times New Roman" w:hAnsi="Arial" w:cs="Times New Roman"/>
      <w:b/>
      <w:bCs/>
      <w:color w:val="auto"/>
      <w:sz w:val="26"/>
      <w:szCs w:val="20"/>
      <w:lang w:eastAsia="ru-RU"/>
    </w:rPr>
  </w:style>
  <w:style w:type="paragraph" w:customStyle="1" w:styleId="266">
    <w:name w:val="Стиль Стиль Заголовок 2 + Перед:  6 пт + Перед:  6 пт"/>
    <w:basedOn w:val="260"/>
    <w:qFormat/>
    <w:rsid w:val="00B57CFE"/>
  </w:style>
  <w:style w:type="paragraph" w:customStyle="1" w:styleId="260">
    <w:name w:val="Стиль Заголовок 2 + Перед:  6 пт"/>
    <w:basedOn w:val="24"/>
    <w:qFormat/>
    <w:rsid w:val="00B57CFE"/>
    <w:pPr>
      <w:keepLines w:val="0"/>
      <w:widowControl w:val="0"/>
      <w:numPr>
        <w:numId w:val="0"/>
      </w:numPr>
      <w:autoSpaceDE w:val="0"/>
      <w:autoSpaceDN w:val="0"/>
      <w:adjustRightInd w:val="0"/>
      <w:spacing w:before="480" w:after="60" w:line="240" w:lineRule="auto"/>
      <w:jc w:val="both"/>
    </w:pPr>
    <w:rPr>
      <w:rFonts w:ascii="Times New Roman" w:eastAsia="Times New Roman" w:hAnsi="Times New Roman" w:cs="Times New Roman"/>
      <w:b/>
      <w:bCs/>
      <w:iCs/>
      <w:color w:val="auto"/>
      <w:sz w:val="28"/>
      <w:szCs w:val="20"/>
    </w:rPr>
  </w:style>
  <w:style w:type="paragraph" w:customStyle="1" w:styleId="560">
    <w:name w:val="Стиль Заголовок 5 + По центру Перед:  6 пт"/>
    <w:basedOn w:val="50"/>
    <w:qFormat/>
    <w:rsid w:val="00B57CFE"/>
    <w:pPr>
      <w:keepNext w:val="0"/>
      <w:keepLines w:val="0"/>
      <w:widowControl w:val="0"/>
      <w:numPr>
        <w:ilvl w:val="0"/>
        <w:numId w:val="0"/>
      </w:numPr>
      <w:autoSpaceDE w:val="0"/>
      <w:autoSpaceDN w:val="0"/>
      <w:adjustRightInd w:val="0"/>
      <w:spacing w:before="360" w:after="60" w:line="240" w:lineRule="auto"/>
      <w:jc w:val="center"/>
    </w:pPr>
    <w:rPr>
      <w:rFonts w:ascii="Arial" w:eastAsia="Times New Roman" w:hAnsi="Arial" w:cs="Times New Roman"/>
      <w:b/>
      <w:bCs/>
      <w:color w:val="auto"/>
      <w:sz w:val="26"/>
      <w:szCs w:val="20"/>
      <w:lang w:eastAsia="ru-RU"/>
    </w:rPr>
  </w:style>
  <w:style w:type="paragraph" w:customStyle="1" w:styleId="Normal6">
    <w:name w:val="Стиль Normal +"/>
    <w:basedOn w:val="1fd"/>
    <w:qFormat/>
    <w:rsid w:val="00B57CFE"/>
    <w:pPr>
      <w:widowControl/>
    </w:pPr>
    <w:rPr>
      <w:rFonts w:ascii="Calibri" w:eastAsia="Calibri" w:hAnsi="Calibri"/>
      <w:snapToGrid/>
      <w:sz w:val="22"/>
      <w:szCs w:val="22"/>
    </w:rPr>
  </w:style>
  <w:style w:type="paragraph" w:customStyle="1" w:styleId="127">
    <w:name w:val="Стиль полужирный Перед:  12 пт"/>
    <w:basedOn w:val="aff1"/>
    <w:qFormat/>
    <w:rsid w:val="00B57CFE"/>
    <w:pPr>
      <w:widowControl w:val="0"/>
      <w:autoSpaceDE w:val="0"/>
      <w:autoSpaceDN w:val="0"/>
      <w:adjustRightInd w:val="0"/>
      <w:spacing w:before="240" w:after="0" w:line="240" w:lineRule="auto"/>
      <w:ind w:firstLine="720"/>
      <w:jc w:val="both"/>
    </w:pPr>
    <w:rPr>
      <w:rFonts w:ascii="Times New Roman" w:eastAsia="Times New Roman" w:hAnsi="Times New Roman" w:cs="Times New Roman"/>
      <w:b/>
      <w:bCs/>
      <w:sz w:val="28"/>
      <w:szCs w:val="20"/>
      <w:lang w:eastAsia="ru-RU"/>
    </w:rPr>
  </w:style>
  <w:style w:type="paragraph" w:customStyle="1" w:styleId="artx">
    <w:name w:val="artx"/>
    <w:basedOn w:val="aff1"/>
    <w:qFormat/>
    <w:rsid w:val="00B57CFE"/>
    <w:pPr>
      <w:spacing w:after="0" w:line="240" w:lineRule="auto"/>
    </w:pPr>
    <w:rPr>
      <w:rFonts w:ascii="Arial" w:eastAsia="Times New Roman" w:hAnsi="Arial" w:cs="Arial"/>
      <w:color w:val="000000"/>
      <w:sz w:val="18"/>
      <w:szCs w:val="18"/>
      <w:lang w:eastAsia="ru-RU"/>
    </w:rPr>
  </w:style>
  <w:style w:type="paragraph" w:customStyle="1" w:styleId="new">
    <w:name w:val="new"/>
    <w:basedOn w:val="aff1"/>
    <w:qFormat/>
    <w:rsid w:val="00B57CFE"/>
    <w:pPr>
      <w:spacing w:before="100" w:beforeAutospacing="1" w:after="100" w:afterAutospacing="1" w:line="240" w:lineRule="auto"/>
    </w:pPr>
    <w:rPr>
      <w:rFonts w:ascii="MS Sans Serif" w:eastAsia="Times New Roman" w:hAnsi="MS Sans Serif" w:cs="Arial"/>
      <w:color w:val="000000"/>
      <w:sz w:val="21"/>
      <w:szCs w:val="21"/>
      <w:lang w:eastAsia="ru-RU"/>
    </w:rPr>
  </w:style>
  <w:style w:type="character" w:customStyle="1" w:styleId="new1">
    <w:name w:val="new1"/>
    <w:rsid w:val="00B57CFE"/>
    <w:rPr>
      <w:color w:val="000000"/>
      <w:sz w:val="21"/>
    </w:rPr>
  </w:style>
  <w:style w:type="paragraph" w:customStyle="1" w:styleId="-f">
    <w:name w:val="Табулятор-стиль"/>
    <w:basedOn w:val="aff1"/>
    <w:qFormat/>
    <w:rsid w:val="00B57CFE"/>
    <w:pPr>
      <w:tabs>
        <w:tab w:val="left" w:pos="0"/>
      </w:tabs>
      <w:overflowPunct w:val="0"/>
      <w:autoSpaceDE w:val="0"/>
      <w:autoSpaceDN w:val="0"/>
      <w:adjustRightInd w:val="0"/>
      <w:spacing w:after="0" w:line="360" w:lineRule="auto"/>
      <w:ind w:left="992" w:hanging="283"/>
      <w:jc w:val="both"/>
      <w:textAlignment w:val="baseline"/>
    </w:pPr>
    <w:rPr>
      <w:rFonts w:ascii="Times New Roman" w:eastAsia="Times New Roman" w:hAnsi="Times New Roman" w:cs="Times New Roman"/>
      <w:sz w:val="24"/>
      <w:szCs w:val="20"/>
      <w:lang w:eastAsia="ru-RU"/>
    </w:rPr>
  </w:style>
  <w:style w:type="paragraph" w:customStyle="1" w:styleId="affffffffffffffffffffffff9">
    <w:name w:val="Маркирован"/>
    <w:basedOn w:val="aff1"/>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affffffffffffffffffffffffa">
    <w:name w:val="Заголграф"/>
    <w:basedOn w:val="aff1"/>
    <w:next w:val="aff1"/>
    <w:qFormat/>
    <w:rsid w:val="00B57CFE"/>
    <w:pPr>
      <w:spacing w:before="240" w:after="120" w:line="240" w:lineRule="auto"/>
    </w:pPr>
    <w:rPr>
      <w:rFonts w:ascii="Times New Roman" w:eastAsia="Times New Roman" w:hAnsi="Times New Roman" w:cs="Times New Roman"/>
      <w:b/>
      <w:caps/>
      <w:sz w:val="26"/>
      <w:szCs w:val="20"/>
      <w:lang w:eastAsia="ru-RU"/>
    </w:rPr>
  </w:style>
  <w:style w:type="paragraph" w:customStyle="1" w:styleId="affffffffffffffffffffffffb">
    <w:name w:val="Подзаголграф"/>
    <w:basedOn w:val="aff1"/>
    <w:next w:val="aff1"/>
    <w:qFormat/>
    <w:rsid w:val="00B57CFE"/>
    <w:pPr>
      <w:spacing w:after="0" w:line="240" w:lineRule="auto"/>
      <w:jc w:val="center"/>
    </w:pPr>
    <w:rPr>
      <w:rFonts w:ascii="Arial" w:eastAsia="Times New Roman" w:hAnsi="Arial" w:cs="Times New Roman"/>
      <w:sz w:val="24"/>
      <w:szCs w:val="20"/>
      <w:lang w:eastAsia="ru-RU"/>
    </w:rPr>
  </w:style>
  <w:style w:type="paragraph" w:customStyle="1" w:styleId="3fff">
    <w:name w:val="Верхний колонтитул3"/>
    <w:basedOn w:val="aff1"/>
    <w:qFormat/>
    <w:rsid w:val="00B57CFE"/>
    <w:pPr>
      <w:widowControl w:val="0"/>
      <w:tabs>
        <w:tab w:val="center" w:pos="4320"/>
        <w:tab w:val="right" w:pos="8640"/>
      </w:tabs>
      <w:spacing w:after="0" w:line="240" w:lineRule="auto"/>
    </w:pPr>
    <w:rPr>
      <w:rFonts w:ascii="Times New Roman" w:eastAsia="Times New Roman" w:hAnsi="Times New Roman" w:cs="Times New Roman"/>
      <w:sz w:val="20"/>
      <w:szCs w:val="20"/>
      <w:lang w:eastAsia="ru-RU"/>
    </w:rPr>
  </w:style>
  <w:style w:type="paragraph" w:customStyle="1" w:styleId="4f7">
    <w:name w:val="4.Заголовок таблицы"/>
    <w:basedOn w:val="31e"/>
    <w:next w:val="1fffffff6"/>
    <w:qFormat/>
    <w:rsid w:val="00B57CFE"/>
    <w:pPr>
      <w:keepNext w:val="0"/>
      <w:keepLines w:val="0"/>
      <w:spacing w:before="60"/>
    </w:pPr>
  </w:style>
  <w:style w:type="paragraph" w:customStyle="1" w:styleId="31e">
    <w:name w:val="3.Подзаголовок 1"/>
    <w:basedOn w:val="2ffffc"/>
    <w:next w:val="1fffffff6"/>
    <w:qFormat/>
    <w:rsid w:val="00B57CFE"/>
    <w:pPr>
      <w:keepNext/>
      <w:keepLines/>
      <w:pageBreakBefore w:val="0"/>
      <w:spacing w:before="120" w:after="0"/>
    </w:pPr>
    <w:rPr>
      <w:sz w:val="24"/>
    </w:rPr>
  </w:style>
  <w:style w:type="paragraph" w:customStyle="1" w:styleId="2ffffc">
    <w:name w:val="2.Заголовок"/>
    <w:next w:val="1fffffff6"/>
    <w:qFormat/>
    <w:rsid w:val="00B57CFE"/>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fffff6">
    <w:name w:val="1.Текст"/>
    <w:qFormat/>
    <w:rsid w:val="00B57CFE"/>
    <w:pPr>
      <w:spacing w:before="120" w:after="0" w:line="240" w:lineRule="auto"/>
      <w:ind w:firstLine="284"/>
      <w:jc w:val="both"/>
    </w:pPr>
    <w:rPr>
      <w:rFonts w:ascii="Arial" w:eastAsia="Times New Roman" w:hAnsi="Arial" w:cs="Times New Roman"/>
      <w:sz w:val="18"/>
      <w:szCs w:val="20"/>
      <w:lang w:eastAsia="ru-RU"/>
    </w:rPr>
  </w:style>
  <w:style w:type="paragraph" w:customStyle="1" w:styleId="4f8">
    <w:name w:val="4.Пояснение к таблице"/>
    <w:basedOn w:val="6-1"/>
    <w:next w:val="5-"/>
    <w:qFormat/>
    <w:rsid w:val="00B57CFE"/>
    <w:pPr>
      <w:suppressAutoHyphens/>
      <w:spacing w:after="20"/>
      <w:ind w:left="0" w:firstLine="0"/>
    </w:pPr>
    <w:rPr>
      <w:i/>
      <w:sz w:val="20"/>
      <w:lang w:val="en-US"/>
    </w:rPr>
  </w:style>
  <w:style w:type="paragraph" w:customStyle="1" w:styleId="6-1">
    <w:name w:val="6.Табл.-1уровень"/>
    <w:basedOn w:val="1fffffff6"/>
    <w:qFormat/>
    <w:rsid w:val="00B57CFE"/>
    <w:pPr>
      <w:widowControl w:val="0"/>
      <w:spacing w:before="20"/>
      <w:ind w:left="170" w:hanging="113"/>
      <w:jc w:val="left"/>
    </w:pPr>
    <w:rPr>
      <w:rFonts w:ascii="Times New Roman" w:hAnsi="Times New Roman"/>
      <w:sz w:val="16"/>
    </w:rPr>
  </w:style>
  <w:style w:type="paragraph" w:customStyle="1" w:styleId="5-">
    <w:name w:val="5.Табл.-шапка"/>
    <w:basedOn w:val="6-1"/>
    <w:qFormat/>
    <w:rsid w:val="00B57CFE"/>
    <w:pPr>
      <w:spacing w:before="0"/>
      <w:ind w:left="0" w:firstLine="0"/>
      <w:jc w:val="center"/>
    </w:pPr>
  </w:style>
  <w:style w:type="paragraph" w:customStyle="1" w:styleId="60-">
    <w:name w:val="6.Ть0бл.-данные"/>
    <w:basedOn w:val="6-1"/>
    <w:qFormat/>
    <w:rsid w:val="00B57CFE"/>
    <w:pPr>
      <w:suppressAutoHyphens/>
      <w:spacing w:before="0"/>
      <w:ind w:left="0" w:right="113" w:firstLine="0"/>
      <w:jc w:val="right"/>
    </w:pPr>
  </w:style>
  <w:style w:type="paragraph" w:customStyle="1" w:styleId="6-2">
    <w:name w:val="6.Табл.-2уровень"/>
    <w:basedOn w:val="6-1"/>
    <w:qFormat/>
    <w:rsid w:val="00B57CFE"/>
    <w:pPr>
      <w:spacing w:before="0"/>
      <w:ind w:left="283"/>
    </w:pPr>
  </w:style>
  <w:style w:type="paragraph" w:customStyle="1" w:styleId="77">
    <w:name w:val="7.Данные таблицы"/>
    <w:qFormat/>
    <w:rsid w:val="00B57CFE"/>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4">
    <w:name w:val="Заголовок 41"/>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Oaiy7">
    <w:name w:val="Oaiy 7"/>
    <w:basedOn w:val="aff1"/>
    <w:next w:val="ConsNormal0"/>
    <w:qFormat/>
    <w:rsid w:val="00B57CFE"/>
    <w:pPr>
      <w:autoSpaceDE w:val="0"/>
      <w:autoSpaceDN w:val="0"/>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063">
    <w:name w:val="Стиль Заголовок 2 + Первая строка:  063 см"/>
    <w:basedOn w:val="24"/>
    <w:qFormat/>
    <w:rsid w:val="00B57CFE"/>
    <w:pPr>
      <w:keepLines w:val="0"/>
      <w:numPr>
        <w:ilvl w:val="0"/>
        <w:numId w:val="0"/>
      </w:numPr>
      <w:spacing w:before="240" w:after="60" w:line="240" w:lineRule="auto"/>
      <w:ind w:firstLine="360"/>
      <w:jc w:val="center"/>
    </w:pPr>
    <w:rPr>
      <w:rFonts w:ascii="Times New Roman" w:eastAsia="Times New Roman" w:hAnsi="Times New Roman" w:cs="Times New Roman"/>
      <w:iCs/>
      <w:color w:val="auto"/>
      <w:sz w:val="30"/>
      <w:szCs w:val="20"/>
    </w:rPr>
  </w:style>
  <w:style w:type="paragraph" w:customStyle="1" w:styleId="3TimesNewRoman">
    <w:name w:val="Стиль Заголовок 3 + Times New Roman полужирный курсив"/>
    <w:basedOn w:val="33"/>
    <w:qFormat/>
    <w:rsid w:val="00B57CFE"/>
    <w:pPr>
      <w:keepLines w:val="0"/>
      <w:numPr>
        <w:ilvl w:val="0"/>
        <w:numId w:val="0"/>
      </w:numPr>
      <w:spacing w:before="480" w:after="120"/>
      <w:jc w:val="center"/>
    </w:pPr>
    <w:rPr>
      <w:rFonts w:ascii="Times New Roman" w:eastAsia="Times New Roman" w:hAnsi="Times New Roman" w:cs="Times New Roman"/>
      <w:b/>
      <w:bCs/>
      <w:iCs/>
      <w:color w:val="auto"/>
      <w:lang w:eastAsia="en-US"/>
    </w:rPr>
  </w:style>
  <w:style w:type="paragraph" w:customStyle="1" w:styleId="FR4">
    <w:name w:val="FR4"/>
    <w:qFormat/>
    <w:rsid w:val="00B57CFE"/>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fffd">
    <w:name w:val="2"/>
    <w:basedOn w:val="aff1"/>
    <w:next w:val="aff1"/>
    <w:qFormat/>
    <w:rsid w:val="00B57CFE"/>
    <w:pPr>
      <w:spacing w:before="75" w:after="75" w:line="240" w:lineRule="auto"/>
      <w:jc w:val="both"/>
    </w:pPr>
    <w:rPr>
      <w:rFonts w:ascii="Arial" w:eastAsia="Times New Roman" w:hAnsi="Arial" w:cs="Arial"/>
      <w:color w:val="000000"/>
      <w:sz w:val="20"/>
      <w:szCs w:val="24"/>
      <w:lang w:eastAsia="ru-RU"/>
    </w:rPr>
  </w:style>
  <w:style w:type="paragraph" w:customStyle="1" w:styleId="tit">
    <w:name w:val="tit"/>
    <w:basedOn w:val="aff1"/>
    <w:qFormat/>
    <w:rsid w:val="00B57CFE"/>
    <w:pPr>
      <w:spacing w:before="100" w:beforeAutospacing="1" w:after="100" w:afterAutospacing="1" w:line="240" w:lineRule="auto"/>
    </w:pPr>
    <w:rPr>
      <w:rFonts w:ascii="Verdana" w:eastAsia="Times New Roman" w:hAnsi="Verdana" w:cs="Times New Roman"/>
      <w:color w:val="000000"/>
      <w:sz w:val="18"/>
      <w:szCs w:val="18"/>
      <w:lang w:eastAsia="ru-RU"/>
    </w:rPr>
  </w:style>
  <w:style w:type="paragraph" w:customStyle="1" w:styleId="1body">
    <w:name w:val="1body"/>
    <w:basedOn w:val="aff1"/>
    <w:qFormat/>
    <w:rsid w:val="00B57CFE"/>
    <w:pPr>
      <w:spacing w:after="0" w:line="240" w:lineRule="auto"/>
      <w:ind w:firstLine="227"/>
      <w:jc w:val="both"/>
    </w:pPr>
    <w:rPr>
      <w:rFonts w:ascii="Times New Roman" w:eastAsia="Times New Roman" w:hAnsi="Times New Roman" w:cs="Times New Roman"/>
      <w:sz w:val="24"/>
      <w:szCs w:val="24"/>
      <w:lang w:eastAsia="ru-RU"/>
    </w:rPr>
  </w:style>
  <w:style w:type="paragraph" w:customStyle="1" w:styleId="jast">
    <w:name w:val="jast"/>
    <w:basedOn w:val="aff1"/>
    <w:qFormat/>
    <w:rsid w:val="00B57CFE"/>
    <w:pPr>
      <w:spacing w:before="42" w:after="0" w:line="240" w:lineRule="auto"/>
      <w:ind w:firstLine="300"/>
      <w:jc w:val="both"/>
    </w:pPr>
    <w:rPr>
      <w:rFonts w:ascii="Times New Roman" w:eastAsia="Times New Roman" w:hAnsi="Times New Roman" w:cs="Times New Roman"/>
      <w:sz w:val="24"/>
      <w:szCs w:val="24"/>
      <w:lang w:eastAsia="ru-RU"/>
    </w:rPr>
  </w:style>
  <w:style w:type="paragraph" w:customStyle="1" w:styleId="par">
    <w:name w:val="par"/>
    <w:basedOn w:val="aff1"/>
    <w:qFormat/>
    <w:rsid w:val="00B57CFE"/>
    <w:pPr>
      <w:spacing w:before="100" w:beforeAutospacing="1" w:after="100" w:afterAutospacing="1" w:line="240" w:lineRule="auto"/>
    </w:pPr>
    <w:rPr>
      <w:rFonts w:ascii="Arial" w:eastAsia="Times New Roman" w:hAnsi="Arial" w:cs="Arial"/>
      <w:color w:val="000000"/>
      <w:sz w:val="19"/>
      <w:szCs w:val="19"/>
      <w:lang w:eastAsia="ru-RU"/>
    </w:rPr>
  </w:style>
  <w:style w:type="paragraph" w:customStyle="1" w:styleId="affffffffffffffffffffffffc">
    <w:name w:val="Основной Текст"/>
    <w:qFormat/>
    <w:rsid w:val="00B57CFE"/>
    <w:pPr>
      <w:spacing w:after="0" w:line="200" w:lineRule="atLeast"/>
      <w:ind w:firstLine="283"/>
      <w:jc w:val="both"/>
    </w:pPr>
    <w:rPr>
      <w:rFonts w:ascii="Arial" w:eastAsia="Times New Roman" w:hAnsi="Arial" w:cs="Times New Roman"/>
      <w:color w:val="000000"/>
      <w:sz w:val="18"/>
      <w:szCs w:val="20"/>
      <w:lang w:eastAsia="ru-RU"/>
    </w:rPr>
  </w:style>
  <w:style w:type="paragraph" w:customStyle="1" w:styleId="5f1">
    <w:name w:val="Стиль Заголовок 5 + курсив"/>
    <w:basedOn w:val="50"/>
    <w:qFormat/>
    <w:rsid w:val="00B57CFE"/>
    <w:pPr>
      <w:keepLines w:val="0"/>
      <w:numPr>
        <w:ilvl w:val="0"/>
        <w:numId w:val="0"/>
      </w:numPr>
      <w:spacing w:before="240" w:line="240" w:lineRule="auto"/>
    </w:pPr>
    <w:rPr>
      <w:rFonts w:ascii="Times New Roman" w:eastAsia="Times New Roman" w:hAnsi="Times New Roman" w:cs="Times New Roman"/>
      <w:b/>
      <w:bCs/>
      <w:iCs/>
      <w:color w:val="auto"/>
      <w:sz w:val="24"/>
      <w:szCs w:val="24"/>
      <w:lang w:eastAsia="ru-RU"/>
    </w:rPr>
  </w:style>
  <w:style w:type="character" w:customStyle="1" w:styleId="5f2">
    <w:name w:val="Стиль Заголовок 5 + курсив Знак"/>
    <w:rsid w:val="00B57CFE"/>
    <w:rPr>
      <w:b/>
      <w:sz w:val="24"/>
      <w:lang w:val="ru-RU" w:eastAsia="ru-RU"/>
    </w:rPr>
  </w:style>
  <w:style w:type="paragraph" w:customStyle="1" w:styleId="Normal10-0210">
    <w:name w:val="Стиль Normal + 10 пт полужирный По центру Слева:  -02 см Справ... +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10-0211">
    <w:name w:val="Стиль Normal + 10 пт полужирный По центру Слева:  -02 см Справ...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7">
    <w:name w:val="Стиль Normal + полужирный По центру"/>
    <w:basedOn w:val="1fd"/>
    <w:qFormat/>
    <w:rsid w:val="00B57CFE"/>
    <w:pPr>
      <w:widowControl/>
      <w:ind w:left="-113" w:right="-113"/>
      <w:jc w:val="center"/>
    </w:pPr>
    <w:rPr>
      <w:rFonts w:ascii="Calibri" w:eastAsia="Calibri" w:hAnsi="Calibri"/>
      <w:b/>
      <w:snapToGrid/>
      <w:sz w:val="22"/>
      <w:szCs w:val="22"/>
    </w:rPr>
  </w:style>
  <w:style w:type="paragraph" w:customStyle="1" w:styleId="4f9">
    <w:name w:val="Стиль Заголовок 4 + не полужирный"/>
    <w:basedOn w:val="4"/>
    <w:qFormat/>
    <w:rsid w:val="00B57CFE"/>
    <w:pPr>
      <w:numPr>
        <w:ilvl w:val="0"/>
        <w:numId w:val="0"/>
      </w:numPr>
      <w:spacing w:before="360"/>
    </w:pPr>
    <w:rPr>
      <w:b w:val="0"/>
      <w:bCs w:val="0"/>
      <w:lang w:val="ru-RU" w:eastAsia="en-US"/>
    </w:rPr>
  </w:style>
  <w:style w:type="paragraph" w:customStyle="1" w:styleId="67">
    <w:name w:val="Список6"/>
    <w:basedOn w:val="aff1"/>
    <w:qFormat/>
    <w:rsid w:val="00B57CFE"/>
    <w:pPr>
      <w:autoSpaceDE w:val="0"/>
      <w:autoSpaceDN w:val="0"/>
      <w:spacing w:before="120" w:after="0" w:line="240" w:lineRule="auto"/>
      <w:ind w:left="8892" w:hanging="72"/>
      <w:jc w:val="both"/>
    </w:pPr>
    <w:rPr>
      <w:rFonts w:ascii="Times New Roman" w:eastAsia="Times New Roman" w:hAnsi="Times New Roman" w:cs="Times New Roman"/>
      <w:i/>
      <w:iCs/>
      <w:sz w:val="20"/>
      <w:szCs w:val="20"/>
      <w:lang w:eastAsia="ru-RU"/>
    </w:rPr>
  </w:style>
  <w:style w:type="paragraph" w:customStyle="1" w:styleId="affffffffffffffffffffffffd">
    <w:name w:val="Авторы"/>
    <w:basedOn w:val="aff1"/>
    <w:qFormat/>
    <w:rsid w:val="00B57CFE"/>
    <w:pPr>
      <w:spacing w:before="120" w:after="0" w:line="240" w:lineRule="auto"/>
      <w:ind w:firstLine="340"/>
      <w:jc w:val="center"/>
    </w:pPr>
    <w:rPr>
      <w:rFonts w:ascii="Times New Roman" w:eastAsia="Times New Roman" w:hAnsi="Times New Roman" w:cs="Times New Roman"/>
      <w:sz w:val="24"/>
      <w:szCs w:val="20"/>
      <w:lang w:eastAsia="ru-RU"/>
    </w:rPr>
  </w:style>
  <w:style w:type="paragraph" w:customStyle="1" w:styleId="1fffffff7">
    <w:name w:val="Подзаголовок1"/>
    <w:basedOn w:val="aff1"/>
    <w:qFormat/>
    <w:rsid w:val="00B57CFE"/>
    <w:pPr>
      <w:spacing w:before="120" w:after="0" w:line="240" w:lineRule="auto"/>
      <w:ind w:firstLine="340"/>
      <w:jc w:val="both"/>
    </w:pPr>
    <w:rPr>
      <w:rFonts w:ascii="Times New Roman" w:eastAsia="Times New Roman" w:hAnsi="Times New Roman" w:cs="Times New Roman"/>
      <w:b/>
      <w:sz w:val="24"/>
      <w:szCs w:val="20"/>
      <w:lang w:eastAsia="ru-RU"/>
    </w:rPr>
  </w:style>
  <w:style w:type="character" w:customStyle="1" w:styleId="128">
    <w:name w:val="Стиль 12 пт Знак"/>
    <w:rsid w:val="00B57CFE"/>
    <w:rPr>
      <w:sz w:val="24"/>
      <w:lang w:val="ru-RU" w:eastAsia="ru-RU"/>
    </w:rPr>
  </w:style>
  <w:style w:type="paragraph" w:customStyle="1" w:styleId="affffffffffffffffffffffffe">
    <w:name w:val="Стиль Название объекта + По ширине"/>
    <w:basedOn w:val="afffff9"/>
    <w:qFormat/>
    <w:rsid w:val="00B57CFE"/>
    <w:pPr>
      <w:spacing w:before="120" w:after="60"/>
      <w:jc w:val="both"/>
      <w:outlineLvl w:val="5"/>
    </w:pPr>
    <w:rPr>
      <w:b w:val="0"/>
      <w:bCs w:val="0"/>
      <w:sz w:val="26"/>
      <w:lang w:val="ru-RU" w:eastAsia="ru-RU"/>
    </w:rPr>
  </w:style>
  <w:style w:type="paragraph" w:customStyle="1" w:styleId="3fff0">
    <w:name w:val="Стиль Название объекта + По центру3"/>
    <w:basedOn w:val="afffff9"/>
    <w:qFormat/>
    <w:rsid w:val="00B57CFE"/>
    <w:pPr>
      <w:spacing w:before="120" w:after="60"/>
      <w:jc w:val="center"/>
      <w:outlineLvl w:val="5"/>
    </w:pPr>
    <w:rPr>
      <w:b w:val="0"/>
      <w:bCs w:val="0"/>
      <w:sz w:val="26"/>
      <w:lang w:val="ru-RU" w:eastAsia="ru-RU"/>
    </w:rPr>
  </w:style>
  <w:style w:type="paragraph" w:customStyle="1" w:styleId="1fffffff8">
    <w:name w:val="Стиль Название объекта + По ширине1"/>
    <w:basedOn w:val="afffff9"/>
    <w:qFormat/>
    <w:rsid w:val="00B57CFE"/>
    <w:pPr>
      <w:widowControl w:val="0"/>
      <w:spacing w:before="120" w:after="60"/>
      <w:jc w:val="both"/>
      <w:outlineLvl w:val="5"/>
    </w:pPr>
    <w:rPr>
      <w:b w:val="0"/>
      <w:bCs w:val="0"/>
      <w:sz w:val="26"/>
      <w:lang w:val="ru-RU" w:eastAsia="ru-RU"/>
    </w:rPr>
  </w:style>
  <w:style w:type="paragraph" w:customStyle="1" w:styleId="2ffffe">
    <w:name w:val="Стиль Название объекта + По ширине2"/>
    <w:basedOn w:val="afffff9"/>
    <w:qFormat/>
    <w:rsid w:val="00B57CFE"/>
    <w:pPr>
      <w:widowControl w:val="0"/>
      <w:spacing w:before="120" w:after="60"/>
      <w:jc w:val="both"/>
      <w:outlineLvl w:val="5"/>
    </w:pPr>
    <w:rPr>
      <w:b w:val="0"/>
      <w:bCs w:val="0"/>
      <w:sz w:val="26"/>
      <w:lang w:val="ru-RU" w:eastAsia="ru-RU"/>
    </w:rPr>
  </w:style>
  <w:style w:type="paragraph" w:styleId="afffffffffffffffffffffffff">
    <w:name w:val="toa heading"/>
    <w:basedOn w:val="aff1"/>
    <w:next w:val="aff1"/>
    <w:rsid w:val="00B57CFE"/>
    <w:pPr>
      <w:spacing w:before="120" w:after="0" w:line="240" w:lineRule="auto"/>
    </w:pPr>
    <w:rPr>
      <w:rFonts w:ascii="Arial" w:eastAsia="Times New Roman" w:hAnsi="Arial" w:cs="Arial"/>
      <w:b/>
      <w:bCs/>
      <w:sz w:val="24"/>
      <w:szCs w:val="24"/>
      <w:lang w:eastAsia="ru-RU"/>
    </w:rPr>
  </w:style>
  <w:style w:type="paragraph" w:customStyle="1" w:styleId="063">
    <w:name w:val="Список_0.63"/>
    <w:basedOn w:val="aff1"/>
    <w:qFormat/>
    <w:rsid w:val="00B57CFE"/>
    <w:pPr>
      <w:spacing w:after="0" w:line="240" w:lineRule="auto"/>
      <w:ind w:left="1080" w:firstLine="567"/>
    </w:pPr>
    <w:rPr>
      <w:rFonts w:ascii="Times New Roman" w:eastAsia="Times New Roman" w:hAnsi="Times New Roman" w:cs="Times New Roman"/>
      <w:sz w:val="24"/>
      <w:szCs w:val="24"/>
      <w:lang w:eastAsia="ru-RU"/>
    </w:rPr>
  </w:style>
  <w:style w:type="character" w:customStyle="1" w:styleId="menu3br1">
    <w:name w:val="menu3br1"/>
    <w:rsid w:val="00B57CFE"/>
    <w:rPr>
      <w:rFonts w:ascii="Arial" w:hAnsi="Arial"/>
      <w:b/>
      <w:color w:val="FF0000"/>
      <w:sz w:val="18"/>
    </w:rPr>
  </w:style>
  <w:style w:type="paragraph" w:customStyle="1" w:styleId="text">
    <w:name w:val="text"/>
    <w:basedOn w:val="aff1"/>
    <w:qFormat/>
    <w:rsid w:val="00B57CFE"/>
    <w:pPr>
      <w:numPr>
        <w:numId w:val="87"/>
      </w:numPr>
      <w:tabs>
        <w:tab w:val="clear" w:pos="2017"/>
      </w:tabs>
      <w:spacing w:after="0" w:line="240" w:lineRule="auto"/>
      <w:ind w:left="0" w:firstLine="0"/>
      <w:jc w:val="both"/>
    </w:pPr>
    <w:rPr>
      <w:rFonts w:ascii="Times New Roman" w:eastAsia="Times New Roman" w:hAnsi="Times New Roman" w:cs="Times New Roman"/>
      <w:sz w:val="18"/>
      <w:szCs w:val="18"/>
      <w:lang w:eastAsia="ru-RU"/>
    </w:rPr>
  </w:style>
  <w:style w:type="paragraph" w:customStyle="1" w:styleId="rvps145">
    <w:name w:val="rvps145"/>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0">
    <w:name w:val="rvps140"/>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fffff9">
    <w:name w:val="ПодЗаголовок Знак Знак1"/>
    <w:rsid w:val="00B57CFE"/>
    <w:rPr>
      <w:rFonts w:ascii="Arial" w:hAnsi="Arial"/>
      <w:sz w:val="26"/>
      <w:lang w:val="ru-RU" w:eastAsia="ru-RU"/>
    </w:rPr>
  </w:style>
  <w:style w:type="paragraph" w:customStyle="1" w:styleId="4fa">
    <w:name w:val="Стиль Заголовок 4 + Красный"/>
    <w:basedOn w:val="4"/>
    <w:qFormat/>
    <w:rsid w:val="00B57CFE"/>
    <w:pPr>
      <w:numPr>
        <w:ilvl w:val="0"/>
        <w:numId w:val="0"/>
      </w:numPr>
      <w:jc w:val="both"/>
    </w:pPr>
    <w:rPr>
      <w:rFonts w:ascii="Arial" w:hAnsi="Arial"/>
      <w:i/>
      <w:color w:val="FF0000"/>
      <w:sz w:val="26"/>
      <w:lang w:val="ru-RU" w:eastAsia="en-US"/>
    </w:rPr>
  </w:style>
  <w:style w:type="paragraph" w:styleId="afffffffffffffffffffffffff0">
    <w:name w:val="table of authorities"/>
    <w:basedOn w:val="aff1"/>
    <w:next w:val="aff1"/>
    <w:rsid w:val="00B57CFE"/>
    <w:pPr>
      <w:spacing w:after="0" w:line="240" w:lineRule="auto"/>
      <w:ind w:left="240" w:hanging="240"/>
    </w:pPr>
    <w:rPr>
      <w:rFonts w:ascii="Times New Roman" w:eastAsia="Times New Roman" w:hAnsi="Times New Roman" w:cs="Times New Roman"/>
      <w:sz w:val="24"/>
      <w:szCs w:val="24"/>
      <w:lang w:eastAsia="ru-RU"/>
    </w:rPr>
  </w:style>
  <w:style w:type="paragraph" w:styleId="afffffffffffffffffffffffff1">
    <w:name w:val="macro"/>
    <w:link w:val="afffffffffffffffffffffffff2"/>
    <w:rsid w:val="00B57C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CYR"/>
      <w:sz w:val="20"/>
      <w:szCs w:val="20"/>
      <w:lang w:eastAsia="ru-RU"/>
    </w:rPr>
  </w:style>
  <w:style w:type="character" w:customStyle="1" w:styleId="afffffffffffffffffffffffff2">
    <w:name w:val="Текст макроса Знак"/>
    <w:basedOn w:val="aff2"/>
    <w:link w:val="afffffffffffffffffffffffff1"/>
    <w:rsid w:val="00B57CFE"/>
    <w:rPr>
      <w:rFonts w:ascii="Courier New" w:eastAsia="Times New Roman" w:hAnsi="Courier New" w:cs="Times New Roman CYR"/>
      <w:sz w:val="20"/>
      <w:szCs w:val="20"/>
      <w:lang w:eastAsia="ru-RU"/>
    </w:rPr>
  </w:style>
  <w:style w:type="paragraph" w:customStyle="1" w:styleId="atabl1">
    <w:name w:val="atabl1"/>
    <w:basedOn w:val="aff1"/>
    <w:qFormat/>
    <w:rsid w:val="00B57CFE"/>
    <w:pPr>
      <w:tabs>
        <w:tab w:val="left" w:pos="567"/>
      </w:tabs>
      <w:spacing w:after="0" w:line="240" w:lineRule="auto"/>
      <w:jc w:val="right"/>
    </w:pPr>
    <w:rPr>
      <w:rFonts w:ascii="SchoolBookCTT" w:eastAsia="Times New Roman" w:hAnsi="SchoolBookCTT" w:cs="Times New Roman"/>
      <w:i/>
      <w:sz w:val="18"/>
      <w:szCs w:val="24"/>
      <w:lang w:eastAsia="ru-RU"/>
    </w:rPr>
  </w:style>
  <w:style w:type="paragraph" w:customStyle="1" w:styleId="azagol1">
    <w:name w:val="azagol1"/>
    <w:basedOn w:val="aff1"/>
    <w:qFormat/>
    <w:rsid w:val="00B57CFE"/>
    <w:pPr>
      <w:spacing w:after="0" w:line="214" w:lineRule="exact"/>
      <w:jc w:val="center"/>
    </w:pPr>
    <w:rPr>
      <w:rFonts w:ascii="SchoolBookCTT" w:eastAsia="Times New Roman" w:hAnsi="SchoolBookCTT" w:cs="Times New Roman"/>
      <w:caps/>
      <w:sz w:val="20"/>
      <w:szCs w:val="24"/>
      <w:lang w:eastAsia="ru-RU"/>
    </w:rPr>
  </w:style>
  <w:style w:type="paragraph" w:customStyle="1" w:styleId="2fffff">
    <w:name w:val="З2"/>
    <w:basedOn w:val="24"/>
    <w:next w:val="aff1"/>
    <w:qFormat/>
    <w:rsid w:val="00B57CFE"/>
    <w:pPr>
      <w:keepLines w:val="0"/>
      <w:numPr>
        <w:ilvl w:val="0"/>
        <w:numId w:val="0"/>
      </w:numPr>
      <w:spacing w:before="0" w:line="360" w:lineRule="auto"/>
      <w:ind w:firstLine="709"/>
      <w:jc w:val="both"/>
    </w:pPr>
    <w:rPr>
      <w:rFonts w:ascii="Times New Roman" w:eastAsia="Times New Roman" w:hAnsi="Times New Roman" w:cs="Times New Roman"/>
      <w:b/>
      <w:bCs/>
      <w:iCs/>
      <w:color w:val="auto"/>
      <w:sz w:val="30"/>
      <w:szCs w:val="30"/>
    </w:rPr>
  </w:style>
  <w:style w:type="paragraph" w:customStyle="1" w:styleId="normalny">
    <w:name w:val="normalny"/>
    <w:basedOn w:val="aff1"/>
    <w:qFormat/>
    <w:rsid w:val="00B57CFE"/>
    <w:pPr>
      <w:overflowPunct w:val="0"/>
      <w:autoSpaceDE w:val="0"/>
      <w:autoSpaceDN w:val="0"/>
      <w:adjustRightInd w:val="0"/>
      <w:spacing w:before="85" w:after="57" w:line="240" w:lineRule="auto"/>
      <w:ind w:firstLine="432"/>
      <w:jc w:val="both"/>
      <w:textAlignment w:val="baseline"/>
    </w:pPr>
    <w:rPr>
      <w:rFonts w:ascii="Arial" w:eastAsia="Times New Roman" w:hAnsi="Arial" w:cs="Times New Roman"/>
      <w:noProof/>
      <w:sz w:val="17"/>
      <w:szCs w:val="20"/>
      <w:lang w:eastAsia="ru-RU"/>
    </w:rPr>
  </w:style>
  <w:style w:type="paragraph" w:customStyle="1" w:styleId="afffffffffffffffffffffffff3">
    <w:name w:val="для тех.задания"/>
    <w:basedOn w:val="aff8"/>
    <w:link w:val="afffffffffffffffffffffffff4"/>
    <w:qFormat/>
    <w:rsid w:val="00B57CFE"/>
    <w:pPr>
      <w:ind w:firstLine="709"/>
      <w:jc w:val="both"/>
    </w:pPr>
    <w:rPr>
      <w:szCs w:val="20"/>
    </w:rPr>
  </w:style>
  <w:style w:type="character" w:customStyle="1" w:styleId="afffffffffffffffffffffffff4">
    <w:name w:val="для тех.задания Знак"/>
    <w:link w:val="afffffffffffffffffffffffff3"/>
    <w:locked/>
    <w:rsid w:val="00B57CFE"/>
    <w:rPr>
      <w:rFonts w:ascii="Calibri" w:eastAsia="Times New Roman" w:hAnsi="Calibri" w:cs="Times New Roman"/>
      <w:szCs w:val="20"/>
    </w:rPr>
  </w:style>
  <w:style w:type="character" w:customStyle="1" w:styleId="131">
    <w:name w:val="Знак Знак13"/>
    <w:rsid w:val="00B57CFE"/>
    <w:rPr>
      <w:b/>
      <w:i/>
      <w:sz w:val="28"/>
    </w:rPr>
  </w:style>
  <w:style w:type="character" w:customStyle="1" w:styleId="129">
    <w:name w:val="Знак Знак12"/>
    <w:rsid w:val="00B57CFE"/>
    <w:rPr>
      <w:rFonts w:ascii="Arial" w:hAnsi="Arial"/>
      <w:b/>
      <w:sz w:val="26"/>
    </w:rPr>
  </w:style>
  <w:style w:type="paragraph" w:customStyle="1" w:styleId="132">
    <w:name w:val="Знак Знак Знак Знак Знак Знак1 Знак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f4">
    <w:name w:val="Название2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2fffff0">
    <w:name w:val="Заг_2"/>
    <w:basedOn w:val="24"/>
    <w:link w:val="2fffff1"/>
    <w:qFormat/>
    <w:rsid w:val="00B57CFE"/>
    <w:pPr>
      <w:keepLines w:val="0"/>
      <w:numPr>
        <w:ilvl w:val="0"/>
        <w:numId w:val="0"/>
      </w:numPr>
      <w:spacing w:before="240" w:after="60" w:line="240" w:lineRule="auto"/>
      <w:jc w:val="center"/>
    </w:pPr>
    <w:rPr>
      <w:rFonts w:ascii="Arial" w:eastAsia="Times New Roman" w:hAnsi="Arial" w:cs="Times New Roman"/>
      <w:b/>
      <w:bCs/>
      <w:i/>
      <w:color w:val="auto"/>
      <w:sz w:val="28"/>
      <w:szCs w:val="28"/>
    </w:rPr>
  </w:style>
  <w:style w:type="character" w:customStyle="1" w:styleId="2fffff1">
    <w:name w:val="Заг_2 Знак"/>
    <w:link w:val="2fffff0"/>
    <w:locked/>
    <w:rsid w:val="00B57CFE"/>
    <w:rPr>
      <w:rFonts w:ascii="Arial" w:eastAsia="Times New Roman" w:hAnsi="Arial" w:cs="Times New Roman"/>
      <w:b/>
      <w:bCs/>
      <w:i/>
      <w:sz w:val="28"/>
      <w:szCs w:val="28"/>
    </w:rPr>
  </w:style>
  <w:style w:type="paragraph" w:customStyle="1" w:styleId="afffffffffffffffffffffffff5">
    <w:name w:val="Название_объекта"/>
    <w:basedOn w:val="afffff9"/>
    <w:link w:val="afffffffffffffffffffffffff6"/>
    <w:qFormat/>
    <w:rsid w:val="00B57CFE"/>
    <w:pPr>
      <w:spacing w:after="120"/>
      <w:contextualSpacing/>
      <w:jc w:val="center"/>
    </w:pPr>
    <w:rPr>
      <w:bCs w:val="0"/>
      <w:sz w:val="24"/>
      <w:lang w:val="ru-RU" w:eastAsia="ru-RU"/>
    </w:rPr>
  </w:style>
  <w:style w:type="character" w:customStyle="1" w:styleId="afffffffffffffffffffffffff6">
    <w:name w:val="Название_объекта Знак"/>
    <w:link w:val="afffffffffffffffffffffffff5"/>
    <w:locked/>
    <w:rsid w:val="00B57CFE"/>
    <w:rPr>
      <w:rFonts w:ascii="Times New Roman" w:eastAsia="Times New Roman" w:hAnsi="Times New Roman" w:cs="Times New Roman"/>
      <w:b/>
      <w:sz w:val="24"/>
      <w:szCs w:val="20"/>
      <w:lang w:eastAsia="ru-RU"/>
    </w:rPr>
  </w:style>
  <w:style w:type="character" w:customStyle="1" w:styleId="1e">
    <w:name w:val="Оглавление 1 Знак"/>
    <w:link w:val="1d"/>
    <w:uiPriority w:val="39"/>
    <w:locked/>
    <w:rsid w:val="00B57CFE"/>
  </w:style>
  <w:style w:type="paragraph" w:customStyle="1" w:styleId="afffffffffffffffffffffffff7">
    <w:name w:val="Рис"/>
    <w:basedOn w:val="afffffffffffffffffffffffff5"/>
    <w:link w:val="afffffffffffffffffffffffff8"/>
    <w:qFormat/>
    <w:rsid w:val="00B57CFE"/>
    <w:pPr>
      <w:tabs>
        <w:tab w:val="num" w:pos="1260"/>
      </w:tabs>
      <w:ind w:left="1260" w:hanging="360"/>
    </w:pPr>
  </w:style>
  <w:style w:type="character" w:customStyle="1" w:styleId="afffffffffffffffffffffffff8">
    <w:name w:val="Рис Знак"/>
    <w:link w:val="afffffffffffffffffffffffff7"/>
    <w:locked/>
    <w:rsid w:val="00B57CFE"/>
    <w:rPr>
      <w:rFonts w:ascii="Times New Roman" w:eastAsia="Times New Roman" w:hAnsi="Times New Roman" w:cs="Times New Roman"/>
      <w:b/>
      <w:sz w:val="24"/>
      <w:szCs w:val="20"/>
      <w:lang w:eastAsia="ru-RU"/>
    </w:rPr>
  </w:style>
  <w:style w:type="paragraph" w:customStyle="1" w:styleId="afffffffffffffffffffffffff9">
    <w:name w:val="талица"/>
    <w:basedOn w:val="a6"/>
    <w:qFormat/>
    <w:rsid w:val="00B57CFE"/>
    <w:pPr>
      <w:numPr>
        <w:numId w:val="0"/>
      </w:numPr>
      <w:tabs>
        <w:tab w:val="num" w:pos="2127"/>
      </w:tabs>
      <w:spacing w:before="120" w:after="120"/>
      <w:ind w:left="2127" w:firstLine="567"/>
      <w:contextualSpacing w:val="0"/>
    </w:pPr>
    <w:rPr>
      <w:snapToGrid/>
      <w:lang w:val="ru-RU" w:eastAsia="ru-RU"/>
    </w:rPr>
  </w:style>
  <w:style w:type="paragraph" w:customStyle="1" w:styleId="afffffffffffffffffffffffffa">
    <w:name w:val="Стиль По ширине"/>
    <w:basedOn w:val="aff1"/>
    <w:qFormat/>
    <w:rsid w:val="00B57CFE"/>
    <w:pPr>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ffffffb">
    <w:name w:val="Оглавление"/>
    <w:basedOn w:val="1d"/>
    <w:link w:val="afffffffffffffffffffffffffc"/>
    <w:qFormat/>
    <w:rsid w:val="00B57CFE"/>
    <w:pPr>
      <w:tabs>
        <w:tab w:val="right" w:leader="dot" w:pos="9400"/>
        <w:tab w:val="right" w:leader="dot" w:pos="9786"/>
        <w:tab w:val="right" w:leader="dot" w:pos="9921"/>
      </w:tabs>
      <w:spacing w:before="80" w:after="80" w:line="240" w:lineRule="auto"/>
      <w:ind w:firstLine="709"/>
      <w:jc w:val="both"/>
      <w:outlineLvl w:val="0"/>
    </w:pPr>
    <w:rPr>
      <w:rFonts w:ascii="Times New Roman" w:eastAsia="Times New Roman" w:hAnsi="Times New Roman" w:cs="Times New Roman"/>
      <w:b/>
      <w:caps/>
      <w:sz w:val="24"/>
      <w:szCs w:val="20"/>
    </w:rPr>
  </w:style>
  <w:style w:type="character" w:customStyle="1" w:styleId="afffffffffffffffffffffffffc">
    <w:name w:val="Оглавление Знак"/>
    <w:link w:val="afffffffffffffffffffffffffb"/>
    <w:locked/>
    <w:rsid w:val="00B57CFE"/>
    <w:rPr>
      <w:rFonts w:ascii="Times New Roman" w:eastAsia="Times New Roman" w:hAnsi="Times New Roman" w:cs="Times New Roman"/>
      <w:b/>
      <w:caps/>
      <w:sz w:val="24"/>
      <w:szCs w:val="20"/>
    </w:rPr>
  </w:style>
  <w:style w:type="paragraph" w:customStyle="1" w:styleId="afffffffffffffffffffffffffd">
    <w:name w:val="сокр"/>
    <w:basedOn w:val="afff"/>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f0">
    <w:name w:val="Название-объекта"/>
    <w:basedOn w:val="afffff9"/>
    <w:qFormat/>
    <w:rsid w:val="00B57CFE"/>
    <w:pPr>
      <w:jc w:val="center"/>
    </w:pPr>
    <w:rPr>
      <w:bCs w:val="0"/>
      <w:lang w:val="ru-RU" w:eastAsia="ru-RU"/>
    </w:rPr>
  </w:style>
  <w:style w:type="paragraph" w:customStyle="1" w:styleId="afffffffffffffffffffffffffe">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af1">
    <w:name w:val="Схема"/>
    <w:basedOn w:val="affff4"/>
    <w:qFormat/>
    <w:rsid w:val="00B57CFE"/>
    <w:pPr>
      <w:numPr>
        <w:numId w:val="88"/>
      </w:numPr>
      <w:tabs>
        <w:tab w:val="clear" w:pos="0"/>
        <w:tab w:val="num" w:pos="360"/>
      </w:tabs>
      <w:spacing w:line="240" w:lineRule="atLeast"/>
      <w:ind w:firstLine="0"/>
      <w:jc w:val="right"/>
    </w:pPr>
    <w:rPr>
      <w:sz w:val="24"/>
      <w:szCs w:val="20"/>
    </w:rPr>
  </w:style>
  <w:style w:type="paragraph" w:customStyle="1" w:styleId="affffffffffffffffffffffffff">
    <w:name w:val="Стиль Схема + курсив"/>
    <w:basedOn w:val="af1"/>
    <w:qFormat/>
    <w:rsid w:val="00B57CFE"/>
    <w:rPr>
      <w:iCs/>
    </w:rPr>
  </w:style>
  <w:style w:type="paragraph" w:customStyle="1" w:styleId="affffffffffffffffffffffffff0">
    <w:name w:val="Схеиа"/>
    <w:basedOn w:val="affffffffffffffffffffffffff"/>
    <w:qFormat/>
    <w:rsid w:val="00B57CFE"/>
    <w:pPr>
      <w:numPr>
        <w:numId w:val="0"/>
      </w:numPr>
    </w:pPr>
  </w:style>
  <w:style w:type="paragraph" w:customStyle="1" w:styleId="affffffffffffffffffffffffff1">
    <w:name w:val="Омн"/>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af8">
    <w:name w:val="Бол_Маркер"/>
    <w:basedOn w:val="affff4"/>
    <w:qFormat/>
    <w:rsid w:val="00B57CFE"/>
    <w:pPr>
      <w:numPr>
        <w:numId w:val="89"/>
      </w:numPr>
      <w:tabs>
        <w:tab w:val="clear" w:pos="1260"/>
        <w:tab w:val="num" w:pos="360"/>
        <w:tab w:val="num" w:pos="900"/>
      </w:tabs>
      <w:ind w:left="900" w:hanging="180"/>
    </w:pPr>
    <w:rPr>
      <w:sz w:val="24"/>
      <w:szCs w:val="20"/>
    </w:rPr>
  </w:style>
  <w:style w:type="character" w:customStyle="1" w:styleId="affffd">
    <w:name w:val="маркер Знак"/>
    <w:link w:val="aa"/>
    <w:locked/>
    <w:rsid w:val="00B57CFE"/>
    <w:rPr>
      <w:rFonts w:ascii="Times New Roman" w:eastAsia="Times New Roman" w:hAnsi="Times New Roman" w:cs="Times New Roman"/>
      <w:sz w:val="28"/>
      <w:szCs w:val="28"/>
      <w:lang w:eastAsia="ru-RU"/>
    </w:rPr>
  </w:style>
  <w:style w:type="paragraph" w:customStyle="1" w:styleId="affffffffffffffffffffffffff2">
    <w:name w:val="Прижатый влево"/>
    <w:basedOn w:val="aff1"/>
    <w:next w:val="aff1"/>
    <w:uiPriority w:val="99"/>
    <w:qFormat/>
    <w:rsid w:val="00B57CF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ffffffffffffff3">
    <w:name w:val="Маркир"/>
    <w:basedOn w:val="aff1"/>
    <w:qFormat/>
    <w:rsid w:val="00B57CFE"/>
    <w:pPr>
      <w:widowControl w:val="0"/>
      <w:adjustRightInd w:val="0"/>
      <w:spacing w:after="0" w:line="360" w:lineRule="atLeast"/>
      <w:jc w:val="both"/>
      <w:textAlignment w:val="baseline"/>
    </w:pPr>
    <w:rPr>
      <w:rFonts w:ascii="Times New Roman" w:eastAsia="Times New Roman" w:hAnsi="Times New Roman" w:cs="Times New Roman"/>
      <w:sz w:val="28"/>
      <w:szCs w:val="20"/>
      <w:lang w:eastAsia="ru-RU"/>
    </w:rPr>
  </w:style>
  <w:style w:type="paragraph" w:customStyle="1" w:styleId="affffffffffffffffffffffffff4">
    <w:name w:val="Нумер"/>
    <w:basedOn w:val="aff1"/>
    <w:autoRedefine/>
    <w:qFormat/>
    <w:rsid w:val="00B57CFE"/>
    <w:pPr>
      <w:widowControl w:val="0"/>
      <w:adjustRightInd w:val="0"/>
      <w:spacing w:after="0" w:line="360" w:lineRule="atLeast"/>
      <w:ind w:firstLine="567"/>
      <w:jc w:val="both"/>
      <w:textAlignment w:val="baseline"/>
    </w:pPr>
    <w:rPr>
      <w:rFonts w:ascii="Times New Roman" w:eastAsia="Times New Roman" w:hAnsi="Times New Roman" w:cs="Times New Roman"/>
      <w:sz w:val="28"/>
      <w:szCs w:val="20"/>
      <w:lang w:eastAsia="ru-RU"/>
    </w:rPr>
  </w:style>
  <w:style w:type="paragraph" w:customStyle="1" w:styleId="Iauiue1">
    <w:name w:val="Iau?iue1"/>
    <w:qFormat/>
    <w:rsid w:val="00B57CFE"/>
    <w:pPr>
      <w:widowControl w:val="0"/>
      <w:adjustRightInd w:val="0"/>
      <w:spacing w:after="0" w:line="360" w:lineRule="atLeast"/>
      <w:jc w:val="both"/>
      <w:textAlignment w:val="baseline"/>
    </w:pPr>
    <w:rPr>
      <w:rFonts w:ascii="Times New Roman" w:eastAsia="Times New Roman" w:hAnsi="Times New Roman" w:cs="Times New Roman"/>
      <w:sz w:val="24"/>
      <w:szCs w:val="20"/>
      <w:lang w:eastAsia="ru-RU"/>
    </w:rPr>
  </w:style>
  <w:style w:type="paragraph" w:customStyle="1" w:styleId="FR3">
    <w:name w:val="FR3"/>
    <w:qFormat/>
    <w:rsid w:val="00B57CFE"/>
    <w:pPr>
      <w:widowControl w:val="0"/>
      <w:adjustRightInd w:val="0"/>
      <w:spacing w:after="0" w:line="420" w:lineRule="auto"/>
      <w:ind w:left="600" w:right="400" w:firstLine="720"/>
      <w:jc w:val="both"/>
      <w:textAlignment w:val="baseline"/>
    </w:pPr>
    <w:rPr>
      <w:rFonts w:ascii="Arial" w:eastAsia="Times New Roman" w:hAnsi="Arial" w:cs="Times New Roman"/>
      <w:sz w:val="28"/>
      <w:szCs w:val="20"/>
      <w:lang w:eastAsia="ru-RU"/>
    </w:rPr>
  </w:style>
  <w:style w:type="paragraph" w:customStyle="1" w:styleId="133">
    <w:name w:val="Роман 13 абзац"/>
    <w:basedOn w:val="aff1"/>
    <w:autoRedefine/>
    <w:qFormat/>
    <w:rsid w:val="00B57CFE"/>
    <w:pPr>
      <w:keepNext/>
      <w:widowControl w:val="0"/>
      <w:adjustRightInd w:val="0"/>
      <w:spacing w:after="0" w:line="360" w:lineRule="atLeast"/>
      <w:ind w:right="-50" w:firstLine="567"/>
      <w:jc w:val="both"/>
      <w:textAlignment w:val="baseline"/>
      <w:outlineLvl w:val="1"/>
    </w:pPr>
    <w:rPr>
      <w:rFonts w:ascii="Times New Roman" w:eastAsia="Times New Roman" w:hAnsi="Times New Roman" w:cs="Times New Roman"/>
      <w:color w:val="FF0000"/>
      <w:sz w:val="28"/>
      <w:szCs w:val="20"/>
      <w:lang w:eastAsia="ru-RU"/>
    </w:rPr>
  </w:style>
  <w:style w:type="paragraph" w:customStyle="1" w:styleId="affffffffffffffffffffffffff5">
    <w:name w:val="Оглав"/>
    <w:basedOn w:val="38"/>
    <w:qFormat/>
    <w:rsid w:val="00B57CFE"/>
    <w:pPr>
      <w:widowControl w:val="0"/>
      <w:tabs>
        <w:tab w:val="left" w:pos="1134"/>
        <w:tab w:val="right" w:leader="dot" w:pos="9344"/>
        <w:tab w:val="right" w:leader="dot" w:pos="9400"/>
        <w:tab w:val="right" w:leader="dot" w:pos="9923"/>
        <w:tab w:val="right" w:leader="dot" w:pos="10206"/>
      </w:tabs>
      <w:adjustRightInd w:val="0"/>
      <w:spacing w:line="360" w:lineRule="atLeast"/>
      <w:ind w:left="567"/>
      <w:jc w:val="both"/>
      <w:textAlignment w:val="baseline"/>
    </w:pPr>
    <w:rPr>
      <w:rFonts w:ascii="Calibri" w:hAnsi="Calibri"/>
      <w:i w:val="0"/>
      <w:iCs w:val="0"/>
      <w:noProof/>
    </w:rPr>
  </w:style>
  <w:style w:type="paragraph" w:customStyle="1" w:styleId="affffffffffffffffffffffffff6">
    <w:name w:val="Стиль Основной текст + курсив"/>
    <w:basedOn w:val="afff"/>
    <w:link w:val="affffffffffffffffffffffffff7"/>
    <w:qFormat/>
    <w:rsid w:val="00B57CFE"/>
    <w:pPr>
      <w:widowControl w:val="0"/>
      <w:adjustRightInd w:val="0"/>
      <w:spacing w:after="0" w:line="360" w:lineRule="atLeast"/>
      <w:ind w:left="709" w:firstLine="851"/>
      <w:jc w:val="both"/>
      <w:textAlignment w:val="baseline"/>
    </w:pPr>
    <w:rPr>
      <w:rFonts w:ascii="Times New Roman" w:eastAsia="Times New Roman" w:hAnsi="Times New Roman" w:cs="Times New Roman"/>
      <w:i/>
      <w:sz w:val="28"/>
      <w:szCs w:val="20"/>
      <w:lang w:eastAsia="ru-RU"/>
    </w:rPr>
  </w:style>
  <w:style w:type="character" w:customStyle="1" w:styleId="1fffffffa">
    <w:name w:val="таблица 1а Знак Знак"/>
    <w:rsid w:val="00B57CFE"/>
    <w:rPr>
      <w:b/>
      <w:sz w:val="28"/>
    </w:rPr>
  </w:style>
  <w:style w:type="character" w:customStyle="1" w:styleId="affffffffffffffffffffffffff7">
    <w:name w:val="Стиль Основной текст + курсив Знак"/>
    <w:link w:val="affffffffffffffffffffffffff6"/>
    <w:locked/>
    <w:rsid w:val="00B57CFE"/>
    <w:rPr>
      <w:rFonts w:ascii="Times New Roman" w:eastAsia="Times New Roman" w:hAnsi="Times New Roman" w:cs="Times New Roman"/>
      <w:i/>
      <w:sz w:val="28"/>
      <w:szCs w:val="20"/>
      <w:lang w:eastAsia="ru-RU"/>
    </w:rPr>
  </w:style>
  <w:style w:type="paragraph" w:customStyle="1" w:styleId="1fffffffb">
    <w:name w:val="СтильЗаголовок1"/>
    <w:basedOn w:val="1b"/>
    <w:qFormat/>
    <w:rsid w:val="00B57CFE"/>
    <w:pPr>
      <w:keepLines w:val="0"/>
      <w:pageBreakBefore/>
      <w:widowControl w:val="0"/>
      <w:tabs>
        <w:tab w:val="clear" w:pos="3617"/>
      </w:tabs>
      <w:adjustRightInd w:val="0"/>
      <w:spacing w:after="60" w:line="360" w:lineRule="atLeast"/>
      <w:ind w:left="0" w:firstLine="0"/>
      <w:jc w:val="both"/>
      <w:textAlignment w:val="baseline"/>
    </w:pPr>
    <w:rPr>
      <w:rFonts w:ascii="Cambria" w:eastAsia="Times New Roman" w:hAnsi="Cambria" w:cs="Times New Roman"/>
      <w:b/>
      <w:caps/>
      <w:color w:val="auto"/>
      <w:kern w:val="28"/>
      <w:szCs w:val="28"/>
    </w:rPr>
  </w:style>
  <w:style w:type="paragraph" w:customStyle="1" w:styleId="1fffffffc">
    <w:name w:val="Мой1"/>
    <w:basedOn w:val="aff1"/>
    <w:link w:val="1fffffffd"/>
    <w:qFormat/>
    <w:rsid w:val="00B57CFE"/>
    <w:pPr>
      <w:pageBreakBefore/>
      <w:widowControl w:val="0"/>
      <w:adjustRightInd w:val="0"/>
      <w:spacing w:after="240" w:line="360" w:lineRule="atLeast"/>
      <w:jc w:val="center"/>
      <w:textAlignment w:val="baseline"/>
      <w:outlineLvl w:val="0"/>
    </w:pPr>
    <w:rPr>
      <w:rFonts w:ascii="Times New Roman" w:eastAsia="Times New Roman" w:hAnsi="Times New Roman" w:cs="Times New Roman"/>
      <w:b/>
      <w:caps/>
      <w:sz w:val="28"/>
      <w:szCs w:val="20"/>
    </w:rPr>
  </w:style>
  <w:style w:type="character" w:customStyle="1" w:styleId="1fffffffd">
    <w:name w:val="Мой1 Знак"/>
    <w:link w:val="1fffffffc"/>
    <w:locked/>
    <w:rsid w:val="00B57CFE"/>
    <w:rPr>
      <w:rFonts w:ascii="Times New Roman" w:eastAsia="Times New Roman" w:hAnsi="Times New Roman" w:cs="Times New Roman"/>
      <w:b/>
      <w:caps/>
      <w:sz w:val="28"/>
      <w:szCs w:val="20"/>
    </w:rPr>
  </w:style>
  <w:style w:type="paragraph" w:customStyle="1" w:styleId="3fff1">
    <w:name w:val="???????? ????? ? ???????? 3"/>
    <w:basedOn w:val="aff1"/>
    <w:qFormat/>
    <w:rsid w:val="00B57CFE"/>
    <w:pPr>
      <w:widowControl w:val="0"/>
      <w:adjustRightInd w:val="0"/>
      <w:spacing w:after="0" w:line="360" w:lineRule="auto"/>
      <w:ind w:right="-2" w:firstLine="567"/>
      <w:jc w:val="both"/>
      <w:textAlignment w:val="baseline"/>
    </w:pPr>
    <w:rPr>
      <w:rFonts w:ascii="Times New Roman" w:eastAsia="Times New Roman" w:hAnsi="Times New Roman" w:cs="Times New Roman"/>
      <w:sz w:val="28"/>
      <w:szCs w:val="20"/>
      <w:lang w:eastAsia="ru-RU"/>
    </w:rPr>
  </w:style>
  <w:style w:type="paragraph" w:customStyle="1" w:styleId="-0">
    <w:name w:val="А также глинами темно-серыми и суглинками коричневыми."/>
    <w:basedOn w:val="afff8"/>
    <w:qFormat/>
    <w:rsid w:val="00B57CFE"/>
    <w:pPr>
      <w:widowControl w:val="0"/>
      <w:numPr>
        <w:numId w:val="90"/>
      </w:numPr>
      <w:tabs>
        <w:tab w:val="clear" w:pos="-491"/>
      </w:tabs>
      <w:adjustRightInd w:val="0"/>
      <w:spacing w:after="0" w:line="360" w:lineRule="auto"/>
      <w:ind w:left="0" w:firstLine="720"/>
      <w:jc w:val="both"/>
      <w:textAlignment w:val="baseline"/>
    </w:pPr>
    <w:rPr>
      <w:rFonts w:ascii="Times New Roman" w:eastAsia="Times New Roman" w:hAnsi="Times New Roman" w:cs="Times New Roman"/>
      <w:sz w:val="28"/>
      <w:szCs w:val="20"/>
      <w:lang w:eastAsia="ru-RU"/>
    </w:rPr>
  </w:style>
  <w:style w:type="paragraph" w:customStyle="1" w:styleId="affffffffffffffffffffffffff8">
    <w:name w:val="таь"/>
    <w:basedOn w:val="affffe"/>
    <w:qFormat/>
    <w:rsid w:val="00B57CFE"/>
    <w:pPr>
      <w:ind w:firstLine="720"/>
      <w:contextualSpacing w:val="0"/>
      <w:jc w:val="center"/>
      <w:outlineLvl w:val="0"/>
    </w:pPr>
    <w:rPr>
      <w:rFonts w:ascii="Times New Roman" w:eastAsia="Times New Roman" w:hAnsi="Times New Roman" w:cs="Times New Roman"/>
      <w:spacing w:val="0"/>
      <w:kern w:val="0"/>
      <w:sz w:val="32"/>
      <w:szCs w:val="20"/>
    </w:rPr>
  </w:style>
  <w:style w:type="paragraph" w:customStyle="1" w:styleId="affffffffffffffffffffffffff9">
    <w:name w:val="Обв"/>
    <w:basedOn w:val="affffffffff2"/>
    <w:qFormat/>
    <w:rsid w:val="00B57CFE"/>
    <w:pPr>
      <w:widowControl w:val="0"/>
      <w:adjustRightInd w:val="0"/>
      <w:spacing w:line="360" w:lineRule="atLeast"/>
      <w:textAlignment w:val="baseline"/>
    </w:pPr>
    <w:rPr>
      <w:lang w:val="ru-RU" w:eastAsia="ru-RU"/>
    </w:rPr>
  </w:style>
  <w:style w:type="paragraph" w:customStyle="1" w:styleId="322">
    <w:name w:val="Основной текст 32"/>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211">
    <w:name w:val="Знак Знак221"/>
    <w:rsid w:val="00B57CFE"/>
    <w:rPr>
      <w:sz w:val="24"/>
      <w:lang w:val="ru-RU" w:eastAsia="ru-RU"/>
    </w:rPr>
  </w:style>
  <w:style w:type="paragraph" w:customStyle="1" w:styleId="3210">
    <w:name w:val="Основной текст с отступом 32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3fff2">
    <w:name w:val="Название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21f5">
    <w:name w:val="Обычный21"/>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12a">
    <w:name w:val="Знак Знак Знак Знак 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20">
    <w:name w:val="Заголовок 42"/>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10">
    <w:name w:val="Знак Знак131"/>
    <w:rsid w:val="00B57CFE"/>
    <w:rPr>
      <w:b/>
      <w:i/>
      <w:sz w:val="28"/>
    </w:rPr>
  </w:style>
  <w:style w:type="character" w:customStyle="1" w:styleId="1210">
    <w:name w:val="Знак Знак121"/>
    <w:rsid w:val="00B57CFE"/>
    <w:rPr>
      <w:rFonts w:ascii="Arial" w:hAnsi="Arial"/>
      <w:b/>
      <w:sz w:val="26"/>
    </w:rPr>
  </w:style>
  <w:style w:type="character" w:customStyle="1" w:styleId="1010">
    <w:name w:val="Знак Знак101"/>
    <w:rsid w:val="00B57CFE"/>
    <w:rPr>
      <w:b/>
      <w:i/>
      <w:sz w:val="26"/>
    </w:rPr>
  </w:style>
  <w:style w:type="paragraph" w:customStyle="1" w:styleId="31f">
    <w:name w:val="Цитата31"/>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330">
    <w:name w:val="Основной текст с отступом 33"/>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34">
    <w:name w:val="Основной текст с отступом 23"/>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2310">
    <w:name w:val="Основной текст 23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331">
    <w:name w:val="Основной текст 33"/>
    <w:basedOn w:val="aff1"/>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1fffffffe">
    <w:name w:val="Огл_1"/>
    <w:basedOn w:val="1b"/>
    <w:qFormat/>
    <w:rsid w:val="00B57CFE"/>
    <w:pPr>
      <w:keepLines w:val="0"/>
      <w:tabs>
        <w:tab w:val="clear" w:pos="3617"/>
      </w:tabs>
      <w:spacing w:after="60" w:line="240" w:lineRule="auto"/>
      <w:ind w:left="0" w:right="-42" w:firstLine="0"/>
      <w:jc w:val="center"/>
    </w:pPr>
    <w:rPr>
      <w:rFonts w:ascii="Cambria" w:eastAsia="Times New Roman" w:hAnsi="Cambria" w:cs="Times New Roman"/>
      <w:b/>
      <w:caps/>
      <w:color w:val="auto"/>
      <w:kern w:val="28"/>
      <w:szCs w:val="20"/>
    </w:rPr>
  </w:style>
  <w:style w:type="paragraph" w:customStyle="1" w:styleId="affffffffffffffffffffffffffa">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1ffffffff">
    <w:name w:val="рис 1"/>
    <w:basedOn w:val="afff"/>
    <w:link w:val="1ffffffff0"/>
    <w:qFormat/>
    <w:rsid w:val="00B57CFE"/>
    <w:pPr>
      <w:tabs>
        <w:tab w:val="num" w:pos="1568"/>
      </w:tabs>
      <w:spacing w:after="0" w:line="240" w:lineRule="auto"/>
      <w:ind w:left="1565" w:hanging="357"/>
      <w:jc w:val="center"/>
    </w:pPr>
    <w:rPr>
      <w:rFonts w:ascii="Times New Roman" w:eastAsia="Times New Roman" w:hAnsi="Times New Roman" w:cs="Times New Roman"/>
      <w:sz w:val="24"/>
      <w:szCs w:val="20"/>
      <w:lang w:eastAsia="ru-RU"/>
    </w:rPr>
  </w:style>
  <w:style w:type="character" w:customStyle="1" w:styleId="1413">
    <w:name w:val="Обычный + 14 пт1"/>
    <w:aliases w:val="По правому краю Знак Знак"/>
    <w:rsid w:val="00B57CFE"/>
    <w:rPr>
      <w:i/>
      <w:sz w:val="24"/>
      <w:lang w:val="ru-RU" w:eastAsia="ru-RU"/>
    </w:rPr>
  </w:style>
  <w:style w:type="character" w:customStyle="1" w:styleId="513">
    <w:name w:val="Знак Знак51"/>
    <w:rsid w:val="00B57CFE"/>
    <w:rPr>
      <w:i/>
      <w:sz w:val="28"/>
      <w:lang w:val="en-US" w:eastAsia="ru-RU"/>
    </w:rPr>
  </w:style>
  <w:style w:type="character" w:customStyle="1" w:styleId="2113">
    <w:name w:val="Знак Знак211"/>
    <w:rsid w:val="00B57CFE"/>
    <w:rPr>
      <w:sz w:val="28"/>
      <w:lang w:val="ru-RU" w:eastAsia="ru-RU"/>
    </w:rPr>
  </w:style>
  <w:style w:type="character" w:customStyle="1" w:styleId="31f0">
    <w:name w:val="Знак Знак31"/>
    <w:rsid w:val="00B57CFE"/>
    <w:rPr>
      <w:rFonts w:ascii="Courier New" w:hAnsi="Courier New"/>
    </w:rPr>
  </w:style>
  <w:style w:type="paragraph" w:customStyle="1" w:styleId="4fb">
    <w:name w:val="Название4"/>
    <w:basedOn w:val="aff1"/>
    <w:qFormat/>
    <w:rsid w:val="00B57CFE"/>
    <w:pPr>
      <w:widowControl w:val="0"/>
      <w:adjustRightInd w:val="0"/>
      <w:spacing w:after="0" w:line="360" w:lineRule="atLeast"/>
      <w:jc w:val="center"/>
      <w:textAlignment w:val="baseline"/>
    </w:pPr>
    <w:rPr>
      <w:rFonts w:ascii="Times New Roman" w:eastAsia="Times New Roman" w:hAnsi="Times New Roman" w:cs="Times New Roman"/>
      <w:b/>
      <w:sz w:val="24"/>
      <w:szCs w:val="20"/>
      <w:lang w:eastAsia="ru-RU"/>
    </w:rPr>
  </w:style>
  <w:style w:type="paragraph" w:customStyle="1" w:styleId="21f6">
    <w:name w:val="Текст выноски21"/>
    <w:basedOn w:val="aff1"/>
    <w:qFormat/>
    <w:rsid w:val="00B57CFE"/>
    <w:pPr>
      <w:widowControl w:val="0"/>
      <w:adjustRightInd w:val="0"/>
      <w:spacing w:after="0" w:line="360" w:lineRule="atLeast"/>
      <w:jc w:val="both"/>
      <w:textAlignment w:val="baseline"/>
    </w:pPr>
    <w:rPr>
      <w:rFonts w:ascii="Tahoma" w:eastAsia="Times New Roman" w:hAnsi="Tahoma" w:cs="Times New Roman"/>
      <w:sz w:val="16"/>
      <w:szCs w:val="20"/>
      <w:lang w:eastAsia="ru-RU"/>
    </w:rPr>
  </w:style>
  <w:style w:type="character" w:customStyle="1" w:styleId="1ffffffff0">
    <w:name w:val="рис 1 Знак Знак"/>
    <w:link w:val="1ffffffff"/>
    <w:locked/>
    <w:rsid w:val="00B57CFE"/>
    <w:rPr>
      <w:rFonts w:ascii="Times New Roman" w:eastAsia="Times New Roman" w:hAnsi="Times New Roman" w:cs="Times New Roman"/>
      <w:sz w:val="24"/>
      <w:szCs w:val="20"/>
      <w:lang w:eastAsia="ru-RU"/>
    </w:rPr>
  </w:style>
  <w:style w:type="paragraph" w:customStyle="1" w:styleId="3fff3">
    <w:name w:val="Обычный3"/>
    <w:qFormat/>
    <w:rsid w:val="00B57CFE"/>
    <w:pPr>
      <w:widowControl w:val="0"/>
      <w:adjustRightInd w:val="0"/>
      <w:spacing w:before="100" w:after="100" w:line="360" w:lineRule="atLeast"/>
      <w:jc w:val="both"/>
      <w:textAlignment w:val="baseline"/>
    </w:pPr>
    <w:rPr>
      <w:rFonts w:ascii="Times New Roman" w:eastAsia="Times New Roman" w:hAnsi="Times New Roman" w:cs="Times New Roman"/>
      <w:sz w:val="24"/>
      <w:szCs w:val="20"/>
      <w:lang w:eastAsia="ru-RU"/>
    </w:rPr>
  </w:style>
  <w:style w:type="paragraph" w:customStyle="1" w:styleId="Jcy0">
    <w:name w:val="Jcy"/>
    <w:basedOn w:val="afff8"/>
    <w:qFormat/>
    <w:rsid w:val="00B57CFE"/>
    <w:pPr>
      <w:spacing w:after="0" w:line="360" w:lineRule="auto"/>
      <w:ind w:left="0" w:firstLine="720"/>
      <w:jc w:val="both"/>
    </w:pPr>
    <w:rPr>
      <w:rFonts w:ascii="Times New Roman" w:eastAsia="Times New Roman" w:hAnsi="Times New Roman" w:cs="Times New Roman"/>
      <w:sz w:val="28"/>
      <w:szCs w:val="20"/>
      <w:lang w:eastAsia="ru-RU"/>
    </w:rPr>
  </w:style>
  <w:style w:type="paragraph" w:customStyle="1" w:styleId="11ff0">
    <w:name w:val="Знак Знак Знак Знак 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0">
    <w:name w:val="Назание_объекта Знак"/>
    <w:link w:val="afffffffffffffffffff"/>
    <w:locked/>
    <w:rsid w:val="00B57CFE"/>
    <w:rPr>
      <w:rFonts w:ascii="Times New Roman" w:eastAsia="Times New Roman" w:hAnsi="Times New Roman" w:cs="Times New Roman"/>
      <w:bCs/>
      <w:sz w:val="24"/>
      <w:szCs w:val="24"/>
      <w:lang w:eastAsia="ru-RU"/>
    </w:rPr>
  </w:style>
  <w:style w:type="paragraph" w:customStyle="1" w:styleId="affffffffffffffffffffffffffb">
    <w:name w:val="Стиль По центру"/>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11ff1">
    <w:name w:val="Стиль Назание_объекта + Слева:  1 см1"/>
    <w:basedOn w:val="afffffffffffffffffff"/>
    <w:autoRedefine/>
    <w:qFormat/>
    <w:rsid w:val="00B57CFE"/>
    <w:pPr>
      <w:tabs>
        <w:tab w:val="clear" w:pos="927"/>
        <w:tab w:val="num" w:pos="1260"/>
      </w:tabs>
    </w:pPr>
    <w:rPr>
      <w:bCs w:val="0"/>
      <w:szCs w:val="20"/>
    </w:rPr>
  </w:style>
  <w:style w:type="paragraph" w:customStyle="1" w:styleId="12130">
    <w:name w:val="Стиль рис 1 + Слева:  213 см Первая строка:  0 см"/>
    <w:basedOn w:val="1ffffffff"/>
    <w:qFormat/>
    <w:rsid w:val="00B57CFE"/>
    <w:pPr>
      <w:ind w:left="1208" w:firstLine="0"/>
    </w:pPr>
  </w:style>
  <w:style w:type="paragraph" w:customStyle="1" w:styleId="121300">
    <w:name w:val="Стиль рис 1 + По ширине Слева:  213 см Первая строка:  0 см"/>
    <w:basedOn w:val="1ffffffff"/>
    <w:qFormat/>
    <w:rsid w:val="00B57CFE"/>
    <w:pPr>
      <w:ind w:left="1208" w:firstLine="0"/>
    </w:pPr>
  </w:style>
  <w:style w:type="paragraph" w:customStyle="1" w:styleId="affffffffffffffffffffffffffc">
    <w:name w:val="таю"/>
    <w:basedOn w:val="affff4"/>
    <w:qFormat/>
    <w:rsid w:val="00B57CFE"/>
    <w:pPr>
      <w:ind w:firstLine="567"/>
    </w:pPr>
    <w:rPr>
      <w:sz w:val="24"/>
      <w:szCs w:val="20"/>
    </w:rPr>
  </w:style>
  <w:style w:type="paragraph" w:customStyle="1" w:styleId="affffffffffffffffffffffffffd">
    <w:name w:val="Назв_рис"/>
    <w:basedOn w:val="afffff9"/>
    <w:qFormat/>
    <w:rsid w:val="00B57CFE"/>
    <w:pPr>
      <w:tabs>
        <w:tab w:val="num" w:pos="927"/>
      </w:tabs>
      <w:spacing w:after="120"/>
      <w:ind w:left="924" w:hanging="357"/>
      <w:contextualSpacing/>
      <w:jc w:val="center"/>
    </w:pPr>
    <w:rPr>
      <w:b w:val="0"/>
      <w:bCs w:val="0"/>
      <w:sz w:val="22"/>
      <w:lang w:val="ru-RU" w:eastAsia="ru-RU"/>
    </w:rPr>
  </w:style>
  <w:style w:type="paragraph" w:customStyle="1" w:styleId="341">
    <w:name w:val="Основной текст 34"/>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311">
    <w:name w:val="Знак Знак231"/>
    <w:rsid w:val="00B57CFE"/>
    <w:rPr>
      <w:sz w:val="24"/>
      <w:lang w:val="ru-RU" w:eastAsia="ru-RU"/>
    </w:rPr>
  </w:style>
  <w:style w:type="paragraph" w:customStyle="1" w:styleId="342">
    <w:name w:val="Основной текст с отступом 34"/>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41">
    <w:name w:val="Основной текст с отступом 24"/>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5f3">
    <w:name w:val="Название5"/>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4fc">
    <w:name w:val="Цитата4"/>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4fd">
    <w:name w:val="Обычный4"/>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40">
    <w:name w:val="Обычный + 10 пт4"/>
    <w:aliases w:val="Черный6,По ширине Знак Знак2"/>
    <w:rsid w:val="00B57CFE"/>
    <w:rPr>
      <w:sz w:val="24"/>
      <w:lang w:val="ru-RU" w:eastAsia="ru-RU"/>
    </w:rPr>
  </w:style>
  <w:style w:type="paragraph" w:customStyle="1" w:styleId="14b">
    <w:name w:val="Знак Знак Знак Знак Знак Знак1 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30">
    <w:name w:val="Обычный + 10 пт3"/>
    <w:aliases w:val="Черный4,По ширине Знак Знак Знак Знак1"/>
    <w:rsid w:val="00B57CFE"/>
    <w:rPr>
      <w:sz w:val="28"/>
      <w:lang w:val="ru-RU" w:eastAsia="ru-RU"/>
    </w:rPr>
  </w:style>
  <w:style w:type="paragraph" w:customStyle="1" w:styleId="4fe">
    <w:name w:val="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fffff2">
    <w:name w:val="Обычный + Черный2"/>
    <w:aliases w:val="По ширине3,Первая строка:  03,11 см Знак Знак1"/>
    <w:rsid w:val="00B57CFE"/>
    <w:rPr>
      <w:sz w:val="24"/>
      <w:lang w:val="ru-RU" w:eastAsia="ru-RU"/>
    </w:rPr>
  </w:style>
  <w:style w:type="paragraph" w:customStyle="1" w:styleId="242">
    <w:name w:val="Основной текст 24"/>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30">
    <w:name w:val="Заголовок 43"/>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20">
    <w:name w:val="Знак Знак132"/>
    <w:rsid w:val="00B57CFE"/>
    <w:rPr>
      <w:b/>
      <w:i/>
      <w:sz w:val="28"/>
    </w:rPr>
  </w:style>
  <w:style w:type="character" w:customStyle="1" w:styleId="1220">
    <w:name w:val="Знак Знак122"/>
    <w:rsid w:val="00B57CFE"/>
    <w:rPr>
      <w:rFonts w:ascii="Arial" w:hAnsi="Arial"/>
      <w:b/>
      <w:sz w:val="26"/>
    </w:rPr>
  </w:style>
  <w:style w:type="character" w:customStyle="1" w:styleId="1021">
    <w:name w:val="Знак Знак102"/>
    <w:rsid w:val="00B57CFE"/>
    <w:rPr>
      <w:b/>
      <w:i/>
      <w:sz w:val="26"/>
    </w:rPr>
  </w:style>
  <w:style w:type="paragraph" w:customStyle="1" w:styleId="11ff2">
    <w:name w:val="Стиль Заголовок 1 + По центру1"/>
    <w:basedOn w:val="1b"/>
    <w:qFormat/>
    <w:rsid w:val="00B57CFE"/>
    <w:pPr>
      <w:keepLines w:val="0"/>
      <w:pageBreakBefore/>
      <w:tabs>
        <w:tab w:val="clear" w:pos="3617"/>
      </w:tabs>
      <w:spacing w:before="0" w:line="360" w:lineRule="auto"/>
      <w:ind w:left="432" w:hanging="432"/>
      <w:jc w:val="center"/>
    </w:pPr>
    <w:rPr>
      <w:rFonts w:ascii="Cambria" w:eastAsia="Times New Roman" w:hAnsi="Cambria" w:cs="Times New Roman"/>
      <w:b/>
      <w:color w:val="auto"/>
      <w:kern w:val="28"/>
      <w:szCs w:val="20"/>
    </w:rPr>
  </w:style>
  <w:style w:type="paragraph" w:customStyle="1" w:styleId="350">
    <w:name w:val="Основной текст с отступом 35"/>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5f4">
    <w:name w:val="Цитата5"/>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52">
    <w:name w:val="Основной текст 25"/>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af0">
    <w:name w:val="заголовок табл"/>
    <w:basedOn w:val="aff1"/>
    <w:qFormat/>
    <w:rsid w:val="00B57CFE"/>
    <w:pPr>
      <w:numPr>
        <w:numId w:val="91"/>
      </w:numPr>
      <w:spacing w:after="0" w:line="360" w:lineRule="auto"/>
      <w:jc w:val="right"/>
    </w:pPr>
    <w:rPr>
      <w:rFonts w:ascii="Times New Roman" w:eastAsia="Times New Roman" w:hAnsi="Times New Roman" w:cs="Times New Roman"/>
      <w:sz w:val="28"/>
      <w:szCs w:val="28"/>
      <w:lang w:val="en-US" w:eastAsia="ru-RU"/>
    </w:rPr>
  </w:style>
  <w:style w:type="paragraph" w:customStyle="1" w:styleId="10b">
    <w:name w:val="Название1 + По левому краю Перед:  0 пт После: ..."/>
    <w:basedOn w:val="1b"/>
    <w:qFormat/>
    <w:rsid w:val="00B57CFE"/>
    <w:pPr>
      <w:keepLines w:val="0"/>
      <w:tabs>
        <w:tab w:val="clear" w:pos="3617"/>
      </w:tabs>
      <w:spacing w:before="0" w:line="240" w:lineRule="auto"/>
      <w:ind w:left="0" w:firstLine="0"/>
      <w:jc w:val="center"/>
    </w:pPr>
    <w:rPr>
      <w:rFonts w:ascii="Cambria" w:eastAsia="Times New Roman" w:hAnsi="Cambria" w:cs="Times New Roman"/>
      <w:b/>
      <w:color w:val="auto"/>
      <w:kern w:val="28"/>
      <w:szCs w:val="20"/>
    </w:rPr>
  </w:style>
  <w:style w:type="paragraph" w:customStyle="1" w:styleId="3fff4">
    <w:name w:val="Текст выноски3"/>
    <w:basedOn w:val="aff1"/>
    <w:qFormat/>
    <w:rsid w:val="00B57CFE"/>
    <w:pPr>
      <w:spacing w:after="0" w:line="240" w:lineRule="auto"/>
    </w:pPr>
    <w:rPr>
      <w:rFonts w:ascii="Tahoma" w:eastAsia="Times New Roman" w:hAnsi="Tahoma" w:cs="Times New Roman"/>
      <w:sz w:val="16"/>
      <w:szCs w:val="20"/>
      <w:lang w:eastAsia="ru-RU"/>
    </w:rPr>
  </w:style>
  <w:style w:type="character" w:customStyle="1" w:styleId="3fff5">
    <w:name w:val="Обычный + Черный3"/>
    <w:aliases w:val="По ширине7,Первая строка:  04,11 см Знак Знак2"/>
    <w:rsid w:val="00B57CFE"/>
    <w:rPr>
      <w:sz w:val="24"/>
      <w:lang w:val="ru-RU" w:eastAsia="ru-RU"/>
    </w:rPr>
  </w:style>
  <w:style w:type="paragraph" w:customStyle="1" w:styleId="181">
    <w:name w:val="Знак Знак Знак Знак Знак Знак1 Знак8"/>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1">
    <w:name w:val="Основной текст с отступом 36"/>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68">
    <w:name w:val="Цитата6"/>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61">
    <w:name w:val="Основной текст 26"/>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410">
    <w:name w:val="Знак Знак241"/>
    <w:rsid w:val="00B57CFE"/>
    <w:rPr>
      <w:sz w:val="28"/>
      <w:lang w:val="ru-RU" w:eastAsia="ru-RU"/>
    </w:rPr>
  </w:style>
  <w:style w:type="paragraph" w:customStyle="1" w:styleId="172">
    <w:name w:val="Знак Знак Знак Знак Знак Знак1 Знак7"/>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430">
    <w:name w:val="Обычный + 14 пт3"/>
    <w:aliases w:val="По ширине6,Первая строка:  11,27 см Знак Знак"/>
    <w:rsid w:val="00B57CFE"/>
    <w:rPr>
      <w:sz w:val="24"/>
      <w:lang w:val="ru-RU" w:eastAsia="ru-RU"/>
    </w:rPr>
  </w:style>
  <w:style w:type="paragraph" w:customStyle="1" w:styleId="4ff">
    <w:name w:val="Текст выноски4"/>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160">
    <w:name w:val="Знак Знак Знак Знак Знак Знак1 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78">
    <w:name w:val="Цитата7"/>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70">
    <w:name w:val="Основной текст с отступом 37"/>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5f5">
    <w:name w:val="Обычный5"/>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431">
    <w:name w:val="Основной текст + 14 пт3"/>
    <w:aliases w:val="Черный8,По ширине5,Первая строка:  1 см3,После:  0 пт Знак Знак2"/>
    <w:rsid w:val="00B57CFE"/>
    <w:rPr>
      <w:sz w:val="24"/>
      <w:lang w:val="ru-RU" w:eastAsia="ru-RU"/>
    </w:rPr>
  </w:style>
  <w:style w:type="character" w:customStyle="1" w:styleId="1ffffffff1">
    <w:name w:val="рис.1а Знак Знак"/>
    <w:rsid w:val="00B57CFE"/>
    <w:rPr>
      <w:i/>
      <w:sz w:val="24"/>
      <w:lang w:val="ru-RU" w:eastAsia="ru-RU"/>
    </w:rPr>
  </w:style>
  <w:style w:type="paragraph" w:customStyle="1" w:styleId="69">
    <w:name w:val="Обычный6"/>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character" w:customStyle="1" w:styleId="115">
    <w:name w:val="Основной текст с отступом.об11 Знак"/>
    <w:link w:val="113"/>
    <w:locked/>
    <w:rsid w:val="00B57CFE"/>
    <w:rPr>
      <w:rFonts w:ascii="Times New Roman" w:eastAsia="Times New Roman" w:hAnsi="Times New Roman" w:cs="Times New Roman"/>
      <w:snapToGrid w:val="0"/>
      <w:sz w:val="28"/>
      <w:szCs w:val="20"/>
      <w:lang w:eastAsia="ru-RU"/>
    </w:rPr>
  </w:style>
  <w:style w:type="character" w:customStyle="1" w:styleId="1050">
    <w:name w:val="Обычный + 10 пт5"/>
    <w:aliases w:val="Черный7,По ширине Знак Знак3"/>
    <w:rsid w:val="00B57CFE"/>
    <w:rPr>
      <w:sz w:val="24"/>
      <w:lang w:val="ru-RU" w:eastAsia="ru-RU"/>
    </w:rPr>
  </w:style>
  <w:style w:type="paragraph" w:customStyle="1" w:styleId="351">
    <w:name w:val="Основной текст 35"/>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4ff0">
    <w:name w:val="Основной текст (4)_"/>
    <w:link w:val="415"/>
    <w:locked/>
    <w:rsid w:val="00B57CFE"/>
    <w:rPr>
      <w:rFonts w:ascii="Sylfaen" w:hAnsi="Sylfaen"/>
      <w:sz w:val="29"/>
      <w:shd w:val="clear" w:color="auto" w:fill="FFFFFF"/>
    </w:rPr>
  </w:style>
  <w:style w:type="paragraph" w:customStyle="1" w:styleId="415">
    <w:name w:val="Основной текст (4)1"/>
    <w:basedOn w:val="aff1"/>
    <w:link w:val="4ff0"/>
    <w:qFormat/>
    <w:rsid w:val="00B57CFE"/>
    <w:pPr>
      <w:shd w:val="clear" w:color="auto" w:fill="FFFFFF"/>
      <w:spacing w:after="600" w:line="240" w:lineRule="atLeast"/>
    </w:pPr>
    <w:rPr>
      <w:rFonts w:ascii="Sylfaen" w:hAnsi="Sylfaen"/>
      <w:sz w:val="29"/>
      <w:shd w:val="clear" w:color="auto" w:fill="FFFFFF"/>
    </w:rPr>
  </w:style>
  <w:style w:type="character" w:customStyle="1" w:styleId="4ff1">
    <w:name w:val="Основной текст (4)"/>
    <w:rsid w:val="00B57CFE"/>
    <w:rPr>
      <w:rFonts w:ascii="Sylfaen" w:hAnsi="Sylfaen"/>
      <w:sz w:val="29"/>
      <w:u w:val="single"/>
      <w:shd w:val="clear" w:color="auto" w:fill="FFFFFF"/>
    </w:rPr>
  </w:style>
  <w:style w:type="character" w:customStyle="1" w:styleId="43pt">
    <w:name w:val="Основной текст (4) + Интервал 3 pt"/>
    <w:rsid w:val="00B57CFE"/>
    <w:rPr>
      <w:rFonts w:ascii="Sylfaen" w:hAnsi="Sylfaen"/>
      <w:spacing w:val="70"/>
      <w:sz w:val="29"/>
      <w:shd w:val="clear" w:color="auto" w:fill="FFFFFF"/>
    </w:rPr>
  </w:style>
  <w:style w:type="character" w:customStyle="1" w:styleId="43pt3">
    <w:name w:val="Основной текст (4) + Интервал 3 pt3"/>
    <w:rsid w:val="00B57CFE"/>
    <w:rPr>
      <w:rFonts w:ascii="Sylfaen" w:hAnsi="Sylfaen"/>
      <w:spacing w:val="70"/>
      <w:sz w:val="29"/>
      <w:u w:val="single"/>
      <w:shd w:val="clear" w:color="auto" w:fill="FFFFFF"/>
    </w:rPr>
  </w:style>
  <w:style w:type="character" w:customStyle="1" w:styleId="4ff2">
    <w:name w:val="Основной текст (4) + Полужирный"/>
    <w:rsid w:val="00B57CFE"/>
    <w:rPr>
      <w:rFonts w:ascii="Sylfaen" w:hAnsi="Sylfaen"/>
      <w:b/>
      <w:sz w:val="29"/>
      <w:shd w:val="clear" w:color="auto" w:fill="FFFFFF"/>
    </w:rPr>
  </w:style>
  <w:style w:type="character" w:customStyle="1" w:styleId="12b">
    <w:name w:val="Заголовок №1 (2)_"/>
    <w:link w:val="12c"/>
    <w:locked/>
    <w:rsid w:val="00B57CFE"/>
    <w:rPr>
      <w:rFonts w:ascii="Sylfaen" w:hAnsi="Sylfaen"/>
      <w:sz w:val="29"/>
      <w:shd w:val="clear" w:color="auto" w:fill="FFFFFF"/>
    </w:rPr>
  </w:style>
  <w:style w:type="paragraph" w:customStyle="1" w:styleId="12c">
    <w:name w:val="Заголовок №1 (2)"/>
    <w:basedOn w:val="aff1"/>
    <w:link w:val="12b"/>
    <w:qFormat/>
    <w:rsid w:val="00B57CFE"/>
    <w:pPr>
      <w:shd w:val="clear" w:color="auto" w:fill="FFFFFF"/>
      <w:spacing w:after="240" w:line="395" w:lineRule="exact"/>
      <w:ind w:firstLine="640"/>
      <w:outlineLvl w:val="0"/>
    </w:pPr>
    <w:rPr>
      <w:rFonts w:ascii="Sylfaen" w:hAnsi="Sylfaen"/>
      <w:sz w:val="29"/>
      <w:shd w:val="clear" w:color="auto" w:fill="FFFFFF"/>
    </w:rPr>
  </w:style>
  <w:style w:type="character" w:customStyle="1" w:styleId="12d">
    <w:name w:val="Заголовок №1 (2) + Полужирный"/>
    <w:rsid w:val="00B57CFE"/>
    <w:rPr>
      <w:rFonts w:ascii="Sylfaen" w:hAnsi="Sylfaen"/>
      <w:b/>
      <w:sz w:val="29"/>
      <w:shd w:val="clear" w:color="auto" w:fill="FFFFFF"/>
    </w:rPr>
  </w:style>
  <w:style w:type="character" w:customStyle="1" w:styleId="820">
    <w:name w:val="Знак Знак82"/>
    <w:rsid w:val="00B57CFE"/>
    <w:rPr>
      <w:sz w:val="28"/>
      <w:lang w:val="ru-RU" w:eastAsia="ru-RU"/>
    </w:rPr>
  </w:style>
  <w:style w:type="paragraph" w:customStyle="1" w:styleId="affffffffffffffffffffffffffe">
    <w:name w:val="название_рисунка"/>
    <w:basedOn w:val="affffffffffffffffffe"/>
    <w:autoRedefine/>
    <w:qFormat/>
    <w:rsid w:val="00B57CFE"/>
    <w:pPr>
      <w:tabs>
        <w:tab w:val="clear" w:pos="1210"/>
        <w:tab w:val="num" w:pos="907"/>
      </w:tabs>
      <w:ind w:left="907" w:hanging="907"/>
    </w:pPr>
    <w:rPr>
      <w:bCs w:val="0"/>
    </w:rPr>
  </w:style>
  <w:style w:type="character" w:customStyle="1" w:styleId="421">
    <w:name w:val="Знак Знак42"/>
    <w:rsid w:val="00B57CFE"/>
    <w:rPr>
      <w:b/>
      <w:snapToGrid w:val="0"/>
      <w:sz w:val="28"/>
    </w:rPr>
  </w:style>
  <w:style w:type="character" w:customStyle="1" w:styleId="323">
    <w:name w:val="Знак Знак32"/>
    <w:rsid w:val="00B57CFE"/>
    <w:rPr>
      <w:sz w:val="28"/>
    </w:rPr>
  </w:style>
  <w:style w:type="paragraph" w:customStyle="1" w:styleId="253">
    <w:name w:val="Основной текст с отступом 25"/>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6a">
    <w:name w:val="Название6"/>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712">
    <w:name w:val="Знак Знак71"/>
    <w:rsid w:val="00B57CFE"/>
    <w:rPr>
      <w:i/>
      <w:sz w:val="28"/>
      <w:lang w:val="en-US" w:eastAsia="ru-RU"/>
    </w:rPr>
  </w:style>
  <w:style w:type="paragraph" w:customStyle="1" w:styleId="afffffffffffffffffffffffffff">
    <w:name w:val="шапка_таблицы"/>
    <w:basedOn w:val="affffe"/>
    <w:qFormat/>
    <w:rsid w:val="00B57CFE"/>
    <w:pPr>
      <w:ind w:left="-120"/>
      <w:contextualSpacing w:val="0"/>
      <w:jc w:val="center"/>
    </w:pPr>
    <w:rPr>
      <w:rFonts w:ascii="Times New Roman" w:eastAsia="Times New Roman" w:hAnsi="Times New Roman" w:cs="Times New Roman"/>
      <w:i/>
      <w:spacing w:val="0"/>
      <w:kern w:val="0"/>
      <w:sz w:val="26"/>
      <w:szCs w:val="26"/>
    </w:rPr>
  </w:style>
  <w:style w:type="paragraph" w:customStyle="1" w:styleId="1ffffffff2">
    <w:name w:val="З_1"/>
    <w:basedOn w:val="1b"/>
    <w:qFormat/>
    <w:rsid w:val="00B57CFE"/>
    <w:pPr>
      <w:keepLines w:val="0"/>
      <w:pageBreakBefore/>
      <w:tabs>
        <w:tab w:val="clear" w:pos="3617"/>
        <w:tab w:val="num" w:pos="2694"/>
      </w:tabs>
      <w:spacing w:after="60" w:line="240" w:lineRule="auto"/>
      <w:ind w:left="2127" w:hanging="72"/>
      <w:jc w:val="center"/>
    </w:pPr>
    <w:rPr>
      <w:rFonts w:ascii="Cambria" w:eastAsia="Times New Roman" w:hAnsi="Cambria" w:cs="Times New Roman"/>
      <w:b/>
      <w:color w:val="auto"/>
      <w:kern w:val="28"/>
      <w:szCs w:val="28"/>
    </w:rPr>
  </w:style>
  <w:style w:type="paragraph" w:customStyle="1" w:styleId="1ffffffff3">
    <w:name w:val="таблица1"/>
    <w:basedOn w:val="affff4"/>
    <w:qFormat/>
    <w:rsid w:val="00B57CFE"/>
    <w:pPr>
      <w:ind w:firstLine="539"/>
    </w:pPr>
    <w:rPr>
      <w:sz w:val="24"/>
      <w:szCs w:val="20"/>
    </w:rPr>
  </w:style>
  <w:style w:type="paragraph" w:customStyle="1" w:styleId="5f6">
    <w:name w:val="Текст выноски5"/>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70">
    <w:name w:val="Основной текст 27"/>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51">
    <w:name w:val="Знак Знак Знак Знак Знак Знак1 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2">
    <w:name w:val="Основной текст 36"/>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80">
    <w:name w:val="Знак Знак28"/>
    <w:rsid w:val="00B57CFE"/>
    <w:rPr>
      <w:sz w:val="24"/>
      <w:lang w:val="ru-RU" w:eastAsia="ru-RU"/>
    </w:rPr>
  </w:style>
  <w:style w:type="paragraph" w:customStyle="1" w:styleId="380">
    <w:name w:val="Основной текст с отступом 38"/>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62">
    <w:name w:val="Основной текст с отступом 26"/>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79">
    <w:name w:val="Название7"/>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87">
    <w:name w:val="Цитата8"/>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613">
    <w:name w:val="Обычный61"/>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70">
    <w:name w:val="Обычный + 10 пт7"/>
    <w:aliases w:val="Черный11,По ширине Знак Знак4"/>
    <w:rsid w:val="00B57CFE"/>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B57CFE"/>
    <w:rPr>
      <w:sz w:val="24"/>
      <w:lang w:val="ru-RU" w:eastAsia="ru-RU"/>
    </w:rPr>
  </w:style>
  <w:style w:type="paragraph" w:customStyle="1" w:styleId="1120">
    <w:name w:val="Знак Знак Знак Знак Знак Знак1 Знак1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60">
    <w:name w:val="Обычный + 10 пт6"/>
    <w:aliases w:val="Черный9,По ширине Знак Знак Знак Знак2"/>
    <w:rsid w:val="00B57CFE"/>
    <w:rPr>
      <w:sz w:val="28"/>
      <w:lang w:val="ru-RU" w:eastAsia="ru-RU"/>
    </w:rPr>
  </w:style>
  <w:style w:type="paragraph" w:customStyle="1" w:styleId="6b">
    <w:name w:val="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4ff3">
    <w:name w:val="Обычный + Черный4"/>
    <w:aliases w:val="По ширине8,Первая строка:  05,11 см Знак Знак3"/>
    <w:rsid w:val="00B57CFE"/>
    <w:rPr>
      <w:sz w:val="24"/>
      <w:lang w:val="ru-RU" w:eastAsia="ru-RU"/>
    </w:rPr>
  </w:style>
  <w:style w:type="paragraph" w:customStyle="1" w:styleId="281">
    <w:name w:val="Основной текст 28"/>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40">
    <w:name w:val="Заголовок 44"/>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30">
    <w:name w:val="Знак Знак133"/>
    <w:rsid w:val="00B57CFE"/>
    <w:rPr>
      <w:b/>
      <w:i/>
      <w:sz w:val="28"/>
    </w:rPr>
  </w:style>
  <w:style w:type="character" w:customStyle="1" w:styleId="1230">
    <w:name w:val="Знак Знак123"/>
    <w:rsid w:val="00B57CFE"/>
    <w:rPr>
      <w:rFonts w:ascii="Arial" w:hAnsi="Arial"/>
      <w:b/>
      <w:sz w:val="26"/>
    </w:rPr>
  </w:style>
  <w:style w:type="character" w:customStyle="1" w:styleId="1031">
    <w:name w:val="Знак Знак103"/>
    <w:rsid w:val="00B57CFE"/>
    <w:rPr>
      <w:b/>
      <w:i/>
      <w:sz w:val="26"/>
    </w:rPr>
  </w:style>
  <w:style w:type="table" w:customStyle="1" w:styleId="Calendar12">
    <w:name w:val="Calendar 12"/>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fff6">
    <w:name w:val="Сетка таблицы3"/>
    <w:uiPriority w:val="3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f1"/>
    <w:qFormat/>
    <w:rsid w:val="00B57CF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character" w:customStyle="1" w:styleId="31f1">
    <w:name w:val="Основной текст с отступом 3 Знак1"/>
    <w:aliases w:val="дисер Знак1"/>
    <w:rsid w:val="00B57CFE"/>
    <w:rPr>
      <w:sz w:val="16"/>
    </w:rPr>
  </w:style>
  <w:style w:type="paragraph" w:customStyle="1" w:styleId="2141">
    <w:name w:val="Стиль Основной текст 2 + 14 пт"/>
    <w:basedOn w:val="29"/>
    <w:qFormat/>
    <w:rsid w:val="00B57CFE"/>
    <w:pPr>
      <w:spacing w:after="0" w:line="240" w:lineRule="auto"/>
      <w:ind w:firstLine="709"/>
      <w:jc w:val="both"/>
    </w:pPr>
    <w:rPr>
      <w:sz w:val="28"/>
      <w:szCs w:val="24"/>
    </w:rPr>
  </w:style>
  <w:style w:type="paragraph" w:customStyle="1" w:styleId="ae">
    <w:name w:val="маркированныйСТП"/>
    <w:basedOn w:val="aff1"/>
    <w:autoRedefine/>
    <w:qFormat/>
    <w:rsid w:val="00B57CFE"/>
    <w:pPr>
      <w:numPr>
        <w:numId w:val="96"/>
      </w:numPr>
      <w:spacing w:after="0" w:line="240" w:lineRule="auto"/>
      <w:ind w:left="0" w:firstLine="709"/>
      <w:jc w:val="both"/>
    </w:pPr>
    <w:rPr>
      <w:rFonts w:ascii="Times New Roman" w:eastAsia="Times New Roman" w:hAnsi="Times New Roman" w:cs="Times New Roman"/>
      <w:sz w:val="28"/>
      <w:szCs w:val="24"/>
      <w:lang w:eastAsia="ru-RU"/>
    </w:rPr>
  </w:style>
  <w:style w:type="paragraph" w:customStyle="1" w:styleId="T2">
    <w:name w:val="T2"/>
    <w:basedOn w:val="afff"/>
    <w:autoRedefine/>
    <w:qFormat/>
    <w:rsid w:val="00B57CFE"/>
    <w:pPr>
      <w:keepNext/>
      <w:tabs>
        <w:tab w:val="num" w:pos="717"/>
      </w:tabs>
      <w:suppressAutoHyphens/>
      <w:spacing w:before="320" w:line="288" w:lineRule="auto"/>
      <w:jc w:val="center"/>
    </w:pPr>
    <w:rPr>
      <w:rFonts w:ascii="Trebuchet MS" w:eastAsia="MS Mincho" w:hAnsi="Trebuchet MS" w:cs="Verdana"/>
      <w:smallCaps/>
      <w:sz w:val="28"/>
      <w:szCs w:val="28"/>
      <w:lang w:eastAsia="ru-RU"/>
    </w:rPr>
  </w:style>
  <w:style w:type="character" w:customStyle="1" w:styleId="T20">
    <w:name w:val="T2 Знак"/>
    <w:rsid w:val="00B57CFE"/>
  </w:style>
  <w:style w:type="character" w:customStyle="1" w:styleId="Tabr2">
    <w:name w:val="Tab_r Знак2"/>
    <w:rsid w:val="00B57CFE"/>
    <w:rPr>
      <w:rFonts w:ascii="Trebuchet MS" w:hAnsi="Trebuchet MS"/>
      <w:i/>
      <w:spacing w:val="-2"/>
      <w:w w:val="103"/>
      <w:sz w:val="24"/>
      <w:lang w:val="ru-RU" w:eastAsia="en-US"/>
    </w:rPr>
  </w:style>
  <w:style w:type="paragraph" w:customStyle="1" w:styleId="afffffffffffffffffffffffffff0">
    <w:name w:val="Знак 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ahoma"/>
      <w:sz w:val="20"/>
      <w:szCs w:val="20"/>
      <w:lang w:val="en-US"/>
    </w:rPr>
  </w:style>
  <w:style w:type="paragraph" w:customStyle="1" w:styleId="Style6">
    <w:name w:val="Style6"/>
    <w:basedOn w:val="aff1"/>
    <w:qFormat/>
    <w:rsid w:val="00B57CFE"/>
    <w:pPr>
      <w:widowControl w:val="0"/>
      <w:autoSpaceDE w:val="0"/>
      <w:autoSpaceDN w:val="0"/>
      <w:adjustRightInd w:val="0"/>
      <w:spacing w:after="0" w:line="331" w:lineRule="exact"/>
    </w:pPr>
    <w:rPr>
      <w:rFonts w:ascii="Times New Roman" w:eastAsia="Times New Roman" w:hAnsi="Times New Roman" w:cs="Times New Roman"/>
      <w:sz w:val="24"/>
      <w:szCs w:val="24"/>
      <w:lang w:eastAsia="ru-RU"/>
    </w:rPr>
  </w:style>
  <w:style w:type="character" w:customStyle="1" w:styleId="FontStyle12">
    <w:name w:val="Font Style12"/>
    <w:rsid w:val="00B57CFE"/>
    <w:rPr>
      <w:rFonts w:ascii="Times New Roman" w:hAnsi="Times New Roman"/>
      <w:i/>
      <w:sz w:val="26"/>
    </w:rPr>
  </w:style>
  <w:style w:type="character" w:customStyle="1" w:styleId="FontStyle11">
    <w:name w:val="Font Style11"/>
    <w:rsid w:val="00B57CFE"/>
    <w:rPr>
      <w:rFonts w:ascii="Times New Roman" w:hAnsi="Times New Roman"/>
      <w:sz w:val="26"/>
    </w:rPr>
  </w:style>
  <w:style w:type="paragraph" w:customStyle="1" w:styleId="2fffff3">
    <w:name w:val="Знак Знак2 Знак"/>
    <w:basedOn w:val="aff1"/>
    <w:qFormat/>
    <w:rsid w:val="00B57CF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doctxt">
    <w:name w:val="doctxt"/>
    <w:basedOn w:val="aff1"/>
    <w:qFormat/>
    <w:rsid w:val="00B57CFE"/>
    <w:pPr>
      <w:spacing w:before="45" w:after="0" w:line="240" w:lineRule="auto"/>
      <w:ind w:firstLine="300"/>
      <w:jc w:val="both"/>
    </w:pPr>
    <w:rPr>
      <w:rFonts w:ascii="Tahoma" w:eastAsia="Times New Roman" w:hAnsi="Tahoma" w:cs="Tahoma"/>
      <w:sz w:val="20"/>
      <w:szCs w:val="20"/>
      <w:lang w:eastAsia="ru-RU"/>
    </w:rPr>
  </w:style>
  <w:style w:type="paragraph" w:customStyle="1" w:styleId="95">
    <w:name w:val="Цитата9"/>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90">
    <w:name w:val="Основной текст с отступом 39"/>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71">
    <w:name w:val="Основной текст с отступом 27"/>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88">
    <w:name w:val="Название8"/>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7a">
    <w:name w:val="Обычный7"/>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371">
    <w:name w:val="Основной текст 37"/>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811">
    <w:name w:val="Знак Знак81"/>
    <w:rsid w:val="00B57CFE"/>
    <w:rPr>
      <w:sz w:val="28"/>
      <w:lang w:val="ru-RU" w:eastAsia="ru-RU"/>
    </w:rPr>
  </w:style>
  <w:style w:type="character" w:customStyle="1" w:styleId="416">
    <w:name w:val="Знак Знак41"/>
    <w:rsid w:val="00B57CFE"/>
    <w:rPr>
      <w:b/>
      <w:snapToGrid w:val="0"/>
      <w:sz w:val="28"/>
    </w:rPr>
  </w:style>
  <w:style w:type="character" w:customStyle="1" w:styleId="332">
    <w:name w:val="Знак Знак33"/>
    <w:rsid w:val="00B57CFE"/>
    <w:rPr>
      <w:sz w:val="28"/>
    </w:rPr>
  </w:style>
  <w:style w:type="character" w:customStyle="1" w:styleId="720">
    <w:name w:val="Знак Знак72"/>
    <w:rsid w:val="00B57CFE"/>
    <w:rPr>
      <w:i/>
      <w:sz w:val="28"/>
      <w:lang w:val="en-US" w:eastAsia="ru-RU"/>
    </w:rPr>
  </w:style>
  <w:style w:type="paragraph" w:customStyle="1" w:styleId="6c">
    <w:name w:val="Текст выноски6"/>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91">
    <w:name w:val="Основной текст 29"/>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112">
    <w:name w:val="Знак Знак Знак Знак Знак Знак1 Знак1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01">
    <w:name w:val="Знак Знак201"/>
    <w:rsid w:val="00B57CFE"/>
    <w:rPr>
      <w:sz w:val="24"/>
      <w:lang w:val="ru-RU" w:eastAsia="ru-RU"/>
    </w:rPr>
  </w:style>
  <w:style w:type="paragraph" w:customStyle="1" w:styleId="381">
    <w:name w:val="Основной текст 38"/>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12e">
    <w:name w:val="Стиль ОсновнойРПС + 12 пт"/>
    <w:basedOn w:val="affffff5"/>
    <w:qFormat/>
    <w:rsid w:val="00B57CFE"/>
    <w:pPr>
      <w:spacing w:line="240" w:lineRule="auto"/>
      <w:ind w:firstLine="0"/>
    </w:pPr>
    <w:rPr>
      <w:sz w:val="24"/>
      <w:szCs w:val="20"/>
    </w:rPr>
  </w:style>
  <w:style w:type="paragraph" w:customStyle="1" w:styleId="3100">
    <w:name w:val="Основной текст с отступом 310"/>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82">
    <w:name w:val="Основной текст с отступом 28"/>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96">
    <w:name w:val="Название9"/>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0c">
    <w:name w:val="Цитата10"/>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89">
    <w:name w:val="Обычный8"/>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p3">
    <w:name w:val="p3"/>
    <w:basedOn w:val="aff1"/>
    <w:qFormat/>
    <w:rsid w:val="00B57CFE"/>
    <w:pPr>
      <w:spacing w:after="0" w:line="240" w:lineRule="auto"/>
      <w:ind w:firstLine="225"/>
    </w:pPr>
    <w:rPr>
      <w:rFonts w:ascii="Times New Roman" w:eastAsia="Times New Roman" w:hAnsi="Times New Roman" w:cs="Times New Roman"/>
      <w:sz w:val="24"/>
      <w:szCs w:val="24"/>
      <w:lang w:eastAsia="ru-RU"/>
    </w:rPr>
  </w:style>
  <w:style w:type="paragraph" w:customStyle="1" w:styleId="ntext">
    <w:name w:val="ntext"/>
    <w:basedOn w:val="aff1"/>
    <w:qFormat/>
    <w:rsid w:val="00B57CFE"/>
    <w:pPr>
      <w:spacing w:after="0"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2100">
    <w:name w:val="Основной текст 210"/>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100">
    <w:name w:val="Знак Знак Знак Знак Знак Знак1 Знак10"/>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72">
    <w:name w:val="Знак Знак27"/>
    <w:rsid w:val="00B57CFE"/>
    <w:rPr>
      <w:rFonts w:cs="Times New Roman"/>
      <w:sz w:val="24"/>
      <w:szCs w:val="24"/>
      <w:lang w:val="ru-RU" w:eastAsia="ru-RU" w:bidi="ar-SA"/>
    </w:rPr>
  </w:style>
  <w:style w:type="paragraph" w:customStyle="1" w:styleId="450">
    <w:name w:val="Заголовок 45"/>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table" w:customStyle="1" w:styleId="4ff4">
    <w:name w:val="Сетка таблицы4"/>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f1">
    <w:name w:val="Стиль РПС_заголовок таблицы + полужирный"/>
    <w:basedOn w:val="affffffffffffffffffa"/>
    <w:qFormat/>
    <w:rsid w:val="00B57CFE"/>
    <w:rPr>
      <w:bCs w:val="0"/>
      <w:iCs/>
      <w:szCs w:val="20"/>
    </w:rPr>
  </w:style>
  <w:style w:type="paragraph" w:customStyle="1" w:styleId="391">
    <w:name w:val="Основной текст 39"/>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3120">
    <w:name w:val="Основной текст с отступом 312"/>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92">
    <w:name w:val="Основной текст с отступом 29"/>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d">
    <w:name w:val="Название10"/>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97">
    <w:name w:val="Обычный9"/>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2120">
    <w:name w:val="Основной текст 212"/>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91">
    <w:name w:val="Знак Знак Знак Знак Знак Знак1 Знак9"/>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63">
    <w:name w:val="Знак Знак26"/>
    <w:rsid w:val="00B57CFE"/>
    <w:rPr>
      <w:sz w:val="24"/>
      <w:lang w:val="ru-RU" w:eastAsia="ru-RU"/>
    </w:rPr>
  </w:style>
  <w:style w:type="paragraph" w:customStyle="1" w:styleId="460">
    <w:name w:val="Заголовок 46"/>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422">
    <w:name w:val="Заголовок 4 Знак2"/>
    <w:rsid w:val="00B57CFE"/>
    <w:rPr>
      <w:b/>
      <w:i/>
      <w:sz w:val="28"/>
    </w:rPr>
  </w:style>
  <w:style w:type="paragraph" w:customStyle="1" w:styleId="1ffffffff4">
    <w:name w:val="Без интервала1"/>
    <w:qFormat/>
    <w:rsid w:val="00B57CFE"/>
    <w:pPr>
      <w:spacing w:after="0" w:line="240" w:lineRule="auto"/>
    </w:pPr>
    <w:rPr>
      <w:rFonts w:ascii="Calibri" w:eastAsia="Times New Roman" w:hAnsi="Calibri" w:cs="Times New Roman"/>
    </w:rPr>
  </w:style>
  <w:style w:type="paragraph" w:customStyle="1" w:styleId="11ff3">
    <w:name w:val="Название11"/>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1ffffffff5">
    <w:name w:val="Знак Знак Знак Знак Знак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ff4">
    <w:name w:val="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5f8">
    <w:name w:val="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CourierNew14127">
    <w:name w:val="Стиль маркированный Courier New 14 пт Слева:  127 см Выступ:  ..."/>
    <w:rsid w:val="00B57CFE"/>
    <w:pPr>
      <w:numPr>
        <w:numId w:val="92"/>
      </w:numPr>
    </w:pPr>
  </w:style>
  <w:style w:type="numbering" w:customStyle="1" w:styleId="14125">
    <w:name w:val="Стиль нумерованный 14 пт Первая строка:  125 см"/>
    <w:rsid w:val="00B57CFE"/>
    <w:pPr>
      <w:numPr>
        <w:numId w:val="94"/>
      </w:numPr>
    </w:pPr>
  </w:style>
  <w:style w:type="numbering" w:customStyle="1" w:styleId="21">
    <w:name w:val="Стиль маркированный2"/>
    <w:rsid w:val="00B57CFE"/>
    <w:pPr>
      <w:numPr>
        <w:numId w:val="85"/>
      </w:numPr>
    </w:pPr>
  </w:style>
  <w:style w:type="numbering" w:customStyle="1" w:styleId="210">
    <w:name w:val="Стиль маркированный21"/>
    <w:rsid w:val="00B57CFE"/>
    <w:pPr>
      <w:numPr>
        <w:numId w:val="97"/>
      </w:numPr>
    </w:pPr>
  </w:style>
  <w:style w:type="numbering" w:customStyle="1" w:styleId="CourierNew14125">
    <w:name w:val="Стиль маркированный Courier New 14 пт Слева:  125 см Выступ:  ..."/>
    <w:rsid w:val="00B57CFE"/>
    <w:pPr>
      <w:numPr>
        <w:numId w:val="95"/>
      </w:numPr>
    </w:pPr>
  </w:style>
  <w:style w:type="numbering" w:customStyle="1" w:styleId="CourierNew141251">
    <w:name w:val="Стиль маркированный Courier New 14 пт Слева:  125 см Выступ:  ...1"/>
    <w:rsid w:val="00B57CFE"/>
    <w:pPr>
      <w:numPr>
        <w:numId w:val="93"/>
      </w:numPr>
    </w:pPr>
  </w:style>
  <w:style w:type="character" w:customStyle="1" w:styleId="140950">
    <w:name w:val="Обычный + 14 пт;курсив;По центру;Первая строка:  0;95 см Знак Знак"/>
    <w:rsid w:val="00B57CFE"/>
    <w:rPr>
      <w:sz w:val="24"/>
      <w:szCs w:val="24"/>
      <w:lang w:val="ru-RU" w:eastAsia="ru-RU" w:bidi="ar-SA"/>
    </w:rPr>
  </w:style>
  <w:style w:type="character" w:customStyle="1" w:styleId="Title101">
    <w:name w:val="Title1.0 Знак"/>
    <w:link w:val="Title100"/>
    <w:rsid w:val="00B57CFE"/>
    <w:rPr>
      <w:rFonts w:ascii="Times New Roman" w:eastAsia="Times New Roman" w:hAnsi="Times New Roman" w:cs="Times New Roman"/>
      <w:b/>
      <w:caps/>
      <w:sz w:val="28"/>
      <w:szCs w:val="28"/>
      <w:lang w:eastAsia="ru-RU"/>
    </w:rPr>
  </w:style>
  <w:style w:type="paragraph" w:customStyle="1" w:styleId="3101">
    <w:name w:val="Основной текст 310"/>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2101">
    <w:name w:val="Основной текст с отступом 210"/>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e">
    <w:name w:val="Обычный10"/>
    <w:qFormat/>
    <w:rsid w:val="00B57CFE"/>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0f">
    <w:name w:val="Обычный + 10 пт;Черный;По ширине Знак Знак Знак Знак"/>
    <w:rsid w:val="00B57CFE"/>
    <w:rPr>
      <w:bCs/>
      <w:sz w:val="28"/>
      <w:szCs w:val="28"/>
      <w:lang w:val="ru-RU" w:eastAsia="ru-RU" w:bidi="ar-SA"/>
    </w:rPr>
  </w:style>
  <w:style w:type="numbering" w:customStyle="1" w:styleId="1113">
    <w:name w:val="Нет списка111"/>
    <w:next w:val="aff4"/>
    <w:semiHidden/>
    <w:rsid w:val="00B57CFE"/>
  </w:style>
  <w:style w:type="numbering" w:customStyle="1" w:styleId="21f7">
    <w:name w:val="Нет списка21"/>
    <w:next w:val="aff4"/>
    <w:semiHidden/>
    <w:rsid w:val="00B57CFE"/>
  </w:style>
  <w:style w:type="paragraph" w:customStyle="1" w:styleId="470">
    <w:name w:val="Заголовок 47"/>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2fffff4">
    <w:name w:val="Без интервала2"/>
    <w:qFormat/>
    <w:rsid w:val="00B57CFE"/>
    <w:pPr>
      <w:spacing w:after="0" w:line="240" w:lineRule="auto"/>
    </w:pPr>
    <w:rPr>
      <w:rFonts w:ascii="Calibri" w:eastAsia="Times New Roman" w:hAnsi="Calibri" w:cs="Times New Roman"/>
    </w:rPr>
  </w:style>
  <w:style w:type="paragraph" w:customStyle="1" w:styleId="2fffff5">
    <w:name w:val="Знак Знак Знак Знак Знак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f">
    <w:name w:val="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ffffffff2">
    <w:name w:val="ПодЗаголовок Знак Знак"/>
    <w:rsid w:val="00B57CFE"/>
    <w:rPr>
      <w:rFonts w:ascii="Arial" w:hAnsi="Arial" w:cs="Arial"/>
      <w:b/>
      <w:bCs/>
      <w:noProof w:val="0"/>
      <w:sz w:val="26"/>
      <w:szCs w:val="26"/>
      <w:lang w:val="ru-RU" w:eastAsia="ru-RU" w:bidi="ar-SA"/>
    </w:rPr>
  </w:style>
  <w:style w:type="paragraph" w:customStyle="1" w:styleId="Style91">
    <w:name w:val="Style91"/>
    <w:basedOn w:val="aff1"/>
    <w:qFormat/>
    <w:rsid w:val="00B57CFE"/>
    <w:pPr>
      <w:widowControl w:val="0"/>
      <w:autoSpaceDE w:val="0"/>
      <w:autoSpaceDN w:val="0"/>
      <w:adjustRightInd w:val="0"/>
      <w:spacing w:after="0" w:line="360" w:lineRule="exact"/>
      <w:jc w:val="both"/>
    </w:pPr>
    <w:rPr>
      <w:rFonts w:ascii="Arial" w:eastAsia="Calibri" w:hAnsi="Arial" w:cs="Arial"/>
      <w:sz w:val="24"/>
      <w:szCs w:val="24"/>
      <w:lang w:eastAsia="ru-RU"/>
    </w:rPr>
  </w:style>
  <w:style w:type="character" w:customStyle="1" w:styleId="FontStyle156">
    <w:name w:val="Font Style156"/>
    <w:rsid w:val="00B57CFE"/>
    <w:rPr>
      <w:rFonts w:ascii="Arial" w:hAnsi="Arial" w:cs="Arial"/>
      <w:b/>
      <w:bCs/>
      <w:sz w:val="22"/>
      <w:szCs w:val="22"/>
    </w:rPr>
  </w:style>
  <w:style w:type="character" w:customStyle="1" w:styleId="ListParagraphChar">
    <w:name w:val="List Paragraph Char"/>
    <w:link w:val="3ff7"/>
    <w:locked/>
    <w:rsid w:val="00B57CFE"/>
    <w:rPr>
      <w:rFonts w:ascii="Calibri" w:eastAsia="Times New Roman" w:hAnsi="Calibri" w:cs="Times New Roman"/>
    </w:rPr>
  </w:style>
  <w:style w:type="paragraph" w:customStyle="1" w:styleId="Style16">
    <w:name w:val="Style16"/>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ff1"/>
    <w:qFormat/>
    <w:rsid w:val="00B57CFE"/>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20">
    <w:name w:val="Style20"/>
    <w:basedOn w:val="aff1"/>
    <w:qFormat/>
    <w:rsid w:val="00B57CF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21">
    <w:name w:val="Style21"/>
    <w:basedOn w:val="aff1"/>
    <w:qFormat/>
    <w:rsid w:val="00B57CFE"/>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2">
    <w:name w:val="Style22"/>
    <w:basedOn w:val="aff1"/>
    <w:qFormat/>
    <w:rsid w:val="00B57CF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36">
    <w:name w:val="Font Style36"/>
    <w:rsid w:val="00B57CFE"/>
    <w:rPr>
      <w:rFonts w:ascii="Times New Roman" w:hAnsi="Times New Roman" w:cs="Times New Roman"/>
      <w:i/>
      <w:iCs/>
      <w:spacing w:val="20"/>
      <w:sz w:val="22"/>
      <w:szCs w:val="22"/>
    </w:rPr>
  </w:style>
  <w:style w:type="character" w:customStyle="1" w:styleId="FontStyle37">
    <w:name w:val="Font Style37"/>
    <w:rsid w:val="00B57CFE"/>
    <w:rPr>
      <w:rFonts w:ascii="Times New Roman" w:hAnsi="Times New Roman" w:cs="Times New Roman"/>
      <w:sz w:val="22"/>
      <w:szCs w:val="22"/>
    </w:rPr>
  </w:style>
  <w:style w:type="character" w:customStyle="1" w:styleId="FontStyle38">
    <w:name w:val="Font Style38"/>
    <w:rsid w:val="00B57CFE"/>
    <w:rPr>
      <w:rFonts w:ascii="Garamond" w:hAnsi="Garamond" w:cs="Garamond"/>
      <w:b/>
      <w:bCs/>
      <w:sz w:val="24"/>
      <w:szCs w:val="24"/>
    </w:rPr>
  </w:style>
  <w:style w:type="character" w:customStyle="1" w:styleId="FontStyle39">
    <w:name w:val="Font Style39"/>
    <w:rsid w:val="00B57CFE"/>
    <w:rPr>
      <w:rFonts w:ascii="Arial Narrow" w:hAnsi="Arial Narrow" w:cs="Arial Narrow"/>
      <w:i/>
      <w:iCs/>
      <w:sz w:val="28"/>
      <w:szCs w:val="28"/>
    </w:rPr>
  </w:style>
  <w:style w:type="character" w:customStyle="1" w:styleId="FontStyle40">
    <w:name w:val="Font Style40"/>
    <w:rsid w:val="00B57CFE"/>
    <w:rPr>
      <w:rFonts w:ascii="Times New Roman" w:hAnsi="Times New Roman" w:cs="Times New Roman"/>
      <w:b/>
      <w:bCs/>
      <w:sz w:val="22"/>
      <w:szCs w:val="22"/>
    </w:rPr>
  </w:style>
  <w:style w:type="character" w:customStyle="1" w:styleId="FontStyle41">
    <w:name w:val="Font Style41"/>
    <w:rsid w:val="00B57CFE"/>
    <w:rPr>
      <w:rFonts w:ascii="Times New Roman" w:hAnsi="Times New Roman" w:cs="Times New Roman"/>
      <w:i/>
      <w:iCs/>
      <w:sz w:val="18"/>
      <w:szCs w:val="18"/>
    </w:rPr>
  </w:style>
  <w:style w:type="paragraph" w:customStyle="1" w:styleId="Style25">
    <w:name w:val="Style25"/>
    <w:basedOn w:val="aff1"/>
    <w:qFormat/>
    <w:rsid w:val="00B57CFE"/>
    <w:pPr>
      <w:widowControl w:val="0"/>
      <w:autoSpaceDE w:val="0"/>
      <w:autoSpaceDN w:val="0"/>
      <w:adjustRightInd w:val="0"/>
      <w:spacing w:after="0" w:line="324" w:lineRule="exact"/>
      <w:ind w:firstLine="686"/>
      <w:jc w:val="both"/>
    </w:pPr>
    <w:rPr>
      <w:rFonts w:ascii="Times New Roman" w:eastAsia="Times New Roman" w:hAnsi="Times New Roman" w:cs="Times New Roman"/>
      <w:sz w:val="24"/>
      <w:szCs w:val="24"/>
      <w:lang w:eastAsia="ru-RU"/>
    </w:rPr>
  </w:style>
  <w:style w:type="character" w:customStyle="1" w:styleId="FontStyle35">
    <w:name w:val="Font Style35"/>
    <w:rsid w:val="00B57CFE"/>
    <w:rPr>
      <w:rFonts w:ascii="Times New Roman" w:hAnsi="Times New Roman" w:cs="Times New Roman"/>
      <w:b/>
      <w:bCs/>
      <w:sz w:val="26"/>
      <w:szCs w:val="26"/>
    </w:rPr>
  </w:style>
  <w:style w:type="character" w:customStyle="1" w:styleId="FontStyle42">
    <w:name w:val="Font Style42"/>
    <w:rsid w:val="00B57CFE"/>
    <w:rPr>
      <w:rFonts w:ascii="Times New Roman" w:hAnsi="Times New Roman" w:cs="Times New Roman"/>
      <w:sz w:val="26"/>
      <w:szCs w:val="26"/>
    </w:rPr>
  </w:style>
  <w:style w:type="paragraph" w:customStyle="1" w:styleId="Style23">
    <w:name w:val="Style23"/>
    <w:basedOn w:val="aff1"/>
    <w:qFormat/>
    <w:rsid w:val="00B57CFE"/>
    <w:pPr>
      <w:widowControl w:val="0"/>
      <w:autoSpaceDE w:val="0"/>
      <w:autoSpaceDN w:val="0"/>
      <w:adjustRightInd w:val="0"/>
      <w:spacing w:after="0" w:line="325" w:lineRule="exact"/>
      <w:jc w:val="both"/>
    </w:pPr>
    <w:rPr>
      <w:rFonts w:ascii="Times New Roman" w:eastAsia="Times New Roman" w:hAnsi="Times New Roman" w:cs="Times New Roman"/>
      <w:sz w:val="24"/>
      <w:szCs w:val="24"/>
      <w:lang w:eastAsia="ru-RU"/>
    </w:rPr>
  </w:style>
  <w:style w:type="paragraph" w:customStyle="1" w:styleId="Style27">
    <w:name w:val="Style27"/>
    <w:basedOn w:val="aff1"/>
    <w:qFormat/>
    <w:rsid w:val="00B57CFE"/>
    <w:pPr>
      <w:widowControl w:val="0"/>
      <w:autoSpaceDE w:val="0"/>
      <w:autoSpaceDN w:val="0"/>
      <w:adjustRightInd w:val="0"/>
      <w:spacing w:after="0" w:line="322" w:lineRule="exact"/>
      <w:ind w:firstLine="835"/>
      <w:jc w:val="both"/>
    </w:pPr>
    <w:rPr>
      <w:rFonts w:ascii="Times New Roman" w:eastAsia="Times New Roman" w:hAnsi="Times New Roman" w:cs="Times New Roman"/>
      <w:sz w:val="24"/>
      <w:szCs w:val="24"/>
      <w:lang w:eastAsia="ru-RU"/>
    </w:rPr>
  </w:style>
  <w:style w:type="paragraph" w:customStyle="1" w:styleId="Style28">
    <w:name w:val="Style28"/>
    <w:basedOn w:val="aff1"/>
    <w:qFormat/>
    <w:rsid w:val="00B57CFE"/>
    <w:pPr>
      <w:widowControl w:val="0"/>
      <w:autoSpaceDE w:val="0"/>
      <w:autoSpaceDN w:val="0"/>
      <w:adjustRightInd w:val="0"/>
      <w:spacing w:after="0" w:line="323" w:lineRule="exact"/>
      <w:ind w:firstLine="821"/>
      <w:jc w:val="both"/>
    </w:pPr>
    <w:rPr>
      <w:rFonts w:ascii="Times New Roman" w:eastAsia="Times New Roman" w:hAnsi="Times New Roman" w:cs="Times New Roman"/>
      <w:sz w:val="24"/>
      <w:szCs w:val="24"/>
      <w:lang w:eastAsia="ru-RU"/>
    </w:rPr>
  </w:style>
  <w:style w:type="paragraph" w:customStyle="1" w:styleId="Style15">
    <w:name w:val="Style15"/>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character" w:customStyle="1" w:styleId="FontStyle43">
    <w:name w:val="Font Style43"/>
    <w:rsid w:val="00B57CFE"/>
    <w:rPr>
      <w:rFonts w:ascii="Times New Roman" w:hAnsi="Times New Roman" w:cs="Times New Roman"/>
      <w:i/>
      <w:iCs/>
      <w:sz w:val="26"/>
      <w:szCs w:val="26"/>
    </w:rPr>
  </w:style>
  <w:style w:type="paragraph" w:customStyle="1" w:styleId="Style29">
    <w:name w:val="Style29"/>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paragraph" w:customStyle="1" w:styleId="Iniiaiieoaeno">
    <w:name w:val="Iniiaiie oaeno"/>
    <w:basedOn w:val="aff1"/>
    <w:qFormat/>
    <w:rsid w:val="00B57CFE"/>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2fffff6">
    <w:name w:val="сновной текст с отступом 2"/>
    <w:basedOn w:val="aff1"/>
    <w:qFormat/>
    <w:rsid w:val="00B57CFE"/>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Style2">
    <w:name w:val="Style2"/>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ff1"/>
    <w:qFormat/>
    <w:rsid w:val="00B57CFE"/>
    <w:pPr>
      <w:widowControl w:val="0"/>
      <w:autoSpaceDE w:val="0"/>
      <w:autoSpaceDN w:val="0"/>
      <w:adjustRightInd w:val="0"/>
      <w:spacing w:after="0" w:line="196" w:lineRule="exact"/>
    </w:pPr>
    <w:rPr>
      <w:rFonts w:ascii="Arial" w:eastAsia="Calibri" w:hAnsi="Arial" w:cs="Arial"/>
      <w:sz w:val="24"/>
      <w:szCs w:val="24"/>
      <w:lang w:eastAsia="ru-RU"/>
    </w:rPr>
  </w:style>
  <w:style w:type="character" w:customStyle="1" w:styleId="FontStyle14">
    <w:name w:val="Font Style14"/>
    <w:rsid w:val="00B57CFE"/>
    <w:rPr>
      <w:rFonts w:ascii="Arial" w:hAnsi="Arial" w:cs="Arial"/>
      <w:sz w:val="16"/>
      <w:szCs w:val="16"/>
    </w:rPr>
  </w:style>
  <w:style w:type="character" w:customStyle="1" w:styleId="FontStyle65">
    <w:name w:val="Font Style65"/>
    <w:rsid w:val="00B57CFE"/>
    <w:rPr>
      <w:rFonts w:ascii="Times New Roman" w:hAnsi="Times New Roman" w:cs="Times New Roman"/>
      <w:sz w:val="26"/>
      <w:szCs w:val="26"/>
    </w:rPr>
  </w:style>
  <w:style w:type="paragraph" w:customStyle="1" w:styleId="Style8">
    <w:name w:val="Style8"/>
    <w:basedOn w:val="aff1"/>
    <w:qFormat/>
    <w:rsid w:val="00B57CFE"/>
    <w:pPr>
      <w:widowControl w:val="0"/>
      <w:autoSpaceDE w:val="0"/>
      <w:autoSpaceDN w:val="0"/>
      <w:adjustRightInd w:val="0"/>
      <w:spacing w:after="0" w:line="322" w:lineRule="exact"/>
      <w:jc w:val="both"/>
    </w:pPr>
    <w:rPr>
      <w:rFonts w:ascii="Times New Roman" w:eastAsia="Calibri" w:hAnsi="Times New Roman" w:cs="Times New Roman"/>
      <w:sz w:val="24"/>
      <w:szCs w:val="24"/>
      <w:lang w:eastAsia="ru-RU"/>
    </w:rPr>
  </w:style>
  <w:style w:type="character" w:customStyle="1" w:styleId="FontStyle75">
    <w:name w:val="Font Style75"/>
    <w:rsid w:val="00B57CFE"/>
    <w:rPr>
      <w:rFonts w:ascii="Times New Roman" w:hAnsi="Times New Roman" w:cs="Times New Roman"/>
      <w:sz w:val="24"/>
      <w:szCs w:val="24"/>
    </w:rPr>
  </w:style>
  <w:style w:type="character" w:customStyle="1" w:styleId="FontStyle58">
    <w:name w:val="Font Style58"/>
    <w:rsid w:val="00B57CFE"/>
    <w:rPr>
      <w:rFonts w:ascii="Times New Roman" w:hAnsi="Times New Roman" w:cs="Times New Roman"/>
      <w:b/>
      <w:bCs/>
      <w:i/>
      <w:iCs/>
      <w:sz w:val="26"/>
      <w:szCs w:val="26"/>
    </w:rPr>
  </w:style>
  <w:style w:type="paragraph" w:customStyle="1" w:styleId="Style26">
    <w:name w:val="Style26"/>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32">
    <w:name w:val="Style32"/>
    <w:basedOn w:val="aff1"/>
    <w:qFormat/>
    <w:rsid w:val="00B57CFE"/>
    <w:pPr>
      <w:widowControl w:val="0"/>
      <w:autoSpaceDE w:val="0"/>
      <w:autoSpaceDN w:val="0"/>
      <w:adjustRightInd w:val="0"/>
      <w:spacing w:after="0" w:line="372" w:lineRule="exact"/>
    </w:pPr>
    <w:rPr>
      <w:rFonts w:ascii="Times New Roman" w:eastAsia="Calibri" w:hAnsi="Times New Roman" w:cs="Times New Roman"/>
      <w:sz w:val="24"/>
      <w:szCs w:val="24"/>
      <w:lang w:eastAsia="ru-RU"/>
    </w:rPr>
  </w:style>
  <w:style w:type="paragraph" w:customStyle="1" w:styleId="Style34">
    <w:name w:val="Style34"/>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24">
    <w:name w:val="Style24"/>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6">
    <w:name w:val="Style46"/>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3">
    <w:name w:val="Style43"/>
    <w:basedOn w:val="aff1"/>
    <w:qFormat/>
    <w:rsid w:val="00B57CFE"/>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55">
    <w:name w:val="Font Style55"/>
    <w:rsid w:val="00B57CFE"/>
    <w:rPr>
      <w:rFonts w:ascii="Times New Roman" w:hAnsi="Times New Roman" w:cs="Times New Roman"/>
      <w:b/>
      <w:bCs/>
      <w:sz w:val="26"/>
      <w:szCs w:val="26"/>
    </w:rPr>
  </w:style>
  <w:style w:type="character" w:customStyle="1" w:styleId="FontStyle64">
    <w:name w:val="Font Style64"/>
    <w:rsid w:val="00B57CFE"/>
    <w:rPr>
      <w:rFonts w:ascii="Times New Roman" w:hAnsi="Times New Roman" w:cs="Times New Roman"/>
      <w:b/>
      <w:bCs/>
      <w:sz w:val="26"/>
      <w:szCs w:val="26"/>
    </w:rPr>
  </w:style>
  <w:style w:type="paragraph" w:customStyle="1" w:styleId="Style10">
    <w:name w:val="Style10"/>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paragraph" w:customStyle="1" w:styleId="Style69">
    <w:name w:val="Style69"/>
    <w:basedOn w:val="aff1"/>
    <w:qFormat/>
    <w:rsid w:val="00B57CFE"/>
    <w:pPr>
      <w:widowControl w:val="0"/>
      <w:autoSpaceDE w:val="0"/>
      <w:autoSpaceDN w:val="0"/>
      <w:adjustRightInd w:val="0"/>
      <w:spacing w:after="0" w:line="293" w:lineRule="exact"/>
      <w:ind w:firstLine="538"/>
      <w:jc w:val="both"/>
    </w:pPr>
    <w:rPr>
      <w:rFonts w:ascii="Arial" w:eastAsia="Calibri" w:hAnsi="Arial" w:cs="Arial"/>
      <w:sz w:val="24"/>
      <w:szCs w:val="24"/>
      <w:lang w:eastAsia="ru-RU"/>
    </w:rPr>
  </w:style>
  <w:style w:type="paragraph" w:customStyle="1" w:styleId="Style77">
    <w:name w:val="Style77"/>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character" w:customStyle="1" w:styleId="FontStyle159">
    <w:name w:val="Font Style159"/>
    <w:rsid w:val="00B57CFE"/>
    <w:rPr>
      <w:rFonts w:ascii="Arial" w:hAnsi="Arial" w:cs="Arial"/>
      <w:sz w:val="18"/>
      <w:szCs w:val="18"/>
    </w:rPr>
  </w:style>
  <w:style w:type="character" w:customStyle="1" w:styleId="FontStyle161">
    <w:name w:val="Font Style161"/>
    <w:rsid w:val="00B57CFE"/>
    <w:rPr>
      <w:rFonts w:ascii="Arial" w:hAnsi="Arial" w:cs="Arial"/>
      <w:b/>
      <w:bCs/>
      <w:sz w:val="18"/>
      <w:szCs w:val="18"/>
    </w:rPr>
  </w:style>
  <w:style w:type="paragraph" w:customStyle="1" w:styleId="Style50">
    <w:name w:val="Style50"/>
    <w:basedOn w:val="aff1"/>
    <w:qFormat/>
    <w:rsid w:val="00B57CFE"/>
    <w:pPr>
      <w:widowControl w:val="0"/>
      <w:autoSpaceDE w:val="0"/>
      <w:autoSpaceDN w:val="0"/>
      <w:adjustRightInd w:val="0"/>
      <w:spacing w:after="0" w:line="274" w:lineRule="exact"/>
      <w:ind w:hanging="365"/>
    </w:pPr>
    <w:rPr>
      <w:rFonts w:ascii="Arial" w:eastAsia="Calibri" w:hAnsi="Arial" w:cs="Arial"/>
      <w:sz w:val="24"/>
      <w:szCs w:val="24"/>
      <w:lang w:eastAsia="ru-RU"/>
    </w:rPr>
  </w:style>
  <w:style w:type="paragraph" w:customStyle="1" w:styleId="Style52">
    <w:name w:val="Style52"/>
    <w:basedOn w:val="aff1"/>
    <w:qFormat/>
    <w:rsid w:val="00B57CFE"/>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Style81">
    <w:name w:val="Style81"/>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paragraph" w:customStyle="1" w:styleId="Style86">
    <w:name w:val="Style86"/>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FontStyle152">
    <w:name w:val="Font Style152"/>
    <w:rsid w:val="00B57CFE"/>
    <w:rPr>
      <w:rFonts w:ascii="Arial" w:hAnsi="Arial" w:cs="Arial"/>
      <w:b/>
      <w:bCs/>
      <w:sz w:val="18"/>
      <w:szCs w:val="18"/>
    </w:rPr>
  </w:style>
  <w:style w:type="character" w:customStyle="1" w:styleId="FontStyle162">
    <w:name w:val="Font Style162"/>
    <w:rsid w:val="00B57CFE"/>
    <w:rPr>
      <w:rFonts w:ascii="Arial" w:hAnsi="Arial" w:cs="Arial"/>
      <w:sz w:val="18"/>
      <w:szCs w:val="18"/>
    </w:rPr>
  </w:style>
  <w:style w:type="paragraph" w:customStyle="1" w:styleId="Style84">
    <w:name w:val="Style84"/>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01">
    <w:name w:val="Style101"/>
    <w:basedOn w:val="aff1"/>
    <w:qFormat/>
    <w:rsid w:val="00B57CFE"/>
    <w:pPr>
      <w:widowControl w:val="0"/>
      <w:autoSpaceDE w:val="0"/>
      <w:autoSpaceDN w:val="0"/>
      <w:adjustRightInd w:val="0"/>
      <w:spacing w:after="0" w:line="293" w:lineRule="exact"/>
      <w:ind w:firstLine="576"/>
      <w:jc w:val="both"/>
    </w:pPr>
    <w:rPr>
      <w:rFonts w:ascii="Arial" w:eastAsia="Calibri" w:hAnsi="Arial" w:cs="Arial"/>
      <w:sz w:val="24"/>
      <w:szCs w:val="24"/>
      <w:lang w:eastAsia="ru-RU"/>
    </w:rPr>
  </w:style>
  <w:style w:type="paragraph" w:customStyle="1" w:styleId="Style63">
    <w:name w:val="Style63"/>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67">
    <w:name w:val="Style67"/>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FontStyle132">
    <w:name w:val="Font Style132"/>
    <w:rsid w:val="00B57CFE"/>
    <w:rPr>
      <w:rFonts w:ascii="Arial" w:hAnsi="Arial" w:cs="Arial"/>
      <w:sz w:val="14"/>
      <w:szCs w:val="14"/>
    </w:rPr>
  </w:style>
  <w:style w:type="character" w:customStyle="1" w:styleId="FontStyle141">
    <w:name w:val="Font Style141"/>
    <w:rsid w:val="00B57CFE"/>
    <w:rPr>
      <w:rFonts w:ascii="Arial" w:hAnsi="Arial" w:cs="Arial"/>
      <w:sz w:val="16"/>
      <w:szCs w:val="16"/>
    </w:rPr>
  </w:style>
  <w:style w:type="paragraph" w:customStyle="1" w:styleId="Style72">
    <w:name w:val="Style72"/>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78">
    <w:name w:val="Style78"/>
    <w:basedOn w:val="aff1"/>
    <w:qFormat/>
    <w:rsid w:val="00B57CFE"/>
    <w:pPr>
      <w:widowControl w:val="0"/>
      <w:autoSpaceDE w:val="0"/>
      <w:autoSpaceDN w:val="0"/>
      <w:adjustRightInd w:val="0"/>
      <w:spacing w:after="0" w:line="293" w:lineRule="exact"/>
      <w:ind w:firstLine="557"/>
      <w:jc w:val="both"/>
    </w:pPr>
    <w:rPr>
      <w:rFonts w:ascii="Arial" w:eastAsia="Calibri" w:hAnsi="Arial" w:cs="Arial"/>
      <w:sz w:val="24"/>
      <w:szCs w:val="24"/>
      <w:lang w:eastAsia="ru-RU"/>
    </w:rPr>
  </w:style>
  <w:style w:type="paragraph" w:customStyle="1" w:styleId="Style87">
    <w:name w:val="Style87"/>
    <w:basedOn w:val="aff1"/>
    <w:qFormat/>
    <w:rsid w:val="00B57CFE"/>
    <w:pPr>
      <w:widowControl w:val="0"/>
      <w:autoSpaceDE w:val="0"/>
      <w:autoSpaceDN w:val="0"/>
      <w:adjustRightInd w:val="0"/>
      <w:spacing w:after="0" w:line="293" w:lineRule="exact"/>
      <w:ind w:firstLine="552"/>
    </w:pPr>
    <w:rPr>
      <w:rFonts w:ascii="Arial" w:eastAsia="Calibri" w:hAnsi="Arial" w:cs="Arial"/>
      <w:sz w:val="24"/>
      <w:szCs w:val="24"/>
      <w:lang w:eastAsia="ru-RU"/>
    </w:rPr>
  </w:style>
  <w:style w:type="paragraph" w:customStyle="1" w:styleId="Style88">
    <w:name w:val="Style88"/>
    <w:basedOn w:val="aff1"/>
    <w:qFormat/>
    <w:rsid w:val="00B57CFE"/>
    <w:pPr>
      <w:widowControl w:val="0"/>
      <w:autoSpaceDE w:val="0"/>
      <w:autoSpaceDN w:val="0"/>
      <w:adjustRightInd w:val="0"/>
      <w:spacing w:after="0" w:line="288" w:lineRule="exact"/>
      <w:ind w:firstLine="706"/>
    </w:pPr>
    <w:rPr>
      <w:rFonts w:ascii="Arial" w:eastAsia="Calibri" w:hAnsi="Arial" w:cs="Arial"/>
      <w:sz w:val="24"/>
      <w:szCs w:val="24"/>
      <w:lang w:eastAsia="ru-RU"/>
    </w:rPr>
  </w:style>
  <w:style w:type="paragraph" w:customStyle="1" w:styleId="Style13">
    <w:name w:val="Style13"/>
    <w:basedOn w:val="aff1"/>
    <w:qFormat/>
    <w:rsid w:val="00B57CFE"/>
    <w:pPr>
      <w:widowControl w:val="0"/>
      <w:autoSpaceDE w:val="0"/>
      <w:autoSpaceDN w:val="0"/>
      <w:adjustRightInd w:val="0"/>
      <w:spacing w:after="0" w:line="293" w:lineRule="exact"/>
      <w:jc w:val="center"/>
    </w:pPr>
    <w:rPr>
      <w:rFonts w:ascii="Arial" w:eastAsia="Calibri" w:hAnsi="Arial" w:cs="Arial"/>
      <w:sz w:val="24"/>
      <w:szCs w:val="24"/>
      <w:lang w:eastAsia="ru-RU"/>
    </w:rPr>
  </w:style>
  <w:style w:type="paragraph" w:customStyle="1" w:styleId="Style58">
    <w:name w:val="Style58"/>
    <w:basedOn w:val="aff1"/>
    <w:qFormat/>
    <w:rsid w:val="00B57CFE"/>
    <w:pPr>
      <w:widowControl w:val="0"/>
      <w:autoSpaceDE w:val="0"/>
      <w:autoSpaceDN w:val="0"/>
      <w:adjustRightInd w:val="0"/>
      <w:spacing w:after="0" w:line="293" w:lineRule="exact"/>
      <w:ind w:firstLine="686"/>
      <w:jc w:val="both"/>
    </w:pPr>
    <w:rPr>
      <w:rFonts w:ascii="Arial" w:eastAsia="Calibri" w:hAnsi="Arial" w:cs="Arial"/>
      <w:sz w:val="24"/>
      <w:szCs w:val="24"/>
      <w:lang w:eastAsia="ru-RU"/>
    </w:rPr>
  </w:style>
  <w:style w:type="paragraph" w:customStyle="1" w:styleId="Style89">
    <w:name w:val="Style89"/>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21">
    <w:name w:val="Style121"/>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Style57">
    <w:name w:val="Style57"/>
    <w:basedOn w:val="aff1"/>
    <w:qFormat/>
    <w:rsid w:val="00B57CFE"/>
    <w:pPr>
      <w:widowControl w:val="0"/>
      <w:autoSpaceDE w:val="0"/>
      <w:autoSpaceDN w:val="0"/>
      <w:adjustRightInd w:val="0"/>
      <w:spacing w:after="0" w:line="322" w:lineRule="exact"/>
      <w:jc w:val="center"/>
    </w:pPr>
    <w:rPr>
      <w:rFonts w:ascii="Times New Roman" w:eastAsia="Calibri" w:hAnsi="Times New Roman" w:cs="Times New Roman"/>
      <w:sz w:val="24"/>
      <w:szCs w:val="24"/>
      <w:lang w:eastAsia="ru-RU"/>
    </w:rPr>
  </w:style>
  <w:style w:type="paragraph" w:customStyle="1" w:styleId="Style103">
    <w:name w:val="Style103"/>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character" w:customStyle="1" w:styleId="FontStyle86">
    <w:name w:val="Font Style86"/>
    <w:rsid w:val="00B57CFE"/>
    <w:rPr>
      <w:rFonts w:ascii="Times New Roman" w:hAnsi="Times New Roman" w:cs="Times New Roman"/>
      <w:sz w:val="20"/>
      <w:szCs w:val="20"/>
    </w:rPr>
  </w:style>
  <w:style w:type="character" w:customStyle="1" w:styleId="1240">
    <w:name w:val="Знак Знак124"/>
    <w:rsid w:val="00B57CFE"/>
    <w:rPr>
      <w:rFonts w:ascii="Cambria" w:eastAsia="Times New Roman" w:hAnsi="Cambria" w:cs="Times New Roman"/>
      <w:b/>
      <w:bCs/>
      <w:color w:val="365F91"/>
      <w:sz w:val="28"/>
      <w:szCs w:val="28"/>
    </w:rPr>
  </w:style>
  <w:style w:type="paragraph" w:customStyle="1" w:styleId="afffffffffffffffffffffffffff3">
    <w:name w:val="Мой заголовок"/>
    <w:basedOn w:val="aff1"/>
    <w:qFormat/>
    <w:rsid w:val="00B57CFE"/>
    <w:pPr>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customStyle="1" w:styleId="afffffffffffffffffffffffffff4">
    <w:name w:val="текст сп нум"/>
    <w:basedOn w:val="aff1"/>
    <w:qFormat/>
    <w:rsid w:val="00B57CFE"/>
    <w:pPr>
      <w:keepLines/>
      <w:widowControl w:val="0"/>
      <w:tabs>
        <w:tab w:val="num" w:pos="360"/>
      </w:tabs>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a3">
    <w:name w:val="Подрисуночная надпись"/>
    <w:basedOn w:val="aff1"/>
    <w:qFormat/>
    <w:rsid w:val="00B57CFE"/>
    <w:pPr>
      <w:numPr>
        <w:numId w:val="98"/>
      </w:numPr>
      <w:spacing w:after="200" w:line="276" w:lineRule="auto"/>
    </w:pPr>
    <w:rPr>
      <w:rFonts w:ascii="Calibri" w:eastAsia="Calibri" w:hAnsi="Calibri" w:cs="Times New Roman"/>
    </w:rPr>
  </w:style>
  <w:style w:type="paragraph" w:customStyle="1" w:styleId="CharChar">
    <w:name w:val="Char Char Знак Знак Знак Знак Знак Знак Знак Знак Знак Знак"/>
    <w:basedOn w:val="aff1"/>
    <w:qFormat/>
    <w:rsid w:val="00B57CFE"/>
    <w:pPr>
      <w:spacing w:line="240" w:lineRule="exact"/>
    </w:pPr>
    <w:rPr>
      <w:rFonts w:ascii="Verdana" w:eastAsia="Times New Roman" w:hAnsi="Verdana" w:cs="Verdana"/>
      <w:sz w:val="20"/>
      <w:szCs w:val="20"/>
      <w:lang w:val="en-US"/>
    </w:rPr>
  </w:style>
  <w:style w:type="character" w:customStyle="1" w:styleId="afffffffffffffffffffffffffff5">
    <w:name w:val="Знак Знак"/>
    <w:rsid w:val="00B57CFE"/>
    <w:rPr>
      <w:sz w:val="24"/>
      <w:szCs w:val="24"/>
    </w:rPr>
  </w:style>
  <w:style w:type="paragraph" w:customStyle="1" w:styleId="1ffffffff6">
    <w:name w:val="обычный1"/>
    <w:basedOn w:val="aff1"/>
    <w:qFormat/>
    <w:rsid w:val="00B57CFE"/>
    <w:pPr>
      <w:spacing w:after="0" w:line="360" w:lineRule="auto"/>
    </w:pPr>
    <w:rPr>
      <w:rFonts w:ascii="Times New Roman" w:eastAsia="Times New Roman" w:hAnsi="Times New Roman" w:cs="Times New Roman"/>
      <w:sz w:val="20"/>
      <w:szCs w:val="20"/>
      <w:lang w:eastAsia="ru-RU"/>
    </w:rPr>
  </w:style>
  <w:style w:type="paragraph" w:customStyle="1" w:styleId="afffffffffffffffffffffffffff6">
    <w:name w:val="Буклет"/>
    <w:basedOn w:val="aff1"/>
    <w:qFormat/>
    <w:rsid w:val="00B57CFE"/>
    <w:pPr>
      <w:spacing w:after="120" w:line="240" w:lineRule="auto"/>
      <w:ind w:firstLine="284"/>
    </w:pPr>
    <w:rPr>
      <w:rFonts w:ascii="Arial" w:eastAsia="Times New Roman" w:hAnsi="Arial" w:cs="Times New Roman"/>
      <w:sz w:val="24"/>
      <w:szCs w:val="20"/>
      <w:lang w:eastAsia="ru-RU"/>
    </w:rPr>
  </w:style>
  <w:style w:type="paragraph" w:customStyle="1" w:styleId="2fffff7">
    <w:name w:val="Текст2"/>
    <w:basedOn w:val="10e"/>
    <w:qFormat/>
    <w:rsid w:val="00B57CFE"/>
    <w:pPr>
      <w:spacing w:before="0" w:after="0"/>
    </w:pPr>
    <w:rPr>
      <w:rFonts w:ascii="Courier New" w:hAnsi="Courier New"/>
      <w:snapToGrid/>
      <w:sz w:val="20"/>
    </w:rPr>
  </w:style>
  <w:style w:type="paragraph" w:customStyle="1" w:styleId="4ff5">
    <w:name w:val="Стиль Заголовок 4 + По центру"/>
    <w:basedOn w:val="4"/>
    <w:qFormat/>
    <w:rsid w:val="00B57CFE"/>
    <w:pPr>
      <w:numPr>
        <w:ilvl w:val="0"/>
        <w:numId w:val="0"/>
      </w:numPr>
      <w:spacing w:after="120"/>
      <w:contextualSpacing/>
      <w:jc w:val="center"/>
    </w:pPr>
    <w:rPr>
      <w:i/>
      <w:szCs w:val="20"/>
      <w:lang w:val="ru-RU" w:eastAsia="en-US"/>
    </w:rPr>
  </w:style>
  <w:style w:type="paragraph" w:customStyle="1" w:styleId="afffffffffffffffffffffffffff7">
    <w:name w:val="Основной ОК"/>
    <w:basedOn w:val="afff8"/>
    <w:qFormat/>
    <w:rsid w:val="00B57CFE"/>
    <w:pPr>
      <w:spacing w:after="0" w:line="240" w:lineRule="auto"/>
      <w:ind w:left="0" w:firstLine="709"/>
      <w:jc w:val="both"/>
    </w:pPr>
    <w:rPr>
      <w:rFonts w:ascii="Times New Roman" w:eastAsia="Times New Roman" w:hAnsi="Times New Roman" w:cs="Times New Roman"/>
      <w:sz w:val="24"/>
      <w:szCs w:val="24"/>
      <w:lang w:eastAsia="ru-RU"/>
    </w:rPr>
  </w:style>
  <w:style w:type="paragraph" w:customStyle="1" w:styleId="western">
    <w:name w:val="western"/>
    <w:basedOn w:val="aff1"/>
    <w:qFormat/>
    <w:rsid w:val="00B57CFE"/>
    <w:pPr>
      <w:spacing w:before="100" w:beforeAutospacing="1" w:after="119" w:line="240" w:lineRule="auto"/>
    </w:pPr>
    <w:rPr>
      <w:rFonts w:ascii="Times New Roman" w:eastAsia="Times New Roman" w:hAnsi="Times New Roman" w:cs="Times New Roman"/>
      <w:color w:val="000000"/>
      <w:sz w:val="20"/>
      <w:szCs w:val="20"/>
      <w:lang w:eastAsia="ru-RU"/>
    </w:rPr>
  </w:style>
  <w:style w:type="paragraph" w:customStyle="1" w:styleId="afffffffffffffffffffffffffff8">
    <w:name w:val="Итоговая информация"/>
    <w:basedOn w:val="aff1"/>
    <w:qFormat/>
    <w:rsid w:val="00B57CFE"/>
    <w:pPr>
      <w:tabs>
        <w:tab w:val="left" w:pos="1134"/>
        <w:tab w:val="right" w:pos="9072"/>
      </w:tabs>
      <w:spacing w:after="0" w:line="360" w:lineRule="auto"/>
      <w:jc w:val="both"/>
    </w:pPr>
    <w:rPr>
      <w:rFonts w:ascii="Times New Roman" w:eastAsia="Times New Roman" w:hAnsi="Times New Roman" w:cs="Times New Roman"/>
      <w:sz w:val="28"/>
      <w:szCs w:val="20"/>
      <w:lang w:val="en-US" w:eastAsia="ru-RU"/>
    </w:rPr>
  </w:style>
  <w:style w:type="paragraph" w:customStyle="1" w:styleId="GAS">
    <w:name w:val="Заголовок/GAS"/>
    <w:basedOn w:val="aff1"/>
    <w:qFormat/>
    <w:rsid w:val="00B57CFE"/>
    <w:pPr>
      <w:spacing w:after="0" w:line="360" w:lineRule="atLeast"/>
      <w:jc w:val="center"/>
    </w:pPr>
    <w:rPr>
      <w:rFonts w:ascii="TextBook" w:eastAsia="Times New Roman" w:hAnsi="TextBook" w:cs="Times New Roman"/>
      <w:caps/>
      <w:sz w:val="24"/>
      <w:szCs w:val="20"/>
      <w:lang w:eastAsia="ru-RU"/>
    </w:rPr>
  </w:style>
  <w:style w:type="paragraph" w:customStyle="1" w:styleId="1ffffffff7">
    <w:name w:val="Об уп1"/>
    <w:basedOn w:val="aff1"/>
    <w:qFormat/>
    <w:rsid w:val="00B57CFE"/>
    <w:pPr>
      <w:spacing w:after="0" w:line="240" w:lineRule="auto"/>
      <w:ind w:firstLine="720"/>
      <w:jc w:val="both"/>
    </w:pPr>
    <w:rPr>
      <w:rFonts w:ascii="Times New Roman" w:eastAsia="Times New Roman" w:hAnsi="Times New Roman" w:cs="Times New Roman"/>
      <w:spacing w:val="-2"/>
      <w:sz w:val="28"/>
      <w:szCs w:val="20"/>
      <w:lang w:eastAsia="ru-RU"/>
    </w:rPr>
  </w:style>
  <w:style w:type="numbering" w:customStyle="1" w:styleId="3fff7">
    <w:name w:val="Нет списка3"/>
    <w:next w:val="aff4"/>
    <w:uiPriority w:val="99"/>
    <w:semiHidden/>
    <w:rsid w:val="00B57CFE"/>
  </w:style>
  <w:style w:type="table" w:customStyle="1" w:styleId="21110">
    <w:name w:val="Столбцы таблицы 21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9">
    <w:name w:val="Сноска"/>
    <w:basedOn w:val="aff1"/>
    <w:qFormat/>
    <w:rsid w:val="00B57CFE"/>
    <w:pPr>
      <w:suppressAutoHyphens/>
      <w:spacing w:after="0" w:line="240" w:lineRule="auto"/>
      <w:ind w:firstLine="567"/>
      <w:jc w:val="both"/>
    </w:pPr>
    <w:rPr>
      <w:rFonts w:ascii="Times New Roman" w:eastAsia="Times New Roman" w:hAnsi="Times New Roman" w:cs="Times New Roman"/>
      <w:sz w:val="24"/>
      <w:szCs w:val="20"/>
      <w:lang w:eastAsia="ru-RU"/>
    </w:rPr>
  </w:style>
  <w:style w:type="paragraph" w:customStyle="1" w:styleId="afffffffffffffffffffffffffffa">
    <w:name w:val="Информация об изменениях документа"/>
    <w:basedOn w:val="aff1"/>
    <w:next w:val="aff1"/>
    <w:uiPriority w:val="99"/>
    <w:qFormat/>
    <w:rsid w:val="00B57CFE"/>
    <w:pPr>
      <w:autoSpaceDE w:val="0"/>
      <w:autoSpaceDN w:val="0"/>
      <w:adjustRightInd w:val="0"/>
      <w:spacing w:before="75" w:after="0" w:line="240" w:lineRule="auto"/>
      <w:ind w:left="170"/>
      <w:jc w:val="both"/>
    </w:pPr>
    <w:rPr>
      <w:rFonts w:ascii="Arial" w:eastAsia="Calibri" w:hAnsi="Arial" w:cs="Arial"/>
      <w:i/>
      <w:iCs/>
      <w:color w:val="353842"/>
      <w:sz w:val="24"/>
      <w:szCs w:val="24"/>
      <w:shd w:val="clear" w:color="auto" w:fill="F0F0F0"/>
    </w:rPr>
  </w:style>
  <w:style w:type="paragraph" w:customStyle="1" w:styleId="12f0">
    <w:name w:val="Название1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34">
    <w:name w:val="Название1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afffffffffffffffffffffffffffb">
    <w:name w:val="Комментарий"/>
    <w:basedOn w:val="aff1"/>
    <w:next w:val="aff1"/>
    <w:uiPriority w:val="99"/>
    <w:qFormat/>
    <w:rsid w:val="00B57CFE"/>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2fffff8">
    <w:name w:val="Название Знак2"/>
    <w:uiPriority w:val="10"/>
    <w:rsid w:val="00B57CFE"/>
    <w:rPr>
      <w:rFonts w:ascii="Calibri Light" w:eastAsia="Times New Roman" w:hAnsi="Calibri Light" w:cs="Times New Roman"/>
      <w:spacing w:val="-10"/>
      <w:kern w:val="28"/>
      <w:sz w:val="56"/>
      <w:szCs w:val="56"/>
      <w:lang w:eastAsia="ru-RU"/>
    </w:rPr>
  </w:style>
  <w:style w:type="numbering" w:customStyle="1" w:styleId="11111131">
    <w:name w:val="1 / 1.1 / 1.1.131"/>
    <w:basedOn w:val="aff4"/>
    <w:next w:val="111111"/>
    <w:rsid w:val="00B57CFE"/>
  </w:style>
  <w:style w:type="numbering" w:customStyle="1" w:styleId="11">
    <w:name w:val="Стиль маркированный11"/>
    <w:rsid w:val="00B57CFE"/>
    <w:pPr>
      <w:numPr>
        <w:numId w:val="51"/>
      </w:numPr>
    </w:pPr>
  </w:style>
  <w:style w:type="numbering" w:customStyle="1" w:styleId="1ai211">
    <w:name w:val="1 / a / i211"/>
    <w:rsid w:val="00B57CFE"/>
    <w:pPr>
      <w:numPr>
        <w:numId w:val="100"/>
      </w:numPr>
    </w:pPr>
  </w:style>
  <w:style w:type="numbering" w:customStyle="1" w:styleId="310">
    <w:name w:val="Статья / Раздел31"/>
    <w:basedOn w:val="aff4"/>
    <w:next w:val="a2"/>
    <w:unhideWhenUsed/>
    <w:rsid w:val="00B57CFE"/>
    <w:pPr>
      <w:numPr>
        <w:numId w:val="50"/>
      </w:numPr>
    </w:pPr>
  </w:style>
  <w:style w:type="numbering" w:customStyle="1" w:styleId="211">
    <w:name w:val="Статья / Раздел211"/>
    <w:rsid w:val="00B57CFE"/>
    <w:pPr>
      <w:numPr>
        <w:numId w:val="22"/>
      </w:numPr>
    </w:pPr>
  </w:style>
  <w:style w:type="numbering" w:customStyle="1" w:styleId="111">
    <w:name w:val="Статья / Раздел111"/>
    <w:rsid w:val="00B57CFE"/>
    <w:pPr>
      <w:numPr>
        <w:numId w:val="64"/>
      </w:numPr>
    </w:pPr>
  </w:style>
  <w:style w:type="numbering" w:customStyle="1" w:styleId="1ai111">
    <w:name w:val="1 / a / i111"/>
    <w:rsid w:val="00B57CFE"/>
    <w:pPr>
      <w:numPr>
        <w:numId w:val="101"/>
      </w:numPr>
    </w:pPr>
  </w:style>
  <w:style w:type="numbering" w:customStyle="1" w:styleId="1ai31">
    <w:name w:val="1 / a / i31"/>
    <w:basedOn w:val="aff4"/>
    <w:next w:val="1ai"/>
    <w:unhideWhenUsed/>
    <w:rsid w:val="00B57CFE"/>
    <w:pPr>
      <w:numPr>
        <w:numId w:val="75"/>
      </w:numPr>
    </w:pPr>
  </w:style>
  <w:style w:type="numbering" w:customStyle="1" w:styleId="111111111">
    <w:name w:val="1 / 1.1 / 1.1.1111"/>
    <w:rsid w:val="00B57CFE"/>
    <w:pPr>
      <w:numPr>
        <w:numId w:val="76"/>
      </w:numPr>
    </w:pPr>
  </w:style>
  <w:style w:type="numbering" w:customStyle="1" w:styleId="1111112111">
    <w:name w:val="1 / 1.1 / 1.1.12111"/>
    <w:rsid w:val="00B57CFE"/>
    <w:pPr>
      <w:numPr>
        <w:numId w:val="77"/>
      </w:numPr>
    </w:pPr>
  </w:style>
  <w:style w:type="table" w:customStyle="1" w:styleId="1115">
    <w:name w:val="Сетка таблицы1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4"/>
    <w:semiHidden/>
    <w:rsid w:val="00B57CFE"/>
  </w:style>
  <w:style w:type="numbering" w:customStyle="1" w:styleId="2115">
    <w:name w:val="Нет списка211"/>
    <w:next w:val="aff4"/>
    <w:semiHidden/>
    <w:rsid w:val="00B57CFE"/>
  </w:style>
  <w:style w:type="table" w:customStyle="1" w:styleId="21111">
    <w:name w:val="Столбцы таблицы 211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c">
    <w:name w:val="ОСНОВНОЙ Стиль"/>
    <w:basedOn w:val="aff1"/>
    <w:qFormat/>
    <w:rsid w:val="00B57CFE"/>
    <w:pPr>
      <w:spacing w:after="0" w:line="240" w:lineRule="auto"/>
      <w:ind w:firstLine="709"/>
      <w:contextualSpacing/>
      <w:jc w:val="both"/>
    </w:pPr>
    <w:rPr>
      <w:rFonts w:ascii="Times New Roman" w:eastAsia="Calibri" w:hAnsi="Times New Roman" w:cs="Times New Roman"/>
      <w:color w:val="000000"/>
      <w:sz w:val="28"/>
      <w:szCs w:val="28"/>
    </w:rPr>
  </w:style>
  <w:style w:type="paragraph" w:customStyle="1" w:styleId="3fff8">
    <w:name w:val="3"/>
    <w:basedOn w:val="aff1"/>
    <w:next w:val="affffe"/>
    <w:qFormat/>
    <w:rsid w:val="00B57CFE"/>
    <w:pPr>
      <w:spacing w:after="120" w:line="240" w:lineRule="auto"/>
      <w:ind w:firstLine="720"/>
      <w:contextualSpacing/>
      <w:jc w:val="center"/>
    </w:pPr>
    <w:rPr>
      <w:rFonts w:ascii="Times New Roman" w:eastAsia="Times New Roman" w:hAnsi="Times New Roman" w:cs="Times New Roman"/>
      <w:b/>
      <w:sz w:val="28"/>
      <w:szCs w:val="20"/>
      <w:lang w:val="en-US" w:eastAsia="ru-RU"/>
    </w:rPr>
  </w:style>
  <w:style w:type="character" w:customStyle="1" w:styleId="10pt">
    <w:name w:val="Основной текст + 10 pt"/>
    <w:uiPriority w:val="99"/>
    <w:rsid w:val="00B57CFE"/>
    <w:rPr>
      <w:rFonts w:ascii="Arial" w:hAnsi="Arial" w:cs="Arial"/>
      <w:sz w:val="20"/>
      <w:szCs w:val="20"/>
    </w:rPr>
  </w:style>
  <w:style w:type="character" w:customStyle="1" w:styleId="s100">
    <w:name w:val="s_10"/>
    <w:rsid w:val="00B57CFE"/>
  </w:style>
  <w:style w:type="character" w:customStyle="1" w:styleId="FontStyle30">
    <w:name w:val="Font Style30"/>
    <w:rsid w:val="00B57CFE"/>
    <w:rPr>
      <w:rFonts w:ascii="Times New Roman" w:hAnsi="Times New Roman"/>
      <w:sz w:val="20"/>
    </w:rPr>
  </w:style>
  <w:style w:type="character" w:customStyle="1" w:styleId="afffffffffffc">
    <w:name w:val="Основной текст_"/>
    <w:link w:val="120"/>
    <w:locked/>
    <w:rsid w:val="00B57CFE"/>
    <w:rPr>
      <w:rFonts w:ascii="Times New Roman" w:eastAsia="Times New Roman" w:hAnsi="Times New Roman" w:cs="Times New Roman"/>
      <w:sz w:val="20"/>
      <w:szCs w:val="20"/>
      <w:lang w:eastAsia="ru-RU"/>
    </w:rPr>
  </w:style>
  <w:style w:type="character" w:customStyle="1" w:styleId="afffffffffffffffffffffffffffd">
    <w:name w:val="Основной текст + Курсив"/>
    <w:aliases w:val="Интервал 0 pt"/>
    <w:rsid w:val="00B57CFE"/>
    <w:rPr>
      <w:rFonts w:ascii="Times New Roman" w:hAnsi="Times New Roman"/>
      <w:i/>
      <w:color w:val="000000"/>
      <w:spacing w:val="0"/>
      <w:w w:val="100"/>
      <w:position w:val="0"/>
      <w:sz w:val="19"/>
      <w:u w:val="none"/>
      <w:shd w:val="clear" w:color="auto" w:fill="FFFFFF"/>
      <w:lang w:val="ru-RU"/>
    </w:rPr>
  </w:style>
  <w:style w:type="numbering" w:customStyle="1" w:styleId="4ff6">
    <w:name w:val="Нет списка4"/>
    <w:next w:val="aff4"/>
    <w:uiPriority w:val="99"/>
    <w:semiHidden/>
    <w:unhideWhenUsed/>
    <w:rsid w:val="00B57CFE"/>
  </w:style>
  <w:style w:type="table" w:customStyle="1" w:styleId="6d">
    <w:name w:val="Сетка таблицы6"/>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e">
    <w:name w:val="Таблица_номер_таблицы"/>
    <w:link w:val="affffffffffffffffffffffffffff"/>
    <w:qFormat/>
    <w:rsid w:val="00B57CFE"/>
    <w:pPr>
      <w:keepNext/>
      <w:spacing w:after="0" w:line="240" w:lineRule="auto"/>
      <w:jc w:val="right"/>
    </w:pPr>
    <w:rPr>
      <w:rFonts w:ascii="Times New Roman" w:eastAsia="Times New Roman" w:hAnsi="Times New Roman" w:cs="Times New Roman"/>
      <w:bCs/>
      <w:sz w:val="24"/>
      <w:lang w:eastAsia="ru-RU"/>
    </w:rPr>
  </w:style>
  <w:style w:type="character" w:customStyle="1" w:styleId="affffffffffffffffffffffffffff">
    <w:name w:val="Таблица_номер_таблицы Знак"/>
    <w:link w:val="afffffffffffffffffffffffffffe"/>
    <w:rsid w:val="00B57CFE"/>
    <w:rPr>
      <w:rFonts w:ascii="Times New Roman" w:eastAsia="Times New Roman" w:hAnsi="Times New Roman" w:cs="Times New Roman"/>
      <w:bCs/>
      <w:sz w:val="24"/>
      <w:lang w:eastAsia="ru-RU"/>
    </w:rPr>
  </w:style>
  <w:style w:type="paragraph" w:customStyle="1" w:styleId="headertext">
    <w:name w:val="headertext"/>
    <w:basedOn w:val="aff1"/>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rsid w:val="00B57CFE"/>
  </w:style>
  <w:style w:type="character" w:customStyle="1" w:styleId="21f8">
    <w:name w:val="Заголовок 2 Знак1"/>
    <w:aliases w:val="Заголовок 2 Знак Знак Знак1,Знак2 Знак2,Знак2 Знак Знак1,таблица 1а Знак1,Заголовок 2 Знак Знак Знак Знак Знак1,Заголовок 2 Знак Знак Знак Знак Знак Знак Знак Знак2,Заголовок 2 Знак Знак Знак Знак Знак Знак Знак Знак Знак1"/>
    <w:semiHidden/>
    <w:rsid w:val="00B57CFE"/>
    <w:rPr>
      <w:rFonts w:ascii="Calibri Light" w:eastAsia="Times New Roman" w:hAnsi="Calibri Light" w:cs="Times New Roman"/>
      <w:color w:val="2E74B5"/>
      <w:sz w:val="26"/>
      <w:szCs w:val="26"/>
      <w:lang w:eastAsia="ru-RU"/>
    </w:rPr>
  </w:style>
  <w:style w:type="character" w:customStyle="1" w:styleId="614">
    <w:name w:val="Заголовок 6 Знак1"/>
    <w:aliases w:val="Заголовок 6_назв_табл Знак1"/>
    <w:semiHidden/>
    <w:rsid w:val="00B57CFE"/>
    <w:rPr>
      <w:rFonts w:ascii="Calibri Light" w:eastAsia="Times New Roman" w:hAnsi="Calibri Light" w:cs="Times New Roman"/>
      <w:color w:val="1F4D78"/>
      <w:sz w:val="28"/>
      <w:szCs w:val="24"/>
      <w:lang w:eastAsia="ru-RU"/>
    </w:rPr>
  </w:style>
  <w:style w:type="character" w:customStyle="1" w:styleId="2fffff9">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 Знак1"/>
    <w:semiHidden/>
    <w:rsid w:val="00B57CFE"/>
    <w:rPr>
      <w:rFonts w:ascii="Times New Roman" w:eastAsia="Times New Roman" w:hAnsi="Times New Roman" w:cs="Times New Roman"/>
      <w:lang w:eastAsia="ru-RU"/>
    </w:rPr>
  </w:style>
  <w:style w:type="character" w:customStyle="1" w:styleId="1ffffffff8">
    <w:name w:val="Верхний колонтитул Знак1"/>
    <w:aliases w:val="ВерхКолонтитул Знак1"/>
    <w:uiPriority w:val="99"/>
    <w:semiHidden/>
    <w:rsid w:val="00B57CFE"/>
    <w:rPr>
      <w:sz w:val="28"/>
      <w:szCs w:val="24"/>
    </w:rPr>
  </w:style>
  <w:style w:type="character" w:customStyle="1" w:styleId="31f3">
    <w:name w:val="Основной текст 3 Знак1"/>
    <w:aliases w:val="Основной текст 3 Знак Знак Знак Знак Знак1"/>
    <w:uiPriority w:val="99"/>
    <w:semiHidden/>
    <w:rsid w:val="00B57CFE"/>
    <w:rPr>
      <w:sz w:val="16"/>
      <w:szCs w:val="16"/>
    </w:rPr>
  </w:style>
  <w:style w:type="character" w:customStyle="1" w:styleId="1ffffffff9">
    <w:name w:val="Подзаголовок Знак1"/>
    <w:rsid w:val="00B57CFE"/>
    <w:rPr>
      <w:rFonts w:ascii="Calibri" w:eastAsia="Times New Roman" w:hAnsi="Calibri" w:cs="Times New Roman"/>
      <w:color w:val="5A5A5A"/>
      <w:spacing w:val="15"/>
      <w:sz w:val="22"/>
      <w:szCs w:val="22"/>
    </w:rPr>
  </w:style>
  <w:style w:type="character" w:customStyle="1" w:styleId="1ffffffffa">
    <w:name w:val="Нижний колонтитул Знак1"/>
    <w:uiPriority w:val="99"/>
    <w:semiHidden/>
    <w:rsid w:val="00B57CFE"/>
    <w:rPr>
      <w:sz w:val="28"/>
      <w:szCs w:val="24"/>
    </w:rPr>
  </w:style>
  <w:style w:type="character" w:customStyle="1" w:styleId="812">
    <w:name w:val="Заголовок 8 Знак1"/>
    <w:semiHidden/>
    <w:rsid w:val="00B57CFE"/>
    <w:rPr>
      <w:rFonts w:ascii="Calibri Light" w:eastAsia="Times New Roman" w:hAnsi="Calibri Light" w:cs="Times New Roman"/>
      <w:color w:val="272727"/>
      <w:sz w:val="21"/>
      <w:szCs w:val="21"/>
      <w:lang w:eastAsia="ru-RU"/>
    </w:rPr>
  </w:style>
  <w:style w:type="character" w:customStyle="1" w:styleId="910">
    <w:name w:val="Заголовок 9 Знак1"/>
    <w:semiHidden/>
    <w:rsid w:val="00B57CFE"/>
    <w:rPr>
      <w:rFonts w:ascii="Calibri Light" w:eastAsia="Times New Roman" w:hAnsi="Calibri Light" w:cs="Times New Roman"/>
      <w:i/>
      <w:iCs/>
      <w:color w:val="272727"/>
      <w:sz w:val="21"/>
      <w:szCs w:val="21"/>
      <w:lang w:eastAsia="ru-RU"/>
    </w:rPr>
  </w:style>
  <w:style w:type="character" w:customStyle="1" w:styleId="1ffffffffb">
    <w:name w:val="Схема документа Знак1"/>
    <w:semiHidden/>
    <w:rsid w:val="00B57CFE"/>
    <w:rPr>
      <w:rFonts w:ascii="Segoe UI" w:hAnsi="Segoe UI" w:cs="Segoe UI"/>
      <w:sz w:val="16"/>
      <w:szCs w:val="16"/>
    </w:rPr>
  </w:style>
  <w:style w:type="character" w:customStyle="1" w:styleId="1ffffffffc">
    <w:name w:val="Текст Знак1"/>
    <w:semiHidden/>
    <w:rsid w:val="00B57CFE"/>
    <w:rPr>
      <w:rFonts w:ascii="Consolas" w:hAnsi="Consolas"/>
      <w:sz w:val="21"/>
      <w:szCs w:val="21"/>
    </w:rPr>
  </w:style>
  <w:style w:type="character" w:customStyle="1" w:styleId="1ffffffffd">
    <w:name w:val="Красная строка Знак1"/>
    <w:semiHidden/>
    <w:rsid w:val="00B57CFE"/>
    <w:rPr>
      <w:sz w:val="28"/>
      <w:szCs w:val="24"/>
    </w:rPr>
  </w:style>
  <w:style w:type="character" w:customStyle="1" w:styleId="1ffffffffe">
    <w:name w:val="Текст выноски Знак1"/>
    <w:uiPriority w:val="99"/>
    <w:semiHidden/>
    <w:rsid w:val="00B57CFE"/>
    <w:rPr>
      <w:rFonts w:ascii="Segoe UI" w:hAnsi="Segoe UI" w:cs="Segoe UI"/>
      <w:sz w:val="18"/>
      <w:szCs w:val="18"/>
    </w:rPr>
  </w:style>
  <w:style w:type="character" w:customStyle="1" w:styleId="1fffffffff">
    <w:name w:val="Текст концевой сноски Знак1"/>
    <w:uiPriority w:val="99"/>
    <w:semiHidden/>
    <w:rsid w:val="00B57CFE"/>
  </w:style>
  <w:style w:type="character" w:customStyle="1" w:styleId="1fffffffff0">
    <w:name w:val="Подпись Знак1"/>
    <w:semiHidden/>
    <w:rsid w:val="00B57CFE"/>
    <w:rPr>
      <w:sz w:val="28"/>
      <w:szCs w:val="24"/>
    </w:rPr>
  </w:style>
  <w:style w:type="character" w:customStyle="1" w:styleId="1fffffffff1">
    <w:name w:val="Приветствие Знак1"/>
    <w:semiHidden/>
    <w:rsid w:val="00B57CFE"/>
    <w:rPr>
      <w:sz w:val="28"/>
      <w:szCs w:val="24"/>
    </w:rPr>
  </w:style>
  <w:style w:type="character" w:customStyle="1" w:styleId="1fffffffff2">
    <w:name w:val="Прощание Знак1"/>
    <w:semiHidden/>
    <w:rsid w:val="00B57CFE"/>
    <w:rPr>
      <w:sz w:val="28"/>
      <w:szCs w:val="24"/>
    </w:rPr>
  </w:style>
  <w:style w:type="character" w:customStyle="1" w:styleId="1fffffffff3">
    <w:name w:val="Электронная подпись Знак1"/>
    <w:semiHidden/>
    <w:rsid w:val="00B57CFE"/>
    <w:rPr>
      <w:sz w:val="28"/>
      <w:szCs w:val="24"/>
    </w:rPr>
  </w:style>
  <w:style w:type="character" w:customStyle="1" w:styleId="1fffffffff4">
    <w:name w:val="Тема примечания Знак1"/>
    <w:uiPriority w:val="99"/>
    <w:semiHidden/>
    <w:rsid w:val="00B57CFE"/>
    <w:rPr>
      <w:rFonts w:ascii="Arial" w:eastAsia="Times New Roman" w:hAnsi="Arial" w:cs="Times New Roman"/>
      <w:b/>
      <w:bCs/>
      <w:sz w:val="14"/>
      <w:szCs w:val="20"/>
      <w:vertAlign w:val="superscript"/>
      <w:lang w:val="x-none" w:eastAsia="x-none"/>
    </w:rPr>
  </w:style>
  <w:style w:type="character" w:customStyle="1" w:styleId="1fffffffff5">
    <w:name w:val="Шапка Знак1"/>
    <w:semiHidden/>
    <w:rsid w:val="00B57CFE"/>
    <w:rPr>
      <w:rFonts w:ascii="Calibri Light" w:eastAsia="Times New Roman" w:hAnsi="Calibri Light" w:cs="Times New Roman"/>
      <w:sz w:val="24"/>
      <w:szCs w:val="24"/>
      <w:shd w:val="pct20" w:color="auto" w:fill="auto"/>
    </w:rPr>
  </w:style>
  <w:style w:type="character" w:customStyle="1" w:styleId="1fffffffff6">
    <w:name w:val="Дата Знак1"/>
    <w:semiHidden/>
    <w:rsid w:val="00B57CFE"/>
    <w:rPr>
      <w:sz w:val="28"/>
      <w:szCs w:val="24"/>
    </w:rPr>
  </w:style>
  <w:style w:type="character" w:customStyle="1" w:styleId="1fffffffff7">
    <w:name w:val="Заголовок записки Знак1"/>
    <w:semiHidden/>
    <w:rsid w:val="00B57CFE"/>
    <w:rPr>
      <w:sz w:val="28"/>
      <w:szCs w:val="24"/>
    </w:rPr>
  </w:style>
  <w:style w:type="character" w:customStyle="1" w:styleId="21f9">
    <w:name w:val="Красная строка 2 Знак1"/>
    <w:semiHidden/>
    <w:rsid w:val="00B57CFE"/>
  </w:style>
  <w:style w:type="character" w:customStyle="1" w:styleId="1fffffffff8">
    <w:name w:val="Выделенная цитата Знак1"/>
    <w:rsid w:val="00B57CFE"/>
    <w:rPr>
      <w:i/>
      <w:iCs/>
      <w:color w:val="5B9BD5"/>
      <w:sz w:val="28"/>
      <w:szCs w:val="24"/>
    </w:rPr>
  </w:style>
  <w:style w:type="character" w:customStyle="1" w:styleId="1fffffffff9">
    <w:name w:val="Текст макроса Знак1"/>
    <w:semiHidden/>
    <w:rsid w:val="00B57CFE"/>
    <w:rPr>
      <w:rFonts w:ascii="Consolas" w:hAnsi="Consolas"/>
    </w:rPr>
  </w:style>
  <w:style w:type="character" w:customStyle="1" w:styleId="affffffffffffffffffffffffffff0">
    <w:name w:val="Обычный текст Знак"/>
    <w:link w:val="affffffffffffffffffffffffffff1"/>
    <w:locked/>
    <w:rsid w:val="00B57CFE"/>
    <w:rPr>
      <w:sz w:val="24"/>
      <w:szCs w:val="24"/>
      <w:lang w:val="en-US" w:eastAsia="ar-SA" w:bidi="en-US"/>
    </w:rPr>
  </w:style>
  <w:style w:type="paragraph" w:customStyle="1" w:styleId="affffffffffffffffffffffffffff1">
    <w:name w:val="Обычный текст"/>
    <w:basedOn w:val="aff1"/>
    <w:link w:val="affffffffffffffffffffffffffff0"/>
    <w:qFormat/>
    <w:rsid w:val="00B57CFE"/>
    <w:pPr>
      <w:spacing w:after="0" w:line="240" w:lineRule="auto"/>
      <w:ind w:firstLine="709"/>
      <w:jc w:val="both"/>
    </w:pPr>
    <w:rPr>
      <w:sz w:val="24"/>
      <w:szCs w:val="24"/>
      <w:lang w:val="en-US" w:eastAsia="ar-SA" w:bidi="en-US"/>
    </w:rPr>
  </w:style>
  <w:style w:type="paragraph" w:customStyle="1" w:styleId="af7">
    <w:name w:val="Список_черточки"/>
    <w:basedOn w:val="aff1"/>
    <w:uiPriority w:val="99"/>
    <w:semiHidden/>
    <w:qFormat/>
    <w:rsid w:val="00B57CFE"/>
    <w:pPr>
      <w:numPr>
        <w:numId w:val="105"/>
      </w:numPr>
      <w:spacing w:after="0" w:line="240" w:lineRule="auto"/>
      <w:jc w:val="both"/>
    </w:pPr>
    <w:rPr>
      <w:rFonts w:ascii="Times New Roman" w:eastAsia="Calibri" w:hAnsi="Times New Roman" w:cs="Times New Roman"/>
      <w:sz w:val="28"/>
      <w:szCs w:val="20"/>
    </w:rPr>
  </w:style>
  <w:style w:type="numbering" w:customStyle="1" w:styleId="5f9">
    <w:name w:val="Нет списка5"/>
    <w:next w:val="aff4"/>
    <w:uiPriority w:val="99"/>
    <w:semiHidden/>
    <w:unhideWhenUsed/>
    <w:rsid w:val="00B57CFE"/>
  </w:style>
  <w:style w:type="table" w:customStyle="1" w:styleId="7b">
    <w:name w:val="Сетка таблицы7"/>
    <w:basedOn w:val="aff3"/>
    <w:next w:val="affff0"/>
    <w:uiPriority w:val="39"/>
    <w:rsid w:val="00B57CFE"/>
    <w:pPr>
      <w:spacing w:after="0" w:line="240" w:lineRule="auto"/>
      <w:ind w:firstLine="851"/>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Сетка таблицы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2">
    <w:name w:val="Нет списка12"/>
    <w:next w:val="aff4"/>
    <w:uiPriority w:val="99"/>
    <w:semiHidden/>
    <w:unhideWhenUsed/>
    <w:rsid w:val="00B57CFE"/>
  </w:style>
  <w:style w:type="table" w:customStyle="1" w:styleId="228">
    <w:name w:val="Сетка таблицы22"/>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
    <w:basedOn w:val="aff3"/>
    <w:next w:val="affff0"/>
    <w:uiPriority w:val="3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
    <w:name w:val="Нет списка22"/>
    <w:next w:val="aff4"/>
    <w:uiPriority w:val="99"/>
    <w:semiHidden/>
    <w:unhideWhenUsed/>
    <w:rsid w:val="00B57CFE"/>
  </w:style>
  <w:style w:type="table" w:customStyle="1" w:styleId="417">
    <w:name w:val="Сетка таблицы4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f4">
    <w:name w:val="Нет списка31"/>
    <w:next w:val="aff4"/>
    <w:uiPriority w:val="99"/>
    <w:semiHidden/>
    <w:unhideWhenUsed/>
    <w:rsid w:val="00B57CFE"/>
  </w:style>
  <w:style w:type="table" w:customStyle="1" w:styleId="514">
    <w:name w:val="Сетка таблицы5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
    <w:name w:val="Нет списка41"/>
    <w:next w:val="aff4"/>
    <w:uiPriority w:val="99"/>
    <w:semiHidden/>
    <w:unhideWhenUsed/>
    <w:rsid w:val="00B57CFE"/>
  </w:style>
  <w:style w:type="table" w:customStyle="1" w:styleId="615">
    <w:name w:val="Сетка таблицы6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c">
    <w:name w:val="Стиль 14 пт По ширине"/>
    <w:basedOn w:val="aff1"/>
    <w:rsid w:val="00B57CFE"/>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ff1"/>
    <w:next w:val="afffff7"/>
    <w:rsid w:val="00B57CFE"/>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ff5">
    <w:name w:val="Стиль_11"/>
    <w:basedOn w:val="aff1"/>
    <w:rsid w:val="00B57CFE"/>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ff1"/>
    <w:rsid w:val="00B57CFE"/>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ff1"/>
    <w:rsid w:val="00B57CFE"/>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0">
    <w:name w:val="text_1"/>
    <w:basedOn w:val="aff1"/>
    <w:rsid w:val="00B57CFE"/>
    <w:pPr>
      <w:spacing w:before="100" w:beforeAutospacing="1" w:after="100" w:afterAutospacing="1" w:line="240" w:lineRule="auto"/>
    </w:pPr>
    <w:rPr>
      <w:rFonts w:ascii="Verdana" w:eastAsia="Times New Roman" w:hAnsi="Verdana" w:cs="Times New Roman"/>
      <w:sz w:val="18"/>
      <w:szCs w:val="18"/>
      <w:lang w:eastAsia="ru-RU"/>
    </w:rPr>
  </w:style>
  <w:style w:type="character" w:customStyle="1" w:styleId="WW8Num2z0">
    <w:name w:val="WW8Num2z0"/>
    <w:rsid w:val="00B57CFE"/>
    <w:rPr>
      <w:rFonts w:ascii="Symbol" w:hAnsi="Symbol"/>
    </w:rPr>
  </w:style>
  <w:style w:type="character" w:customStyle="1" w:styleId="WW8Num2z2">
    <w:name w:val="WW8Num2z2"/>
    <w:rsid w:val="00B57CFE"/>
    <w:rPr>
      <w:rFonts w:ascii="Wingdings" w:hAnsi="Wingdings"/>
    </w:rPr>
  </w:style>
  <w:style w:type="character" w:customStyle="1" w:styleId="WW8Num3z0">
    <w:name w:val="WW8Num3z0"/>
    <w:rsid w:val="00B57CFE"/>
    <w:rPr>
      <w:rFonts w:ascii="Symbol" w:hAnsi="Symbol"/>
    </w:rPr>
  </w:style>
  <w:style w:type="character" w:customStyle="1" w:styleId="WW8Num3z1">
    <w:name w:val="WW8Num3z1"/>
    <w:rsid w:val="00B57CFE"/>
    <w:rPr>
      <w:rFonts w:ascii="Courier New" w:hAnsi="Courier New" w:cs="Courier New"/>
    </w:rPr>
  </w:style>
  <w:style w:type="character" w:customStyle="1" w:styleId="WW8Num3z2">
    <w:name w:val="WW8Num3z2"/>
    <w:rsid w:val="00B57CFE"/>
    <w:rPr>
      <w:rFonts w:ascii="Wingdings" w:hAnsi="Wingdings"/>
    </w:rPr>
  </w:style>
  <w:style w:type="character" w:customStyle="1" w:styleId="WW8Num4z0">
    <w:name w:val="WW8Num4z0"/>
    <w:rsid w:val="00B57CFE"/>
    <w:rPr>
      <w:rFonts w:ascii="Symbol" w:hAnsi="Symbol"/>
    </w:rPr>
  </w:style>
  <w:style w:type="character" w:customStyle="1" w:styleId="WW8Num4z1">
    <w:name w:val="WW8Num4z1"/>
    <w:rsid w:val="00B57CFE"/>
    <w:rPr>
      <w:rFonts w:ascii="Courier New" w:hAnsi="Courier New" w:cs="Courier New"/>
    </w:rPr>
  </w:style>
  <w:style w:type="character" w:customStyle="1" w:styleId="WW8Num4z2">
    <w:name w:val="WW8Num4z2"/>
    <w:rsid w:val="00B57CFE"/>
    <w:rPr>
      <w:rFonts w:ascii="Wingdings" w:hAnsi="Wingdings"/>
    </w:rPr>
  </w:style>
  <w:style w:type="character" w:customStyle="1" w:styleId="WW8Num5z0">
    <w:name w:val="WW8Num5z0"/>
    <w:rsid w:val="00B57CFE"/>
    <w:rPr>
      <w:rFonts w:ascii="Symbol" w:hAnsi="Symbol"/>
    </w:rPr>
  </w:style>
  <w:style w:type="character" w:customStyle="1" w:styleId="WW8Num6z0">
    <w:name w:val="WW8Num6z0"/>
    <w:rsid w:val="00B57CFE"/>
    <w:rPr>
      <w:rFonts w:ascii="Symbol" w:hAnsi="Symbol"/>
    </w:rPr>
  </w:style>
  <w:style w:type="character" w:customStyle="1" w:styleId="WW8Num6z1">
    <w:name w:val="WW8Num6z1"/>
    <w:rsid w:val="00B57CFE"/>
    <w:rPr>
      <w:rFonts w:ascii="Courier New" w:hAnsi="Courier New" w:cs="Courier New"/>
    </w:rPr>
  </w:style>
  <w:style w:type="character" w:customStyle="1" w:styleId="WW8Num6z2">
    <w:name w:val="WW8Num6z2"/>
    <w:rsid w:val="00B57CFE"/>
    <w:rPr>
      <w:rFonts w:ascii="Wingdings" w:hAnsi="Wingdings"/>
    </w:rPr>
  </w:style>
  <w:style w:type="character" w:customStyle="1" w:styleId="WW8Num7z1">
    <w:name w:val="WW8Num7z1"/>
    <w:rsid w:val="00B57CFE"/>
    <w:rPr>
      <w:rFonts w:ascii="Courier New" w:hAnsi="Courier New" w:cs="Courier New"/>
    </w:rPr>
  </w:style>
  <w:style w:type="character" w:customStyle="1" w:styleId="WW8Num7z2">
    <w:name w:val="WW8Num7z2"/>
    <w:rsid w:val="00B57CFE"/>
    <w:rPr>
      <w:rFonts w:ascii="Wingdings" w:hAnsi="Wingdings"/>
    </w:rPr>
  </w:style>
  <w:style w:type="character" w:customStyle="1" w:styleId="WW8Num8z0">
    <w:name w:val="WW8Num8z0"/>
    <w:rsid w:val="00B57CFE"/>
    <w:rPr>
      <w:rFonts w:ascii="Symbol" w:hAnsi="Symbol"/>
    </w:rPr>
  </w:style>
  <w:style w:type="character" w:customStyle="1" w:styleId="WW8Num9z0">
    <w:name w:val="WW8Num9z0"/>
    <w:rsid w:val="00B57CFE"/>
    <w:rPr>
      <w:rFonts w:ascii="Symbol" w:hAnsi="Symbol"/>
    </w:rPr>
  </w:style>
  <w:style w:type="character" w:customStyle="1" w:styleId="WW8Num9z1">
    <w:name w:val="WW8Num9z1"/>
    <w:rsid w:val="00B57CFE"/>
    <w:rPr>
      <w:rFonts w:ascii="Courier New" w:hAnsi="Courier New" w:cs="Courier New"/>
    </w:rPr>
  </w:style>
  <w:style w:type="character" w:customStyle="1" w:styleId="WW8Num9z2">
    <w:name w:val="WW8Num9z2"/>
    <w:rsid w:val="00B57CFE"/>
    <w:rPr>
      <w:rFonts w:ascii="Wingdings" w:hAnsi="Wingdings"/>
    </w:rPr>
  </w:style>
  <w:style w:type="character" w:customStyle="1" w:styleId="WW8Num11z0">
    <w:name w:val="WW8Num11z0"/>
    <w:rsid w:val="00B57CFE"/>
    <w:rPr>
      <w:rFonts w:ascii="Symbol" w:hAnsi="Symbol"/>
    </w:rPr>
  </w:style>
  <w:style w:type="character" w:customStyle="1" w:styleId="WW8Num11z1">
    <w:name w:val="WW8Num11z1"/>
    <w:rsid w:val="00B57CFE"/>
    <w:rPr>
      <w:rFonts w:ascii="Courier New" w:hAnsi="Courier New" w:cs="Courier New"/>
    </w:rPr>
  </w:style>
  <w:style w:type="character" w:customStyle="1" w:styleId="WW8Num11z2">
    <w:name w:val="WW8Num11z2"/>
    <w:rsid w:val="00B57CFE"/>
    <w:rPr>
      <w:rFonts w:ascii="Wingdings" w:hAnsi="Wingdings"/>
    </w:rPr>
  </w:style>
  <w:style w:type="character" w:customStyle="1" w:styleId="WW8Num12z0">
    <w:name w:val="WW8Num12z0"/>
    <w:rsid w:val="00B57CFE"/>
    <w:rPr>
      <w:rFonts w:ascii="Symbol" w:hAnsi="Symbol"/>
    </w:rPr>
  </w:style>
  <w:style w:type="character" w:customStyle="1" w:styleId="WW8Num13z0">
    <w:name w:val="WW8Num13z0"/>
    <w:rsid w:val="00B57CFE"/>
    <w:rPr>
      <w:rFonts w:ascii="Symbol" w:hAnsi="Symbol"/>
    </w:rPr>
  </w:style>
  <w:style w:type="character" w:customStyle="1" w:styleId="WW8Num14z0">
    <w:name w:val="WW8Num14z0"/>
    <w:rsid w:val="00B57CFE"/>
    <w:rPr>
      <w:rFonts w:ascii="Times New Roman" w:eastAsia="Times New Roman" w:hAnsi="Times New Roman" w:cs="Times New Roman"/>
    </w:rPr>
  </w:style>
  <w:style w:type="character" w:customStyle="1" w:styleId="WW8Num14z1">
    <w:name w:val="WW8Num14z1"/>
    <w:rsid w:val="00B57CFE"/>
    <w:rPr>
      <w:rFonts w:ascii="Courier New" w:hAnsi="Courier New" w:cs="Courier New"/>
    </w:rPr>
  </w:style>
  <w:style w:type="character" w:customStyle="1" w:styleId="WW8Num14z2">
    <w:name w:val="WW8Num14z2"/>
    <w:rsid w:val="00B57CFE"/>
    <w:rPr>
      <w:rFonts w:ascii="Wingdings" w:hAnsi="Wingdings"/>
    </w:rPr>
  </w:style>
  <w:style w:type="character" w:customStyle="1" w:styleId="WW8Num14z3">
    <w:name w:val="WW8Num14z3"/>
    <w:rsid w:val="00B57CFE"/>
    <w:rPr>
      <w:rFonts w:ascii="Symbol" w:hAnsi="Symbol"/>
    </w:rPr>
  </w:style>
  <w:style w:type="character" w:customStyle="1" w:styleId="WW8Num15z0">
    <w:name w:val="WW8Num15z0"/>
    <w:rsid w:val="00B57CFE"/>
    <w:rPr>
      <w:rFonts w:ascii="Symbol" w:hAnsi="Symbol"/>
    </w:rPr>
  </w:style>
  <w:style w:type="character" w:customStyle="1" w:styleId="WW8Num15z1">
    <w:name w:val="WW8Num15z1"/>
    <w:rsid w:val="00B57CFE"/>
    <w:rPr>
      <w:rFonts w:ascii="Courier New" w:hAnsi="Courier New" w:cs="Courier New"/>
    </w:rPr>
  </w:style>
  <w:style w:type="character" w:customStyle="1" w:styleId="WW8Num15z2">
    <w:name w:val="WW8Num15z2"/>
    <w:rsid w:val="00B57CFE"/>
    <w:rPr>
      <w:rFonts w:ascii="Wingdings" w:hAnsi="Wingdings"/>
    </w:rPr>
  </w:style>
  <w:style w:type="character" w:customStyle="1" w:styleId="WW8Num16z0">
    <w:name w:val="WW8Num16z0"/>
    <w:rsid w:val="00B57CFE"/>
    <w:rPr>
      <w:rFonts w:ascii="Symbol" w:hAnsi="Symbol"/>
    </w:rPr>
  </w:style>
  <w:style w:type="character" w:customStyle="1" w:styleId="WW8Num16z1">
    <w:name w:val="WW8Num16z1"/>
    <w:rsid w:val="00B57CFE"/>
    <w:rPr>
      <w:rFonts w:ascii="Courier New" w:hAnsi="Courier New" w:cs="Courier New"/>
    </w:rPr>
  </w:style>
  <w:style w:type="character" w:customStyle="1" w:styleId="WW8Num16z2">
    <w:name w:val="WW8Num16z2"/>
    <w:rsid w:val="00B57CFE"/>
    <w:rPr>
      <w:rFonts w:ascii="Wingdings" w:hAnsi="Wingdings"/>
    </w:rPr>
  </w:style>
  <w:style w:type="character" w:customStyle="1" w:styleId="WW8Num18z0">
    <w:name w:val="WW8Num18z0"/>
    <w:rsid w:val="00B57CFE"/>
    <w:rPr>
      <w:rFonts w:ascii="Symbol" w:hAnsi="Symbol"/>
    </w:rPr>
  </w:style>
  <w:style w:type="character" w:customStyle="1" w:styleId="WW8Num18z1">
    <w:name w:val="WW8Num18z1"/>
    <w:rsid w:val="00B57CFE"/>
    <w:rPr>
      <w:rFonts w:ascii="Courier New" w:hAnsi="Courier New" w:cs="Courier New"/>
    </w:rPr>
  </w:style>
  <w:style w:type="character" w:customStyle="1" w:styleId="WW8Num18z2">
    <w:name w:val="WW8Num18z2"/>
    <w:rsid w:val="00B57CFE"/>
    <w:rPr>
      <w:rFonts w:ascii="Wingdings" w:hAnsi="Wingdings"/>
    </w:rPr>
  </w:style>
  <w:style w:type="character" w:customStyle="1" w:styleId="WW8Num19z0">
    <w:name w:val="WW8Num19z0"/>
    <w:rsid w:val="00B57CFE"/>
    <w:rPr>
      <w:rFonts w:ascii="Symbol" w:hAnsi="Symbol"/>
    </w:rPr>
  </w:style>
  <w:style w:type="character" w:customStyle="1" w:styleId="WW8Num19z1">
    <w:name w:val="WW8Num19z1"/>
    <w:rsid w:val="00B57CFE"/>
    <w:rPr>
      <w:rFonts w:ascii="Courier New" w:hAnsi="Courier New" w:cs="Courier New"/>
    </w:rPr>
  </w:style>
  <w:style w:type="character" w:customStyle="1" w:styleId="WW8Num19z2">
    <w:name w:val="WW8Num19z2"/>
    <w:rsid w:val="00B57CFE"/>
    <w:rPr>
      <w:rFonts w:ascii="Wingdings" w:hAnsi="Wingdings"/>
    </w:rPr>
  </w:style>
  <w:style w:type="character" w:customStyle="1" w:styleId="WW8Num20z0">
    <w:name w:val="WW8Num20z0"/>
    <w:rsid w:val="00B57CFE"/>
    <w:rPr>
      <w:rFonts w:ascii="Times New Roman" w:eastAsia="Times New Roman" w:hAnsi="Times New Roman" w:cs="Times New Roman"/>
    </w:rPr>
  </w:style>
  <w:style w:type="character" w:customStyle="1" w:styleId="WW8Num21z0">
    <w:name w:val="WW8Num21z0"/>
    <w:rsid w:val="00B57CFE"/>
    <w:rPr>
      <w:rFonts w:ascii="Symbol" w:hAnsi="Symbol"/>
    </w:rPr>
  </w:style>
  <w:style w:type="character" w:customStyle="1" w:styleId="WW8Num21z2">
    <w:name w:val="WW8Num21z2"/>
    <w:rsid w:val="00B57CFE"/>
    <w:rPr>
      <w:rFonts w:ascii="Wingdings" w:hAnsi="Wingdings"/>
    </w:rPr>
  </w:style>
  <w:style w:type="character" w:customStyle="1" w:styleId="WW8Num21z4">
    <w:name w:val="WW8Num21z4"/>
    <w:rsid w:val="00B57CFE"/>
    <w:rPr>
      <w:rFonts w:ascii="Courier New" w:hAnsi="Courier New" w:cs="Courier New"/>
    </w:rPr>
  </w:style>
  <w:style w:type="character" w:customStyle="1" w:styleId="WW8Num23z0">
    <w:name w:val="WW8Num23z0"/>
    <w:rsid w:val="00B57CFE"/>
    <w:rPr>
      <w:rFonts w:ascii="Symbol" w:hAnsi="Symbol"/>
    </w:rPr>
  </w:style>
  <w:style w:type="character" w:customStyle="1" w:styleId="WW8Num23z1">
    <w:name w:val="WW8Num23z1"/>
    <w:rsid w:val="00B57CFE"/>
    <w:rPr>
      <w:rFonts w:ascii="Courier New" w:hAnsi="Courier New" w:cs="Courier New"/>
    </w:rPr>
  </w:style>
  <w:style w:type="character" w:customStyle="1" w:styleId="WW8Num23z2">
    <w:name w:val="WW8Num23z2"/>
    <w:rsid w:val="00B57CFE"/>
    <w:rPr>
      <w:rFonts w:ascii="Wingdings" w:hAnsi="Wingdings"/>
    </w:rPr>
  </w:style>
  <w:style w:type="character" w:customStyle="1" w:styleId="WW8Num25z0">
    <w:name w:val="WW8Num25z0"/>
    <w:rsid w:val="00B57CFE"/>
    <w:rPr>
      <w:rFonts w:ascii="Symbol" w:hAnsi="Symbol"/>
    </w:rPr>
  </w:style>
  <w:style w:type="character" w:customStyle="1" w:styleId="WW8Num25z1">
    <w:name w:val="WW8Num25z1"/>
    <w:rsid w:val="00B57CFE"/>
    <w:rPr>
      <w:rFonts w:ascii="Courier New" w:hAnsi="Courier New" w:cs="Courier New"/>
    </w:rPr>
  </w:style>
  <w:style w:type="character" w:customStyle="1" w:styleId="WW8Num25z2">
    <w:name w:val="WW8Num25z2"/>
    <w:rsid w:val="00B57CFE"/>
    <w:rPr>
      <w:rFonts w:ascii="Wingdings" w:hAnsi="Wingdings"/>
    </w:rPr>
  </w:style>
  <w:style w:type="character" w:customStyle="1" w:styleId="WW8Num26z0">
    <w:name w:val="WW8Num26z0"/>
    <w:rsid w:val="00B57CFE"/>
    <w:rPr>
      <w:rFonts w:ascii="Symbol" w:hAnsi="Symbol"/>
    </w:rPr>
  </w:style>
  <w:style w:type="character" w:customStyle="1" w:styleId="WW8Num26z1">
    <w:name w:val="WW8Num26z1"/>
    <w:rsid w:val="00B57CFE"/>
    <w:rPr>
      <w:rFonts w:ascii="Courier New" w:hAnsi="Courier New" w:cs="Courier New"/>
    </w:rPr>
  </w:style>
  <w:style w:type="character" w:customStyle="1" w:styleId="WW8Num26z2">
    <w:name w:val="WW8Num26z2"/>
    <w:rsid w:val="00B57CFE"/>
    <w:rPr>
      <w:rFonts w:ascii="Wingdings" w:hAnsi="Wingdings"/>
    </w:rPr>
  </w:style>
  <w:style w:type="character" w:customStyle="1" w:styleId="WW8Num27z0">
    <w:name w:val="WW8Num27z0"/>
    <w:rsid w:val="00B57CFE"/>
    <w:rPr>
      <w:rFonts w:ascii="Symbol" w:hAnsi="Symbol"/>
    </w:rPr>
  </w:style>
  <w:style w:type="character" w:customStyle="1" w:styleId="WW8Num27z1">
    <w:name w:val="WW8Num27z1"/>
    <w:rsid w:val="00B57CFE"/>
    <w:rPr>
      <w:rFonts w:ascii="Courier New" w:hAnsi="Courier New" w:cs="Courier New"/>
    </w:rPr>
  </w:style>
  <w:style w:type="character" w:customStyle="1" w:styleId="WW8Num27z2">
    <w:name w:val="WW8Num27z2"/>
    <w:rsid w:val="00B57CFE"/>
    <w:rPr>
      <w:rFonts w:ascii="Wingdings" w:hAnsi="Wingdings"/>
    </w:rPr>
  </w:style>
  <w:style w:type="character" w:customStyle="1" w:styleId="WW8NumSt18z0">
    <w:name w:val="WW8NumSt18z0"/>
    <w:rsid w:val="00B57CFE"/>
    <w:rPr>
      <w:rFonts w:ascii="Times New Roman" w:hAnsi="Times New Roman" w:cs="Times New Roman"/>
    </w:rPr>
  </w:style>
  <w:style w:type="paragraph" w:customStyle="1" w:styleId="1fffffffffa">
    <w:name w:val="Указатель1"/>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1fffffffffb">
    <w:name w:val="Схема документа1"/>
    <w:basedOn w:val="aff1"/>
    <w:rsid w:val="00B57CF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ffffffffc">
    <w:name w:val="Красная строка1"/>
    <w:basedOn w:val="afff"/>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21fa">
    <w:name w:val="Список 21"/>
    <w:basedOn w:val="aff1"/>
    <w:rsid w:val="00B57CF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affffffffffffffffffffffffffff2">
    <w:name w:val="Содержимое врезки"/>
    <w:basedOn w:val="afff"/>
    <w:rsid w:val="00B57CFE"/>
    <w:pPr>
      <w:suppressAutoHyphens/>
      <w:spacing w:line="240" w:lineRule="auto"/>
    </w:pPr>
    <w:rPr>
      <w:rFonts w:ascii="Times New Roman" w:eastAsia="Times New Roman" w:hAnsi="Times New Roman" w:cs="Times New Roman"/>
      <w:sz w:val="20"/>
      <w:szCs w:val="20"/>
      <w:lang w:eastAsia="ar-SA"/>
    </w:rPr>
  </w:style>
  <w:style w:type="paragraph" w:customStyle="1" w:styleId="21fb">
    <w:name w:val="Красная строка 21"/>
    <w:basedOn w:val="afff8"/>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affffffffffffffffffffffffffff3">
    <w:name w:val="пояснилка"/>
    <w:basedOn w:val="aff1"/>
    <w:link w:val="affffffffffffffffffffffffffff4"/>
    <w:rsid w:val="00B57CFE"/>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fffffffffffffffffff4">
    <w:name w:val="пояснилка Знак"/>
    <w:link w:val="affffffffffffffffffffffffffff3"/>
    <w:rsid w:val="00B57CFE"/>
    <w:rPr>
      <w:rFonts w:ascii="Times New Roman" w:eastAsia="Times New Roman" w:hAnsi="Times New Roman" w:cs="Times New Roman"/>
      <w:sz w:val="28"/>
      <w:szCs w:val="28"/>
      <w:lang w:eastAsia="ru-RU"/>
    </w:rPr>
  </w:style>
  <w:style w:type="paragraph" w:customStyle="1" w:styleId="WW-3">
    <w:name w:val="WW-Основной текст 3"/>
    <w:basedOn w:val="aff1"/>
    <w:rsid w:val="00B57CFE"/>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fffffffffffffffffff5">
    <w:name w:val="Символ нумерации"/>
    <w:rsid w:val="00B57CFE"/>
  </w:style>
  <w:style w:type="character" w:customStyle="1" w:styleId="affffffffffffffffffffffffffff6">
    <w:name w:val="Символы концевой сноски"/>
    <w:rsid w:val="00B57CFE"/>
    <w:rPr>
      <w:vertAlign w:val="superscript"/>
    </w:rPr>
  </w:style>
  <w:style w:type="character" w:customStyle="1" w:styleId="WW8Num17z0">
    <w:name w:val="WW8Num17z0"/>
    <w:rsid w:val="00B57CFE"/>
    <w:rPr>
      <w:rFonts w:ascii="Symbol" w:hAnsi="Symbol" w:cs="StarSymbol"/>
      <w:sz w:val="18"/>
      <w:szCs w:val="18"/>
    </w:rPr>
  </w:style>
  <w:style w:type="character" w:customStyle="1" w:styleId="WW8Num17z1">
    <w:name w:val="WW8Num17z1"/>
    <w:rsid w:val="00B57CFE"/>
    <w:rPr>
      <w:rFonts w:ascii="Courier New" w:hAnsi="Courier New"/>
      <w:sz w:val="20"/>
    </w:rPr>
  </w:style>
  <w:style w:type="character" w:customStyle="1" w:styleId="WW8Num17z2">
    <w:name w:val="WW8Num17z2"/>
    <w:rsid w:val="00B57CFE"/>
    <w:rPr>
      <w:rFonts w:ascii="Wingdings" w:hAnsi="Wingdings"/>
      <w:sz w:val="20"/>
    </w:rPr>
  </w:style>
  <w:style w:type="paragraph" w:customStyle="1" w:styleId="WW-2">
    <w:name w:val="WW-Основной текст 2"/>
    <w:basedOn w:val="aff1"/>
    <w:rsid w:val="00B57CFE"/>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c">
    <w:name w:val="СПИСОК"/>
    <w:basedOn w:val="aff1"/>
    <w:link w:val="affffffffffffffffffffffffffff7"/>
    <w:rsid w:val="00B57CFE"/>
    <w:pPr>
      <w:numPr>
        <w:numId w:val="108"/>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fffffffffffffffffff7">
    <w:name w:val="СПИСОК Знак"/>
    <w:link w:val="ac"/>
    <w:rsid w:val="00B57CFE"/>
    <w:rPr>
      <w:rFonts w:ascii="Times New Roman" w:eastAsia="Times New Roman" w:hAnsi="Times New Roman" w:cs="Times New Roman"/>
      <w:sz w:val="26"/>
      <w:szCs w:val="26"/>
      <w:lang w:eastAsia="ru-RU"/>
    </w:rPr>
  </w:style>
  <w:style w:type="paragraph" w:customStyle="1" w:styleId="affffffffffffffffffffffffffff8">
    <w:name w:val="Пояснительная"/>
    <w:basedOn w:val="aff1"/>
    <w:link w:val="affffffffffffffffffffffffffff9"/>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fffffff9">
    <w:name w:val="Пояснительная Знак"/>
    <w:link w:val="affffffffffffffffffffffffffff8"/>
    <w:rsid w:val="00B57CFE"/>
    <w:rPr>
      <w:rFonts w:ascii="Times New Roman" w:eastAsia="Times New Roman" w:hAnsi="Times New Roman" w:cs="Times New Roman"/>
      <w:sz w:val="28"/>
      <w:szCs w:val="20"/>
      <w:lang w:eastAsia="ru-RU"/>
    </w:rPr>
  </w:style>
  <w:style w:type="character" w:customStyle="1" w:styleId="afffffffffffffffff9">
    <w:name w:val="список Знак"/>
    <w:link w:val="a4"/>
    <w:rsid w:val="00B57CFE"/>
    <w:rPr>
      <w:rFonts w:ascii="Times New Roman" w:eastAsia="Times New Roman" w:hAnsi="Times New Roman" w:cs="Times New Roman"/>
      <w:sz w:val="28"/>
      <w:szCs w:val="24"/>
      <w:lang w:eastAsia="ru-RU"/>
    </w:rPr>
  </w:style>
  <w:style w:type="character" w:customStyle="1" w:styleId="Absatz-Standardschriftart">
    <w:name w:val="Absatz-Standardschriftart"/>
    <w:rsid w:val="00B57CFE"/>
  </w:style>
  <w:style w:type="character" w:customStyle="1" w:styleId="WW-Absatz-Standardschriftart">
    <w:name w:val="WW-Absatz-Standardschriftart"/>
    <w:rsid w:val="00B57CFE"/>
  </w:style>
  <w:style w:type="character" w:customStyle="1" w:styleId="WW-Absatz-Standardschriftart1">
    <w:name w:val="WW-Absatz-Standardschriftart1"/>
    <w:rsid w:val="00B57CFE"/>
  </w:style>
  <w:style w:type="character" w:customStyle="1" w:styleId="WW-Absatz-Standardschriftart11">
    <w:name w:val="WW-Absatz-Standardschriftart11"/>
    <w:rsid w:val="00B57CFE"/>
  </w:style>
  <w:style w:type="character" w:customStyle="1" w:styleId="WW-Absatz-Standardschriftart111">
    <w:name w:val="WW-Absatz-Standardschriftart111"/>
    <w:rsid w:val="00B57CFE"/>
  </w:style>
  <w:style w:type="character" w:customStyle="1" w:styleId="WW-Absatz-Standardschriftart1111">
    <w:name w:val="WW-Absatz-Standardschriftart1111"/>
    <w:rsid w:val="00B57CFE"/>
  </w:style>
  <w:style w:type="character" w:customStyle="1" w:styleId="WW-Absatz-Standardschriftart11111">
    <w:name w:val="WW-Absatz-Standardschriftart11111"/>
    <w:rsid w:val="00B57CFE"/>
  </w:style>
  <w:style w:type="character" w:customStyle="1" w:styleId="WW-Absatz-Standardschriftart111111">
    <w:name w:val="WW-Absatz-Standardschriftart111111"/>
    <w:rsid w:val="00B57CFE"/>
  </w:style>
  <w:style w:type="character" w:customStyle="1" w:styleId="WW-Absatz-Standardschriftart1111111">
    <w:name w:val="WW-Absatz-Standardschriftart1111111"/>
    <w:rsid w:val="00B57CFE"/>
  </w:style>
  <w:style w:type="character" w:customStyle="1" w:styleId="WW-Absatz-Standardschriftart11111111">
    <w:name w:val="WW-Absatz-Standardschriftart11111111"/>
    <w:rsid w:val="00B57CFE"/>
  </w:style>
  <w:style w:type="character" w:customStyle="1" w:styleId="WW-Absatz-Standardschriftart111111111">
    <w:name w:val="WW-Absatz-Standardschriftart111111111"/>
    <w:rsid w:val="00B57CFE"/>
  </w:style>
  <w:style w:type="character" w:customStyle="1" w:styleId="WW-Absatz-Standardschriftart1111111111">
    <w:name w:val="WW-Absatz-Standardschriftart1111111111"/>
    <w:rsid w:val="00B57CFE"/>
  </w:style>
  <w:style w:type="character" w:customStyle="1" w:styleId="WW-Absatz-Standardschriftart11111111111">
    <w:name w:val="WW-Absatz-Standardschriftart11111111111"/>
    <w:rsid w:val="00B57CFE"/>
  </w:style>
  <w:style w:type="character" w:customStyle="1" w:styleId="WW-Absatz-Standardschriftart111111111111">
    <w:name w:val="WW-Absatz-Standardschriftart111111111111"/>
    <w:rsid w:val="00B57CFE"/>
  </w:style>
  <w:style w:type="character" w:customStyle="1" w:styleId="WW-Absatz-Standardschriftart1111111111111">
    <w:name w:val="WW-Absatz-Standardschriftart1111111111111"/>
    <w:rsid w:val="00B57CFE"/>
  </w:style>
  <w:style w:type="character" w:customStyle="1" w:styleId="WW-Absatz-Standardschriftart11111111111111">
    <w:name w:val="WW-Absatz-Standardschriftart11111111111111"/>
    <w:rsid w:val="00B57CFE"/>
  </w:style>
  <w:style w:type="character" w:customStyle="1" w:styleId="WW8Num1z0">
    <w:name w:val="WW8Num1z0"/>
    <w:rsid w:val="00B57CFE"/>
    <w:rPr>
      <w:rFonts w:ascii="Symbol" w:hAnsi="Symbol" w:cs="StarSymbol"/>
      <w:sz w:val="18"/>
      <w:szCs w:val="18"/>
    </w:rPr>
  </w:style>
  <w:style w:type="character" w:customStyle="1" w:styleId="WW-Absatz-Standardschriftart111111111111111">
    <w:name w:val="WW-Absatz-Standardschriftart111111111111111"/>
    <w:rsid w:val="00B57CFE"/>
  </w:style>
  <w:style w:type="character" w:customStyle="1" w:styleId="affffffffffffffffffffffffffffa">
    <w:name w:val="Маркеры списка"/>
    <w:rsid w:val="00B57CFE"/>
    <w:rPr>
      <w:rFonts w:ascii="StarSymbol" w:eastAsia="StarSymbol" w:hAnsi="StarSymbol" w:cs="StarSymbol"/>
      <w:sz w:val="18"/>
      <w:szCs w:val="18"/>
    </w:rPr>
  </w:style>
  <w:style w:type="character" w:customStyle="1" w:styleId="WW-Absatz-Standardschriftart1111111111111111">
    <w:name w:val="WW-Absatz-Standardschriftart1111111111111111"/>
    <w:rsid w:val="00B57CFE"/>
  </w:style>
  <w:style w:type="character" w:customStyle="1" w:styleId="WW-Absatz-Standardschriftart11111111111111111">
    <w:name w:val="WW-Absatz-Standardschriftart11111111111111111"/>
    <w:rsid w:val="00B57CFE"/>
  </w:style>
  <w:style w:type="character" w:customStyle="1" w:styleId="WW-Absatz-Standardschriftart111111111111111111">
    <w:name w:val="WW-Absatz-Standardschriftart111111111111111111"/>
    <w:rsid w:val="00B57CFE"/>
  </w:style>
  <w:style w:type="character" w:customStyle="1" w:styleId="WW-Absatz-Standardschriftart1111111111111111111">
    <w:name w:val="WW-Absatz-Standardschriftart1111111111111111111"/>
    <w:rsid w:val="00B57CFE"/>
  </w:style>
  <w:style w:type="character" w:customStyle="1" w:styleId="WW-Absatz-Standardschriftart11111111111111111111">
    <w:name w:val="WW-Absatz-Standardschriftart11111111111111111111"/>
    <w:rsid w:val="00B57CFE"/>
  </w:style>
  <w:style w:type="character" w:customStyle="1" w:styleId="WW8Num5z1">
    <w:name w:val="WW8Num5z1"/>
    <w:rsid w:val="00B57CFE"/>
    <w:rPr>
      <w:rFonts w:ascii="Courier New" w:hAnsi="Courier New"/>
    </w:rPr>
  </w:style>
  <w:style w:type="character" w:customStyle="1" w:styleId="WW8Num5z2">
    <w:name w:val="WW8Num5z2"/>
    <w:rsid w:val="00B57CFE"/>
    <w:rPr>
      <w:rFonts w:ascii="Wingdings" w:hAnsi="Wingdings"/>
    </w:rPr>
  </w:style>
  <w:style w:type="character" w:customStyle="1" w:styleId="WW8Num5z3">
    <w:name w:val="WW8Num5z3"/>
    <w:rsid w:val="00B57CFE"/>
    <w:rPr>
      <w:rFonts w:ascii="Symbol" w:hAnsi="Symbol"/>
    </w:rPr>
  </w:style>
  <w:style w:type="character" w:customStyle="1" w:styleId="WW8Num8z1">
    <w:name w:val="WW8Num8z1"/>
    <w:rsid w:val="00B57CFE"/>
    <w:rPr>
      <w:rFonts w:ascii="Courier New" w:hAnsi="Courier New"/>
    </w:rPr>
  </w:style>
  <w:style w:type="character" w:customStyle="1" w:styleId="WW8Num8z3">
    <w:name w:val="WW8Num8z3"/>
    <w:rsid w:val="00B57CFE"/>
    <w:rPr>
      <w:rFonts w:ascii="Symbol" w:hAnsi="Symbol"/>
    </w:rPr>
  </w:style>
  <w:style w:type="character" w:customStyle="1" w:styleId="WW8Num9z3">
    <w:name w:val="WW8Num9z3"/>
    <w:rsid w:val="00B57CFE"/>
    <w:rPr>
      <w:rFonts w:ascii="Symbol" w:hAnsi="Symbol"/>
    </w:rPr>
  </w:style>
  <w:style w:type="character" w:customStyle="1" w:styleId="WW8Num4z3">
    <w:name w:val="WW8Num4z3"/>
    <w:rsid w:val="00B57CFE"/>
    <w:rPr>
      <w:rFonts w:ascii="Symbol" w:hAnsi="Symbol"/>
    </w:rPr>
  </w:style>
  <w:style w:type="character" w:customStyle="1" w:styleId="WW8Num10z0">
    <w:name w:val="WW8Num10z0"/>
    <w:rsid w:val="00B57CFE"/>
    <w:rPr>
      <w:rFonts w:ascii="Wingdings" w:hAnsi="Wingdings"/>
    </w:rPr>
  </w:style>
  <w:style w:type="character" w:customStyle="1" w:styleId="WW8Num10z1">
    <w:name w:val="WW8Num10z1"/>
    <w:rsid w:val="00B57CFE"/>
    <w:rPr>
      <w:rFonts w:ascii="Courier New" w:hAnsi="Courier New"/>
    </w:rPr>
  </w:style>
  <w:style w:type="character" w:customStyle="1" w:styleId="WW8Num10z3">
    <w:name w:val="WW8Num10z3"/>
    <w:rsid w:val="00B57CFE"/>
    <w:rPr>
      <w:rFonts w:ascii="Symbol" w:hAnsi="Symbol"/>
    </w:rPr>
  </w:style>
  <w:style w:type="character" w:customStyle="1" w:styleId="WW8Num3z3">
    <w:name w:val="WW8Num3z3"/>
    <w:rsid w:val="00B57CFE"/>
    <w:rPr>
      <w:rFonts w:ascii="Symbol" w:hAnsi="Symbol"/>
    </w:rPr>
  </w:style>
  <w:style w:type="character" w:customStyle="1" w:styleId="WW8Num6z3">
    <w:name w:val="WW8Num6z3"/>
    <w:rsid w:val="00B57CFE"/>
    <w:rPr>
      <w:rFonts w:ascii="Symbol" w:hAnsi="Symbol"/>
    </w:rPr>
  </w:style>
  <w:style w:type="paragraph" w:customStyle="1" w:styleId="affffffffffffffffffffffffffffb">
    <w:name w:val="Нижний колонтитул справа"/>
    <w:basedOn w:val="aff1"/>
    <w:rsid w:val="00B57CFE"/>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customStyle="1" w:styleId="affffffffffffffffffffffffffffc">
    <w:name w:val="Горизонтальная линия"/>
    <w:basedOn w:val="aff1"/>
    <w:next w:val="afff"/>
    <w:rsid w:val="00B57CFE"/>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character" w:customStyle="1" w:styleId="WW8Num1z1">
    <w:name w:val="WW8Num1z1"/>
    <w:rsid w:val="00B57CFE"/>
    <w:rPr>
      <w:rFonts w:ascii="Wingdings" w:hAnsi="Wingdings"/>
    </w:rPr>
  </w:style>
  <w:style w:type="character" w:customStyle="1" w:styleId="WW8Num1z2">
    <w:name w:val="WW8Num1z2"/>
    <w:rsid w:val="00B57CFE"/>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B57CFE"/>
    <w:rPr>
      <w:rFonts w:ascii="Wingdings" w:hAnsi="Wingdings"/>
      <w:caps w:val="0"/>
      <w:smallCaps w:val="0"/>
      <w:strike w:val="0"/>
      <w:dstrike w:val="0"/>
      <w:shadow w:val="0"/>
      <w:vanish w:val="0"/>
      <w:position w:val="0"/>
      <w:sz w:val="24"/>
      <w:vertAlign w:val="baseline"/>
    </w:rPr>
  </w:style>
  <w:style w:type="character" w:customStyle="1" w:styleId="WW8Num22z0">
    <w:name w:val="WW8Num22z0"/>
    <w:rsid w:val="00B57CFE"/>
    <w:rPr>
      <w:rFonts w:ascii="Symbol" w:hAnsi="Symbol"/>
    </w:rPr>
  </w:style>
  <w:style w:type="character" w:customStyle="1" w:styleId="WW8Num24z0">
    <w:name w:val="WW8Num24z0"/>
    <w:rsid w:val="00B57CFE"/>
    <w:rPr>
      <w:caps w:val="0"/>
      <w:smallCaps w:val="0"/>
      <w:strike w:val="0"/>
      <w:dstrike w:val="0"/>
      <w:shadow w:val="0"/>
      <w:vanish w:val="0"/>
      <w:position w:val="0"/>
      <w:sz w:val="24"/>
      <w:vertAlign w:val="baseline"/>
    </w:rPr>
  </w:style>
  <w:style w:type="character" w:customStyle="1" w:styleId="affffffffffffffffffffffffffffd">
    <w:name w:val="Символ сноски"/>
    <w:rsid w:val="00B57CFE"/>
    <w:rPr>
      <w:vertAlign w:val="superscript"/>
    </w:rPr>
  </w:style>
  <w:style w:type="character" w:customStyle="1" w:styleId="WW-">
    <w:name w:val="WW-Символы концевой сноски"/>
    <w:rsid w:val="00B57CFE"/>
  </w:style>
  <w:style w:type="character" w:customStyle="1" w:styleId="WW8Num32z0">
    <w:name w:val="WW8Num32z0"/>
    <w:rsid w:val="00B57CFE"/>
    <w:rPr>
      <w:caps w:val="0"/>
      <w:smallCaps w:val="0"/>
      <w:strike w:val="0"/>
      <w:dstrike w:val="0"/>
      <w:shadow w:val="0"/>
      <w:vanish w:val="0"/>
      <w:position w:val="0"/>
      <w:sz w:val="24"/>
      <w:vertAlign w:val="baseline"/>
    </w:rPr>
  </w:style>
  <w:style w:type="character" w:customStyle="1" w:styleId="WW8Num28z0">
    <w:name w:val="WW8Num28z0"/>
    <w:rsid w:val="00B57CFE"/>
    <w:rPr>
      <w:b w:val="0"/>
      <w:i w:val="0"/>
      <w:caps w:val="0"/>
      <w:smallCaps w:val="0"/>
      <w:strike w:val="0"/>
      <w:dstrike w:val="0"/>
      <w:shadow w:val="0"/>
      <w:vanish w:val="0"/>
      <w:position w:val="0"/>
      <w:sz w:val="24"/>
      <w:vertAlign w:val="baseline"/>
    </w:rPr>
  </w:style>
  <w:style w:type="character" w:customStyle="1" w:styleId="WW8Num44z0">
    <w:name w:val="WW8Num44z0"/>
    <w:rsid w:val="00B57CFE"/>
    <w:rPr>
      <w:caps w:val="0"/>
      <w:smallCaps w:val="0"/>
      <w:strike w:val="0"/>
      <w:dstrike w:val="0"/>
      <w:shadow w:val="0"/>
      <w:vanish w:val="0"/>
      <w:position w:val="0"/>
      <w:sz w:val="24"/>
      <w:vertAlign w:val="baseline"/>
    </w:rPr>
  </w:style>
  <w:style w:type="character" w:customStyle="1" w:styleId="WW8Num169z0">
    <w:name w:val="WW8Num169z0"/>
    <w:rsid w:val="00B57CFE"/>
    <w:rPr>
      <w:rFonts w:ascii="Times New Roman" w:eastAsia="Times New Roman" w:hAnsi="Times New Roman" w:cs="Times New Roman"/>
    </w:rPr>
  </w:style>
  <w:style w:type="character" w:customStyle="1" w:styleId="WW8Num169z1">
    <w:name w:val="WW8Num169z1"/>
    <w:rsid w:val="00B57CFE"/>
    <w:rPr>
      <w:rFonts w:ascii="Courier New" w:hAnsi="Courier New"/>
    </w:rPr>
  </w:style>
  <w:style w:type="character" w:customStyle="1" w:styleId="WW8Num169z2">
    <w:name w:val="WW8Num169z2"/>
    <w:rsid w:val="00B57CFE"/>
    <w:rPr>
      <w:rFonts w:ascii="Wingdings" w:hAnsi="Wingdings"/>
    </w:rPr>
  </w:style>
  <w:style w:type="character" w:customStyle="1" w:styleId="WW8Num169z3">
    <w:name w:val="WW8Num169z3"/>
    <w:rsid w:val="00B57CFE"/>
    <w:rPr>
      <w:rFonts w:ascii="Symbol" w:hAnsi="Symbol"/>
    </w:rPr>
  </w:style>
  <w:style w:type="character" w:customStyle="1" w:styleId="WW8Num321z0">
    <w:name w:val="WW8Num321z0"/>
    <w:rsid w:val="00B57CFE"/>
    <w:rPr>
      <w:rFonts w:ascii="Wingdings" w:hAnsi="Wingdings"/>
    </w:rPr>
  </w:style>
  <w:style w:type="character" w:customStyle="1" w:styleId="WW8Num321z1">
    <w:name w:val="WW8Num321z1"/>
    <w:rsid w:val="00B57CFE"/>
    <w:rPr>
      <w:rFonts w:ascii="Courier New" w:hAnsi="Courier New" w:cs="Courier New"/>
    </w:rPr>
  </w:style>
  <w:style w:type="character" w:customStyle="1" w:styleId="WW8Num321z3">
    <w:name w:val="WW8Num321z3"/>
    <w:rsid w:val="00B57CFE"/>
    <w:rPr>
      <w:rFonts w:ascii="Symbol" w:hAnsi="Symbol"/>
    </w:rPr>
  </w:style>
  <w:style w:type="character" w:customStyle="1" w:styleId="WW8Num513z0">
    <w:name w:val="WW8Num513z0"/>
    <w:rsid w:val="00B57CFE"/>
    <w:rPr>
      <w:rFonts w:ascii="Symbol" w:hAnsi="Symbol"/>
    </w:rPr>
  </w:style>
  <w:style w:type="character" w:customStyle="1" w:styleId="WW8Num513z1">
    <w:name w:val="WW8Num513z1"/>
    <w:rsid w:val="00B57CFE"/>
    <w:rPr>
      <w:rFonts w:ascii="Courier New" w:hAnsi="Courier New" w:cs="Courier New"/>
    </w:rPr>
  </w:style>
  <w:style w:type="character" w:customStyle="1" w:styleId="WW8Num513z2">
    <w:name w:val="WW8Num513z2"/>
    <w:rsid w:val="00B57CFE"/>
    <w:rPr>
      <w:rFonts w:ascii="Wingdings" w:hAnsi="Wingdings"/>
    </w:rPr>
  </w:style>
  <w:style w:type="character" w:customStyle="1" w:styleId="WW8Num340z0">
    <w:name w:val="WW8Num340z0"/>
    <w:rsid w:val="00B57CFE"/>
    <w:rPr>
      <w:rFonts w:ascii="Symbol" w:hAnsi="Symbol"/>
    </w:rPr>
  </w:style>
  <w:style w:type="character" w:customStyle="1" w:styleId="WW8Num340z1">
    <w:name w:val="WW8Num340z1"/>
    <w:rsid w:val="00B57CFE"/>
    <w:rPr>
      <w:rFonts w:ascii="Courier New" w:hAnsi="Courier New" w:cs="Courier New"/>
    </w:rPr>
  </w:style>
  <w:style w:type="character" w:customStyle="1" w:styleId="WW8Num340z2">
    <w:name w:val="WW8Num340z2"/>
    <w:rsid w:val="00B57CFE"/>
    <w:rPr>
      <w:rFonts w:ascii="Wingdings" w:hAnsi="Wingdings"/>
    </w:rPr>
  </w:style>
  <w:style w:type="character" w:customStyle="1" w:styleId="WW8Num569z0">
    <w:name w:val="WW8Num569z0"/>
    <w:rsid w:val="00B57CFE"/>
    <w:rPr>
      <w:rFonts w:ascii="Wingdings" w:hAnsi="Wingdings"/>
    </w:rPr>
  </w:style>
  <w:style w:type="character" w:customStyle="1" w:styleId="WW8Num569z1">
    <w:name w:val="WW8Num569z1"/>
    <w:rsid w:val="00B57CFE"/>
    <w:rPr>
      <w:rFonts w:ascii="Courier New" w:hAnsi="Courier New" w:cs="Courier New"/>
    </w:rPr>
  </w:style>
  <w:style w:type="character" w:customStyle="1" w:styleId="WW8Num569z3">
    <w:name w:val="WW8Num569z3"/>
    <w:rsid w:val="00B57CFE"/>
    <w:rPr>
      <w:rFonts w:ascii="Symbol" w:hAnsi="Symbol"/>
    </w:rPr>
  </w:style>
  <w:style w:type="character" w:customStyle="1" w:styleId="WW8Num192z0">
    <w:name w:val="WW8Num192z0"/>
    <w:rsid w:val="00B57CFE"/>
    <w:rPr>
      <w:rFonts w:ascii="Wingdings" w:hAnsi="Wingdings"/>
    </w:rPr>
  </w:style>
  <w:style w:type="character" w:customStyle="1" w:styleId="WW8Num192z1">
    <w:name w:val="WW8Num192z1"/>
    <w:rsid w:val="00B57CFE"/>
    <w:rPr>
      <w:rFonts w:ascii="Courier New" w:hAnsi="Courier New" w:cs="Courier New"/>
    </w:rPr>
  </w:style>
  <w:style w:type="character" w:customStyle="1" w:styleId="WW8Num192z3">
    <w:name w:val="WW8Num192z3"/>
    <w:rsid w:val="00B57CFE"/>
    <w:rPr>
      <w:rFonts w:ascii="Symbol" w:hAnsi="Symbol"/>
    </w:rPr>
  </w:style>
  <w:style w:type="character" w:customStyle="1" w:styleId="WW8Num561z0">
    <w:name w:val="WW8Num561z0"/>
    <w:rsid w:val="00B57CFE"/>
    <w:rPr>
      <w:rFonts w:ascii="Symbol" w:hAnsi="Symbol"/>
    </w:rPr>
  </w:style>
  <w:style w:type="character" w:customStyle="1" w:styleId="WW8Num561z1">
    <w:name w:val="WW8Num561z1"/>
    <w:rsid w:val="00B57CFE"/>
    <w:rPr>
      <w:rFonts w:ascii="Courier New" w:hAnsi="Courier New"/>
    </w:rPr>
  </w:style>
  <w:style w:type="character" w:customStyle="1" w:styleId="WW8Num561z2">
    <w:name w:val="WW8Num561z2"/>
    <w:rsid w:val="00B57CFE"/>
    <w:rPr>
      <w:rFonts w:ascii="Wingdings" w:hAnsi="Wingdings"/>
    </w:rPr>
  </w:style>
  <w:style w:type="numbering" w:customStyle="1" w:styleId="a5">
    <w:name w:val="Стиль нумерованный"/>
    <w:basedOn w:val="aff4"/>
    <w:rsid w:val="00B57CFE"/>
    <w:pPr>
      <w:numPr>
        <w:numId w:val="109"/>
      </w:numPr>
    </w:pPr>
  </w:style>
  <w:style w:type="paragraph" w:customStyle="1" w:styleId="sdendnote">
    <w:name w:val="sdendnote"/>
    <w:basedOn w:val="aff1"/>
    <w:rsid w:val="00B57CFE"/>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ff1"/>
    <w:rsid w:val="00B57CFE"/>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ff1"/>
    <w:rsid w:val="00B57CFE"/>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fffffffd">
    <w:name w:val="Обычный отступ1"/>
    <w:basedOn w:val="aff1"/>
    <w:rsid w:val="00B57CF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Normal8">
    <w:name w:val="Normal Знак Знак Знак"/>
    <w:rsid w:val="00B57CFE"/>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ff1"/>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2z1">
    <w:name w:val="WW8Num12z1"/>
    <w:rsid w:val="00B57CFE"/>
    <w:rPr>
      <w:rFonts w:ascii="Courier New" w:hAnsi="Courier New" w:cs="Courier New"/>
    </w:rPr>
  </w:style>
  <w:style w:type="character" w:customStyle="1" w:styleId="WW8Num12z2">
    <w:name w:val="WW8Num12z2"/>
    <w:rsid w:val="00B57CFE"/>
    <w:rPr>
      <w:rFonts w:ascii="Wingdings" w:hAnsi="Wingdings"/>
    </w:rPr>
  </w:style>
  <w:style w:type="character" w:customStyle="1" w:styleId="WW8Num17z3">
    <w:name w:val="WW8Num17z3"/>
    <w:rsid w:val="00B57CFE"/>
    <w:rPr>
      <w:rFonts w:ascii="Symbol" w:hAnsi="Symbol"/>
    </w:rPr>
  </w:style>
  <w:style w:type="character" w:customStyle="1" w:styleId="WW8Num28z1">
    <w:name w:val="WW8Num28z1"/>
    <w:rsid w:val="00B57CFE"/>
    <w:rPr>
      <w:rFonts w:ascii="Courier New" w:hAnsi="Courier New" w:cs="Courier New"/>
    </w:rPr>
  </w:style>
  <w:style w:type="character" w:customStyle="1" w:styleId="WW8Num28z2">
    <w:name w:val="WW8Num28z2"/>
    <w:rsid w:val="00B57CFE"/>
    <w:rPr>
      <w:rFonts w:ascii="Wingdings" w:hAnsi="Wingdings"/>
    </w:rPr>
  </w:style>
  <w:style w:type="character" w:customStyle="1" w:styleId="WW8Num30z0">
    <w:name w:val="WW8Num30z0"/>
    <w:rsid w:val="00B57CFE"/>
    <w:rPr>
      <w:rFonts w:ascii="Times New Roman" w:hAnsi="Times New Roman"/>
      <w:b w:val="0"/>
      <w:i w:val="0"/>
      <w:sz w:val="24"/>
      <w:u w:val="none"/>
    </w:rPr>
  </w:style>
  <w:style w:type="character" w:customStyle="1" w:styleId="WW8NumSt14z0">
    <w:name w:val="WW8NumSt14z0"/>
    <w:rsid w:val="00B57CFE"/>
    <w:rPr>
      <w:rFonts w:ascii="Times New Roman" w:hAnsi="Times New Roman"/>
      <w:b w:val="0"/>
      <w:i w:val="0"/>
      <w:sz w:val="24"/>
      <w:u w:val="none"/>
    </w:rPr>
  </w:style>
  <w:style w:type="character" w:customStyle="1" w:styleId="WW8NumSt15z0">
    <w:name w:val="WW8NumSt15z0"/>
    <w:rsid w:val="00B57CFE"/>
    <w:rPr>
      <w:rFonts w:ascii="Times New Roman" w:hAnsi="Times New Roman"/>
      <w:b w:val="0"/>
      <w:i w:val="0"/>
      <w:sz w:val="24"/>
      <w:u w:val="none"/>
    </w:rPr>
  </w:style>
  <w:style w:type="character" w:customStyle="1" w:styleId="WW8NumSt17z0">
    <w:name w:val="WW8NumSt17z0"/>
    <w:rsid w:val="00B57CFE"/>
    <w:rPr>
      <w:rFonts w:ascii="Times New Roman" w:hAnsi="Times New Roman"/>
      <w:b w:val="0"/>
      <w:i w:val="0"/>
      <w:sz w:val="24"/>
      <w:u w:val="none"/>
    </w:rPr>
  </w:style>
  <w:style w:type="paragraph" w:customStyle="1" w:styleId="u">
    <w:name w:val="u"/>
    <w:basedOn w:val="aff1"/>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WW8Num29z0">
    <w:name w:val="WW8Num29z0"/>
    <w:rsid w:val="00B57CFE"/>
    <w:rPr>
      <w:rFonts w:ascii="Symbol" w:hAnsi="Symbol"/>
    </w:rPr>
  </w:style>
  <w:style w:type="character" w:customStyle="1" w:styleId="2fffffa">
    <w:name w:val="Основной шрифт абзаца2"/>
    <w:rsid w:val="00B57CFE"/>
  </w:style>
  <w:style w:type="character" w:customStyle="1" w:styleId="WW8Num8z2">
    <w:name w:val="WW8Num8z2"/>
    <w:rsid w:val="00B57CFE"/>
    <w:rPr>
      <w:rFonts w:ascii="Wingdings" w:hAnsi="Wingdings"/>
    </w:rPr>
  </w:style>
  <w:style w:type="character" w:customStyle="1" w:styleId="WW8Num13z1">
    <w:name w:val="WW8Num13z1"/>
    <w:rsid w:val="00B57CFE"/>
    <w:rPr>
      <w:rFonts w:ascii="Courier New" w:hAnsi="Courier New" w:cs="Courier New"/>
    </w:rPr>
  </w:style>
  <w:style w:type="character" w:customStyle="1" w:styleId="WW8Num13z2">
    <w:name w:val="WW8Num13z2"/>
    <w:rsid w:val="00B57CFE"/>
    <w:rPr>
      <w:rFonts w:ascii="Wingdings" w:hAnsi="Wingdings"/>
    </w:rPr>
  </w:style>
  <w:style w:type="character" w:customStyle="1" w:styleId="WW8Num20z1">
    <w:name w:val="WW8Num20z1"/>
    <w:rsid w:val="00B57CFE"/>
    <w:rPr>
      <w:rFonts w:ascii="Courier New" w:hAnsi="Courier New" w:cs="Courier New"/>
    </w:rPr>
  </w:style>
  <w:style w:type="character" w:customStyle="1" w:styleId="WW8Num20z2">
    <w:name w:val="WW8Num20z2"/>
    <w:rsid w:val="00B57CFE"/>
    <w:rPr>
      <w:rFonts w:ascii="Wingdings" w:hAnsi="Wingdings"/>
    </w:rPr>
  </w:style>
  <w:style w:type="character" w:customStyle="1" w:styleId="WW8Num22z1">
    <w:name w:val="WW8Num22z1"/>
    <w:rsid w:val="00B57CFE"/>
    <w:rPr>
      <w:rFonts w:ascii="Courier New" w:hAnsi="Courier New" w:cs="Courier New"/>
    </w:rPr>
  </w:style>
  <w:style w:type="character" w:customStyle="1" w:styleId="WW8Num22z2">
    <w:name w:val="WW8Num22z2"/>
    <w:rsid w:val="00B57CFE"/>
    <w:rPr>
      <w:rFonts w:ascii="Wingdings" w:hAnsi="Wingdings"/>
    </w:rPr>
  </w:style>
  <w:style w:type="character" w:customStyle="1" w:styleId="WW8Num27z3">
    <w:name w:val="WW8Num27z3"/>
    <w:rsid w:val="00B57CFE"/>
    <w:rPr>
      <w:rFonts w:ascii="Symbol" w:hAnsi="Symbol"/>
    </w:rPr>
  </w:style>
  <w:style w:type="character" w:customStyle="1" w:styleId="WW8Num29z1">
    <w:name w:val="WW8Num29z1"/>
    <w:rsid w:val="00B57CFE"/>
    <w:rPr>
      <w:rFonts w:ascii="Courier New" w:hAnsi="Courier New" w:cs="Courier New"/>
    </w:rPr>
  </w:style>
  <w:style w:type="character" w:customStyle="1" w:styleId="WW8Num29z2">
    <w:name w:val="WW8Num29z2"/>
    <w:rsid w:val="00B57CFE"/>
    <w:rPr>
      <w:rFonts w:ascii="Wingdings" w:hAnsi="Wingdings"/>
    </w:rPr>
  </w:style>
  <w:style w:type="character" w:customStyle="1" w:styleId="WW8Num30z1">
    <w:name w:val="WW8Num30z1"/>
    <w:rsid w:val="00B57CFE"/>
    <w:rPr>
      <w:rFonts w:ascii="Courier New" w:hAnsi="Courier New" w:cs="Courier New"/>
    </w:rPr>
  </w:style>
  <w:style w:type="character" w:customStyle="1" w:styleId="WW8Num30z2">
    <w:name w:val="WW8Num30z2"/>
    <w:rsid w:val="00B57CFE"/>
    <w:rPr>
      <w:rFonts w:ascii="Wingdings" w:hAnsi="Wingdings"/>
    </w:rPr>
  </w:style>
  <w:style w:type="character" w:customStyle="1" w:styleId="WW8Num30z3">
    <w:name w:val="WW8Num30z3"/>
    <w:rsid w:val="00B57CFE"/>
    <w:rPr>
      <w:rFonts w:ascii="Symbol" w:hAnsi="Symbol"/>
    </w:rPr>
  </w:style>
  <w:style w:type="character" w:customStyle="1" w:styleId="WW8Num33z0">
    <w:name w:val="WW8Num33z0"/>
    <w:rsid w:val="00B57CFE"/>
    <w:rPr>
      <w:rFonts w:ascii="Symbol" w:hAnsi="Symbol"/>
    </w:rPr>
  </w:style>
  <w:style w:type="character" w:customStyle="1" w:styleId="WW8Num33z1">
    <w:name w:val="WW8Num33z1"/>
    <w:rsid w:val="00B57CFE"/>
    <w:rPr>
      <w:rFonts w:ascii="Courier New" w:hAnsi="Courier New" w:cs="Courier New"/>
    </w:rPr>
  </w:style>
  <w:style w:type="character" w:customStyle="1" w:styleId="WW8Num33z2">
    <w:name w:val="WW8Num33z2"/>
    <w:rsid w:val="00B57CFE"/>
    <w:rPr>
      <w:rFonts w:ascii="Wingdings" w:hAnsi="Wingdings"/>
    </w:rPr>
  </w:style>
  <w:style w:type="character" w:customStyle="1" w:styleId="WW8Num34z0">
    <w:name w:val="WW8Num34z0"/>
    <w:rsid w:val="00B57CFE"/>
    <w:rPr>
      <w:rFonts w:ascii="Symbol" w:hAnsi="Symbol"/>
    </w:rPr>
  </w:style>
  <w:style w:type="character" w:customStyle="1" w:styleId="WW8Num34z1">
    <w:name w:val="WW8Num34z1"/>
    <w:rsid w:val="00B57CFE"/>
    <w:rPr>
      <w:rFonts w:ascii="Courier New" w:hAnsi="Courier New" w:cs="Courier New"/>
    </w:rPr>
  </w:style>
  <w:style w:type="character" w:customStyle="1" w:styleId="WW8Num34z2">
    <w:name w:val="WW8Num34z2"/>
    <w:rsid w:val="00B57CFE"/>
    <w:rPr>
      <w:rFonts w:ascii="Wingdings" w:hAnsi="Wingdings"/>
    </w:rPr>
  </w:style>
  <w:style w:type="paragraph" w:customStyle="1" w:styleId="2fffffb">
    <w:name w:val="Указатель2"/>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WW-30">
    <w:name w:val="WW-???????? ????? 3"/>
    <w:basedOn w:val="aff1"/>
    <w:rsid w:val="00B57CFE"/>
    <w:pPr>
      <w:suppressAutoHyphens/>
      <w:overflowPunct w:val="0"/>
      <w:autoSpaceDE w:val="0"/>
      <w:spacing w:after="120" w:line="240" w:lineRule="auto"/>
      <w:textAlignment w:val="baseline"/>
    </w:pPr>
    <w:rPr>
      <w:rFonts w:ascii="Times New Roman" w:eastAsia="Times New Roman" w:hAnsi="Times New Roman" w:cs="Times New Roman"/>
      <w:sz w:val="16"/>
      <w:szCs w:val="20"/>
      <w:lang w:eastAsia="ar-SA"/>
    </w:rPr>
  </w:style>
  <w:style w:type="paragraph" w:customStyle="1" w:styleId="affffffffffffffffffffffffffffe">
    <w:name w:val="?????????"/>
    <w:basedOn w:val="aff1"/>
    <w:next w:val="afff"/>
    <w:rsid w:val="00B57CFE"/>
    <w:pPr>
      <w:keepNext/>
      <w:suppressAutoHyphens/>
      <w:overflowPunct w:val="0"/>
      <w:autoSpaceDE w:val="0"/>
      <w:spacing w:before="240" w:after="120" w:line="240" w:lineRule="auto"/>
      <w:textAlignment w:val="baseline"/>
    </w:pPr>
    <w:rPr>
      <w:rFonts w:ascii="Arial" w:eastAsia="Times New Roman" w:hAnsi="Arial" w:cs="Times New Roman"/>
      <w:sz w:val="28"/>
      <w:szCs w:val="20"/>
      <w:lang w:eastAsia="ar-SA"/>
    </w:rPr>
  </w:style>
  <w:style w:type="paragraph" w:customStyle="1" w:styleId="12f3">
    <w:name w:val="Обычный12"/>
    <w:rsid w:val="00B57CFE"/>
    <w:pPr>
      <w:widowControl w:val="0"/>
      <w:spacing w:after="0" w:line="240" w:lineRule="auto"/>
    </w:pPr>
    <w:rPr>
      <w:rFonts w:ascii="Arial" w:eastAsia="Times New Roman" w:hAnsi="Arial" w:cs="Times New Roman"/>
      <w:snapToGrid w:val="0"/>
      <w:sz w:val="20"/>
      <w:szCs w:val="20"/>
      <w:lang w:eastAsia="ru-RU"/>
    </w:rPr>
  </w:style>
  <w:style w:type="paragraph" w:customStyle="1" w:styleId="3121">
    <w:name w:val="Основной текст 312"/>
    <w:basedOn w:val="aff1"/>
    <w:rsid w:val="00B57CFE"/>
    <w:pPr>
      <w:spacing w:after="0" w:line="240" w:lineRule="auto"/>
    </w:pPr>
    <w:rPr>
      <w:rFonts w:ascii="Times New Roman" w:eastAsia="Times New Roman" w:hAnsi="Times New Roman" w:cs="Times New Roman"/>
      <w:sz w:val="28"/>
      <w:szCs w:val="20"/>
      <w:lang w:val="en-US" w:eastAsia="ru-RU"/>
    </w:rPr>
  </w:style>
  <w:style w:type="character" w:customStyle="1" w:styleId="135">
    <w:name w:val="Знак1 Знак Знак Знак3"/>
    <w:basedOn w:val="aff2"/>
    <w:rsid w:val="00B57CFE"/>
  </w:style>
  <w:style w:type="character" w:customStyle="1" w:styleId="530">
    <w:name w:val="Знак Знак53"/>
    <w:rsid w:val="00B57CFE"/>
    <w:rPr>
      <w:b/>
      <w:bCs/>
      <w:kern w:val="1"/>
      <w:sz w:val="48"/>
      <w:szCs w:val="48"/>
    </w:rPr>
  </w:style>
  <w:style w:type="character" w:customStyle="1" w:styleId="431">
    <w:name w:val="Знак Знак43"/>
    <w:rsid w:val="00B57CFE"/>
    <w:rPr>
      <w:rFonts w:ascii="Cambria" w:eastAsia="Times New Roman" w:hAnsi="Cambria" w:cs="Times New Roman"/>
      <w:b/>
      <w:bCs/>
      <w:i/>
      <w:iCs/>
      <w:sz w:val="28"/>
      <w:szCs w:val="28"/>
    </w:rPr>
  </w:style>
  <w:style w:type="character" w:customStyle="1" w:styleId="161">
    <w:name w:val="Знак Знак16"/>
    <w:basedOn w:val="1fff0"/>
    <w:rsid w:val="00B57CFE"/>
  </w:style>
  <w:style w:type="character" w:customStyle="1" w:styleId="14d">
    <w:name w:val="Знак Знак14"/>
    <w:rsid w:val="00B57CFE"/>
    <w:rPr>
      <w:sz w:val="16"/>
      <w:szCs w:val="16"/>
    </w:rPr>
  </w:style>
  <w:style w:type="character" w:customStyle="1" w:styleId="2102">
    <w:name w:val="Знак Знак210"/>
    <w:basedOn w:val="1fff0"/>
    <w:rsid w:val="00B57CFE"/>
  </w:style>
  <w:style w:type="character" w:customStyle="1" w:styleId="352">
    <w:name w:val="Знак Знак35"/>
    <w:rsid w:val="00B57CFE"/>
    <w:rPr>
      <w:rFonts w:ascii="Calibri" w:eastAsia="Times New Roman" w:hAnsi="Calibri" w:cs="Times New Roman"/>
      <w:b/>
      <w:bCs/>
      <w:i/>
      <w:iCs/>
      <w:sz w:val="26"/>
      <w:szCs w:val="26"/>
    </w:rPr>
  </w:style>
  <w:style w:type="character" w:customStyle="1" w:styleId="afffffffffffffffffffffffffffff">
    <w:name w:val="?????? ?????????"/>
    <w:rsid w:val="00B57CFE"/>
    <w:rPr>
      <w:b w:val="0"/>
      <w:sz w:val="28"/>
    </w:rPr>
  </w:style>
  <w:style w:type="character" w:customStyle="1" w:styleId="afffffffffffffffffffffffffffff0">
    <w:name w:val="??????? ??????"/>
    <w:rsid w:val="00B57CFE"/>
    <w:rPr>
      <w:rFonts w:ascii="StarSymbol" w:hAnsi="StarSymbol"/>
      <w:sz w:val="18"/>
    </w:rPr>
  </w:style>
  <w:style w:type="character" w:customStyle="1" w:styleId="afffffffffffffffffffffffffffff1">
    <w:name w:val="??????? ???????? ??????"/>
    <w:rsid w:val="00B57CFE"/>
    <w:rPr>
      <w:vertAlign w:val="superscript"/>
    </w:rPr>
  </w:style>
  <w:style w:type="character" w:customStyle="1" w:styleId="afffffffffffffffffffffffffffff2">
    <w:name w:val="???????? ????? ??????"/>
    <w:rsid w:val="00B57CFE"/>
  </w:style>
  <w:style w:type="character" w:customStyle="1" w:styleId="afffffffffffffffffffffffffffff3">
    <w:name w:val="???? ???????? ??????"/>
    <w:rsid w:val="00B57CFE"/>
    <w:rPr>
      <w:vertAlign w:val="superscript"/>
    </w:rPr>
  </w:style>
  <w:style w:type="paragraph" w:customStyle="1" w:styleId="afffffffffffffffffffffffffffff4">
    <w:name w:val="?????????? ???????"/>
    <w:basedOn w:val="aff1"/>
    <w:rsid w:val="00B57CFE"/>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5">
    <w:name w:val="????????? ???????"/>
    <w:basedOn w:val="afffffffffffffffffffffffffffff4"/>
    <w:rsid w:val="00B57CFE"/>
    <w:pPr>
      <w:jc w:val="center"/>
    </w:pPr>
    <w:rPr>
      <w:b/>
      <w:i/>
    </w:rPr>
  </w:style>
  <w:style w:type="paragraph" w:customStyle="1" w:styleId="afffffffffffffffffffffffffffff6">
    <w:name w:val="????????"/>
    <w:basedOn w:val="aff1"/>
    <w:rsid w:val="00B57CFE"/>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lang w:eastAsia="ru-RU"/>
    </w:rPr>
  </w:style>
  <w:style w:type="paragraph" w:customStyle="1" w:styleId="31f5">
    <w:name w:val="???????? ????? ? ???????? 31"/>
    <w:basedOn w:val="aff1"/>
    <w:rsid w:val="00B57CFE"/>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cs="Times New Roman"/>
      <w:sz w:val="28"/>
      <w:szCs w:val="20"/>
      <w:lang w:eastAsia="ru-RU"/>
    </w:rPr>
  </w:style>
  <w:style w:type="paragraph" w:customStyle="1" w:styleId="31f6">
    <w:name w:val="???????? ????? 31"/>
    <w:basedOn w:val="aff1"/>
    <w:rsid w:val="00B57CF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lang w:eastAsia="ru-RU"/>
    </w:rPr>
  </w:style>
  <w:style w:type="paragraph" w:customStyle="1" w:styleId="21fc">
    <w:name w:val="???????? ????? 21"/>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WW-20">
    <w:name w:val="WW-???????? ????? 2"/>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7">
    <w:name w:val="??????? (???)"/>
    <w:basedOn w:val="aff1"/>
    <w:rsid w:val="00B57CFE"/>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lang w:eastAsia="ru-RU"/>
    </w:rPr>
  </w:style>
  <w:style w:type="paragraph" w:customStyle="1" w:styleId="2fffffc">
    <w:name w:val="???????? ????? ? ???????? 2"/>
    <w:basedOn w:val="aff1"/>
    <w:rsid w:val="00B57CFE"/>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paragraph" w:customStyle="1" w:styleId="21fd">
    <w:name w:val="???????? ????? ? ???????? 21"/>
    <w:basedOn w:val="aff1"/>
    <w:rsid w:val="00B57C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character" w:customStyle="1" w:styleId="1fffffffffe">
    <w:name w:val="Знак концевой сноски1"/>
    <w:rsid w:val="00B57CFE"/>
    <w:rPr>
      <w:vertAlign w:val="superscript"/>
    </w:rPr>
  </w:style>
  <w:style w:type="paragraph" w:customStyle="1" w:styleId="afffffffffffffffffffffffffffff8">
    <w:name w:val="Новый абзац"/>
    <w:basedOn w:val="aff1"/>
    <w:link w:val="2fffffd"/>
    <w:rsid w:val="00B57CFE"/>
    <w:pPr>
      <w:spacing w:after="120" w:line="240" w:lineRule="auto"/>
      <w:ind w:firstLine="567"/>
      <w:jc w:val="both"/>
    </w:pPr>
    <w:rPr>
      <w:rFonts w:ascii="Arial" w:eastAsia="Times New Roman" w:hAnsi="Arial" w:cs="Times New Roman"/>
      <w:sz w:val="24"/>
      <w:szCs w:val="20"/>
      <w:lang w:eastAsia="ru-RU"/>
    </w:rPr>
  </w:style>
  <w:style w:type="character" w:customStyle="1" w:styleId="2fffffd">
    <w:name w:val="Новый абзац Знак2"/>
    <w:link w:val="afffffffffffffffffffffffffffff8"/>
    <w:rsid w:val="00B57CFE"/>
    <w:rPr>
      <w:rFonts w:ascii="Arial" w:eastAsia="Times New Roman" w:hAnsi="Arial" w:cs="Times New Roman"/>
      <w:sz w:val="24"/>
      <w:szCs w:val="20"/>
      <w:lang w:eastAsia="ru-RU"/>
    </w:rPr>
  </w:style>
  <w:style w:type="paragraph" w:customStyle="1" w:styleId="afffffffffffffffffffffffffffff9">
    <w:name w:val="Обычный (ПЗ)"/>
    <w:basedOn w:val="aff1"/>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IG0">
    <w:name w:val="Обычный_IG Знак Знак Знак Знак"/>
    <w:basedOn w:val="aff1"/>
    <w:link w:val="IG1"/>
    <w:rsid w:val="00B57CFE"/>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link w:val="IG0"/>
    <w:rsid w:val="00B57CFE"/>
    <w:rPr>
      <w:rFonts w:ascii="Arial" w:eastAsia="Times New Roman" w:hAnsi="Arial" w:cs="Times New Roman"/>
      <w:sz w:val="28"/>
      <w:szCs w:val="28"/>
      <w:lang w:eastAsia="ru-RU"/>
    </w:rPr>
  </w:style>
  <w:style w:type="paragraph" w:customStyle="1" w:styleId="IG">
    <w:name w:val="Маркированный_список_IG"/>
    <w:basedOn w:val="aff1"/>
    <w:rsid w:val="00B57CFE"/>
    <w:pPr>
      <w:numPr>
        <w:numId w:val="110"/>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IG2">
    <w:name w:val="Обычный_IG Знак Знак"/>
    <w:basedOn w:val="aff1"/>
    <w:rsid w:val="00B57CFE"/>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02553">
    <w:name w:val="Стиль Справа:  025 см Перед:  53 пт Междустр.интервал:  одинарн..."/>
    <w:basedOn w:val="aff1"/>
    <w:rsid w:val="00B57CFE"/>
    <w:pPr>
      <w:shd w:val="clear" w:color="auto" w:fill="FFFFFF"/>
      <w:spacing w:after="0" w:line="240" w:lineRule="auto"/>
      <w:ind w:right="142" w:firstLine="709"/>
      <w:jc w:val="both"/>
    </w:pPr>
    <w:rPr>
      <w:rFonts w:ascii="Times New Roman" w:eastAsia="Times New Roman" w:hAnsi="Times New Roman" w:cs="Times New Roman"/>
      <w:spacing w:val="4"/>
      <w:sz w:val="28"/>
      <w:szCs w:val="20"/>
      <w:lang w:eastAsia="ru-RU"/>
    </w:rPr>
  </w:style>
  <w:style w:type="paragraph" w:customStyle="1" w:styleId="10">
    <w:name w:val="Список маркированный 1"/>
    <w:basedOn w:val="aff1"/>
    <w:link w:val="1ffffffffff"/>
    <w:qFormat/>
    <w:rsid w:val="00B57CFE"/>
    <w:pPr>
      <w:numPr>
        <w:numId w:val="113"/>
      </w:numPr>
      <w:tabs>
        <w:tab w:val="left" w:pos="1276"/>
      </w:tabs>
      <w:suppressAutoHyphens/>
      <w:spacing w:after="0" w:line="360" w:lineRule="auto"/>
      <w:jc w:val="both"/>
    </w:pPr>
    <w:rPr>
      <w:rFonts w:ascii="Times New Roman" w:eastAsia="Times New Roman" w:hAnsi="Times New Roman" w:cs="Times New Roman"/>
      <w:sz w:val="24"/>
      <w:szCs w:val="24"/>
      <w:lang w:eastAsia="ru-RU"/>
    </w:rPr>
  </w:style>
  <w:style w:type="character" w:customStyle="1" w:styleId="1ffffffffff">
    <w:name w:val="Список маркированный 1 Знак"/>
    <w:link w:val="10"/>
    <w:rsid w:val="00B57CFE"/>
    <w:rPr>
      <w:rFonts w:ascii="Times New Roman" w:eastAsia="Times New Roman" w:hAnsi="Times New Roman" w:cs="Times New Roman"/>
      <w:sz w:val="24"/>
      <w:szCs w:val="24"/>
      <w:lang w:eastAsia="ru-RU"/>
    </w:rPr>
  </w:style>
  <w:style w:type="numbering" w:customStyle="1" w:styleId="11111132">
    <w:name w:val="1 / 1.1 / 1.1.132"/>
    <w:basedOn w:val="aff4"/>
    <w:next w:val="111111"/>
    <w:rsid w:val="00B57CFE"/>
    <w:pPr>
      <w:numPr>
        <w:numId w:val="99"/>
      </w:numPr>
    </w:pPr>
  </w:style>
  <w:style w:type="paragraph" w:customStyle="1" w:styleId="TableContents">
    <w:name w:val="Table Contents"/>
    <w:basedOn w:val="aff1"/>
    <w:rsid w:val="00AE6E86"/>
    <w:pPr>
      <w:widowControl w:val="0"/>
      <w:suppressLineNumbers/>
      <w:suppressAutoHyphens/>
      <w:autoSpaceDN w:val="0"/>
      <w:spacing w:after="0" w:line="240" w:lineRule="auto"/>
      <w:textAlignment w:val="baseline"/>
    </w:pPr>
    <w:rPr>
      <w:rFonts w:ascii="Arial" w:eastAsia="SimSun" w:hAnsi="Arial" w:cs="Lucida Sans"/>
      <w:kern w:val="3"/>
      <w:sz w:val="21"/>
      <w:szCs w:val="24"/>
      <w:lang w:eastAsia="zh-CN" w:bidi="hi-IN"/>
    </w:rPr>
  </w:style>
  <w:style w:type="paragraph" w:customStyle="1" w:styleId="Standard">
    <w:name w:val="Standard"/>
    <w:rsid w:val="0011144B"/>
    <w:pPr>
      <w:suppressLineNumbers/>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4"/>
      <w:lang w:eastAsia="ru-RU"/>
    </w:rPr>
  </w:style>
  <w:style w:type="numbering" w:customStyle="1" w:styleId="6e">
    <w:name w:val="Нет списка6"/>
    <w:next w:val="aff4"/>
    <w:uiPriority w:val="99"/>
    <w:semiHidden/>
    <w:unhideWhenUsed/>
    <w:rsid w:val="00E64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13086">
      <w:bodyDiv w:val="1"/>
      <w:marLeft w:val="0"/>
      <w:marRight w:val="0"/>
      <w:marTop w:val="0"/>
      <w:marBottom w:val="0"/>
      <w:divBdr>
        <w:top w:val="none" w:sz="0" w:space="0" w:color="auto"/>
        <w:left w:val="none" w:sz="0" w:space="0" w:color="auto"/>
        <w:bottom w:val="none" w:sz="0" w:space="0" w:color="auto"/>
        <w:right w:val="none" w:sz="0" w:space="0" w:color="auto"/>
      </w:divBdr>
    </w:div>
    <w:div w:id="160245725">
      <w:bodyDiv w:val="1"/>
      <w:marLeft w:val="0"/>
      <w:marRight w:val="0"/>
      <w:marTop w:val="0"/>
      <w:marBottom w:val="0"/>
      <w:divBdr>
        <w:top w:val="none" w:sz="0" w:space="0" w:color="auto"/>
        <w:left w:val="none" w:sz="0" w:space="0" w:color="auto"/>
        <w:bottom w:val="none" w:sz="0" w:space="0" w:color="auto"/>
        <w:right w:val="none" w:sz="0" w:space="0" w:color="auto"/>
      </w:divBdr>
    </w:div>
    <w:div w:id="201212751">
      <w:bodyDiv w:val="1"/>
      <w:marLeft w:val="0"/>
      <w:marRight w:val="0"/>
      <w:marTop w:val="0"/>
      <w:marBottom w:val="0"/>
      <w:divBdr>
        <w:top w:val="none" w:sz="0" w:space="0" w:color="auto"/>
        <w:left w:val="none" w:sz="0" w:space="0" w:color="auto"/>
        <w:bottom w:val="none" w:sz="0" w:space="0" w:color="auto"/>
        <w:right w:val="none" w:sz="0" w:space="0" w:color="auto"/>
      </w:divBdr>
    </w:div>
    <w:div w:id="214003168">
      <w:bodyDiv w:val="1"/>
      <w:marLeft w:val="0"/>
      <w:marRight w:val="0"/>
      <w:marTop w:val="0"/>
      <w:marBottom w:val="0"/>
      <w:divBdr>
        <w:top w:val="none" w:sz="0" w:space="0" w:color="auto"/>
        <w:left w:val="none" w:sz="0" w:space="0" w:color="auto"/>
        <w:bottom w:val="none" w:sz="0" w:space="0" w:color="auto"/>
        <w:right w:val="none" w:sz="0" w:space="0" w:color="auto"/>
      </w:divBdr>
    </w:div>
    <w:div w:id="223293899">
      <w:bodyDiv w:val="1"/>
      <w:marLeft w:val="0"/>
      <w:marRight w:val="0"/>
      <w:marTop w:val="0"/>
      <w:marBottom w:val="0"/>
      <w:divBdr>
        <w:top w:val="none" w:sz="0" w:space="0" w:color="auto"/>
        <w:left w:val="none" w:sz="0" w:space="0" w:color="auto"/>
        <w:bottom w:val="none" w:sz="0" w:space="0" w:color="auto"/>
        <w:right w:val="none" w:sz="0" w:space="0" w:color="auto"/>
      </w:divBdr>
    </w:div>
    <w:div w:id="368654051">
      <w:bodyDiv w:val="1"/>
      <w:marLeft w:val="0"/>
      <w:marRight w:val="0"/>
      <w:marTop w:val="0"/>
      <w:marBottom w:val="0"/>
      <w:divBdr>
        <w:top w:val="none" w:sz="0" w:space="0" w:color="auto"/>
        <w:left w:val="none" w:sz="0" w:space="0" w:color="auto"/>
        <w:bottom w:val="none" w:sz="0" w:space="0" w:color="auto"/>
        <w:right w:val="none" w:sz="0" w:space="0" w:color="auto"/>
      </w:divBdr>
    </w:div>
    <w:div w:id="381826980">
      <w:bodyDiv w:val="1"/>
      <w:marLeft w:val="0"/>
      <w:marRight w:val="0"/>
      <w:marTop w:val="0"/>
      <w:marBottom w:val="0"/>
      <w:divBdr>
        <w:top w:val="none" w:sz="0" w:space="0" w:color="auto"/>
        <w:left w:val="none" w:sz="0" w:space="0" w:color="auto"/>
        <w:bottom w:val="none" w:sz="0" w:space="0" w:color="auto"/>
        <w:right w:val="none" w:sz="0" w:space="0" w:color="auto"/>
      </w:divBdr>
    </w:div>
    <w:div w:id="445582295">
      <w:bodyDiv w:val="1"/>
      <w:marLeft w:val="0"/>
      <w:marRight w:val="0"/>
      <w:marTop w:val="0"/>
      <w:marBottom w:val="0"/>
      <w:divBdr>
        <w:top w:val="none" w:sz="0" w:space="0" w:color="auto"/>
        <w:left w:val="none" w:sz="0" w:space="0" w:color="auto"/>
        <w:bottom w:val="none" w:sz="0" w:space="0" w:color="auto"/>
        <w:right w:val="none" w:sz="0" w:space="0" w:color="auto"/>
      </w:divBdr>
    </w:div>
    <w:div w:id="476185967">
      <w:bodyDiv w:val="1"/>
      <w:marLeft w:val="0"/>
      <w:marRight w:val="0"/>
      <w:marTop w:val="0"/>
      <w:marBottom w:val="0"/>
      <w:divBdr>
        <w:top w:val="none" w:sz="0" w:space="0" w:color="auto"/>
        <w:left w:val="none" w:sz="0" w:space="0" w:color="auto"/>
        <w:bottom w:val="none" w:sz="0" w:space="0" w:color="auto"/>
        <w:right w:val="none" w:sz="0" w:space="0" w:color="auto"/>
      </w:divBdr>
    </w:div>
    <w:div w:id="639653072">
      <w:bodyDiv w:val="1"/>
      <w:marLeft w:val="0"/>
      <w:marRight w:val="0"/>
      <w:marTop w:val="0"/>
      <w:marBottom w:val="0"/>
      <w:divBdr>
        <w:top w:val="none" w:sz="0" w:space="0" w:color="auto"/>
        <w:left w:val="none" w:sz="0" w:space="0" w:color="auto"/>
        <w:bottom w:val="none" w:sz="0" w:space="0" w:color="auto"/>
        <w:right w:val="none" w:sz="0" w:space="0" w:color="auto"/>
      </w:divBdr>
      <w:divsChild>
        <w:div w:id="1732607826">
          <w:marLeft w:val="0"/>
          <w:marRight w:val="0"/>
          <w:marTop w:val="0"/>
          <w:marBottom w:val="0"/>
          <w:divBdr>
            <w:top w:val="none" w:sz="0" w:space="0" w:color="auto"/>
            <w:left w:val="none" w:sz="0" w:space="0" w:color="auto"/>
            <w:bottom w:val="none" w:sz="0" w:space="0" w:color="auto"/>
            <w:right w:val="none" w:sz="0" w:space="0" w:color="auto"/>
          </w:divBdr>
          <w:divsChild>
            <w:div w:id="159396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2704">
      <w:bodyDiv w:val="1"/>
      <w:marLeft w:val="0"/>
      <w:marRight w:val="0"/>
      <w:marTop w:val="0"/>
      <w:marBottom w:val="0"/>
      <w:divBdr>
        <w:top w:val="none" w:sz="0" w:space="0" w:color="auto"/>
        <w:left w:val="none" w:sz="0" w:space="0" w:color="auto"/>
        <w:bottom w:val="none" w:sz="0" w:space="0" w:color="auto"/>
        <w:right w:val="none" w:sz="0" w:space="0" w:color="auto"/>
      </w:divBdr>
    </w:div>
    <w:div w:id="779572306">
      <w:bodyDiv w:val="1"/>
      <w:marLeft w:val="0"/>
      <w:marRight w:val="0"/>
      <w:marTop w:val="0"/>
      <w:marBottom w:val="0"/>
      <w:divBdr>
        <w:top w:val="none" w:sz="0" w:space="0" w:color="auto"/>
        <w:left w:val="none" w:sz="0" w:space="0" w:color="auto"/>
        <w:bottom w:val="none" w:sz="0" w:space="0" w:color="auto"/>
        <w:right w:val="none" w:sz="0" w:space="0" w:color="auto"/>
      </w:divBdr>
    </w:div>
    <w:div w:id="939989587">
      <w:bodyDiv w:val="1"/>
      <w:marLeft w:val="0"/>
      <w:marRight w:val="0"/>
      <w:marTop w:val="0"/>
      <w:marBottom w:val="0"/>
      <w:divBdr>
        <w:top w:val="none" w:sz="0" w:space="0" w:color="auto"/>
        <w:left w:val="none" w:sz="0" w:space="0" w:color="auto"/>
        <w:bottom w:val="none" w:sz="0" w:space="0" w:color="auto"/>
        <w:right w:val="none" w:sz="0" w:space="0" w:color="auto"/>
      </w:divBdr>
    </w:div>
    <w:div w:id="954096455">
      <w:bodyDiv w:val="1"/>
      <w:marLeft w:val="0"/>
      <w:marRight w:val="0"/>
      <w:marTop w:val="0"/>
      <w:marBottom w:val="0"/>
      <w:divBdr>
        <w:top w:val="none" w:sz="0" w:space="0" w:color="auto"/>
        <w:left w:val="none" w:sz="0" w:space="0" w:color="auto"/>
        <w:bottom w:val="none" w:sz="0" w:space="0" w:color="auto"/>
        <w:right w:val="none" w:sz="0" w:space="0" w:color="auto"/>
      </w:divBdr>
    </w:div>
    <w:div w:id="1030958949">
      <w:bodyDiv w:val="1"/>
      <w:marLeft w:val="0"/>
      <w:marRight w:val="0"/>
      <w:marTop w:val="0"/>
      <w:marBottom w:val="0"/>
      <w:divBdr>
        <w:top w:val="none" w:sz="0" w:space="0" w:color="auto"/>
        <w:left w:val="none" w:sz="0" w:space="0" w:color="auto"/>
        <w:bottom w:val="none" w:sz="0" w:space="0" w:color="auto"/>
        <w:right w:val="none" w:sz="0" w:space="0" w:color="auto"/>
      </w:divBdr>
    </w:div>
    <w:div w:id="1098138645">
      <w:bodyDiv w:val="1"/>
      <w:marLeft w:val="0"/>
      <w:marRight w:val="0"/>
      <w:marTop w:val="0"/>
      <w:marBottom w:val="0"/>
      <w:divBdr>
        <w:top w:val="none" w:sz="0" w:space="0" w:color="auto"/>
        <w:left w:val="none" w:sz="0" w:space="0" w:color="auto"/>
        <w:bottom w:val="none" w:sz="0" w:space="0" w:color="auto"/>
        <w:right w:val="none" w:sz="0" w:space="0" w:color="auto"/>
      </w:divBdr>
    </w:div>
    <w:div w:id="1113205842">
      <w:bodyDiv w:val="1"/>
      <w:marLeft w:val="0"/>
      <w:marRight w:val="0"/>
      <w:marTop w:val="0"/>
      <w:marBottom w:val="0"/>
      <w:divBdr>
        <w:top w:val="none" w:sz="0" w:space="0" w:color="auto"/>
        <w:left w:val="none" w:sz="0" w:space="0" w:color="auto"/>
        <w:bottom w:val="none" w:sz="0" w:space="0" w:color="auto"/>
        <w:right w:val="none" w:sz="0" w:space="0" w:color="auto"/>
      </w:divBdr>
    </w:div>
    <w:div w:id="1129477215">
      <w:bodyDiv w:val="1"/>
      <w:marLeft w:val="0"/>
      <w:marRight w:val="0"/>
      <w:marTop w:val="0"/>
      <w:marBottom w:val="0"/>
      <w:divBdr>
        <w:top w:val="none" w:sz="0" w:space="0" w:color="auto"/>
        <w:left w:val="none" w:sz="0" w:space="0" w:color="auto"/>
        <w:bottom w:val="none" w:sz="0" w:space="0" w:color="auto"/>
        <w:right w:val="none" w:sz="0" w:space="0" w:color="auto"/>
      </w:divBdr>
    </w:div>
    <w:div w:id="1147429496">
      <w:bodyDiv w:val="1"/>
      <w:marLeft w:val="0"/>
      <w:marRight w:val="0"/>
      <w:marTop w:val="0"/>
      <w:marBottom w:val="0"/>
      <w:divBdr>
        <w:top w:val="none" w:sz="0" w:space="0" w:color="auto"/>
        <w:left w:val="none" w:sz="0" w:space="0" w:color="auto"/>
        <w:bottom w:val="none" w:sz="0" w:space="0" w:color="auto"/>
        <w:right w:val="none" w:sz="0" w:space="0" w:color="auto"/>
      </w:divBdr>
    </w:div>
    <w:div w:id="1214460470">
      <w:bodyDiv w:val="1"/>
      <w:marLeft w:val="0"/>
      <w:marRight w:val="0"/>
      <w:marTop w:val="0"/>
      <w:marBottom w:val="0"/>
      <w:divBdr>
        <w:top w:val="none" w:sz="0" w:space="0" w:color="auto"/>
        <w:left w:val="none" w:sz="0" w:space="0" w:color="auto"/>
        <w:bottom w:val="none" w:sz="0" w:space="0" w:color="auto"/>
        <w:right w:val="none" w:sz="0" w:space="0" w:color="auto"/>
      </w:divBdr>
    </w:div>
    <w:div w:id="1251817209">
      <w:bodyDiv w:val="1"/>
      <w:marLeft w:val="0"/>
      <w:marRight w:val="0"/>
      <w:marTop w:val="0"/>
      <w:marBottom w:val="0"/>
      <w:divBdr>
        <w:top w:val="none" w:sz="0" w:space="0" w:color="auto"/>
        <w:left w:val="none" w:sz="0" w:space="0" w:color="auto"/>
        <w:bottom w:val="none" w:sz="0" w:space="0" w:color="auto"/>
        <w:right w:val="none" w:sz="0" w:space="0" w:color="auto"/>
      </w:divBdr>
    </w:div>
    <w:div w:id="1260219112">
      <w:bodyDiv w:val="1"/>
      <w:marLeft w:val="0"/>
      <w:marRight w:val="0"/>
      <w:marTop w:val="0"/>
      <w:marBottom w:val="0"/>
      <w:divBdr>
        <w:top w:val="none" w:sz="0" w:space="0" w:color="auto"/>
        <w:left w:val="none" w:sz="0" w:space="0" w:color="auto"/>
        <w:bottom w:val="none" w:sz="0" w:space="0" w:color="auto"/>
        <w:right w:val="none" w:sz="0" w:space="0" w:color="auto"/>
      </w:divBdr>
    </w:div>
    <w:div w:id="1298532467">
      <w:bodyDiv w:val="1"/>
      <w:marLeft w:val="0"/>
      <w:marRight w:val="0"/>
      <w:marTop w:val="0"/>
      <w:marBottom w:val="0"/>
      <w:divBdr>
        <w:top w:val="none" w:sz="0" w:space="0" w:color="auto"/>
        <w:left w:val="none" w:sz="0" w:space="0" w:color="auto"/>
        <w:bottom w:val="none" w:sz="0" w:space="0" w:color="auto"/>
        <w:right w:val="none" w:sz="0" w:space="0" w:color="auto"/>
      </w:divBdr>
    </w:div>
    <w:div w:id="1299459219">
      <w:bodyDiv w:val="1"/>
      <w:marLeft w:val="0"/>
      <w:marRight w:val="0"/>
      <w:marTop w:val="0"/>
      <w:marBottom w:val="0"/>
      <w:divBdr>
        <w:top w:val="none" w:sz="0" w:space="0" w:color="auto"/>
        <w:left w:val="none" w:sz="0" w:space="0" w:color="auto"/>
        <w:bottom w:val="none" w:sz="0" w:space="0" w:color="auto"/>
        <w:right w:val="none" w:sz="0" w:space="0" w:color="auto"/>
      </w:divBdr>
    </w:div>
    <w:div w:id="1306156559">
      <w:bodyDiv w:val="1"/>
      <w:marLeft w:val="0"/>
      <w:marRight w:val="0"/>
      <w:marTop w:val="0"/>
      <w:marBottom w:val="0"/>
      <w:divBdr>
        <w:top w:val="none" w:sz="0" w:space="0" w:color="auto"/>
        <w:left w:val="none" w:sz="0" w:space="0" w:color="auto"/>
        <w:bottom w:val="none" w:sz="0" w:space="0" w:color="auto"/>
        <w:right w:val="none" w:sz="0" w:space="0" w:color="auto"/>
      </w:divBdr>
    </w:div>
    <w:div w:id="1340427901">
      <w:bodyDiv w:val="1"/>
      <w:marLeft w:val="0"/>
      <w:marRight w:val="0"/>
      <w:marTop w:val="0"/>
      <w:marBottom w:val="0"/>
      <w:divBdr>
        <w:top w:val="none" w:sz="0" w:space="0" w:color="auto"/>
        <w:left w:val="none" w:sz="0" w:space="0" w:color="auto"/>
        <w:bottom w:val="none" w:sz="0" w:space="0" w:color="auto"/>
        <w:right w:val="none" w:sz="0" w:space="0" w:color="auto"/>
      </w:divBdr>
    </w:div>
    <w:div w:id="1365860647">
      <w:bodyDiv w:val="1"/>
      <w:marLeft w:val="0"/>
      <w:marRight w:val="0"/>
      <w:marTop w:val="0"/>
      <w:marBottom w:val="0"/>
      <w:divBdr>
        <w:top w:val="none" w:sz="0" w:space="0" w:color="auto"/>
        <w:left w:val="none" w:sz="0" w:space="0" w:color="auto"/>
        <w:bottom w:val="none" w:sz="0" w:space="0" w:color="auto"/>
        <w:right w:val="none" w:sz="0" w:space="0" w:color="auto"/>
      </w:divBdr>
    </w:div>
    <w:div w:id="1371688851">
      <w:bodyDiv w:val="1"/>
      <w:marLeft w:val="0"/>
      <w:marRight w:val="0"/>
      <w:marTop w:val="0"/>
      <w:marBottom w:val="0"/>
      <w:divBdr>
        <w:top w:val="none" w:sz="0" w:space="0" w:color="auto"/>
        <w:left w:val="none" w:sz="0" w:space="0" w:color="auto"/>
        <w:bottom w:val="none" w:sz="0" w:space="0" w:color="auto"/>
        <w:right w:val="none" w:sz="0" w:space="0" w:color="auto"/>
      </w:divBdr>
    </w:div>
    <w:div w:id="1472283891">
      <w:bodyDiv w:val="1"/>
      <w:marLeft w:val="0"/>
      <w:marRight w:val="0"/>
      <w:marTop w:val="0"/>
      <w:marBottom w:val="0"/>
      <w:divBdr>
        <w:top w:val="none" w:sz="0" w:space="0" w:color="auto"/>
        <w:left w:val="none" w:sz="0" w:space="0" w:color="auto"/>
        <w:bottom w:val="none" w:sz="0" w:space="0" w:color="auto"/>
        <w:right w:val="none" w:sz="0" w:space="0" w:color="auto"/>
      </w:divBdr>
    </w:div>
    <w:div w:id="1484005902">
      <w:bodyDiv w:val="1"/>
      <w:marLeft w:val="0"/>
      <w:marRight w:val="0"/>
      <w:marTop w:val="0"/>
      <w:marBottom w:val="0"/>
      <w:divBdr>
        <w:top w:val="none" w:sz="0" w:space="0" w:color="auto"/>
        <w:left w:val="none" w:sz="0" w:space="0" w:color="auto"/>
        <w:bottom w:val="none" w:sz="0" w:space="0" w:color="auto"/>
        <w:right w:val="none" w:sz="0" w:space="0" w:color="auto"/>
      </w:divBdr>
    </w:div>
    <w:div w:id="1616667474">
      <w:bodyDiv w:val="1"/>
      <w:marLeft w:val="0"/>
      <w:marRight w:val="0"/>
      <w:marTop w:val="0"/>
      <w:marBottom w:val="0"/>
      <w:divBdr>
        <w:top w:val="none" w:sz="0" w:space="0" w:color="auto"/>
        <w:left w:val="none" w:sz="0" w:space="0" w:color="auto"/>
        <w:bottom w:val="none" w:sz="0" w:space="0" w:color="auto"/>
        <w:right w:val="none" w:sz="0" w:space="0" w:color="auto"/>
      </w:divBdr>
    </w:div>
    <w:div w:id="1666661271">
      <w:bodyDiv w:val="1"/>
      <w:marLeft w:val="0"/>
      <w:marRight w:val="0"/>
      <w:marTop w:val="0"/>
      <w:marBottom w:val="0"/>
      <w:divBdr>
        <w:top w:val="none" w:sz="0" w:space="0" w:color="auto"/>
        <w:left w:val="none" w:sz="0" w:space="0" w:color="auto"/>
        <w:bottom w:val="none" w:sz="0" w:space="0" w:color="auto"/>
        <w:right w:val="none" w:sz="0" w:space="0" w:color="auto"/>
      </w:divBdr>
      <w:divsChild>
        <w:div w:id="1975791557">
          <w:marLeft w:val="0"/>
          <w:marRight w:val="0"/>
          <w:marTop w:val="0"/>
          <w:marBottom w:val="0"/>
          <w:divBdr>
            <w:top w:val="none" w:sz="0" w:space="0" w:color="auto"/>
            <w:left w:val="none" w:sz="0" w:space="0" w:color="auto"/>
            <w:bottom w:val="none" w:sz="0" w:space="0" w:color="auto"/>
            <w:right w:val="none" w:sz="0" w:space="0" w:color="auto"/>
          </w:divBdr>
          <w:divsChild>
            <w:div w:id="3173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397">
      <w:bodyDiv w:val="1"/>
      <w:marLeft w:val="0"/>
      <w:marRight w:val="0"/>
      <w:marTop w:val="0"/>
      <w:marBottom w:val="0"/>
      <w:divBdr>
        <w:top w:val="none" w:sz="0" w:space="0" w:color="auto"/>
        <w:left w:val="none" w:sz="0" w:space="0" w:color="auto"/>
        <w:bottom w:val="none" w:sz="0" w:space="0" w:color="auto"/>
        <w:right w:val="none" w:sz="0" w:space="0" w:color="auto"/>
      </w:divBdr>
    </w:div>
    <w:div w:id="1935893992">
      <w:bodyDiv w:val="1"/>
      <w:marLeft w:val="0"/>
      <w:marRight w:val="0"/>
      <w:marTop w:val="0"/>
      <w:marBottom w:val="0"/>
      <w:divBdr>
        <w:top w:val="none" w:sz="0" w:space="0" w:color="auto"/>
        <w:left w:val="none" w:sz="0" w:space="0" w:color="auto"/>
        <w:bottom w:val="none" w:sz="0" w:space="0" w:color="auto"/>
        <w:right w:val="none" w:sz="0" w:space="0" w:color="auto"/>
      </w:divBdr>
    </w:div>
    <w:div w:id="2058120795">
      <w:bodyDiv w:val="1"/>
      <w:marLeft w:val="0"/>
      <w:marRight w:val="0"/>
      <w:marTop w:val="0"/>
      <w:marBottom w:val="0"/>
      <w:divBdr>
        <w:top w:val="none" w:sz="0" w:space="0" w:color="auto"/>
        <w:left w:val="none" w:sz="0" w:space="0" w:color="auto"/>
        <w:bottom w:val="none" w:sz="0" w:space="0" w:color="auto"/>
        <w:right w:val="none" w:sz="0" w:space="0" w:color="auto"/>
      </w:divBdr>
    </w:div>
    <w:div w:id="2062704541">
      <w:bodyDiv w:val="1"/>
      <w:marLeft w:val="0"/>
      <w:marRight w:val="0"/>
      <w:marTop w:val="0"/>
      <w:marBottom w:val="0"/>
      <w:divBdr>
        <w:top w:val="none" w:sz="0" w:space="0" w:color="auto"/>
        <w:left w:val="none" w:sz="0" w:space="0" w:color="auto"/>
        <w:bottom w:val="none" w:sz="0" w:space="0" w:color="auto"/>
        <w:right w:val="none" w:sz="0" w:space="0" w:color="auto"/>
      </w:divBdr>
    </w:div>
    <w:div w:id="2088115592">
      <w:bodyDiv w:val="1"/>
      <w:marLeft w:val="0"/>
      <w:marRight w:val="0"/>
      <w:marTop w:val="0"/>
      <w:marBottom w:val="0"/>
      <w:divBdr>
        <w:top w:val="none" w:sz="0" w:space="0" w:color="auto"/>
        <w:left w:val="none" w:sz="0" w:space="0" w:color="auto"/>
        <w:bottom w:val="none" w:sz="0" w:space="0" w:color="auto"/>
        <w:right w:val="none" w:sz="0" w:space="0" w:color="auto"/>
      </w:divBdr>
    </w:div>
    <w:div w:id="212357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03955.19" TargetMode="External"/><Relationship Id="rId18" Type="http://schemas.openxmlformats.org/officeDocument/2006/relationships/hyperlink" Target="http://ivo.garant.ru/" TargetMode="External"/><Relationship Id="rId26" Type="http://schemas.openxmlformats.org/officeDocument/2006/relationships/footer" Target="footer10.xml"/><Relationship Id="rId39" Type="http://schemas.openxmlformats.org/officeDocument/2006/relationships/fontTable" Target="fontTable.xml"/><Relationship Id="rId21" Type="http://schemas.openxmlformats.org/officeDocument/2006/relationships/footer" Target="footer5.xml"/><Relationship Id="rId34" Type="http://schemas.openxmlformats.org/officeDocument/2006/relationships/hyperlink" Target="garantF1://2205971.0" TargetMode="External"/><Relationship Id="rId7" Type="http://schemas.openxmlformats.org/officeDocument/2006/relationships/endnotes" Target="endnotes.xml"/><Relationship Id="rId12" Type="http://schemas.openxmlformats.org/officeDocument/2006/relationships/hyperlink" Target="garantF1://10003955.1" TargetMode="External"/><Relationship Id="rId17" Type="http://schemas.openxmlformats.org/officeDocument/2006/relationships/hyperlink" Target="http://ivo.garant.ru/" TargetMode="External"/><Relationship Id="rId25" Type="http://schemas.openxmlformats.org/officeDocument/2006/relationships/footer" Target="footer9.xml"/><Relationship Id="rId33" Type="http://schemas.openxmlformats.org/officeDocument/2006/relationships/hyperlink" Target="http://mobileonline.garant.ru/document?id=2205985&amp;sub=0" TargetMode="External"/><Relationship Id="rId38" Type="http://schemas.openxmlformats.org/officeDocument/2006/relationships/hyperlink" Target="garantF1://72074066.0" TargetMode="Externa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footer" Target="footer4.xml"/><Relationship Id="rId29" Type="http://schemas.openxmlformats.org/officeDocument/2006/relationships/hyperlink" Target="garantF1://382444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yperlink" Target="garantF1://3824242.0"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61584.63" TargetMode="External"/><Relationship Id="rId23" Type="http://schemas.openxmlformats.org/officeDocument/2006/relationships/footer" Target="footer7.xml"/><Relationship Id="rId28" Type="http://schemas.openxmlformats.org/officeDocument/2006/relationships/footer" Target="footer12.xml"/><Relationship Id="rId36" Type="http://schemas.openxmlformats.org/officeDocument/2006/relationships/hyperlink" Target="garantF1://3822134.0" TargetMode="External"/><Relationship Id="rId10" Type="http://schemas.openxmlformats.org/officeDocument/2006/relationships/footer" Target="footer2.xml"/><Relationship Id="rId19" Type="http://schemas.openxmlformats.org/officeDocument/2006/relationships/hyperlink" Target="http://ivo.garant.ru/" TargetMode="External"/><Relationship Id="rId31" Type="http://schemas.openxmlformats.org/officeDocument/2006/relationships/hyperlink" Target="garantF1://6080777.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garantF1://10003955.38" TargetMode="External"/><Relationship Id="rId22" Type="http://schemas.openxmlformats.org/officeDocument/2006/relationships/footer" Target="footer6.xml"/><Relationship Id="rId27" Type="http://schemas.openxmlformats.org/officeDocument/2006/relationships/footer" Target="footer11.xml"/><Relationship Id="rId30" Type="http://schemas.openxmlformats.org/officeDocument/2006/relationships/hyperlink" Target="garantF1://6080787.0" TargetMode="External"/><Relationship Id="rId35" Type="http://schemas.openxmlformats.org/officeDocument/2006/relationships/hyperlink" Target="garantF1://3823575.0"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0DAA4-2777-4373-AC83-956EE1D0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174</Pages>
  <Words>50525</Words>
  <Characters>287997</Characters>
  <Application>Microsoft Office Word</Application>
  <DocSecurity>0</DocSecurity>
  <Lines>2399</Lines>
  <Paragraphs>675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ПК</cp:lastModifiedBy>
  <cp:revision>9</cp:revision>
  <dcterms:created xsi:type="dcterms:W3CDTF">2023-04-04T12:47:00Z</dcterms:created>
  <dcterms:modified xsi:type="dcterms:W3CDTF">2023-09-18T07:27:00Z</dcterms:modified>
</cp:coreProperties>
</file>